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7088A31D" w:rsidR="00CF1666" w:rsidRPr="0080353C" w:rsidRDefault="00CF1666" w:rsidP="0051611A">
      <w:pPr>
        <w:pStyle w:val="Nagwek2"/>
      </w:pPr>
      <w:r w:rsidRPr="0080353C">
        <w:t>WZÓR</w:t>
      </w:r>
    </w:p>
    <w:p w14:paraId="33928EF8" w14:textId="3CB02BB4" w:rsidR="001416FD" w:rsidRPr="0080353C" w:rsidRDefault="00B26453" w:rsidP="0051611A">
      <w:pPr>
        <w:pStyle w:val="Nagwek2"/>
      </w:pPr>
      <w:r w:rsidRPr="6A67C12B">
        <w:t>UMOWA</w:t>
      </w:r>
      <w:r w:rsidR="68340891" w:rsidRPr="6A67C12B">
        <w:t xml:space="preserve"> O OBJĘCIE PRZEDSIĘWZIĘCIA WSPARCIEM </w:t>
      </w:r>
    </w:p>
    <w:p w14:paraId="62E755FB" w14:textId="76E1BCEF" w:rsidR="005933D8" w:rsidRPr="0080353C" w:rsidRDefault="001416FD" w:rsidP="0051611A">
      <w:pPr>
        <w:pStyle w:val="Nagwek2"/>
      </w:pPr>
      <w:r w:rsidRPr="0080353C">
        <w:t>W RAMACH KRAJOWEGO PLANU ODBUDOWY I ZWIĘKSZANIA ODPORNOŚCI</w:t>
      </w:r>
      <w:r w:rsidR="00700A9A" w:rsidRPr="0080353C">
        <w:t xml:space="preserve">  </w:t>
      </w:r>
    </w:p>
    <w:p w14:paraId="5681EE47" w14:textId="7DA2FA54" w:rsidR="201E4B4A" w:rsidRPr="0080353C" w:rsidRDefault="001416FD" w:rsidP="0051611A">
      <w:pPr>
        <w:pStyle w:val="Tekstpodstawowy"/>
        <w:spacing w:before="360" w:line="360" w:lineRule="auto"/>
        <w:jc w:val="left"/>
        <w:rPr>
          <w:rFonts w:ascii="Calibri" w:hAnsi="Calibri" w:cs="Calibri"/>
          <w:b/>
          <w:bCs/>
          <w:sz w:val="22"/>
          <w:szCs w:val="22"/>
        </w:rPr>
      </w:pPr>
      <w:r w:rsidRPr="0080353C">
        <w:rPr>
          <w:rFonts w:ascii="Calibri" w:hAnsi="Calibri" w:cs="Calibri"/>
          <w:b/>
          <w:bCs/>
          <w:sz w:val="22"/>
          <w:szCs w:val="22"/>
        </w:rPr>
        <w:t>Komponent C: Transformacja cyfrowa</w:t>
      </w:r>
    </w:p>
    <w:p w14:paraId="0CC08B51" w14:textId="75A7139A" w:rsidR="005934CA" w:rsidRPr="0080353C" w:rsidRDefault="005934CA" w:rsidP="0051611A">
      <w:pPr>
        <w:pStyle w:val="Tekstpodstawowy"/>
        <w:spacing w:line="360" w:lineRule="auto"/>
        <w:jc w:val="left"/>
        <w:rPr>
          <w:rFonts w:ascii="Calibri" w:hAnsi="Calibri" w:cs="Calibri"/>
          <w:b/>
          <w:bCs/>
          <w:sz w:val="22"/>
          <w:szCs w:val="22"/>
        </w:rPr>
      </w:pPr>
      <w:r w:rsidRPr="0080353C">
        <w:rPr>
          <w:rFonts w:ascii="Calibri" w:hAnsi="Calibri" w:cs="Calibri"/>
          <w:b/>
          <w:bCs/>
          <w:sz w:val="22"/>
          <w:szCs w:val="22"/>
        </w:rPr>
        <w:t>Reforma C</w:t>
      </w:r>
      <w:r w:rsidR="00333D8B" w:rsidRPr="0080353C">
        <w:rPr>
          <w:rFonts w:ascii="Calibri" w:hAnsi="Calibri" w:cs="Calibri"/>
          <w:b/>
          <w:bCs/>
          <w:sz w:val="22"/>
          <w:szCs w:val="22"/>
        </w:rPr>
        <w:t>1</w:t>
      </w:r>
      <w:r w:rsidRPr="0080353C">
        <w:rPr>
          <w:rFonts w:ascii="Calibri" w:hAnsi="Calibri" w:cs="Calibri"/>
          <w:b/>
          <w:bCs/>
          <w:sz w:val="22"/>
          <w:szCs w:val="22"/>
        </w:rPr>
        <w:t xml:space="preserve">.1.: </w:t>
      </w:r>
      <w:r w:rsidR="00333D8B" w:rsidRPr="0080353C">
        <w:rPr>
          <w:rFonts w:ascii="Calibri" w:hAnsi="Calibri" w:cs="Calibri"/>
          <w:b/>
          <w:bCs/>
          <w:sz w:val="22"/>
          <w:szCs w:val="22"/>
        </w:rPr>
        <w:t>Ułatwienie rozwoju infrastruktury sieciowej zapewniającej powszechny dostęp do szybkiego</w:t>
      </w:r>
      <w:r w:rsidR="00F81558" w:rsidRPr="0080353C">
        <w:rPr>
          <w:rFonts w:ascii="Calibri" w:hAnsi="Calibri" w:cs="Calibri"/>
          <w:b/>
          <w:bCs/>
          <w:sz w:val="22"/>
          <w:szCs w:val="22"/>
        </w:rPr>
        <w:t xml:space="preserve"> </w:t>
      </w:r>
      <w:r w:rsidR="00333D8B" w:rsidRPr="0080353C">
        <w:rPr>
          <w:rFonts w:ascii="Calibri" w:hAnsi="Calibri" w:cs="Calibri"/>
          <w:b/>
          <w:bCs/>
          <w:sz w:val="22"/>
          <w:szCs w:val="22"/>
        </w:rPr>
        <w:t>internetu</w:t>
      </w:r>
    </w:p>
    <w:p w14:paraId="2FB8BE16" w14:textId="7BADCDC9" w:rsidR="00F81558" w:rsidRPr="0080353C" w:rsidRDefault="001416FD" w:rsidP="0051611A">
      <w:pPr>
        <w:pStyle w:val="Tekstpodstawowy"/>
        <w:spacing w:line="360" w:lineRule="auto"/>
        <w:jc w:val="left"/>
        <w:rPr>
          <w:rFonts w:ascii="Calibri" w:hAnsi="Calibri" w:cs="Calibri"/>
          <w:b/>
          <w:bCs/>
          <w:sz w:val="22"/>
          <w:szCs w:val="22"/>
        </w:rPr>
      </w:pPr>
      <w:r w:rsidRPr="0080353C">
        <w:rPr>
          <w:rFonts w:ascii="Calibri" w:hAnsi="Calibri" w:cs="Calibri"/>
          <w:b/>
          <w:bCs/>
          <w:sz w:val="22"/>
          <w:szCs w:val="22"/>
        </w:rPr>
        <w:t>Inwestycja C</w:t>
      </w:r>
      <w:r w:rsidR="00F81558" w:rsidRPr="0080353C">
        <w:rPr>
          <w:rFonts w:ascii="Calibri" w:hAnsi="Calibri" w:cs="Calibri"/>
          <w:b/>
          <w:bCs/>
          <w:sz w:val="22"/>
          <w:szCs w:val="22"/>
        </w:rPr>
        <w:t>1</w:t>
      </w:r>
      <w:r w:rsidRPr="0080353C">
        <w:rPr>
          <w:rFonts w:ascii="Calibri" w:hAnsi="Calibri" w:cs="Calibri"/>
          <w:b/>
          <w:bCs/>
          <w:sz w:val="22"/>
          <w:szCs w:val="22"/>
        </w:rPr>
        <w:t>.1.1</w:t>
      </w:r>
      <w:r w:rsidR="56FAA6D2" w:rsidRPr="0080353C">
        <w:rPr>
          <w:rFonts w:ascii="Calibri" w:hAnsi="Calibri" w:cs="Calibri"/>
          <w:b/>
          <w:bCs/>
          <w:sz w:val="22"/>
          <w:szCs w:val="22"/>
        </w:rPr>
        <w:t>.</w:t>
      </w:r>
      <w:r w:rsidRPr="0080353C">
        <w:rPr>
          <w:rFonts w:ascii="Calibri" w:hAnsi="Calibri" w:cs="Calibri"/>
          <w:b/>
          <w:bCs/>
          <w:sz w:val="22"/>
          <w:szCs w:val="22"/>
        </w:rPr>
        <w:t xml:space="preserve">: </w:t>
      </w:r>
      <w:r w:rsidR="00F81558" w:rsidRPr="0080353C">
        <w:rPr>
          <w:rFonts w:ascii="Calibri" w:hAnsi="Calibri" w:cs="Calibri"/>
          <w:b/>
          <w:bCs/>
          <w:sz w:val="22"/>
          <w:szCs w:val="22"/>
        </w:rPr>
        <w:t>Zapewnienie dostępu do bardzo szybkiego internetu na obszarach białych plam</w:t>
      </w:r>
    </w:p>
    <w:p w14:paraId="0449772B" w14:textId="56AC7519" w:rsidR="00CF1666" w:rsidRPr="0080353C" w:rsidRDefault="00CF1666" w:rsidP="0051611A">
      <w:pPr>
        <w:pStyle w:val="Tytu"/>
        <w:spacing w:before="360" w:after="60" w:line="360" w:lineRule="auto"/>
        <w:jc w:val="left"/>
        <w:rPr>
          <w:rFonts w:ascii="Calibri" w:hAnsi="Calibri" w:cs="Calibri"/>
          <w:sz w:val="22"/>
          <w:szCs w:val="22"/>
        </w:rPr>
      </w:pPr>
      <w:r w:rsidRPr="0080353C">
        <w:rPr>
          <w:rFonts w:ascii="Calibri" w:hAnsi="Calibri" w:cs="Calibri"/>
          <w:sz w:val="22"/>
          <w:szCs w:val="22"/>
        </w:rPr>
        <w:t>Nr</w:t>
      </w:r>
      <w:r w:rsidR="00F81558" w:rsidRPr="0080353C">
        <w:rPr>
          <w:rFonts w:ascii="Calibri" w:hAnsi="Calibri" w:cs="Calibri"/>
          <w:sz w:val="22"/>
          <w:szCs w:val="22"/>
        </w:rPr>
        <w:t xml:space="preserve"> Umowy</w:t>
      </w:r>
      <w:r w:rsidRPr="0080353C">
        <w:rPr>
          <w:rFonts w:ascii="Calibri" w:hAnsi="Calibri" w:cs="Calibri"/>
          <w:sz w:val="22"/>
          <w:szCs w:val="22"/>
        </w:rPr>
        <w:t>:</w:t>
      </w:r>
      <w:r w:rsidR="008A5474" w:rsidRPr="0080353C">
        <w:rPr>
          <w:rFonts w:ascii="Calibri" w:hAnsi="Calibri" w:cs="Calibri"/>
          <w:sz w:val="22"/>
          <w:szCs w:val="22"/>
        </w:rPr>
        <w:t xml:space="preserve"> ……</w:t>
      </w:r>
      <w:r w:rsidR="001D45E3" w:rsidRPr="0080353C">
        <w:rPr>
          <w:rFonts w:ascii="Calibri" w:hAnsi="Calibri" w:cs="Calibri"/>
          <w:sz w:val="22"/>
          <w:szCs w:val="22"/>
        </w:rPr>
        <w:t>… zwanej dalej „Umową”</w:t>
      </w:r>
    </w:p>
    <w:p w14:paraId="116D522A" w14:textId="4D9BF81C" w:rsidR="00CF1666" w:rsidRPr="0080353C" w:rsidRDefault="001D45E3" w:rsidP="0051611A">
      <w:pPr>
        <w:spacing w:after="60" w:line="360" w:lineRule="auto"/>
        <w:rPr>
          <w:rFonts w:cs="Calibri"/>
        </w:rPr>
      </w:pPr>
      <w:r w:rsidRPr="0080353C">
        <w:rPr>
          <w:rFonts w:cs="Calibri"/>
        </w:rPr>
        <w:t xml:space="preserve">Umowa </w:t>
      </w:r>
      <w:r w:rsidR="23100BBE" w:rsidRPr="0080353C">
        <w:rPr>
          <w:rFonts w:cs="Calibri"/>
        </w:rPr>
        <w:t xml:space="preserve">o </w:t>
      </w:r>
      <w:r w:rsidR="203EAFF6" w:rsidRPr="0080353C">
        <w:rPr>
          <w:rFonts w:cs="Calibri"/>
        </w:rPr>
        <w:t>objęcie</w:t>
      </w:r>
      <w:r w:rsidR="23100BBE" w:rsidRPr="0080353C">
        <w:rPr>
          <w:rFonts w:cs="Calibri"/>
        </w:rPr>
        <w:t xml:space="preserve"> </w:t>
      </w:r>
      <w:r w:rsidR="005933D8" w:rsidRPr="0080353C">
        <w:rPr>
          <w:rFonts w:cs="Calibri"/>
        </w:rPr>
        <w:t xml:space="preserve">wsparciem </w:t>
      </w:r>
      <w:r w:rsidR="23100BBE" w:rsidRPr="0080353C">
        <w:rPr>
          <w:rFonts w:cs="Calibri"/>
        </w:rPr>
        <w:t>P</w:t>
      </w:r>
      <w:r w:rsidR="203EAFF6" w:rsidRPr="0080353C">
        <w:rPr>
          <w:rFonts w:cs="Calibri"/>
        </w:rPr>
        <w:t>rzedsięwzięcia</w:t>
      </w:r>
      <w:r w:rsidR="23100BBE" w:rsidRPr="0080353C">
        <w:rPr>
          <w:rFonts w:cs="Calibri"/>
        </w:rPr>
        <w:t xml:space="preserve"> w ramach </w:t>
      </w:r>
      <w:r w:rsidR="203EAFF6" w:rsidRPr="0080353C">
        <w:rPr>
          <w:rFonts w:cs="Calibri"/>
        </w:rPr>
        <w:t xml:space="preserve">Krajowego Planu Odbudowy i </w:t>
      </w:r>
      <w:r w:rsidR="00A508BF" w:rsidRPr="0080353C">
        <w:rPr>
          <w:rFonts w:cs="Calibri"/>
        </w:rPr>
        <w:t>Zwiększania</w:t>
      </w:r>
      <w:r w:rsidR="203EAFF6" w:rsidRPr="0080353C">
        <w:rPr>
          <w:rFonts w:cs="Calibri"/>
        </w:rPr>
        <w:t xml:space="preserve"> Odporności</w:t>
      </w:r>
      <w:r w:rsidR="23100BBE" w:rsidRPr="0080353C">
        <w:rPr>
          <w:rFonts w:cs="Calibri"/>
        </w:rPr>
        <w:t xml:space="preserve"> </w:t>
      </w:r>
      <w:r w:rsidR="00860C50" w:rsidRPr="0080353C">
        <w:rPr>
          <w:rFonts w:cs="Calibri"/>
        </w:rPr>
        <w:t xml:space="preserve">zwanego dalej: „KPO”, </w:t>
      </w:r>
      <w:r w:rsidR="23100BBE" w:rsidRPr="0080353C">
        <w:rPr>
          <w:rFonts w:cs="Calibri"/>
        </w:rPr>
        <w:t xml:space="preserve">ze środków </w:t>
      </w:r>
      <w:r w:rsidR="203EAFF6" w:rsidRPr="0080353C">
        <w:rPr>
          <w:rFonts w:cs="Calibri"/>
        </w:rPr>
        <w:t xml:space="preserve">Instrumentu na Rzecz Odbudowy i </w:t>
      </w:r>
      <w:r w:rsidR="00A508BF" w:rsidRPr="0080353C">
        <w:rPr>
          <w:rFonts w:cs="Calibri"/>
        </w:rPr>
        <w:t>Zwiększania</w:t>
      </w:r>
      <w:r w:rsidR="203EAFF6" w:rsidRPr="0080353C">
        <w:rPr>
          <w:rFonts w:cs="Calibri"/>
        </w:rPr>
        <w:t xml:space="preserve"> Odporności</w:t>
      </w:r>
      <w:r w:rsidR="0092501B" w:rsidRPr="0080353C">
        <w:rPr>
          <w:rFonts w:cs="Calibri"/>
        </w:rPr>
        <w:t xml:space="preserve"> </w:t>
      </w:r>
      <w:r w:rsidR="005119D1" w:rsidRPr="0080353C">
        <w:rPr>
          <w:rFonts w:cs="Calibri"/>
        </w:rPr>
        <w:t xml:space="preserve">zawarta </w:t>
      </w:r>
      <w:r w:rsidR="23100BBE" w:rsidRPr="0080353C">
        <w:rPr>
          <w:rFonts w:cs="Calibri"/>
        </w:rPr>
        <w:t xml:space="preserve">pomiędzy: </w:t>
      </w:r>
    </w:p>
    <w:p w14:paraId="142A0DA1" w14:textId="0ABA578B" w:rsidR="00CF1666" w:rsidRPr="005C3F16" w:rsidRDefault="7CAF1DCF" w:rsidP="0051611A">
      <w:pPr>
        <w:spacing w:after="60" w:line="360" w:lineRule="auto"/>
        <w:rPr>
          <w:rFonts w:cs="Calibri"/>
        </w:rPr>
      </w:pPr>
      <w:r w:rsidRPr="0080353C">
        <w:rPr>
          <w:rFonts w:cs="Calibri"/>
          <w:b/>
          <w:bCs/>
        </w:rPr>
        <w:t>Skarbem Państwa</w:t>
      </w:r>
      <w:r w:rsidRPr="0080353C">
        <w:rPr>
          <w:rFonts w:cs="Calibri"/>
        </w:rPr>
        <w:t xml:space="preserve">, w imieniu którego działa </w:t>
      </w:r>
      <w:r w:rsidR="3626BACF" w:rsidRPr="0080353C">
        <w:rPr>
          <w:rFonts w:cs="Calibri"/>
        </w:rPr>
        <w:t xml:space="preserve">Centrum Projektów Polska Cyfrowa z siedzibą w Warszawie </w:t>
      </w:r>
      <w:r w:rsidR="0004091B" w:rsidRPr="0080353C">
        <w:rPr>
          <w:rFonts w:cs="Calibri"/>
        </w:rPr>
        <w:t>(</w:t>
      </w:r>
      <w:r w:rsidR="3626BACF" w:rsidRPr="0080353C">
        <w:rPr>
          <w:rFonts w:cs="Calibri"/>
        </w:rPr>
        <w:t>01-044</w:t>
      </w:r>
      <w:r w:rsidR="0004091B" w:rsidRPr="0080353C">
        <w:rPr>
          <w:rFonts w:cs="Calibri"/>
        </w:rPr>
        <w:t>),</w:t>
      </w:r>
      <w:r w:rsidR="3626BACF" w:rsidRPr="0080353C">
        <w:rPr>
          <w:rFonts w:cs="Calibri"/>
        </w:rPr>
        <w:t xml:space="preserve"> </w:t>
      </w:r>
      <w:r w:rsidR="007B6E0A" w:rsidRPr="0080353C">
        <w:rPr>
          <w:rFonts w:cs="Calibri"/>
        </w:rPr>
        <w:t>p</w:t>
      </w:r>
      <w:r w:rsidR="3626BACF" w:rsidRPr="0080353C">
        <w:rPr>
          <w:rFonts w:cs="Calibri"/>
        </w:rPr>
        <w:t>rzy ul. Spokojnej 13a</w:t>
      </w:r>
      <w:r w:rsidR="30F047CD" w:rsidRPr="0080353C">
        <w:rPr>
          <w:rFonts w:cs="Calibri"/>
        </w:rPr>
        <w:t>, NIP:</w:t>
      </w:r>
      <w:r w:rsidR="71ADFD42" w:rsidRPr="0080353C">
        <w:rPr>
          <w:rFonts w:cs="Calibri"/>
        </w:rPr>
        <w:t xml:space="preserve"> 526</w:t>
      </w:r>
      <w:r w:rsidR="550C30FF" w:rsidRPr="0080353C">
        <w:rPr>
          <w:rFonts w:cs="Calibri"/>
        </w:rPr>
        <w:t xml:space="preserve"> </w:t>
      </w:r>
      <w:r w:rsidR="71ADFD42" w:rsidRPr="0080353C">
        <w:rPr>
          <w:rFonts w:cs="Calibri"/>
        </w:rPr>
        <w:t>27</w:t>
      </w:r>
      <w:r w:rsidR="550C30FF" w:rsidRPr="0080353C">
        <w:rPr>
          <w:rFonts w:cs="Calibri"/>
        </w:rPr>
        <w:t xml:space="preserve"> </w:t>
      </w:r>
      <w:r w:rsidR="71ADFD42" w:rsidRPr="0080353C">
        <w:rPr>
          <w:rFonts w:cs="Calibri"/>
        </w:rPr>
        <w:t>35</w:t>
      </w:r>
      <w:r w:rsidR="007831C9" w:rsidRPr="0080353C">
        <w:rPr>
          <w:rFonts w:cs="Calibri"/>
        </w:rPr>
        <w:t> </w:t>
      </w:r>
      <w:r w:rsidR="71ADFD42" w:rsidRPr="0080353C">
        <w:rPr>
          <w:rFonts w:cs="Calibri"/>
        </w:rPr>
        <w:t>917</w:t>
      </w:r>
      <w:r w:rsidR="19968B01" w:rsidRPr="728A1C4D">
        <w:rPr>
          <w:rFonts w:cs="Calibri"/>
        </w:rPr>
        <w:t>,</w:t>
      </w:r>
      <w:r w:rsidR="19968B01" w:rsidRPr="7B571A69">
        <w:rPr>
          <w:rFonts w:cs="Calibri"/>
        </w:rPr>
        <w:t xml:space="preserve"> zwanym dalej „Jednostką wspierającą”</w:t>
      </w:r>
      <w:r w:rsidR="005F6684">
        <w:rPr>
          <w:rFonts w:cs="Calibri"/>
        </w:rPr>
        <w:t>,</w:t>
      </w:r>
    </w:p>
    <w:p w14:paraId="58C35BE4" w14:textId="1DE166AF" w:rsidR="00CF1666" w:rsidRPr="00C71DB5" w:rsidRDefault="19968B01" w:rsidP="0051611A">
      <w:pPr>
        <w:spacing w:after="60" w:line="360" w:lineRule="auto"/>
        <w:rPr>
          <w:rFonts w:cs="Calibri"/>
        </w:rPr>
      </w:pPr>
      <w:r w:rsidRPr="2BFE6C26">
        <w:rPr>
          <w:rFonts w:cs="Calibri"/>
        </w:rPr>
        <w:t>reprezentowanym przez:</w:t>
      </w:r>
    </w:p>
    <w:p w14:paraId="29F5C8CF" w14:textId="786783D6" w:rsidR="00CF1666" w:rsidRPr="00C95435" w:rsidRDefault="19968B01" w:rsidP="0051611A">
      <w:pPr>
        <w:spacing w:after="60" w:line="360" w:lineRule="auto"/>
        <w:rPr>
          <w:rFonts w:cs="Calibri"/>
        </w:rPr>
      </w:pPr>
      <w:r w:rsidRPr="07BD3071">
        <w:rPr>
          <w:rFonts w:cs="Calibri"/>
        </w:rPr>
        <w:t>..........................................................................</w:t>
      </w:r>
      <w:r w:rsidR="007831C9" w:rsidRPr="007452CB">
        <w:rPr>
          <w:rFonts w:cs="Calibri"/>
        </w:rPr>
        <w:t xml:space="preserve">– dokumenty poświadczające prawidłową reprezentację </w:t>
      </w:r>
      <w:r w:rsidR="00D717D6">
        <w:rPr>
          <w:rFonts w:cs="Calibri"/>
        </w:rPr>
        <w:t>J</w:t>
      </w:r>
      <w:r w:rsidR="000252B8">
        <w:rPr>
          <w:rFonts w:cs="Calibri"/>
        </w:rPr>
        <w:t>ednostki wspierającej</w:t>
      </w:r>
      <w:r w:rsidR="007831C9" w:rsidRPr="00C95435">
        <w:rPr>
          <w:rFonts w:cs="Calibri"/>
        </w:rPr>
        <w:t xml:space="preserve"> stanowią załącznik nr </w:t>
      </w:r>
      <w:r w:rsidR="00BD7EF3" w:rsidRPr="00C95435">
        <w:rPr>
          <w:rFonts w:cs="Calibri"/>
        </w:rPr>
        <w:t>1</w:t>
      </w:r>
      <w:r w:rsidR="002D7436" w:rsidRPr="00C95435">
        <w:rPr>
          <w:rFonts w:cs="Calibri"/>
        </w:rPr>
        <w:t xml:space="preserve"> </w:t>
      </w:r>
      <w:r w:rsidR="007831C9" w:rsidRPr="00C95435">
        <w:rPr>
          <w:rFonts w:cs="Calibri"/>
        </w:rPr>
        <w:t>do Umowy,</w:t>
      </w:r>
    </w:p>
    <w:p w14:paraId="20DB5930" w14:textId="0C02A89F" w:rsidR="00193165" w:rsidRPr="00C95435" w:rsidRDefault="00680C75" w:rsidP="0051611A">
      <w:pPr>
        <w:spacing w:after="60" w:line="360" w:lineRule="auto"/>
        <w:rPr>
          <w:rFonts w:cs="Calibri"/>
        </w:rPr>
      </w:pPr>
      <w:r w:rsidRPr="00C95435">
        <w:rPr>
          <w:rFonts w:cs="Calibri"/>
        </w:rPr>
        <w:t>a</w:t>
      </w:r>
    </w:p>
    <w:p w14:paraId="297F1DF6" w14:textId="04133292" w:rsidR="00CF1666" w:rsidRPr="00C95435" w:rsidRDefault="67089BEC" w:rsidP="0051611A">
      <w:pPr>
        <w:spacing w:after="60" w:line="360" w:lineRule="auto"/>
        <w:rPr>
          <w:rFonts w:cs="Calibri"/>
        </w:rPr>
      </w:pPr>
      <w:r w:rsidRPr="00C95435">
        <w:rPr>
          <w:rFonts w:cs="Calibri"/>
        </w:rPr>
        <w:t>.....................................................................................................</w:t>
      </w:r>
      <w:r w:rsidRPr="00C95435">
        <w:rPr>
          <w:rFonts w:cs="Calibri"/>
          <w:i/>
          <w:iCs/>
        </w:rPr>
        <w:t xml:space="preserve">[nazwa i adres </w:t>
      </w:r>
      <w:r w:rsidR="07AFBDF7" w:rsidRPr="00C95435">
        <w:rPr>
          <w:rFonts w:cs="Calibri"/>
          <w:i/>
          <w:iCs/>
        </w:rPr>
        <w:t>Ostatecznego odbiorcy wsparcia</w:t>
      </w:r>
      <w:r w:rsidRPr="00C95435">
        <w:rPr>
          <w:rFonts w:cs="Calibri"/>
          <w:i/>
          <w:iCs/>
        </w:rPr>
        <w:t xml:space="preserve">, NIP, a gdy posiada - również REGON], </w:t>
      </w:r>
      <w:r w:rsidRPr="00C95435">
        <w:rPr>
          <w:rFonts w:cs="Calibri"/>
        </w:rPr>
        <w:t>zwaną/ym dalej</w:t>
      </w:r>
      <w:r w:rsidRPr="00C95435">
        <w:rPr>
          <w:rFonts w:cs="Calibri"/>
          <w:i/>
          <w:iCs/>
        </w:rPr>
        <w:t xml:space="preserve"> „</w:t>
      </w:r>
      <w:r w:rsidR="07AFBDF7" w:rsidRPr="00C95435">
        <w:rPr>
          <w:rFonts w:cs="Calibri"/>
        </w:rPr>
        <w:t>Ostatecznym odbiorcą wsparcia</w:t>
      </w:r>
      <w:r w:rsidRPr="00C95435">
        <w:rPr>
          <w:rFonts w:cs="Calibri"/>
        </w:rPr>
        <w:t xml:space="preserve">”, </w:t>
      </w:r>
    </w:p>
    <w:p w14:paraId="0CAD22C3" w14:textId="3C9375CB" w:rsidR="00CF1666" w:rsidRPr="00C95435" w:rsidRDefault="00CF1666" w:rsidP="0051611A">
      <w:pPr>
        <w:spacing w:after="60" w:line="360" w:lineRule="auto"/>
        <w:rPr>
          <w:rFonts w:cs="Calibri"/>
        </w:rPr>
      </w:pPr>
      <w:r w:rsidRPr="00C95435">
        <w:rPr>
          <w:rFonts w:cs="Calibri"/>
        </w:rPr>
        <w:t>reprezentowanym przez:</w:t>
      </w:r>
    </w:p>
    <w:p w14:paraId="2170AD51" w14:textId="64288A8F" w:rsidR="00CF0624" w:rsidRPr="0080353C" w:rsidRDefault="00CF1666" w:rsidP="0051611A">
      <w:pPr>
        <w:spacing w:after="60" w:line="360" w:lineRule="auto"/>
        <w:rPr>
          <w:rFonts w:cs="Calibri"/>
        </w:rPr>
      </w:pPr>
      <w:r w:rsidRPr="00C95435">
        <w:rPr>
          <w:rFonts w:cs="Calibri"/>
        </w:rPr>
        <w:t>..............................................................……...............................................................</w:t>
      </w:r>
      <w:r w:rsidR="00442B2A" w:rsidRPr="0080353C">
        <w:rPr>
          <w:rStyle w:val="Odwoanieprzypisudolnego"/>
          <w:rFonts w:cs="Calibri"/>
        </w:rPr>
        <w:footnoteReference w:id="2"/>
      </w:r>
      <w:r w:rsidR="00193165" w:rsidRPr="0080353C">
        <w:rPr>
          <w:rFonts w:cs="Calibri"/>
        </w:rPr>
        <w:t xml:space="preserve"> </w:t>
      </w:r>
      <w:r w:rsidR="00700A9A" w:rsidRPr="0080353C">
        <w:rPr>
          <w:rFonts w:cs="Calibri"/>
        </w:rPr>
        <w:t xml:space="preserve">- dokumenty </w:t>
      </w:r>
      <w:r w:rsidR="00193165" w:rsidRPr="0080353C">
        <w:rPr>
          <w:rFonts w:cs="Calibri"/>
        </w:rPr>
        <w:t xml:space="preserve">potwierdzające umocowanie przedstawiciela </w:t>
      </w:r>
      <w:r w:rsidR="00680C75" w:rsidRPr="0080353C">
        <w:rPr>
          <w:rFonts w:cs="Calibri"/>
        </w:rPr>
        <w:t>Ostatecznego odbiorcy wsparcia</w:t>
      </w:r>
      <w:r w:rsidR="00193165" w:rsidRPr="0080353C">
        <w:rPr>
          <w:rFonts w:cs="Calibri"/>
        </w:rPr>
        <w:t xml:space="preserve"> stanowią Załącznik nr </w:t>
      </w:r>
      <w:r w:rsidR="00BD7EF3" w:rsidRPr="0080353C">
        <w:rPr>
          <w:rFonts w:cs="Calibri"/>
        </w:rPr>
        <w:t xml:space="preserve">2 </w:t>
      </w:r>
      <w:r w:rsidR="00193165" w:rsidRPr="0080353C">
        <w:rPr>
          <w:rFonts w:cs="Calibri"/>
        </w:rPr>
        <w:t>do Umowy,</w:t>
      </w:r>
    </w:p>
    <w:p w14:paraId="31219329" w14:textId="571B7443" w:rsidR="00396865" w:rsidRDefault="00BB5BF9" w:rsidP="0051611A">
      <w:pPr>
        <w:spacing w:after="60" w:line="360" w:lineRule="auto"/>
        <w:rPr>
          <w:rFonts w:cs="Calibri"/>
        </w:rPr>
      </w:pPr>
      <w:r w:rsidRPr="0080353C">
        <w:rPr>
          <w:rFonts w:cs="Calibri"/>
        </w:rPr>
        <w:t>z</w:t>
      </w:r>
      <w:r w:rsidR="00C41BE6" w:rsidRPr="0080353C">
        <w:rPr>
          <w:rFonts w:cs="Calibri"/>
        </w:rPr>
        <w:t>wane dalej łącznie „Strona</w:t>
      </w:r>
      <w:r w:rsidR="00F05E26" w:rsidRPr="0080353C">
        <w:rPr>
          <w:rFonts w:cs="Calibri"/>
        </w:rPr>
        <w:t>mi”</w:t>
      </w:r>
      <w:r w:rsidR="005863A3" w:rsidRPr="0080353C">
        <w:rPr>
          <w:rFonts w:cs="Calibri"/>
        </w:rPr>
        <w:t>.</w:t>
      </w:r>
    </w:p>
    <w:p w14:paraId="5CF5A72E" w14:textId="73C84DCF" w:rsidR="007F7CDB" w:rsidRPr="0080353C" w:rsidRDefault="00396865" w:rsidP="0051611A">
      <w:pPr>
        <w:suppressAutoHyphens w:val="0"/>
        <w:spacing w:after="0" w:line="240" w:lineRule="auto"/>
        <w:rPr>
          <w:rFonts w:cs="Calibri"/>
        </w:rPr>
      </w:pPr>
      <w:r>
        <w:rPr>
          <w:rFonts w:cs="Calibri"/>
        </w:rPr>
        <w:br w:type="page"/>
      </w:r>
    </w:p>
    <w:p w14:paraId="41A1837E" w14:textId="1841CE7C" w:rsidR="00B302CC" w:rsidRPr="00AB6631" w:rsidRDefault="00B302CC" w:rsidP="0051611A">
      <w:pPr>
        <w:spacing w:after="60" w:line="360" w:lineRule="auto"/>
        <w:rPr>
          <w:rFonts w:asciiTheme="minorHAnsi" w:hAnsiTheme="minorHAnsi" w:cstheme="minorHAnsi"/>
        </w:rPr>
      </w:pPr>
      <w:r w:rsidRPr="00AB6631">
        <w:rPr>
          <w:rFonts w:asciiTheme="minorHAnsi" w:hAnsiTheme="minorHAnsi" w:cstheme="minorHAnsi"/>
        </w:rPr>
        <w:lastRenderedPageBreak/>
        <w:t xml:space="preserve">Strony działają na podstawie: </w:t>
      </w:r>
    </w:p>
    <w:p w14:paraId="73C13B68" w14:textId="60E6F92C" w:rsidR="00B302CC" w:rsidRPr="00AB6631" w:rsidRDefault="7BE2BA49" w:rsidP="0051611A">
      <w:pPr>
        <w:pStyle w:val="Akapitzlist"/>
        <w:numPr>
          <w:ilvl w:val="0"/>
          <w:numId w:val="10"/>
        </w:numPr>
        <w:spacing w:after="60" w:line="360" w:lineRule="auto"/>
        <w:ind w:left="714" w:hanging="357"/>
        <w:rPr>
          <w:rFonts w:asciiTheme="minorHAnsi" w:hAnsiTheme="minorHAnsi" w:cstheme="minorHAnsi"/>
          <w:sz w:val="22"/>
          <w:szCs w:val="22"/>
        </w:rPr>
      </w:pPr>
      <w:r w:rsidRPr="00AB6631">
        <w:rPr>
          <w:rFonts w:asciiTheme="minorHAnsi" w:hAnsiTheme="minorHAnsi" w:cstheme="minorHAnsi"/>
          <w:sz w:val="22"/>
          <w:szCs w:val="22"/>
        </w:rPr>
        <w:t xml:space="preserve">art. 14 </w:t>
      </w:r>
      <w:proofErr w:type="spellStart"/>
      <w:r w:rsidRPr="00AB6631">
        <w:rPr>
          <w:rFonts w:asciiTheme="minorHAnsi" w:hAnsiTheme="minorHAnsi" w:cstheme="minorHAnsi"/>
          <w:sz w:val="22"/>
          <w:szCs w:val="22"/>
        </w:rPr>
        <w:t>lzh</w:t>
      </w:r>
      <w:proofErr w:type="spellEnd"/>
      <w:r w:rsidRPr="00AB6631">
        <w:rPr>
          <w:rFonts w:asciiTheme="minorHAnsi" w:hAnsiTheme="minorHAnsi" w:cstheme="minorHAnsi"/>
          <w:sz w:val="22"/>
          <w:szCs w:val="22"/>
        </w:rPr>
        <w:t xml:space="preserve"> </w:t>
      </w:r>
      <w:r w:rsidR="007F2A38" w:rsidRPr="00AB6631">
        <w:rPr>
          <w:rFonts w:asciiTheme="minorHAnsi" w:hAnsiTheme="minorHAnsi" w:cstheme="minorHAnsi"/>
          <w:sz w:val="22"/>
          <w:szCs w:val="22"/>
        </w:rPr>
        <w:t xml:space="preserve">ust. 1 </w:t>
      </w:r>
      <w:r w:rsidR="003B79E3" w:rsidRPr="00AB6631">
        <w:rPr>
          <w:rFonts w:asciiTheme="minorHAnsi" w:hAnsiTheme="minorHAnsi" w:cstheme="minorHAnsi"/>
          <w:sz w:val="22"/>
          <w:szCs w:val="22"/>
        </w:rPr>
        <w:t>w zw. z art. 14</w:t>
      </w:r>
      <w:r w:rsidR="0058381B" w:rsidRPr="00AB6631">
        <w:rPr>
          <w:rFonts w:asciiTheme="minorHAnsi" w:hAnsiTheme="minorHAnsi" w:cstheme="minorHAnsi"/>
          <w:sz w:val="22"/>
          <w:szCs w:val="22"/>
        </w:rPr>
        <w:t xml:space="preserve"> </w:t>
      </w:r>
      <w:r w:rsidR="003B79E3" w:rsidRPr="00AB6631">
        <w:rPr>
          <w:rFonts w:asciiTheme="minorHAnsi" w:hAnsiTheme="minorHAnsi" w:cstheme="minorHAnsi"/>
          <w:sz w:val="22"/>
          <w:szCs w:val="22"/>
        </w:rPr>
        <w:t xml:space="preserve">li ust. 1 </w:t>
      </w:r>
      <w:r w:rsidR="4E4105E5" w:rsidRPr="00AB6631">
        <w:rPr>
          <w:rFonts w:asciiTheme="minorHAnsi" w:hAnsiTheme="minorHAnsi" w:cstheme="minorHAnsi"/>
          <w:sz w:val="22"/>
          <w:szCs w:val="22"/>
        </w:rPr>
        <w:t>ustawy z dnia 6 grudnia 2006 r. o zasadach prowadzenia polityki rozwoju (</w:t>
      </w:r>
      <w:r w:rsidR="00282EE2" w:rsidRPr="00AB6631">
        <w:rPr>
          <w:rFonts w:asciiTheme="minorHAnsi" w:hAnsiTheme="minorHAnsi" w:cstheme="minorHAnsi"/>
          <w:sz w:val="22"/>
          <w:szCs w:val="22"/>
        </w:rPr>
        <w:t xml:space="preserve">t. j. </w:t>
      </w:r>
      <w:r w:rsidR="4E4105E5" w:rsidRPr="00AB6631">
        <w:rPr>
          <w:rFonts w:asciiTheme="minorHAnsi" w:hAnsiTheme="minorHAnsi" w:cstheme="minorHAnsi"/>
          <w:sz w:val="22"/>
          <w:szCs w:val="22"/>
        </w:rPr>
        <w:t>Dz. U. z 202</w:t>
      </w:r>
      <w:r w:rsidR="0058381B" w:rsidRPr="00AB6631">
        <w:rPr>
          <w:rFonts w:asciiTheme="minorHAnsi" w:hAnsiTheme="minorHAnsi" w:cstheme="minorHAnsi"/>
          <w:sz w:val="22"/>
          <w:szCs w:val="22"/>
        </w:rPr>
        <w:t>5</w:t>
      </w:r>
      <w:r w:rsidR="4E4105E5" w:rsidRPr="00AB6631">
        <w:rPr>
          <w:rFonts w:asciiTheme="minorHAnsi" w:hAnsiTheme="minorHAnsi" w:cstheme="minorHAnsi"/>
          <w:sz w:val="22"/>
          <w:szCs w:val="22"/>
        </w:rPr>
        <w:t xml:space="preserve"> r. poz. </w:t>
      </w:r>
      <w:r w:rsidR="0058381B" w:rsidRPr="00AB6631">
        <w:rPr>
          <w:rFonts w:asciiTheme="minorHAnsi" w:hAnsiTheme="minorHAnsi" w:cstheme="minorHAnsi"/>
          <w:sz w:val="22"/>
          <w:szCs w:val="22"/>
        </w:rPr>
        <w:t>198</w:t>
      </w:r>
      <w:r w:rsidR="0168986C" w:rsidRPr="00AB6631">
        <w:rPr>
          <w:rFonts w:asciiTheme="minorHAnsi" w:hAnsiTheme="minorHAnsi" w:cstheme="minorHAnsi"/>
          <w:sz w:val="22"/>
          <w:szCs w:val="22"/>
        </w:rPr>
        <w:t>)</w:t>
      </w:r>
      <w:r w:rsidR="295B779E" w:rsidRPr="00AB6631">
        <w:rPr>
          <w:rFonts w:asciiTheme="minorHAnsi" w:hAnsiTheme="minorHAnsi" w:cstheme="minorHAnsi"/>
          <w:sz w:val="22"/>
          <w:szCs w:val="22"/>
        </w:rPr>
        <w:t xml:space="preserve"> </w:t>
      </w:r>
      <w:r w:rsidR="0168986C" w:rsidRPr="00AB6631">
        <w:rPr>
          <w:rFonts w:asciiTheme="minorHAnsi" w:hAnsiTheme="minorHAnsi" w:cstheme="minorHAnsi"/>
          <w:sz w:val="22"/>
          <w:szCs w:val="22"/>
        </w:rPr>
        <w:t>–</w:t>
      </w:r>
      <w:r w:rsidR="4E4105E5" w:rsidRPr="00AB6631">
        <w:rPr>
          <w:rFonts w:asciiTheme="minorHAnsi" w:hAnsiTheme="minorHAnsi" w:cstheme="minorHAnsi"/>
          <w:sz w:val="22"/>
          <w:szCs w:val="22"/>
        </w:rPr>
        <w:t xml:space="preserve"> zwanej dalej „Ustawą”</w:t>
      </w:r>
      <w:r w:rsidR="00B302CC" w:rsidRPr="00AB6631">
        <w:rPr>
          <w:rFonts w:asciiTheme="minorHAnsi" w:hAnsiTheme="minorHAnsi" w:cstheme="minorHAnsi"/>
          <w:sz w:val="22"/>
          <w:szCs w:val="22"/>
        </w:rPr>
        <w:t>;</w:t>
      </w:r>
    </w:p>
    <w:p w14:paraId="322977F7" w14:textId="6844015B" w:rsidR="00105733" w:rsidRPr="00AB6631" w:rsidRDefault="4E4105E5" w:rsidP="0051611A">
      <w:pPr>
        <w:pStyle w:val="Akapitzlist"/>
        <w:numPr>
          <w:ilvl w:val="0"/>
          <w:numId w:val="10"/>
        </w:numPr>
        <w:spacing w:after="60" w:line="360" w:lineRule="auto"/>
        <w:ind w:left="714" w:hanging="357"/>
        <w:rPr>
          <w:rFonts w:asciiTheme="minorHAnsi" w:hAnsiTheme="minorHAnsi" w:cstheme="minorBidi"/>
          <w:sz w:val="22"/>
          <w:szCs w:val="22"/>
        </w:rPr>
      </w:pPr>
      <w:r w:rsidRPr="6A274B3E">
        <w:rPr>
          <w:rFonts w:asciiTheme="minorHAnsi" w:hAnsiTheme="minorHAnsi" w:cstheme="minorBidi"/>
          <w:sz w:val="22"/>
          <w:szCs w:val="22"/>
        </w:rPr>
        <w:t xml:space="preserve">§ 4 ust. 8 pkt 5 Porozumienia </w:t>
      </w:r>
      <w:r w:rsidR="62E5B239" w:rsidRPr="6A274B3E">
        <w:rPr>
          <w:rFonts w:asciiTheme="minorHAnsi" w:hAnsiTheme="minorHAnsi" w:cstheme="minorBidi"/>
          <w:sz w:val="22"/>
          <w:szCs w:val="22"/>
        </w:rPr>
        <w:t>w sprawie powierzenia zadań związanych z</w:t>
      </w:r>
      <w:r w:rsidRPr="6A274B3E">
        <w:rPr>
          <w:rFonts w:asciiTheme="minorHAnsi" w:hAnsiTheme="minorHAnsi" w:cstheme="minorBidi"/>
          <w:sz w:val="22"/>
          <w:szCs w:val="22"/>
        </w:rPr>
        <w:t xml:space="preserve"> realizacj</w:t>
      </w:r>
      <w:r w:rsidR="62E5B239" w:rsidRPr="6A274B3E">
        <w:rPr>
          <w:rFonts w:asciiTheme="minorHAnsi" w:hAnsiTheme="minorHAnsi" w:cstheme="minorBidi"/>
          <w:sz w:val="22"/>
          <w:szCs w:val="22"/>
        </w:rPr>
        <w:t>ą</w:t>
      </w:r>
      <w:r w:rsidRPr="6A274B3E">
        <w:rPr>
          <w:rFonts w:asciiTheme="minorHAnsi" w:hAnsiTheme="minorHAnsi" w:cstheme="minorBidi"/>
          <w:sz w:val="22"/>
          <w:szCs w:val="22"/>
        </w:rPr>
        <w:t xml:space="preserve"> inwestycji w ramach planu rozwojowego zawartego w dniu </w:t>
      </w:r>
      <w:r w:rsidR="463193C7" w:rsidRPr="6A274B3E">
        <w:rPr>
          <w:rFonts w:asciiTheme="minorHAnsi" w:hAnsiTheme="minorHAnsi" w:cstheme="minorBidi"/>
          <w:sz w:val="22"/>
          <w:szCs w:val="22"/>
        </w:rPr>
        <w:t>3</w:t>
      </w:r>
      <w:r w:rsidR="243C4297" w:rsidRPr="6A274B3E">
        <w:rPr>
          <w:rFonts w:asciiTheme="minorHAnsi" w:hAnsiTheme="minorHAnsi" w:cstheme="minorBidi"/>
          <w:sz w:val="22"/>
          <w:szCs w:val="22"/>
        </w:rPr>
        <w:t xml:space="preserve"> lutego 2023 r.</w:t>
      </w:r>
      <w:r w:rsidR="0F1E8BE0" w:rsidRPr="6A274B3E">
        <w:rPr>
          <w:rFonts w:asciiTheme="minorHAnsi" w:hAnsiTheme="minorHAnsi" w:cstheme="minorBidi"/>
          <w:sz w:val="22"/>
          <w:szCs w:val="22"/>
        </w:rPr>
        <w:t>,</w:t>
      </w:r>
      <w:r w:rsidRPr="6A274B3E">
        <w:rPr>
          <w:rFonts w:asciiTheme="minorHAnsi" w:hAnsiTheme="minorHAnsi" w:cstheme="minorBidi"/>
          <w:sz w:val="22"/>
          <w:szCs w:val="22"/>
        </w:rPr>
        <w:t xml:space="preserve"> w którym Instytucja odpowiedzialna za realizację inwestycji powierz</w:t>
      </w:r>
      <w:r w:rsidR="76181682" w:rsidRPr="6A274B3E">
        <w:rPr>
          <w:rFonts w:asciiTheme="minorHAnsi" w:hAnsiTheme="minorHAnsi" w:cstheme="minorBidi"/>
          <w:sz w:val="22"/>
          <w:szCs w:val="22"/>
        </w:rPr>
        <w:t>yła</w:t>
      </w:r>
      <w:r w:rsidRPr="6A274B3E">
        <w:rPr>
          <w:rFonts w:asciiTheme="minorHAnsi" w:hAnsiTheme="minorHAnsi" w:cstheme="minorBidi"/>
          <w:sz w:val="22"/>
          <w:szCs w:val="22"/>
        </w:rPr>
        <w:t xml:space="preserve"> </w:t>
      </w:r>
      <w:r w:rsidR="1FA0664E" w:rsidRPr="6A274B3E">
        <w:rPr>
          <w:rFonts w:asciiTheme="minorHAnsi" w:hAnsiTheme="minorHAnsi" w:cstheme="minorBidi"/>
          <w:sz w:val="22"/>
          <w:szCs w:val="22"/>
        </w:rPr>
        <w:t>Jednostce</w:t>
      </w:r>
      <w:r w:rsidR="0168986C" w:rsidRPr="6A274B3E">
        <w:rPr>
          <w:rFonts w:asciiTheme="minorHAnsi" w:hAnsiTheme="minorHAnsi" w:cstheme="minorBidi"/>
          <w:sz w:val="22"/>
          <w:szCs w:val="22"/>
        </w:rPr>
        <w:t xml:space="preserve"> </w:t>
      </w:r>
      <w:r w:rsidR="23EB3827" w:rsidRPr="6A274B3E">
        <w:rPr>
          <w:rFonts w:asciiTheme="minorHAnsi" w:hAnsiTheme="minorHAnsi" w:cstheme="minorBidi"/>
          <w:sz w:val="22"/>
          <w:szCs w:val="22"/>
        </w:rPr>
        <w:t>w</w:t>
      </w:r>
      <w:r w:rsidR="0168986C" w:rsidRPr="6A274B3E">
        <w:rPr>
          <w:rFonts w:asciiTheme="minorHAnsi" w:hAnsiTheme="minorHAnsi" w:cstheme="minorBidi"/>
          <w:sz w:val="22"/>
          <w:szCs w:val="22"/>
        </w:rPr>
        <w:t xml:space="preserve">spierającej </w:t>
      </w:r>
      <w:r w:rsidRPr="6A274B3E">
        <w:rPr>
          <w:rFonts w:asciiTheme="minorHAnsi" w:hAnsiTheme="minorHAnsi" w:cstheme="minorBidi"/>
          <w:sz w:val="22"/>
          <w:szCs w:val="22"/>
        </w:rPr>
        <w:t xml:space="preserve">zadania związane z realizacją Krajowego Planu Odbudowy i </w:t>
      </w:r>
      <w:r w:rsidR="00595810" w:rsidRPr="6A274B3E">
        <w:rPr>
          <w:rFonts w:asciiTheme="minorHAnsi" w:hAnsiTheme="minorHAnsi" w:cstheme="minorBidi"/>
          <w:sz w:val="22"/>
          <w:szCs w:val="22"/>
        </w:rPr>
        <w:t>Zwiększania</w:t>
      </w:r>
      <w:r w:rsidRPr="6A274B3E">
        <w:rPr>
          <w:rFonts w:asciiTheme="minorHAnsi" w:hAnsiTheme="minorHAnsi" w:cstheme="minorBidi"/>
          <w:sz w:val="22"/>
          <w:szCs w:val="22"/>
        </w:rPr>
        <w:t xml:space="preserve"> Odporności</w:t>
      </w:r>
      <w:r w:rsidR="00105733" w:rsidRPr="6A274B3E">
        <w:rPr>
          <w:rFonts w:asciiTheme="minorHAnsi" w:hAnsiTheme="minorHAnsi" w:cstheme="minorBidi"/>
          <w:sz w:val="22"/>
          <w:szCs w:val="22"/>
        </w:rPr>
        <w:t>;</w:t>
      </w:r>
    </w:p>
    <w:p w14:paraId="172D8CAB" w14:textId="33FAFC11" w:rsidR="00AB6631" w:rsidRPr="00AB6631" w:rsidRDefault="00362C16" w:rsidP="0051611A">
      <w:pPr>
        <w:pStyle w:val="Akapitzlist"/>
        <w:numPr>
          <w:ilvl w:val="0"/>
          <w:numId w:val="10"/>
        </w:numPr>
        <w:spacing w:after="360" w:line="360" w:lineRule="auto"/>
        <w:ind w:left="714" w:hanging="357"/>
        <w:rPr>
          <w:rFonts w:asciiTheme="minorHAnsi" w:hAnsiTheme="minorHAnsi" w:cstheme="minorHAnsi"/>
          <w:sz w:val="22"/>
          <w:szCs w:val="22"/>
        </w:rPr>
      </w:pPr>
      <w:r w:rsidRPr="00AB6631">
        <w:rPr>
          <w:rFonts w:asciiTheme="minorHAnsi" w:hAnsiTheme="minorHAnsi" w:cstheme="minorHAnsi"/>
          <w:sz w:val="22"/>
          <w:szCs w:val="22"/>
        </w:rPr>
        <w:t xml:space="preserve">Rozporządzenia Ministra Cyfryzacji z dnia </w:t>
      </w:r>
      <w:r w:rsidR="00CD3BE0" w:rsidRPr="00AB6631">
        <w:rPr>
          <w:rFonts w:asciiTheme="minorHAnsi" w:hAnsiTheme="minorHAnsi" w:cstheme="minorHAnsi"/>
          <w:sz w:val="22"/>
          <w:szCs w:val="22"/>
        </w:rPr>
        <w:t>7 grudnia 2022 r.</w:t>
      </w:r>
      <w:r w:rsidRPr="00AB6631">
        <w:rPr>
          <w:rFonts w:asciiTheme="minorHAnsi" w:hAnsiTheme="minorHAnsi" w:cstheme="minorHAnsi"/>
          <w:sz w:val="22"/>
          <w:szCs w:val="22"/>
        </w:rPr>
        <w:t xml:space="preserve"> w sprawie udzielania pomocy na rozwój infrastruktury szerokopasmowej w ramach</w:t>
      </w:r>
      <w:r w:rsidR="007A0CE9" w:rsidRPr="00AB6631">
        <w:rPr>
          <w:rFonts w:asciiTheme="minorHAnsi" w:hAnsiTheme="minorHAnsi" w:cstheme="minorHAnsi"/>
          <w:sz w:val="22"/>
          <w:szCs w:val="22"/>
        </w:rPr>
        <w:t xml:space="preserve"> Krajowego Planu Odbudowy i Zwiększenia Odporności</w:t>
      </w:r>
      <w:r w:rsidR="00AA1085" w:rsidRPr="00AB6631">
        <w:rPr>
          <w:rFonts w:asciiTheme="minorHAnsi" w:hAnsiTheme="minorHAnsi" w:cstheme="minorHAnsi"/>
          <w:sz w:val="22"/>
          <w:szCs w:val="22"/>
        </w:rPr>
        <w:t xml:space="preserve"> (Dz.U. z 2022 r. poz. </w:t>
      </w:r>
      <w:r w:rsidR="00543715" w:rsidRPr="00AB6631">
        <w:rPr>
          <w:rFonts w:asciiTheme="minorHAnsi" w:hAnsiTheme="minorHAnsi" w:cstheme="minorHAnsi"/>
          <w:sz w:val="22"/>
          <w:szCs w:val="22"/>
        </w:rPr>
        <w:t>2</w:t>
      </w:r>
      <w:r w:rsidR="00AA1085" w:rsidRPr="00AB6631">
        <w:rPr>
          <w:rFonts w:asciiTheme="minorHAnsi" w:hAnsiTheme="minorHAnsi" w:cstheme="minorHAnsi"/>
          <w:sz w:val="22"/>
          <w:szCs w:val="22"/>
        </w:rPr>
        <w:t>604</w:t>
      </w:r>
      <w:r w:rsidR="001F4038" w:rsidRPr="00AB6631">
        <w:rPr>
          <w:rFonts w:asciiTheme="minorHAnsi" w:hAnsiTheme="minorHAnsi" w:cstheme="minorHAnsi"/>
          <w:sz w:val="22"/>
          <w:szCs w:val="22"/>
        </w:rPr>
        <w:t>, z późn. zm.</w:t>
      </w:r>
      <w:r w:rsidR="00AA1085" w:rsidRPr="00AB6631">
        <w:rPr>
          <w:rFonts w:asciiTheme="minorHAnsi" w:hAnsiTheme="minorHAnsi" w:cstheme="minorHAnsi"/>
          <w:sz w:val="22"/>
          <w:szCs w:val="22"/>
        </w:rPr>
        <w:t>)</w:t>
      </w:r>
      <w:r w:rsidRPr="00AB6631">
        <w:rPr>
          <w:rFonts w:asciiTheme="minorHAnsi" w:hAnsiTheme="minorHAnsi" w:cstheme="minorHAnsi"/>
          <w:sz w:val="22"/>
          <w:szCs w:val="22"/>
        </w:rPr>
        <w:t xml:space="preserve">, zwanego dalej </w:t>
      </w:r>
      <w:r w:rsidR="00D93468" w:rsidRPr="00AB6631">
        <w:rPr>
          <w:rFonts w:asciiTheme="minorHAnsi" w:hAnsiTheme="minorHAnsi" w:cstheme="minorHAnsi"/>
          <w:sz w:val="22"/>
          <w:szCs w:val="22"/>
        </w:rPr>
        <w:t>„</w:t>
      </w:r>
      <w:r w:rsidRPr="00AB6631">
        <w:rPr>
          <w:rFonts w:asciiTheme="minorHAnsi" w:hAnsiTheme="minorHAnsi" w:cstheme="minorHAnsi"/>
          <w:sz w:val="22"/>
          <w:szCs w:val="22"/>
        </w:rPr>
        <w:t>Rozporządzeniem Ministra Cyfryzacji”. </w:t>
      </w:r>
    </w:p>
    <w:p w14:paraId="4740C4F3" w14:textId="1C33C932" w:rsidR="00CF1666" w:rsidRPr="00AB6631" w:rsidRDefault="00CF1666" w:rsidP="0051611A">
      <w:pPr>
        <w:pStyle w:val="Nagwek1"/>
      </w:pPr>
      <w:r w:rsidRPr="00AB6631">
        <w:t>§ 1.</w:t>
      </w:r>
      <w:r w:rsidR="00AB6631" w:rsidRPr="00AB6631">
        <w:t xml:space="preserve"> Definicje</w:t>
      </w:r>
    </w:p>
    <w:p w14:paraId="1AD06CF4" w14:textId="590384EA" w:rsidR="00CF1666" w:rsidRPr="00AB6631" w:rsidRDefault="00CF1666" w:rsidP="0051611A">
      <w:pPr>
        <w:pStyle w:val="Tekstpodstawowy"/>
        <w:spacing w:after="60" w:line="360" w:lineRule="auto"/>
        <w:jc w:val="left"/>
        <w:rPr>
          <w:rFonts w:asciiTheme="minorHAnsi" w:hAnsiTheme="minorHAnsi" w:cstheme="minorHAnsi"/>
          <w:sz w:val="22"/>
          <w:szCs w:val="22"/>
        </w:rPr>
      </w:pPr>
      <w:r w:rsidRPr="00AB6631">
        <w:rPr>
          <w:rFonts w:asciiTheme="minorHAnsi" w:hAnsiTheme="minorHAnsi" w:cstheme="minorHAnsi"/>
          <w:sz w:val="22"/>
          <w:szCs w:val="22"/>
        </w:rPr>
        <w:t xml:space="preserve">Ilekroć w </w:t>
      </w:r>
      <w:r w:rsidR="00435916" w:rsidRPr="00AB6631">
        <w:rPr>
          <w:rFonts w:asciiTheme="minorHAnsi" w:hAnsiTheme="minorHAnsi" w:cstheme="minorHAnsi"/>
          <w:sz w:val="22"/>
          <w:szCs w:val="22"/>
        </w:rPr>
        <w:t xml:space="preserve">Umowie </w:t>
      </w:r>
      <w:r w:rsidRPr="00AB6631">
        <w:rPr>
          <w:rFonts w:asciiTheme="minorHAnsi" w:hAnsiTheme="minorHAnsi" w:cstheme="minorHAnsi"/>
          <w:sz w:val="22"/>
          <w:szCs w:val="22"/>
        </w:rPr>
        <w:t>jest mowa o:</w:t>
      </w:r>
    </w:p>
    <w:p w14:paraId="27BC4F09" w14:textId="0FB4184E" w:rsidR="00871966" w:rsidRPr="00871966" w:rsidRDefault="00871966" w:rsidP="0051611A">
      <w:pPr>
        <w:numPr>
          <w:ilvl w:val="0"/>
          <w:numId w:val="8"/>
        </w:numPr>
        <w:spacing w:after="0" w:line="360" w:lineRule="auto"/>
        <w:rPr>
          <w:rFonts w:asciiTheme="minorHAnsi" w:hAnsiTheme="minorHAnsi" w:cstheme="minorHAnsi"/>
          <w:b/>
          <w:bCs/>
        </w:rPr>
      </w:pPr>
      <w:r w:rsidRPr="00DE5791">
        <w:rPr>
          <w:rFonts w:asciiTheme="minorHAnsi" w:hAnsiTheme="minorHAnsi" w:cstheme="minorHAnsi"/>
          <w:b/>
          <w:bCs/>
        </w:rPr>
        <w:t>„4 nab</w:t>
      </w:r>
      <w:r w:rsidR="00A214F5">
        <w:rPr>
          <w:rFonts w:asciiTheme="minorHAnsi" w:hAnsiTheme="minorHAnsi" w:cstheme="minorHAnsi"/>
          <w:b/>
          <w:bCs/>
        </w:rPr>
        <w:t>orze</w:t>
      </w:r>
      <w:r w:rsidRPr="00D717D6">
        <w:rPr>
          <w:rFonts w:asciiTheme="minorHAnsi" w:hAnsiTheme="minorHAnsi" w:cstheme="minorHAnsi"/>
          <w:b/>
          <w:bCs/>
        </w:rPr>
        <w:t>”</w:t>
      </w:r>
      <w:r>
        <w:rPr>
          <w:rFonts w:asciiTheme="minorHAnsi" w:hAnsiTheme="minorHAnsi" w:cstheme="minorHAnsi"/>
          <w:b/>
          <w:bCs/>
        </w:rPr>
        <w:t xml:space="preserve"> </w:t>
      </w:r>
      <w:r w:rsidRPr="00AB6631">
        <w:rPr>
          <w:rStyle w:val="normaltextrun"/>
          <w:rFonts w:asciiTheme="minorHAnsi" w:hAnsiTheme="minorHAnsi" w:cstheme="minorHAnsi"/>
          <w:color w:val="000000"/>
        </w:rPr>
        <w:t>–</w:t>
      </w:r>
      <w:r w:rsidRPr="00AB6631">
        <w:rPr>
          <w:rFonts w:asciiTheme="minorHAnsi" w:hAnsiTheme="minorHAnsi" w:cstheme="minorHAnsi"/>
        </w:rPr>
        <w:t xml:space="preserve"> oznacza to</w:t>
      </w:r>
      <w:r w:rsidR="00E87570">
        <w:rPr>
          <w:rFonts w:asciiTheme="minorHAnsi" w:hAnsiTheme="minorHAnsi" w:cstheme="minorHAnsi"/>
        </w:rPr>
        <w:t xml:space="preserve"> </w:t>
      </w:r>
      <w:r w:rsidR="0023467D" w:rsidRPr="00D717D6">
        <w:rPr>
          <w:rFonts w:asciiTheme="minorHAnsi" w:hAnsiTheme="minorHAnsi" w:cstheme="minorHAnsi"/>
        </w:rPr>
        <w:t xml:space="preserve">nabór nr KPOD.05.02-IW.06-004/25, który jest 4 naborem organizowanym przez </w:t>
      </w:r>
      <w:r w:rsidR="00C612D0">
        <w:rPr>
          <w:rFonts w:asciiTheme="minorHAnsi" w:hAnsiTheme="minorHAnsi" w:cstheme="minorHAnsi"/>
        </w:rPr>
        <w:t>Jednostkę wspierającą</w:t>
      </w:r>
      <w:r w:rsidR="0023467D" w:rsidRPr="00DE5791">
        <w:rPr>
          <w:rFonts w:asciiTheme="minorHAnsi" w:hAnsiTheme="minorHAnsi" w:cstheme="minorHAnsi"/>
        </w:rPr>
        <w:t xml:space="preserve"> w ramach Inwestycji C1.1.1 KPO;</w:t>
      </w:r>
    </w:p>
    <w:p w14:paraId="1F6B9BE0" w14:textId="764A9ED5" w:rsidR="00105074" w:rsidRPr="00AB6631" w:rsidRDefault="00105074"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„CST2021”</w:t>
      </w:r>
      <w:r w:rsidRPr="00AB6631">
        <w:rPr>
          <w:rFonts w:asciiTheme="minorHAnsi" w:hAnsiTheme="minorHAnsi" w:cstheme="minorHAnsi"/>
        </w:rPr>
        <w:t xml:space="preserve"> </w:t>
      </w:r>
      <w:r w:rsidR="00951376" w:rsidRPr="00AB6631">
        <w:rPr>
          <w:rStyle w:val="normaltextrun"/>
          <w:rFonts w:asciiTheme="minorHAnsi" w:hAnsiTheme="minorHAnsi" w:cstheme="minorHAnsi"/>
          <w:color w:val="000000"/>
        </w:rPr>
        <w:t>–</w:t>
      </w:r>
      <w:r w:rsidR="00242498" w:rsidRPr="00AB6631">
        <w:rPr>
          <w:rFonts w:asciiTheme="minorHAnsi" w:hAnsiTheme="minorHAnsi" w:cstheme="minorHAnsi"/>
        </w:rPr>
        <w:t xml:space="preserve"> </w:t>
      </w:r>
      <w:r w:rsidRPr="00AB6631">
        <w:rPr>
          <w:rFonts w:asciiTheme="minorHAnsi" w:hAnsiTheme="minorHAnsi" w:cstheme="minorHAnsi"/>
        </w:rPr>
        <w:t xml:space="preserve">oznacza to </w:t>
      </w:r>
      <w:r w:rsidR="00C00516" w:rsidRPr="00AB6631">
        <w:rPr>
          <w:rFonts w:asciiTheme="minorHAnsi" w:hAnsiTheme="minorHAnsi" w:cstheme="minorHAnsi"/>
        </w:rPr>
        <w:t xml:space="preserve">centralny </w:t>
      </w:r>
      <w:r w:rsidRPr="00AB6631">
        <w:rPr>
          <w:rFonts w:asciiTheme="minorHAnsi" w:hAnsiTheme="minorHAnsi" w:cstheme="minorHAnsi"/>
        </w:rPr>
        <w:t>system teleinformatyczny wykorzystywany w procesie rozliczania Pr</w:t>
      </w:r>
      <w:r w:rsidR="00B67B13" w:rsidRPr="00AB6631">
        <w:rPr>
          <w:rFonts w:asciiTheme="minorHAnsi" w:hAnsiTheme="minorHAnsi" w:cstheme="minorHAnsi"/>
        </w:rPr>
        <w:t>zedsięwzięcia</w:t>
      </w:r>
      <w:r w:rsidRPr="00AB6631">
        <w:rPr>
          <w:rFonts w:asciiTheme="minorHAnsi" w:hAnsiTheme="minorHAnsi" w:cstheme="minorHAnsi"/>
        </w:rPr>
        <w:t xml:space="preserve"> oraz komunikowania się z </w:t>
      </w:r>
      <w:r w:rsidR="00B67B13" w:rsidRPr="00AB6631">
        <w:rPr>
          <w:rFonts w:asciiTheme="minorHAnsi" w:hAnsiTheme="minorHAnsi" w:cstheme="minorHAnsi"/>
        </w:rPr>
        <w:t xml:space="preserve">Jednostką </w:t>
      </w:r>
      <w:r w:rsidR="00B75F44" w:rsidRPr="00AB6631">
        <w:rPr>
          <w:rFonts w:asciiTheme="minorHAnsi" w:hAnsiTheme="minorHAnsi" w:cstheme="minorHAnsi"/>
        </w:rPr>
        <w:t>wspierającą</w:t>
      </w:r>
      <w:r w:rsidR="008B1575" w:rsidRPr="00AB6631">
        <w:rPr>
          <w:rFonts w:asciiTheme="minorHAnsi" w:hAnsiTheme="minorHAnsi" w:cstheme="minorHAnsi"/>
        </w:rPr>
        <w:t xml:space="preserve"> plan rozwojowy</w:t>
      </w:r>
      <w:r w:rsidRPr="00AB6631">
        <w:rPr>
          <w:rFonts w:asciiTheme="minorHAnsi" w:hAnsiTheme="minorHAnsi" w:cstheme="minorHAnsi"/>
        </w:rPr>
        <w:t>;</w:t>
      </w:r>
    </w:p>
    <w:p w14:paraId="48F09BD7" w14:textId="7C8B26F0" w:rsidR="00CF1666" w:rsidRPr="00AB6631" w:rsidRDefault="524D51BE"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„danych osobowych”</w:t>
      </w:r>
      <w:r w:rsidRPr="00AB6631">
        <w:rPr>
          <w:rFonts w:asciiTheme="minorHAnsi" w:hAnsiTheme="minorHAnsi" w:cstheme="minorHAnsi"/>
        </w:rPr>
        <w:t xml:space="preserve"> </w:t>
      </w:r>
      <w:r w:rsidR="00951376" w:rsidRPr="00AB6631">
        <w:rPr>
          <w:rStyle w:val="normaltextrun"/>
          <w:rFonts w:asciiTheme="minorHAnsi" w:hAnsiTheme="minorHAnsi" w:cstheme="minorHAnsi"/>
          <w:color w:val="000000"/>
        </w:rPr>
        <w:t>–</w:t>
      </w:r>
      <w:r w:rsidR="00242498" w:rsidRPr="00AB6631">
        <w:rPr>
          <w:rFonts w:asciiTheme="minorHAnsi" w:hAnsiTheme="minorHAnsi" w:cstheme="minorHAnsi"/>
        </w:rPr>
        <w:t xml:space="preserve"> </w:t>
      </w:r>
      <w:r w:rsidRPr="00AB6631">
        <w:rPr>
          <w:rFonts w:asciiTheme="minorHAnsi" w:hAnsiTheme="minorHAnsi" w:cstheme="minorHAnsi"/>
        </w:rPr>
        <w:t xml:space="preserve">oznacza to dane osobowe w rozumieniu </w:t>
      </w:r>
      <w:r w:rsidR="2942C95E" w:rsidRPr="00AB6631">
        <w:rPr>
          <w:rFonts w:asciiTheme="minorHAnsi" w:hAnsiTheme="minorHAnsi" w:cstheme="minorHAnsi"/>
        </w:rPr>
        <w:t>ar</w:t>
      </w:r>
      <w:r w:rsidR="3ADD1FA3" w:rsidRPr="00AB6631">
        <w:rPr>
          <w:rFonts w:asciiTheme="minorHAnsi" w:hAnsiTheme="minorHAnsi" w:cstheme="minorHAnsi"/>
        </w:rPr>
        <w:t>t</w:t>
      </w:r>
      <w:r w:rsidR="2942C95E" w:rsidRPr="00AB6631">
        <w:rPr>
          <w:rFonts w:asciiTheme="minorHAnsi" w:hAnsiTheme="minorHAnsi" w:cstheme="minorHAnsi"/>
        </w:rPr>
        <w:t xml:space="preserve">. 4 pkt. 1 </w:t>
      </w:r>
      <w:r w:rsidR="150968DC" w:rsidRPr="00AB6631">
        <w:rPr>
          <w:rFonts w:asciiTheme="minorHAnsi" w:hAnsiTheme="minorHAnsi" w:cstheme="minorHAnsi"/>
        </w:rPr>
        <w:t>r</w:t>
      </w:r>
      <w:r w:rsidR="76BFC034" w:rsidRPr="00AB6631">
        <w:rPr>
          <w:rFonts w:asciiTheme="minorHAnsi" w:hAnsiTheme="minorHAnsi" w:cstheme="minorHAnsi"/>
        </w:rPr>
        <w:t>ozporządzenia</w:t>
      </w:r>
      <w:r w:rsidR="01BFD359" w:rsidRPr="00AB6631">
        <w:rPr>
          <w:rFonts w:asciiTheme="minorHAnsi" w:hAnsiTheme="minorHAnsi" w:cstheme="minorHAnsi"/>
        </w:rPr>
        <w:t xml:space="preserve"> Parlamentu Europejskiego i Rad</w:t>
      </w:r>
      <w:r w:rsidR="4AFB6628" w:rsidRPr="00AB6631">
        <w:rPr>
          <w:rFonts w:asciiTheme="minorHAnsi" w:hAnsiTheme="minorHAnsi" w:cstheme="minorHAnsi"/>
        </w:rPr>
        <w:t>y (UE) 2016/679</w:t>
      </w:r>
      <w:r w:rsidR="0B8A702A" w:rsidRPr="00AB6631">
        <w:rPr>
          <w:rFonts w:asciiTheme="minorHAnsi" w:hAnsiTheme="minorHAnsi" w:cstheme="minorHAnsi"/>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AB6631">
        <w:rPr>
          <w:rFonts w:asciiTheme="minorHAnsi" w:hAnsiTheme="minorHAnsi" w:cstheme="minorHAnsi"/>
        </w:rPr>
        <w:t>)</w:t>
      </w:r>
      <w:r w:rsidR="3E56160D" w:rsidRPr="00AB6631">
        <w:rPr>
          <w:rFonts w:asciiTheme="minorHAnsi" w:hAnsiTheme="minorHAnsi" w:cstheme="minorHAnsi"/>
        </w:rPr>
        <w:t xml:space="preserve"> (Dz. Urz. UE L 119 z 4.05.2016, str. 1, Dz. Urz. UE L 127 z 23.05.2018, str. 2 oraz Dz. Urz. UE L 74 z 4.03.2021</w:t>
      </w:r>
      <w:r w:rsidR="00080A5A" w:rsidRPr="00AB6631">
        <w:rPr>
          <w:rFonts w:asciiTheme="minorHAnsi" w:hAnsiTheme="minorHAnsi" w:cstheme="minorHAnsi"/>
        </w:rPr>
        <w:t>,</w:t>
      </w:r>
      <w:r w:rsidR="00C00516" w:rsidRPr="00AB6631">
        <w:rPr>
          <w:rFonts w:asciiTheme="minorHAnsi" w:hAnsiTheme="minorHAnsi" w:cstheme="minorHAnsi"/>
        </w:rPr>
        <w:t xml:space="preserve"> str. 35</w:t>
      </w:r>
      <w:r w:rsidR="0B8A702A" w:rsidRPr="00AB6631">
        <w:rPr>
          <w:rFonts w:asciiTheme="minorHAnsi" w:hAnsiTheme="minorHAnsi" w:cstheme="minorHAnsi"/>
        </w:rPr>
        <w:t>)</w:t>
      </w:r>
      <w:r w:rsidRPr="00AB6631">
        <w:rPr>
          <w:rFonts w:asciiTheme="minorHAnsi" w:hAnsiTheme="minorHAnsi" w:cstheme="minorHAnsi"/>
        </w:rPr>
        <w:t>;</w:t>
      </w:r>
    </w:p>
    <w:p w14:paraId="61689C5A" w14:textId="2C63FF1F" w:rsidR="007C0A8A" w:rsidRPr="00AB6631" w:rsidRDefault="4859C8DC" w:rsidP="0051611A">
      <w:pPr>
        <w:numPr>
          <w:ilvl w:val="0"/>
          <w:numId w:val="8"/>
        </w:numPr>
        <w:spacing w:after="0" w:line="360" w:lineRule="auto"/>
        <w:rPr>
          <w:rFonts w:asciiTheme="minorHAnsi" w:hAnsiTheme="minorHAnsi" w:cstheme="minorHAnsi"/>
        </w:rPr>
      </w:pPr>
      <w:r w:rsidRPr="00AB6631">
        <w:rPr>
          <w:rStyle w:val="cf01"/>
          <w:rFonts w:asciiTheme="minorHAnsi" w:hAnsiTheme="minorHAnsi" w:cstheme="minorHAnsi"/>
          <w:b/>
          <w:bCs/>
          <w:sz w:val="22"/>
          <w:szCs w:val="22"/>
        </w:rPr>
        <w:t>„</w:t>
      </w:r>
      <w:r w:rsidR="00F67CCB" w:rsidRPr="00AB6631">
        <w:rPr>
          <w:rStyle w:val="cf01"/>
          <w:rFonts w:asciiTheme="minorHAnsi" w:hAnsiTheme="minorHAnsi" w:cstheme="minorHAnsi"/>
          <w:b/>
          <w:bCs/>
          <w:sz w:val="22"/>
          <w:szCs w:val="22"/>
        </w:rPr>
        <w:t>trwałości Przedsięwzięcia</w:t>
      </w:r>
      <w:r w:rsidRPr="00AB6631">
        <w:rPr>
          <w:rStyle w:val="cf01"/>
          <w:rFonts w:asciiTheme="minorHAnsi" w:hAnsiTheme="minorHAnsi" w:cstheme="minorHAnsi"/>
          <w:b/>
          <w:bCs/>
          <w:sz w:val="22"/>
          <w:szCs w:val="22"/>
        </w:rPr>
        <w:t>”</w:t>
      </w:r>
      <w:r w:rsidRPr="00AB6631">
        <w:rPr>
          <w:rStyle w:val="cf01"/>
          <w:rFonts w:asciiTheme="minorHAnsi" w:hAnsiTheme="minorHAnsi" w:cstheme="minorHAnsi"/>
          <w:sz w:val="22"/>
          <w:szCs w:val="22"/>
        </w:rPr>
        <w:t xml:space="preserve"> </w:t>
      </w:r>
      <w:r w:rsidR="00951376" w:rsidRPr="00AB6631">
        <w:rPr>
          <w:rStyle w:val="normaltextrun"/>
          <w:rFonts w:asciiTheme="minorHAnsi" w:hAnsiTheme="minorHAnsi" w:cstheme="minorHAnsi"/>
          <w:color w:val="000000" w:themeColor="text1"/>
        </w:rPr>
        <w:t xml:space="preserve">– </w:t>
      </w:r>
      <w:r w:rsidRPr="00AB6631">
        <w:rPr>
          <w:rFonts w:asciiTheme="minorHAnsi" w:hAnsiTheme="minorHAnsi" w:cstheme="minorHAnsi"/>
        </w:rPr>
        <w:t>oznacza to</w:t>
      </w:r>
      <w:r w:rsidR="00BD188E" w:rsidRPr="00AB6631">
        <w:rPr>
          <w:rFonts w:asciiTheme="minorHAnsi" w:hAnsiTheme="minorHAnsi" w:cstheme="minorHAnsi"/>
        </w:rPr>
        <w:t xml:space="preserve"> </w:t>
      </w:r>
      <w:r w:rsidR="00087617" w:rsidRPr="00AB6631">
        <w:rPr>
          <w:rFonts w:asciiTheme="minorHAnsi" w:hAnsiTheme="minorHAnsi" w:cstheme="minorHAnsi"/>
        </w:rPr>
        <w:t xml:space="preserve">zobowiązanie Ostatecznego odbiorcy wsparcia do zachowania celów i efektów Przedsięwzięcia oraz do niepoddawania </w:t>
      </w:r>
      <w:r w:rsidR="00E748AE" w:rsidRPr="00AB6631">
        <w:rPr>
          <w:rFonts w:asciiTheme="minorHAnsi" w:hAnsiTheme="minorHAnsi" w:cstheme="minorHAnsi"/>
        </w:rPr>
        <w:t>P</w:t>
      </w:r>
      <w:r w:rsidR="00087617" w:rsidRPr="00AB6631">
        <w:rPr>
          <w:rFonts w:asciiTheme="minorHAnsi" w:hAnsiTheme="minorHAnsi" w:cstheme="minorHAnsi"/>
        </w:rPr>
        <w:t>rzedsięwzięcia znaczącym modyfikacjom w rozumieniu art.</w:t>
      </w:r>
      <w:r w:rsidR="26CB835E" w:rsidRPr="00AB6631">
        <w:rPr>
          <w:rFonts w:asciiTheme="minorHAnsi" w:hAnsiTheme="minorHAnsi" w:cstheme="minorHAnsi"/>
        </w:rPr>
        <w:t> 65 rozporządzenia</w:t>
      </w:r>
      <w:r w:rsidR="00087617" w:rsidRPr="00AB6631">
        <w:rPr>
          <w:rFonts w:asciiTheme="minorHAnsi" w:hAnsiTheme="minorHAnsi" w:cstheme="minorHAnsi"/>
        </w:rPr>
        <w:t xml:space="preserve"> 2021/1060</w:t>
      </w:r>
      <w:r w:rsidR="007C0A8A" w:rsidRPr="00AB6631">
        <w:rPr>
          <w:rFonts w:asciiTheme="minorHAnsi" w:hAnsiTheme="minorHAnsi" w:cstheme="minorHAnsi"/>
        </w:rPr>
        <w:t>:</w:t>
      </w:r>
    </w:p>
    <w:p w14:paraId="5AB19063" w14:textId="642760F3" w:rsidR="007C0A8A" w:rsidRPr="00AB6631" w:rsidRDefault="00A158BF" w:rsidP="0051611A">
      <w:pPr>
        <w:pStyle w:val="Akapitzlist"/>
        <w:numPr>
          <w:ilvl w:val="0"/>
          <w:numId w:val="23"/>
        </w:numPr>
        <w:spacing w:line="360" w:lineRule="auto"/>
        <w:rPr>
          <w:rFonts w:asciiTheme="minorHAnsi" w:hAnsiTheme="minorHAnsi" w:cstheme="minorHAnsi"/>
          <w:sz w:val="22"/>
          <w:szCs w:val="22"/>
        </w:rPr>
      </w:pPr>
      <w:r w:rsidRPr="00AB6631">
        <w:rPr>
          <w:rFonts w:asciiTheme="minorHAnsi" w:hAnsiTheme="minorHAnsi" w:cstheme="minorHAnsi"/>
          <w:sz w:val="22"/>
          <w:szCs w:val="22"/>
        </w:rPr>
        <w:t xml:space="preserve">przez okres </w:t>
      </w:r>
      <w:r w:rsidR="00680B4B" w:rsidRPr="00AB6631">
        <w:rPr>
          <w:rFonts w:asciiTheme="minorHAnsi" w:hAnsiTheme="minorHAnsi" w:cstheme="minorHAnsi"/>
          <w:sz w:val="22"/>
          <w:szCs w:val="22"/>
        </w:rPr>
        <w:t>3 lat</w:t>
      </w:r>
      <w:r w:rsidR="003A3497" w:rsidRPr="00AB6631">
        <w:rPr>
          <w:rFonts w:asciiTheme="minorHAnsi" w:hAnsiTheme="minorHAnsi" w:cstheme="minorHAnsi"/>
          <w:sz w:val="22"/>
          <w:szCs w:val="22"/>
        </w:rPr>
        <w:t xml:space="preserve"> </w:t>
      </w:r>
      <w:r w:rsidR="00BA5333" w:rsidRPr="00AB6631">
        <w:rPr>
          <w:rFonts w:asciiTheme="minorHAnsi" w:hAnsiTheme="minorHAnsi" w:cstheme="minorHAnsi"/>
          <w:sz w:val="22"/>
          <w:szCs w:val="22"/>
        </w:rPr>
        <w:t>przez Ostatecznego odbiorcę wsparcia mającego status mikro, małego lub średniego przedsiębiorstwa lub</w:t>
      </w:r>
      <w:r w:rsidR="007C0A8A" w:rsidRPr="00AB6631">
        <w:rPr>
          <w:rFonts w:asciiTheme="minorHAnsi" w:hAnsiTheme="minorHAnsi" w:cstheme="minorHAnsi"/>
          <w:sz w:val="22"/>
          <w:szCs w:val="22"/>
        </w:rPr>
        <w:t>,</w:t>
      </w:r>
    </w:p>
    <w:p w14:paraId="083E7601" w14:textId="24DC9740" w:rsidR="00A8595A" w:rsidRPr="00AB6631" w:rsidRDefault="00D77E6B" w:rsidP="0051611A">
      <w:pPr>
        <w:pStyle w:val="Akapitzlist"/>
        <w:numPr>
          <w:ilvl w:val="0"/>
          <w:numId w:val="23"/>
        </w:numPr>
        <w:spacing w:line="360" w:lineRule="auto"/>
        <w:rPr>
          <w:rFonts w:asciiTheme="minorHAnsi" w:hAnsiTheme="minorHAnsi" w:cstheme="minorHAnsi"/>
          <w:sz w:val="22"/>
          <w:szCs w:val="22"/>
        </w:rPr>
      </w:pPr>
      <w:r w:rsidRPr="00AB6631">
        <w:rPr>
          <w:rFonts w:asciiTheme="minorHAnsi" w:hAnsiTheme="minorHAnsi" w:cstheme="minorHAnsi"/>
          <w:sz w:val="22"/>
          <w:szCs w:val="22"/>
        </w:rPr>
        <w:t xml:space="preserve">przez okres 5 lat </w:t>
      </w:r>
      <w:r w:rsidR="00601927" w:rsidRPr="00AB6631">
        <w:rPr>
          <w:rFonts w:asciiTheme="minorHAnsi" w:hAnsiTheme="minorHAnsi" w:cstheme="minorHAnsi"/>
          <w:sz w:val="22"/>
          <w:szCs w:val="22"/>
        </w:rPr>
        <w:t>przez Ostatecznego odbiorcę wsparcia mającego statu</w:t>
      </w:r>
      <w:r w:rsidR="009206DC" w:rsidRPr="00AB6631">
        <w:rPr>
          <w:rFonts w:asciiTheme="minorHAnsi" w:hAnsiTheme="minorHAnsi" w:cstheme="minorHAnsi"/>
          <w:sz w:val="22"/>
          <w:szCs w:val="22"/>
        </w:rPr>
        <w:t>s</w:t>
      </w:r>
      <w:r w:rsidR="00601927" w:rsidRPr="00AB6631">
        <w:rPr>
          <w:rFonts w:asciiTheme="minorHAnsi" w:hAnsiTheme="minorHAnsi" w:cstheme="minorHAnsi"/>
          <w:sz w:val="22"/>
          <w:szCs w:val="22"/>
        </w:rPr>
        <w:t xml:space="preserve"> dużego przedsiębior</w:t>
      </w:r>
      <w:r w:rsidR="004416F7" w:rsidRPr="00AB6631">
        <w:rPr>
          <w:rFonts w:asciiTheme="minorHAnsi" w:hAnsiTheme="minorHAnsi" w:cstheme="minorHAnsi"/>
          <w:sz w:val="22"/>
          <w:szCs w:val="22"/>
        </w:rPr>
        <w:t>stwa</w:t>
      </w:r>
      <w:r w:rsidR="428CC59C" w:rsidRPr="00AB6631">
        <w:rPr>
          <w:rFonts w:asciiTheme="minorHAnsi" w:hAnsiTheme="minorHAnsi" w:cstheme="minorHAnsi"/>
          <w:sz w:val="22"/>
          <w:szCs w:val="22"/>
        </w:rPr>
        <w:t>;</w:t>
      </w:r>
      <w:r w:rsidR="00A158BF" w:rsidRPr="00AB6631">
        <w:rPr>
          <w:rFonts w:asciiTheme="minorHAnsi" w:hAnsiTheme="minorHAnsi" w:cstheme="minorHAnsi"/>
          <w:sz w:val="22"/>
          <w:szCs w:val="22"/>
        </w:rPr>
        <w:t xml:space="preserve"> </w:t>
      </w:r>
    </w:p>
    <w:p w14:paraId="42C181E8" w14:textId="750B24DA" w:rsidR="00A8595A" w:rsidRPr="00AB6631" w:rsidRDefault="263E4109"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w:t>
      </w:r>
      <w:r w:rsidR="673C6913" w:rsidRPr="00AB6631">
        <w:rPr>
          <w:rFonts w:asciiTheme="minorHAnsi" w:hAnsiTheme="minorHAnsi" w:cstheme="minorHAnsi"/>
          <w:b/>
          <w:bCs/>
        </w:rPr>
        <w:t>FERC”</w:t>
      </w:r>
      <w:r w:rsidR="673C6913" w:rsidRPr="00AB6631">
        <w:rPr>
          <w:rFonts w:asciiTheme="minorHAnsi" w:hAnsiTheme="minorHAnsi" w:cstheme="minorHAnsi"/>
        </w:rPr>
        <w:t xml:space="preserve"> </w:t>
      </w:r>
      <w:r w:rsidR="31C86D9D" w:rsidRPr="00AB6631">
        <w:rPr>
          <w:rStyle w:val="normaltextrun"/>
          <w:rFonts w:asciiTheme="minorHAnsi" w:hAnsiTheme="minorHAnsi" w:cstheme="minorHAnsi"/>
          <w:color w:val="000000" w:themeColor="text1"/>
        </w:rPr>
        <w:t xml:space="preserve">– </w:t>
      </w:r>
      <w:r w:rsidR="0F3D1026" w:rsidRPr="00AB6631">
        <w:rPr>
          <w:rStyle w:val="normaltextrun"/>
          <w:rFonts w:asciiTheme="minorHAnsi" w:hAnsiTheme="minorHAnsi" w:cstheme="minorHAnsi"/>
          <w:color w:val="000000" w:themeColor="text1"/>
        </w:rPr>
        <w:t>oznacza to</w:t>
      </w:r>
      <w:r w:rsidR="31C86D9D" w:rsidRPr="00AB6631">
        <w:rPr>
          <w:rStyle w:val="normaltextrun"/>
          <w:rFonts w:asciiTheme="minorHAnsi" w:hAnsiTheme="minorHAnsi" w:cstheme="minorHAnsi"/>
          <w:color w:val="000000" w:themeColor="text1"/>
        </w:rPr>
        <w:t xml:space="preserve"> </w:t>
      </w:r>
      <w:r w:rsidR="31852FE4" w:rsidRPr="00AB6631">
        <w:rPr>
          <w:rFonts w:asciiTheme="minorHAnsi" w:hAnsiTheme="minorHAnsi" w:cstheme="minorHAnsi"/>
        </w:rPr>
        <w:t>Program Fundusze Europejskie na Rozwój Cyfrowy 2021-2027;</w:t>
      </w:r>
    </w:p>
    <w:p w14:paraId="428461DC" w14:textId="46B2E3FA" w:rsidR="00CE02F0" w:rsidRPr="00AB6631" w:rsidRDefault="28F5F4B3" w:rsidP="0051611A">
      <w:pPr>
        <w:numPr>
          <w:ilvl w:val="0"/>
          <w:numId w:val="8"/>
        </w:numPr>
        <w:spacing w:after="0" w:line="360" w:lineRule="auto"/>
        <w:rPr>
          <w:rFonts w:asciiTheme="minorHAnsi" w:hAnsiTheme="minorHAnsi" w:cstheme="minorHAnsi"/>
        </w:rPr>
      </w:pPr>
      <w:r w:rsidRPr="002D7722">
        <w:rPr>
          <w:rFonts w:asciiTheme="minorHAnsi" w:hAnsiTheme="minorHAnsi" w:cstheme="minorHAnsi"/>
          <w:b/>
          <w:bCs/>
        </w:rPr>
        <w:t>„Instrumencie na rzecz Odbudowy i Rozwoju”</w:t>
      </w:r>
      <w:r w:rsidRPr="00AB6631">
        <w:rPr>
          <w:rFonts w:asciiTheme="minorHAnsi" w:hAnsiTheme="minorHAnsi" w:cstheme="minorHAnsi"/>
        </w:rPr>
        <w:t xml:space="preserve"> </w:t>
      </w:r>
      <w:r w:rsidR="6B7CC314" w:rsidRPr="00AB6631">
        <w:rPr>
          <w:rFonts w:asciiTheme="minorHAnsi" w:hAnsiTheme="minorHAnsi" w:cstheme="minorHAnsi"/>
        </w:rPr>
        <w:t xml:space="preserve">lub </w:t>
      </w:r>
      <w:r w:rsidR="6B7CC314" w:rsidRPr="002D7722">
        <w:rPr>
          <w:rFonts w:asciiTheme="minorHAnsi" w:hAnsiTheme="minorHAnsi" w:cstheme="minorHAnsi"/>
          <w:b/>
          <w:bCs/>
        </w:rPr>
        <w:t>„</w:t>
      </w:r>
      <w:r w:rsidR="148A83A5" w:rsidRPr="002D7722">
        <w:rPr>
          <w:rFonts w:asciiTheme="minorHAnsi" w:hAnsiTheme="minorHAnsi" w:cstheme="minorHAnsi"/>
          <w:b/>
          <w:bCs/>
        </w:rPr>
        <w:t>RRF</w:t>
      </w:r>
      <w:r w:rsidR="6B7CC314" w:rsidRPr="002D7722">
        <w:rPr>
          <w:rFonts w:asciiTheme="minorHAnsi" w:hAnsiTheme="minorHAnsi" w:cstheme="minorHAnsi"/>
          <w:b/>
          <w:bCs/>
        </w:rPr>
        <w:t>”</w:t>
      </w:r>
      <w:r w:rsidR="148A83A5" w:rsidRPr="00AB6631">
        <w:rPr>
          <w:rFonts w:asciiTheme="minorHAnsi" w:hAnsiTheme="minorHAnsi" w:cstheme="minorHAnsi"/>
        </w:rPr>
        <w:t xml:space="preserve"> </w:t>
      </w:r>
      <w:r w:rsidR="00F0A2F4" w:rsidRPr="00AB6631">
        <w:rPr>
          <w:rStyle w:val="normaltextrun"/>
          <w:rFonts w:asciiTheme="minorHAnsi" w:hAnsiTheme="minorHAnsi" w:cstheme="minorHAnsi"/>
          <w:color w:val="000000" w:themeColor="text1"/>
        </w:rPr>
        <w:t xml:space="preserve">– </w:t>
      </w:r>
      <w:r w:rsidR="148A83A5" w:rsidRPr="00AB6631">
        <w:rPr>
          <w:rFonts w:asciiTheme="minorHAnsi" w:hAnsiTheme="minorHAnsi" w:cstheme="minorHAnsi"/>
        </w:rPr>
        <w:t xml:space="preserve">oznacza to Instrument ustanowiony na mocy rozporządzenia Parlamentu Europejskiego i Rady (UE) 2021/241 z dnia 12 lutego 2021 r. </w:t>
      </w:r>
      <w:r w:rsidR="00C00516" w:rsidRPr="00AB6631">
        <w:rPr>
          <w:rFonts w:asciiTheme="minorHAnsi" w:hAnsiTheme="minorHAnsi" w:cstheme="minorHAnsi"/>
        </w:rPr>
        <w:t xml:space="preserve">ustanawiającego Instrument na rzecz Odbudowy i Zwiększania Odporności </w:t>
      </w:r>
      <w:r w:rsidR="148A83A5" w:rsidRPr="00AB6631">
        <w:rPr>
          <w:rFonts w:asciiTheme="minorHAnsi" w:hAnsiTheme="minorHAnsi" w:cstheme="minorHAnsi"/>
        </w:rPr>
        <w:t>(Dz. Urz. UE L 57 z 18.02.2021, s</w:t>
      </w:r>
      <w:r w:rsidR="00080A5A" w:rsidRPr="00AB6631">
        <w:rPr>
          <w:rFonts w:asciiTheme="minorHAnsi" w:hAnsiTheme="minorHAnsi" w:cstheme="minorHAnsi"/>
        </w:rPr>
        <w:t>tr</w:t>
      </w:r>
      <w:r w:rsidR="148A83A5" w:rsidRPr="00AB6631">
        <w:rPr>
          <w:rFonts w:asciiTheme="minorHAnsi" w:hAnsiTheme="minorHAnsi" w:cstheme="minorHAnsi"/>
        </w:rPr>
        <w:t xml:space="preserve">. 17); </w:t>
      </w:r>
    </w:p>
    <w:p w14:paraId="18C8C087" w14:textId="11A0AFC2" w:rsidR="00AE5248" w:rsidRPr="00AB6631" w:rsidRDefault="77717F28"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w:t>
      </w:r>
      <w:r w:rsidR="1EDC5D83" w:rsidRPr="00AB6631">
        <w:rPr>
          <w:rFonts w:asciiTheme="minorHAnsi" w:hAnsiTheme="minorHAnsi" w:cstheme="minorHAnsi"/>
          <w:b/>
          <w:bCs/>
        </w:rPr>
        <w:t xml:space="preserve">Instytucji </w:t>
      </w:r>
      <w:r w:rsidR="04E33E2D" w:rsidRPr="00AB6631">
        <w:rPr>
          <w:rFonts w:asciiTheme="minorHAnsi" w:hAnsiTheme="minorHAnsi" w:cstheme="minorHAnsi"/>
          <w:b/>
          <w:bCs/>
        </w:rPr>
        <w:t>k</w:t>
      </w:r>
      <w:r w:rsidR="1EDC5D83" w:rsidRPr="00AB6631">
        <w:rPr>
          <w:rFonts w:asciiTheme="minorHAnsi" w:hAnsiTheme="minorHAnsi" w:cstheme="minorHAnsi"/>
          <w:b/>
          <w:bCs/>
        </w:rPr>
        <w:t>oordynującej KPO”</w:t>
      </w:r>
      <w:r w:rsidR="1EDC5D83" w:rsidRPr="00AB6631">
        <w:rPr>
          <w:rFonts w:asciiTheme="minorHAnsi" w:hAnsiTheme="minorHAnsi" w:cstheme="minorHAnsi"/>
        </w:rPr>
        <w:t xml:space="preserve"> </w:t>
      </w:r>
      <w:r w:rsidR="00F0A2F4" w:rsidRPr="00AB6631">
        <w:rPr>
          <w:rStyle w:val="normaltextrun"/>
          <w:rFonts w:asciiTheme="minorHAnsi" w:hAnsiTheme="minorHAnsi" w:cstheme="minorHAnsi"/>
          <w:color w:val="000000" w:themeColor="text1"/>
        </w:rPr>
        <w:t xml:space="preserve">– </w:t>
      </w:r>
      <w:r w:rsidR="1EDC5D83" w:rsidRPr="00AB6631">
        <w:rPr>
          <w:rFonts w:asciiTheme="minorHAnsi" w:hAnsiTheme="minorHAnsi" w:cstheme="minorHAnsi"/>
        </w:rPr>
        <w:t>oznacza to instytucję, która odpowiada za koordynację KPO</w:t>
      </w:r>
      <w:r w:rsidR="00F546AF" w:rsidRPr="00AB6631">
        <w:rPr>
          <w:rFonts w:asciiTheme="minorHAnsi" w:hAnsiTheme="minorHAnsi" w:cstheme="minorHAnsi"/>
        </w:rPr>
        <w:t>, tj. minist</w:t>
      </w:r>
      <w:r w:rsidR="0008109E">
        <w:rPr>
          <w:rFonts w:asciiTheme="minorHAnsi" w:hAnsiTheme="minorHAnsi" w:cstheme="minorHAnsi"/>
        </w:rPr>
        <w:t>ra</w:t>
      </w:r>
      <w:r w:rsidR="00F546AF" w:rsidRPr="00AB6631">
        <w:rPr>
          <w:rFonts w:asciiTheme="minorHAnsi" w:hAnsiTheme="minorHAnsi" w:cstheme="minorHAnsi"/>
        </w:rPr>
        <w:t xml:space="preserve"> właściw</w:t>
      </w:r>
      <w:r w:rsidR="0008109E">
        <w:rPr>
          <w:rFonts w:asciiTheme="minorHAnsi" w:hAnsiTheme="minorHAnsi" w:cstheme="minorHAnsi"/>
        </w:rPr>
        <w:t>ego</w:t>
      </w:r>
      <w:r w:rsidR="00F546AF" w:rsidRPr="00AB6631">
        <w:rPr>
          <w:rFonts w:asciiTheme="minorHAnsi" w:hAnsiTheme="minorHAnsi" w:cstheme="minorHAnsi"/>
        </w:rPr>
        <w:t xml:space="preserve"> do spraw rozwoju regionalnego;</w:t>
      </w:r>
    </w:p>
    <w:p w14:paraId="688EC931" w14:textId="67AA9022" w:rsidR="00AE5248" w:rsidRPr="00AB6631" w:rsidRDefault="072B9CF3"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lastRenderedPageBreak/>
        <w:t xml:space="preserve">„Instytucji odpowiedzialnej za </w:t>
      </w:r>
      <w:r w:rsidR="00396645" w:rsidRPr="00AB6631">
        <w:rPr>
          <w:rFonts w:asciiTheme="minorHAnsi" w:hAnsiTheme="minorHAnsi" w:cstheme="minorHAnsi"/>
          <w:b/>
          <w:bCs/>
        </w:rPr>
        <w:t>inwestycj</w:t>
      </w:r>
      <w:r w:rsidR="00080A5A" w:rsidRPr="00AB6631">
        <w:rPr>
          <w:rFonts w:asciiTheme="minorHAnsi" w:hAnsiTheme="minorHAnsi" w:cstheme="minorHAnsi"/>
          <w:b/>
          <w:bCs/>
        </w:rPr>
        <w:t>ę</w:t>
      </w:r>
      <w:r w:rsidR="00EE3A03" w:rsidRPr="00AB6631">
        <w:rPr>
          <w:rFonts w:asciiTheme="minorHAnsi" w:hAnsiTheme="minorHAnsi" w:cstheme="minorHAnsi"/>
          <w:b/>
          <w:bCs/>
        </w:rPr>
        <w:t>”</w:t>
      </w:r>
      <w:r w:rsidR="00EE3A03" w:rsidRPr="00AB6631">
        <w:rPr>
          <w:rFonts w:asciiTheme="minorHAnsi" w:hAnsiTheme="minorHAnsi" w:cstheme="minorHAnsi"/>
        </w:rPr>
        <w:t xml:space="preserve"> </w:t>
      </w:r>
      <w:r w:rsidR="00EE3A03" w:rsidRPr="00AB6631">
        <w:rPr>
          <w:rStyle w:val="WW8Num1z0"/>
          <w:rFonts w:asciiTheme="minorHAnsi" w:hAnsiTheme="minorHAnsi" w:cstheme="minorHAnsi"/>
          <w:color w:val="000000" w:themeColor="text1"/>
        </w:rPr>
        <w:t>–</w:t>
      </w:r>
      <w:r w:rsidR="5FD73EA1" w:rsidRPr="00AB6631">
        <w:rPr>
          <w:rFonts w:asciiTheme="minorHAnsi" w:hAnsiTheme="minorHAnsi" w:cstheme="minorHAnsi"/>
        </w:rPr>
        <w:t xml:space="preserve"> </w:t>
      </w:r>
      <w:r w:rsidRPr="00AB6631">
        <w:rPr>
          <w:rFonts w:asciiTheme="minorHAnsi" w:hAnsiTheme="minorHAnsi" w:cstheme="minorHAnsi"/>
        </w:rPr>
        <w:t>oznacza</w:t>
      </w:r>
      <w:r w:rsidR="28F5F4B3" w:rsidRPr="00AB6631">
        <w:rPr>
          <w:rFonts w:asciiTheme="minorHAnsi" w:hAnsiTheme="minorHAnsi" w:cstheme="minorHAnsi"/>
        </w:rPr>
        <w:t xml:space="preserve"> to</w:t>
      </w:r>
      <w:r w:rsidRPr="00AB6631">
        <w:rPr>
          <w:rFonts w:asciiTheme="minorHAnsi" w:hAnsiTheme="minorHAnsi" w:cstheme="minorHAnsi"/>
        </w:rPr>
        <w:t xml:space="preserve"> minist</w:t>
      </w:r>
      <w:r w:rsidR="28F5F4B3" w:rsidRPr="00AB6631">
        <w:rPr>
          <w:rFonts w:asciiTheme="minorHAnsi" w:hAnsiTheme="minorHAnsi" w:cstheme="minorHAnsi"/>
        </w:rPr>
        <w:t>ra</w:t>
      </w:r>
      <w:r w:rsidRPr="00AB6631">
        <w:rPr>
          <w:rFonts w:asciiTheme="minorHAnsi" w:hAnsiTheme="minorHAnsi" w:cstheme="minorHAnsi"/>
        </w:rPr>
        <w:t xml:space="preserve"> kierując</w:t>
      </w:r>
      <w:r w:rsidR="28F5F4B3" w:rsidRPr="00AB6631">
        <w:rPr>
          <w:rFonts w:asciiTheme="minorHAnsi" w:hAnsiTheme="minorHAnsi" w:cstheme="minorHAnsi"/>
        </w:rPr>
        <w:t>ego</w:t>
      </w:r>
      <w:r w:rsidRPr="00AB6631">
        <w:rPr>
          <w:rFonts w:asciiTheme="minorHAnsi" w:hAnsiTheme="minorHAnsi" w:cstheme="minorHAnsi"/>
        </w:rPr>
        <w:t xml:space="preserve"> działem administracji rządowej, któremu zgodnie z </w:t>
      </w:r>
      <w:r w:rsidR="00080A5A" w:rsidRPr="00AB6631">
        <w:rPr>
          <w:rFonts w:asciiTheme="minorHAnsi" w:hAnsiTheme="minorHAnsi" w:cstheme="minorHAnsi"/>
        </w:rPr>
        <w:t>p</w:t>
      </w:r>
      <w:r w:rsidRPr="00AB6631">
        <w:rPr>
          <w:rFonts w:asciiTheme="minorHAnsi" w:hAnsiTheme="minorHAnsi" w:cstheme="minorHAnsi"/>
        </w:rPr>
        <w:t xml:space="preserve">lanem rozwojowym, zostało powierzone zadanie realizacji </w:t>
      </w:r>
      <w:r w:rsidR="00080A5A" w:rsidRPr="00AB6631">
        <w:rPr>
          <w:rFonts w:asciiTheme="minorHAnsi" w:hAnsiTheme="minorHAnsi" w:cstheme="minorHAnsi"/>
        </w:rPr>
        <w:t>i</w:t>
      </w:r>
      <w:r w:rsidR="00305F4D" w:rsidRPr="00AB6631">
        <w:rPr>
          <w:rFonts w:asciiTheme="minorHAnsi" w:hAnsiTheme="minorHAnsi" w:cstheme="minorHAnsi"/>
        </w:rPr>
        <w:t>nwestycji</w:t>
      </w:r>
      <w:r w:rsidR="00F546AF" w:rsidRPr="00AB6631">
        <w:rPr>
          <w:rFonts w:asciiTheme="minorHAnsi" w:hAnsiTheme="minorHAnsi" w:cstheme="minorHAnsi"/>
        </w:rPr>
        <w:t xml:space="preserve"> tj. Minist</w:t>
      </w:r>
      <w:r w:rsidR="00E803AA">
        <w:rPr>
          <w:rFonts w:asciiTheme="minorHAnsi" w:hAnsiTheme="minorHAnsi" w:cstheme="minorHAnsi"/>
        </w:rPr>
        <w:t>ra</w:t>
      </w:r>
      <w:r w:rsidR="00F546AF" w:rsidRPr="00AB6631">
        <w:rPr>
          <w:rFonts w:asciiTheme="minorHAnsi" w:hAnsiTheme="minorHAnsi" w:cstheme="minorHAnsi"/>
        </w:rPr>
        <w:t xml:space="preserve"> Cyfryzacji</w:t>
      </w:r>
      <w:r w:rsidRPr="00AB6631">
        <w:rPr>
          <w:rFonts w:asciiTheme="minorHAnsi" w:hAnsiTheme="minorHAnsi" w:cstheme="minorHAnsi"/>
        </w:rPr>
        <w:t>;</w:t>
      </w:r>
    </w:p>
    <w:p w14:paraId="48C947F3" w14:textId="3390CB4B" w:rsidR="00AE5248" w:rsidRPr="00AB6631" w:rsidRDefault="072B9CF3"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„Inwestycji”</w:t>
      </w:r>
      <w:r w:rsidRPr="00AB6631">
        <w:rPr>
          <w:rFonts w:asciiTheme="minorHAnsi" w:hAnsiTheme="minorHAnsi" w:cstheme="minorHAnsi"/>
        </w:rPr>
        <w:t xml:space="preserve"> </w:t>
      </w:r>
      <w:r w:rsidR="7A519C8A" w:rsidRPr="00AB6631">
        <w:rPr>
          <w:rStyle w:val="normaltextrun"/>
          <w:rFonts w:asciiTheme="minorHAnsi" w:hAnsiTheme="minorHAnsi" w:cstheme="minorHAnsi"/>
          <w:color w:val="000000" w:themeColor="text1"/>
        </w:rPr>
        <w:t>–</w:t>
      </w:r>
      <w:r w:rsidR="00442B2A" w:rsidRPr="00AB6631">
        <w:rPr>
          <w:rStyle w:val="normaltextrun"/>
          <w:rFonts w:asciiTheme="minorHAnsi" w:hAnsiTheme="minorHAnsi" w:cstheme="minorHAnsi"/>
          <w:color w:val="000000" w:themeColor="text1"/>
        </w:rPr>
        <w:t xml:space="preserve"> </w:t>
      </w:r>
      <w:r w:rsidRPr="00AB6631">
        <w:rPr>
          <w:rFonts w:asciiTheme="minorHAnsi" w:hAnsiTheme="minorHAnsi" w:cstheme="minorHAnsi"/>
        </w:rPr>
        <w:t xml:space="preserve">oznacza to inwestycję w rozumieniu Rozporządzenia </w:t>
      </w:r>
      <w:r w:rsidR="313941B8" w:rsidRPr="00AB6631">
        <w:rPr>
          <w:rFonts w:asciiTheme="minorHAnsi" w:hAnsiTheme="minorHAnsi" w:cstheme="minorHAnsi"/>
        </w:rPr>
        <w:t xml:space="preserve">Parlamentu Europejskiego </w:t>
      </w:r>
      <w:r w:rsidR="7A519C8A" w:rsidRPr="00AB6631">
        <w:rPr>
          <w:rFonts w:asciiTheme="minorHAnsi" w:hAnsiTheme="minorHAnsi" w:cstheme="minorHAnsi"/>
        </w:rPr>
        <w:t>i Rady (UE) 2021/241 z dnia 12 lutego 2021 r. ustanawiającego Instrument na rzecz Odbudowy i Zwiększania Odpornoś</w:t>
      </w:r>
      <w:r w:rsidR="00080A5A" w:rsidRPr="00AB6631">
        <w:rPr>
          <w:rFonts w:asciiTheme="minorHAnsi" w:hAnsiTheme="minorHAnsi" w:cstheme="minorHAnsi"/>
        </w:rPr>
        <w:t>ci</w:t>
      </w:r>
      <w:r w:rsidR="7A519C8A" w:rsidRPr="00AB6631">
        <w:rPr>
          <w:rFonts w:asciiTheme="minorHAnsi" w:hAnsiTheme="minorHAnsi" w:cstheme="minorHAnsi"/>
        </w:rPr>
        <w:t xml:space="preserve"> zmierzającą do osiągnięcia celu w Planie rozwojowym</w:t>
      </w:r>
      <w:r w:rsidRPr="00AB6631">
        <w:rPr>
          <w:rFonts w:asciiTheme="minorHAnsi" w:hAnsiTheme="minorHAnsi" w:cstheme="minorHAnsi"/>
        </w:rPr>
        <w:t>;</w:t>
      </w:r>
    </w:p>
    <w:p w14:paraId="07F34148" w14:textId="00BE2F92" w:rsidR="00AE5248" w:rsidRPr="00AB6631" w:rsidRDefault="4CA417D9" w:rsidP="0051611A">
      <w:pPr>
        <w:numPr>
          <w:ilvl w:val="0"/>
          <w:numId w:val="8"/>
        </w:numPr>
        <w:suppressAutoHyphens w:val="0"/>
        <w:spacing w:after="0" w:line="360" w:lineRule="auto"/>
        <w:ind w:left="714" w:hanging="357"/>
        <w:contextualSpacing/>
        <w:rPr>
          <w:rFonts w:asciiTheme="minorHAnsi" w:hAnsiTheme="minorHAnsi" w:cstheme="minorHAnsi"/>
        </w:rPr>
      </w:pPr>
      <w:r w:rsidRPr="00AB6631">
        <w:rPr>
          <w:rFonts w:asciiTheme="minorHAnsi" w:hAnsiTheme="minorHAnsi" w:cstheme="minorHAnsi"/>
          <w:b/>
          <w:bCs/>
        </w:rPr>
        <w:t xml:space="preserve">„Jednostce </w:t>
      </w:r>
      <w:r w:rsidR="32BC0BC2" w:rsidRPr="00AB6631">
        <w:rPr>
          <w:rFonts w:asciiTheme="minorHAnsi" w:hAnsiTheme="minorHAnsi" w:cstheme="minorHAnsi"/>
          <w:b/>
          <w:bCs/>
        </w:rPr>
        <w:t>w</w:t>
      </w:r>
      <w:r w:rsidRPr="00AB6631">
        <w:rPr>
          <w:rFonts w:asciiTheme="minorHAnsi" w:hAnsiTheme="minorHAnsi" w:cstheme="minorHAnsi"/>
          <w:b/>
          <w:bCs/>
        </w:rPr>
        <w:t>spierającej”</w:t>
      </w:r>
      <w:r w:rsidRPr="00AB6631">
        <w:rPr>
          <w:rFonts w:asciiTheme="minorHAnsi" w:hAnsiTheme="minorHAnsi" w:cstheme="minorHAnsi"/>
        </w:rPr>
        <w:t xml:space="preserve"> </w:t>
      </w:r>
      <w:r w:rsidR="002F3DC1" w:rsidRPr="00AB6631">
        <w:rPr>
          <w:rStyle w:val="normaltextrun"/>
          <w:rFonts w:asciiTheme="minorHAnsi" w:hAnsiTheme="minorHAnsi" w:cstheme="minorHAnsi"/>
          <w:color w:val="000000" w:themeColor="text1"/>
        </w:rPr>
        <w:t>–</w:t>
      </w:r>
      <w:r w:rsidR="002707AF" w:rsidRPr="00AB6631">
        <w:rPr>
          <w:rFonts w:asciiTheme="minorHAnsi" w:hAnsiTheme="minorHAnsi" w:cstheme="minorHAnsi"/>
        </w:rPr>
        <w:t xml:space="preserve"> </w:t>
      </w:r>
      <w:r w:rsidR="3548CFB2" w:rsidRPr="00AB6631">
        <w:rPr>
          <w:rFonts w:asciiTheme="minorHAnsi" w:hAnsiTheme="minorHAnsi" w:cstheme="minorHAnsi"/>
        </w:rPr>
        <w:t>oznacza</w:t>
      </w:r>
      <w:r w:rsidRPr="00AB6631">
        <w:rPr>
          <w:rFonts w:asciiTheme="minorHAnsi" w:hAnsiTheme="minorHAnsi" w:cstheme="minorHAnsi"/>
        </w:rPr>
        <w:t xml:space="preserve"> </w:t>
      </w:r>
      <w:r w:rsidR="002707AF" w:rsidRPr="00AB6631">
        <w:rPr>
          <w:rFonts w:asciiTheme="minorHAnsi" w:hAnsiTheme="minorHAnsi" w:cstheme="minorHAnsi"/>
        </w:rPr>
        <w:t xml:space="preserve">to </w:t>
      </w:r>
      <w:r w:rsidRPr="00AB6631">
        <w:rPr>
          <w:rFonts w:asciiTheme="minorHAnsi" w:hAnsiTheme="minorHAnsi" w:cstheme="minorHAnsi"/>
        </w:rPr>
        <w:t xml:space="preserve">podmiot, któremu w drodze </w:t>
      </w:r>
      <w:r w:rsidR="00080A5A" w:rsidRPr="00AB6631">
        <w:rPr>
          <w:rFonts w:asciiTheme="minorHAnsi" w:hAnsiTheme="minorHAnsi" w:cstheme="minorHAnsi"/>
        </w:rPr>
        <w:t>p</w:t>
      </w:r>
      <w:r w:rsidRPr="00AB6631">
        <w:rPr>
          <w:rFonts w:asciiTheme="minorHAnsi" w:hAnsiTheme="minorHAnsi" w:cstheme="minorHAnsi"/>
        </w:rPr>
        <w:t xml:space="preserve">orozumienia albo umowy zawartej z </w:t>
      </w:r>
      <w:r w:rsidR="005D2B92" w:rsidRPr="00AB6631">
        <w:rPr>
          <w:rFonts w:asciiTheme="minorHAnsi" w:hAnsiTheme="minorHAnsi" w:cstheme="minorHAnsi"/>
        </w:rPr>
        <w:t xml:space="preserve">Instytucją </w:t>
      </w:r>
      <w:r w:rsidRPr="00AB6631">
        <w:rPr>
          <w:rFonts w:asciiTheme="minorHAnsi" w:hAnsiTheme="minorHAnsi" w:cstheme="minorHAnsi"/>
        </w:rPr>
        <w:t>odpowiedzialną za inwestycj</w:t>
      </w:r>
      <w:r w:rsidR="00E803AA">
        <w:rPr>
          <w:rFonts w:asciiTheme="minorHAnsi" w:hAnsiTheme="minorHAnsi" w:cstheme="minorHAnsi"/>
        </w:rPr>
        <w:t>ę</w:t>
      </w:r>
      <w:r w:rsidRPr="00AB6631">
        <w:rPr>
          <w:rFonts w:asciiTheme="minorHAnsi" w:hAnsiTheme="minorHAnsi" w:cstheme="minorHAnsi"/>
        </w:rPr>
        <w:t xml:space="preserve">, została powierzona realizacja zadań w ramach </w:t>
      </w:r>
      <w:r w:rsidR="005D2B92" w:rsidRPr="00AB6631">
        <w:rPr>
          <w:rFonts w:asciiTheme="minorHAnsi" w:hAnsiTheme="minorHAnsi" w:cstheme="minorHAnsi"/>
        </w:rPr>
        <w:t>Inwestycji</w:t>
      </w:r>
      <w:r w:rsidRPr="00AB6631">
        <w:rPr>
          <w:rFonts w:asciiTheme="minorHAnsi" w:hAnsiTheme="minorHAnsi" w:cstheme="minorHAnsi"/>
        </w:rPr>
        <w:t xml:space="preserve">. Jednostką </w:t>
      </w:r>
      <w:r w:rsidR="00B615C5" w:rsidRPr="00AB6631">
        <w:rPr>
          <w:rFonts w:asciiTheme="minorHAnsi" w:hAnsiTheme="minorHAnsi" w:cstheme="minorHAnsi"/>
        </w:rPr>
        <w:t>w</w:t>
      </w:r>
      <w:r w:rsidRPr="00AB6631">
        <w:rPr>
          <w:rFonts w:asciiTheme="minorHAnsi" w:hAnsiTheme="minorHAnsi" w:cstheme="minorHAnsi"/>
        </w:rPr>
        <w:t xml:space="preserve">spierającą, której została powierzona realizacja zadań w ramach </w:t>
      </w:r>
      <w:r w:rsidR="22A48D4A" w:rsidRPr="00AB6631">
        <w:rPr>
          <w:rFonts w:asciiTheme="minorHAnsi" w:hAnsiTheme="minorHAnsi" w:cstheme="minorHAnsi"/>
        </w:rPr>
        <w:t xml:space="preserve">przedmiotowej </w:t>
      </w:r>
      <w:r w:rsidR="005D2B92" w:rsidRPr="00AB6631">
        <w:rPr>
          <w:rFonts w:asciiTheme="minorHAnsi" w:hAnsiTheme="minorHAnsi" w:cstheme="minorHAnsi"/>
        </w:rPr>
        <w:t xml:space="preserve">Inwestycji </w:t>
      </w:r>
      <w:r w:rsidRPr="00AB6631">
        <w:rPr>
          <w:rFonts w:asciiTheme="minorHAnsi" w:hAnsiTheme="minorHAnsi" w:cstheme="minorHAnsi"/>
        </w:rPr>
        <w:t>jest Centrum Projektów Polska Cyfrowa</w:t>
      </w:r>
      <w:r w:rsidR="00C00516" w:rsidRPr="00AB6631">
        <w:rPr>
          <w:rFonts w:asciiTheme="minorHAnsi" w:hAnsiTheme="minorHAnsi" w:cstheme="minorHAnsi"/>
        </w:rPr>
        <w:t>;</w:t>
      </w:r>
    </w:p>
    <w:p w14:paraId="68CE2133" w14:textId="091CE76A" w:rsidR="00610EDF" w:rsidRPr="002C7E83" w:rsidRDefault="00864494" w:rsidP="0051611A">
      <w:pPr>
        <w:numPr>
          <w:ilvl w:val="0"/>
          <w:numId w:val="8"/>
        </w:numPr>
        <w:suppressAutoHyphens w:val="0"/>
        <w:spacing w:after="0" w:line="360" w:lineRule="auto"/>
        <w:ind w:left="714" w:hanging="357"/>
        <w:contextualSpacing/>
        <w:rPr>
          <w:rFonts w:asciiTheme="minorHAnsi" w:hAnsiTheme="minorHAnsi" w:cstheme="minorHAnsi"/>
          <w:b/>
          <w:bCs/>
        </w:rPr>
      </w:pPr>
      <w:r w:rsidRPr="00AB6631">
        <w:rPr>
          <w:rFonts w:asciiTheme="minorHAnsi" w:hAnsiTheme="minorHAnsi" w:cstheme="minorHAnsi"/>
          <w:b/>
          <w:bCs/>
        </w:rPr>
        <w:t xml:space="preserve">„kamieniu milowym” </w:t>
      </w:r>
      <w:r w:rsidRPr="00AF7129">
        <w:rPr>
          <w:rFonts w:asciiTheme="minorHAnsi" w:hAnsiTheme="minorHAnsi" w:cstheme="minorHAnsi"/>
        </w:rPr>
        <w:t xml:space="preserve">– oznacza </w:t>
      </w:r>
      <w:r w:rsidR="007B0258" w:rsidRPr="00AF7129">
        <w:rPr>
          <w:rFonts w:asciiTheme="minorHAnsi" w:hAnsiTheme="minorHAnsi" w:cstheme="minorHAnsi"/>
        </w:rPr>
        <w:t xml:space="preserve">to </w:t>
      </w:r>
      <w:r w:rsidRPr="00AF7129">
        <w:rPr>
          <w:rFonts w:asciiTheme="minorHAnsi" w:hAnsiTheme="minorHAnsi" w:cstheme="minorHAnsi"/>
        </w:rPr>
        <w:t xml:space="preserve">objęcie </w:t>
      </w:r>
      <w:r w:rsidR="00C6519F" w:rsidRPr="00AF7129">
        <w:rPr>
          <w:rFonts w:asciiTheme="minorHAnsi" w:hAnsiTheme="minorHAnsi" w:cstheme="minorHAnsi"/>
        </w:rPr>
        <w:t xml:space="preserve">zasięgiem sieci NGA </w:t>
      </w:r>
      <w:r w:rsidR="00D517A7">
        <w:rPr>
          <w:rFonts w:asciiTheme="minorHAnsi" w:hAnsiTheme="minorHAnsi" w:cstheme="minorHAnsi"/>
        </w:rPr>
        <w:t>P</w:t>
      </w:r>
      <w:r w:rsidRPr="00AF7129">
        <w:rPr>
          <w:rFonts w:asciiTheme="minorHAnsi" w:hAnsiTheme="minorHAnsi" w:cstheme="minorHAnsi"/>
        </w:rPr>
        <w:t>unktów adresowych</w:t>
      </w:r>
      <w:r w:rsidR="0000061C">
        <w:rPr>
          <w:rFonts w:asciiTheme="minorHAnsi" w:hAnsiTheme="minorHAnsi" w:cstheme="minorHAnsi"/>
        </w:rPr>
        <w:t xml:space="preserve"> w danym terminie; </w:t>
      </w:r>
    </w:p>
    <w:p w14:paraId="09B40444" w14:textId="04775BF9" w:rsidR="00EE2DE9" w:rsidRPr="002439E4" w:rsidRDefault="00EE2DE9" w:rsidP="0051611A">
      <w:pPr>
        <w:numPr>
          <w:ilvl w:val="0"/>
          <w:numId w:val="8"/>
        </w:numPr>
        <w:suppressAutoHyphens w:val="0"/>
        <w:spacing w:after="0" w:line="360" w:lineRule="auto"/>
        <w:ind w:left="714" w:hanging="357"/>
        <w:contextualSpacing/>
        <w:rPr>
          <w:rFonts w:asciiTheme="minorHAnsi" w:hAnsiTheme="minorHAnsi" w:cstheme="minorHAnsi"/>
        </w:rPr>
      </w:pPr>
      <w:r w:rsidRPr="002439E4">
        <w:rPr>
          <w:rFonts w:asciiTheme="minorHAnsi" w:hAnsiTheme="minorHAnsi" w:cstheme="minorHAnsi"/>
        </w:rPr>
        <w:t>„</w:t>
      </w:r>
      <w:r w:rsidRPr="002439E4">
        <w:rPr>
          <w:rFonts w:asciiTheme="minorHAnsi" w:hAnsiTheme="minorHAnsi" w:cstheme="minorHAnsi"/>
          <w:b/>
          <w:bCs/>
        </w:rPr>
        <w:t>korekcie finansowej</w:t>
      </w:r>
      <w:r w:rsidRPr="002439E4">
        <w:rPr>
          <w:rFonts w:asciiTheme="minorHAnsi" w:hAnsiTheme="minorHAnsi" w:cstheme="minorHAnsi"/>
        </w:rPr>
        <w:t>” – oznacza to kwotę, o jaką pomniejsza się kwotę wsparcia Przedsięwzięcia w związku z wystąpieniem nieprawidłowości;</w:t>
      </w:r>
    </w:p>
    <w:p w14:paraId="561041CB" w14:textId="1A9B0D92" w:rsidR="00541671" w:rsidRPr="00E04272" w:rsidRDefault="00541671" w:rsidP="0051611A">
      <w:pPr>
        <w:numPr>
          <w:ilvl w:val="0"/>
          <w:numId w:val="8"/>
        </w:numPr>
        <w:suppressAutoHyphens w:val="0"/>
        <w:spacing w:after="0" w:line="360" w:lineRule="auto"/>
        <w:ind w:left="714" w:hanging="357"/>
        <w:contextualSpacing/>
        <w:rPr>
          <w:rFonts w:asciiTheme="minorHAnsi" w:hAnsiTheme="minorHAnsi" w:cstheme="minorBidi"/>
        </w:rPr>
      </w:pPr>
      <w:r w:rsidRPr="000D0760">
        <w:rPr>
          <w:rFonts w:asciiTheme="minorHAnsi" w:hAnsiTheme="minorHAnsi" w:cstheme="minorHAnsi"/>
          <w:b/>
        </w:rPr>
        <w:t>„</w:t>
      </w:r>
      <w:r w:rsidR="003851B6">
        <w:rPr>
          <w:rFonts w:asciiTheme="minorHAnsi" w:hAnsiTheme="minorHAnsi" w:cstheme="minorHAnsi"/>
          <w:b/>
        </w:rPr>
        <w:t>L</w:t>
      </w:r>
      <w:r w:rsidRPr="000D0760">
        <w:rPr>
          <w:rFonts w:asciiTheme="minorHAnsi" w:hAnsiTheme="minorHAnsi" w:cstheme="minorHAnsi"/>
          <w:b/>
        </w:rPr>
        <w:t>iście dodatkowej”</w:t>
      </w:r>
      <w:r w:rsidRPr="6A67C12B">
        <w:rPr>
          <w:rFonts w:asciiTheme="minorHAnsi" w:hAnsiTheme="minorHAnsi" w:cstheme="minorBidi"/>
        </w:rPr>
        <w:t xml:space="preserve"> – oznacza to listę zawierającą dodatkowe punkty adresowe wyznaczone zgodnie z warunkami określonymi w Rozporządzeniu Ministra Cyfryzacji, które zostały przyporządkowane do odpowiednich kategorii stawek jednostkowych</w:t>
      </w:r>
      <w:r w:rsidR="008E196E" w:rsidRPr="6A67C12B">
        <w:rPr>
          <w:rFonts w:asciiTheme="minorHAnsi" w:hAnsiTheme="minorHAnsi" w:cstheme="minorBidi"/>
        </w:rPr>
        <w:t xml:space="preserve">. </w:t>
      </w:r>
      <w:r w:rsidRPr="6A67C12B">
        <w:rPr>
          <w:rFonts w:asciiTheme="minorHAnsi" w:hAnsiTheme="minorHAnsi" w:cstheme="minorBidi"/>
        </w:rPr>
        <w:t>Lista dodatkowa będzie udostępniona na stronie</w:t>
      </w:r>
      <w:r w:rsidR="00F226E3">
        <w:rPr>
          <w:rFonts w:asciiTheme="minorHAnsi" w:hAnsiTheme="minorHAnsi" w:cstheme="minorBidi"/>
        </w:rPr>
        <w:t xml:space="preserve"> internetowej</w:t>
      </w:r>
      <w:r w:rsidRPr="6A67C12B">
        <w:rPr>
          <w:rFonts w:asciiTheme="minorHAnsi" w:hAnsiTheme="minorHAnsi" w:cstheme="minorBidi"/>
        </w:rPr>
        <w:t xml:space="preserve"> Jednostki wspierającej;</w:t>
      </w:r>
    </w:p>
    <w:p w14:paraId="3C1EC95D" w14:textId="6FD9C7C3" w:rsidR="00631B53" w:rsidRPr="00B55AAE" w:rsidRDefault="00631B53" w:rsidP="0051611A">
      <w:pPr>
        <w:pStyle w:val="Akapitzlist"/>
        <w:numPr>
          <w:ilvl w:val="0"/>
          <w:numId w:val="8"/>
        </w:numPr>
        <w:spacing w:line="360" w:lineRule="auto"/>
        <w:rPr>
          <w:rFonts w:asciiTheme="minorHAnsi" w:eastAsia="Calibri" w:hAnsiTheme="minorHAnsi" w:cstheme="minorHAnsi"/>
          <w:sz w:val="22"/>
          <w:szCs w:val="22"/>
        </w:rPr>
      </w:pPr>
      <w:r w:rsidRPr="00B55AAE">
        <w:rPr>
          <w:rFonts w:asciiTheme="minorHAnsi" w:eastAsia="Calibri" w:hAnsiTheme="minorHAnsi" w:cstheme="minorHAnsi"/>
          <w:sz w:val="22"/>
          <w:szCs w:val="22"/>
        </w:rPr>
        <w:t>„</w:t>
      </w:r>
      <w:r w:rsidRPr="00B55AAE">
        <w:rPr>
          <w:rFonts w:asciiTheme="minorHAnsi" w:eastAsia="Calibri" w:hAnsiTheme="minorHAnsi" w:cstheme="minorHAnsi"/>
          <w:b/>
          <w:bCs/>
          <w:sz w:val="22"/>
          <w:szCs w:val="22"/>
        </w:rPr>
        <w:t>nadużyciu finansowym</w:t>
      </w:r>
      <w:r w:rsidRPr="00B55AAE">
        <w:rPr>
          <w:rFonts w:asciiTheme="minorHAnsi" w:eastAsia="Calibri" w:hAnsiTheme="minorHAnsi" w:cstheme="minorHAnsi"/>
          <w:sz w:val="22"/>
          <w:szCs w:val="22"/>
        </w:rPr>
        <w:t>” – oznacza to każde celowe działanie lub zaniechanie dotyczące wykorzystania lub przedstawienia nieprawdziwych, niepoprawnych lub niepełnych oświadczeń lub dokumentów, które ma na celu sprzeniewierzenie lub bezprawne zatrzymanie środków z budżetu ogólnego</w:t>
      </w:r>
      <w:r w:rsidR="000345AF" w:rsidRPr="00B55AAE">
        <w:rPr>
          <w:rFonts w:asciiTheme="minorHAnsi" w:eastAsia="Calibri" w:hAnsiTheme="minorHAnsi" w:cstheme="minorHAnsi"/>
          <w:sz w:val="22"/>
          <w:szCs w:val="22"/>
        </w:rPr>
        <w:t xml:space="preserve"> Un</w:t>
      </w:r>
      <w:r w:rsidR="001773DC" w:rsidRPr="00B55AAE">
        <w:rPr>
          <w:rFonts w:asciiTheme="minorHAnsi" w:eastAsia="Calibri" w:hAnsiTheme="minorHAnsi" w:cstheme="minorHAnsi"/>
          <w:sz w:val="22"/>
          <w:szCs w:val="22"/>
        </w:rPr>
        <w:t>i</w:t>
      </w:r>
      <w:r w:rsidR="000345AF" w:rsidRPr="00B55AAE">
        <w:rPr>
          <w:rFonts w:asciiTheme="minorHAnsi" w:eastAsia="Calibri" w:hAnsiTheme="minorHAnsi" w:cstheme="minorHAnsi"/>
          <w:sz w:val="22"/>
          <w:szCs w:val="22"/>
        </w:rPr>
        <w:t xml:space="preserve">i Europejskiej </w:t>
      </w:r>
      <w:r w:rsidRPr="00B55AAE">
        <w:rPr>
          <w:rFonts w:asciiTheme="minorHAnsi" w:eastAsia="Calibri" w:hAnsiTheme="minorHAnsi" w:cstheme="minorHAnsi"/>
          <w:sz w:val="22"/>
          <w:szCs w:val="22"/>
        </w:rPr>
        <w:t xml:space="preserve">lub budżetów zarządzanych przez </w:t>
      </w:r>
      <w:r w:rsidR="000345AF" w:rsidRPr="00B55AAE">
        <w:rPr>
          <w:rFonts w:asciiTheme="minorHAnsi" w:eastAsia="Calibri" w:hAnsiTheme="minorHAnsi" w:cstheme="minorHAnsi"/>
          <w:sz w:val="22"/>
          <w:szCs w:val="22"/>
        </w:rPr>
        <w:t>Unię Europejską</w:t>
      </w:r>
      <w:r w:rsidRPr="00B55AAE">
        <w:rPr>
          <w:rFonts w:asciiTheme="minorHAnsi" w:eastAsia="Calibri" w:hAnsiTheme="minorHAnsi" w:cstheme="minorHAnsi"/>
          <w:sz w:val="22"/>
          <w:szCs w:val="22"/>
        </w:rPr>
        <w:t xml:space="preserve"> lub w </w:t>
      </w:r>
      <w:r w:rsidR="001773DC" w:rsidRPr="00B55AAE">
        <w:rPr>
          <w:rFonts w:asciiTheme="minorHAnsi" w:eastAsia="Calibri" w:hAnsiTheme="minorHAnsi" w:cstheme="minorHAnsi"/>
          <w:sz w:val="22"/>
          <w:szCs w:val="22"/>
        </w:rPr>
        <w:t>jej</w:t>
      </w:r>
      <w:r w:rsidRPr="00B55AAE">
        <w:rPr>
          <w:rFonts w:asciiTheme="minorHAnsi" w:eastAsia="Calibri" w:hAnsiTheme="minorHAnsi" w:cstheme="minorHAnsi"/>
          <w:sz w:val="22"/>
          <w:szCs w:val="22"/>
        </w:rPr>
        <w:t xml:space="preserve"> imieniu, nieujawnienia informacji z naruszeniem szczególnego obowiązku, w tym samym celu, niewłaściwego wykorzystania takich środków do celów innych niż te, na które zostały pierwotnie przyznane;</w:t>
      </w:r>
    </w:p>
    <w:p w14:paraId="31FD2998" w14:textId="024F3BD3" w:rsidR="006A04D0" w:rsidRPr="00AB6631" w:rsidRDefault="10A67839" w:rsidP="0051611A">
      <w:pPr>
        <w:numPr>
          <w:ilvl w:val="0"/>
          <w:numId w:val="8"/>
        </w:numPr>
        <w:suppressAutoHyphens w:val="0"/>
        <w:spacing w:after="0" w:line="360" w:lineRule="auto"/>
        <w:ind w:left="714" w:hanging="357"/>
        <w:contextualSpacing/>
        <w:rPr>
          <w:rFonts w:asciiTheme="minorHAnsi" w:hAnsiTheme="minorHAnsi" w:cstheme="minorHAnsi"/>
        </w:rPr>
      </w:pPr>
      <w:r w:rsidRPr="00AB6631">
        <w:rPr>
          <w:rFonts w:asciiTheme="minorHAnsi" w:hAnsiTheme="minorHAnsi" w:cstheme="minorHAnsi"/>
          <w:b/>
          <w:bCs/>
        </w:rPr>
        <w:t>„</w:t>
      </w:r>
      <w:r w:rsidR="4771E00E" w:rsidRPr="00AB6631">
        <w:rPr>
          <w:rFonts w:asciiTheme="minorHAnsi" w:hAnsiTheme="minorHAnsi" w:cstheme="minorHAnsi"/>
          <w:b/>
          <w:bCs/>
        </w:rPr>
        <w:t>nieprawidłowoś</w:t>
      </w:r>
      <w:r w:rsidR="2124568B" w:rsidRPr="00AB6631">
        <w:rPr>
          <w:rFonts w:asciiTheme="minorHAnsi" w:hAnsiTheme="minorHAnsi" w:cstheme="minorHAnsi"/>
          <w:b/>
          <w:bCs/>
        </w:rPr>
        <w:t>ci</w:t>
      </w:r>
      <w:r w:rsidRPr="00AB6631">
        <w:rPr>
          <w:rFonts w:asciiTheme="minorHAnsi" w:hAnsiTheme="minorHAnsi" w:cstheme="minorHAnsi"/>
          <w:b/>
          <w:bCs/>
        </w:rPr>
        <w:t>”</w:t>
      </w:r>
      <w:r w:rsidRPr="00AB6631">
        <w:rPr>
          <w:rFonts w:asciiTheme="minorHAnsi" w:hAnsiTheme="minorHAnsi" w:cstheme="minorHAnsi"/>
        </w:rPr>
        <w:t xml:space="preserve"> </w:t>
      </w:r>
      <w:r w:rsidR="00D645D2" w:rsidRPr="00AB6631">
        <w:rPr>
          <w:rFonts w:asciiTheme="minorHAnsi" w:hAnsiTheme="minorHAnsi" w:cstheme="minorHAnsi"/>
        </w:rPr>
        <w:t>–</w:t>
      </w:r>
      <w:r w:rsidR="0285DDE6" w:rsidRPr="00AB6631">
        <w:rPr>
          <w:rFonts w:asciiTheme="minorHAnsi" w:hAnsiTheme="minorHAnsi" w:cstheme="minorHAnsi"/>
        </w:rPr>
        <w:t xml:space="preserve"> </w:t>
      </w:r>
      <w:r w:rsidRPr="00AB6631">
        <w:rPr>
          <w:rFonts w:asciiTheme="minorHAnsi" w:hAnsiTheme="minorHAnsi" w:cstheme="minorHAnsi"/>
        </w:rPr>
        <w:t xml:space="preserve">oznacza </w:t>
      </w:r>
      <w:r w:rsidR="0285DDE6" w:rsidRPr="00AB6631">
        <w:rPr>
          <w:rFonts w:asciiTheme="minorHAnsi" w:hAnsiTheme="minorHAnsi" w:cstheme="minorHAnsi"/>
        </w:rPr>
        <w:t>to</w:t>
      </w:r>
      <w:r w:rsidR="05E44A26" w:rsidRPr="00AB6631">
        <w:rPr>
          <w:rFonts w:asciiTheme="minorHAnsi" w:hAnsiTheme="minorHAnsi" w:cstheme="minorHAnsi"/>
        </w:rPr>
        <w:t xml:space="preserve"> </w:t>
      </w:r>
      <w:r w:rsidRPr="00AB6631">
        <w:rPr>
          <w:rFonts w:asciiTheme="minorHAnsi" w:hAnsiTheme="minorHAnsi" w:cstheme="minorHAnsi"/>
        </w:rPr>
        <w:t xml:space="preserve">każde naruszenie mającego zastosowanie </w:t>
      </w:r>
      <w:r w:rsidR="748D4A7C" w:rsidRPr="00AB6631">
        <w:rPr>
          <w:rFonts w:asciiTheme="minorHAnsi" w:hAnsiTheme="minorHAnsi" w:cstheme="minorHAnsi"/>
        </w:rPr>
        <w:t xml:space="preserve">właściwego prawa powszechnie obowiązującego </w:t>
      </w:r>
      <w:r w:rsidR="00567B72" w:rsidRPr="00AB6631">
        <w:rPr>
          <w:rFonts w:asciiTheme="minorHAnsi" w:hAnsiTheme="minorHAnsi" w:cstheme="minorHAnsi"/>
        </w:rPr>
        <w:t xml:space="preserve">lub </w:t>
      </w:r>
      <w:r w:rsidR="748D4A7C" w:rsidRPr="00AB6631">
        <w:rPr>
          <w:rFonts w:asciiTheme="minorHAnsi" w:hAnsiTheme="minorHAnsi" w:cstheme="minorHAnsi"/>
        </w:rPr>
        <w:t>systemu realizacji KPO</w:t>
      </w:r>
      <w:r w:rsidRPr="00AB6631">
        <w:rPr>
          <w:rFonts w:asciiTheme="minorHAnsi" w:hAnsiTheme="minorHAnsi" w:cstheme="minorHAnsi"/>
        </w:rPr>
        <w:t xml:space="preserve">, wynikające z działania lub zaniechania podmiotu gospodarczego, które ma lub może mieć szkodliwy wpływ na budżet Unii </w:t>
      </w:r>
      <w:r w:rsidR="00267809" w:rsidRPr="00AB6631">
        <w:rPr>
          <w:rFonts w:asciiTheme="minorHAnsi" w:hAnsiTheme="minorHAnsi" w:cstheme="minorHAnsi"/>
        </w:rPr>
        <w:t xml:space="preserve">Europejskiej </w:t>
      </w:r>
      <w:r w:rsidRPr="00AB6631">
        <w:rPr>
          <w:rFonts w:asciiTheme="minorHAnsi" w:hAnsiTheme="minorHAnsi" w:cstheme="minorHAnsi"/>
        </w:rPr>
        <w:t>poprzez obciążenie go nieuzasadnionym wydatkiem;</w:t>
      </w:r>
    </w:p>
    <w:p w14:paraId="331870DA" w14:textId="051B430B" w:rsidR="00631B53" w:rsidRPr="00AB6631" w:rsidRDefault="00631B53" w:rsidP="0051611A">
      <w:pPr>
        <w:pStyle w:val="Akapitzlist"/>
        <w:numPr>
          <w:ilvl w:val="0"/>
          <w:numId w:val="8"/>
        </w:numPr>
        <w:spacing w:line="360" w:lineRule="auto"/>
        <w:rPr>
          <w:rFonts w:asciiTheme="minorHAnsi" w:eastAsia="Calibri" w:hAnsiTheme="minorHAnsi" w:cstheme="minorHAnsi"/>
          <w:sz w:val="22"/>
          <w:szCs w:val="22"/>
        </w:rPr>
      </w:pPr>
      <w:r w:rsidRPr="00AB6631">
        <w:rPr>
          <w:rFonts w:asciiTheme="minorHAnsi" w:eastAsia="Calibri" w:hAnsiTheme="minorHAnsi" w:cstheme="minorHAnsi"/>
          <w:b/>
          <w:bCs/>
          <w:sz w:val="22"/>
          <w:szCs w:val="22"/>
        </w:rPr>
        <w:t>„okresie kwalifikowalności wydatków”</w:t>
      </w:r>
      <w:r w:rsidRPr="00AB6631">
        <w:rPr>
          <w:rFonts w:asciiTheme="minorHAnsi" w:eastAsia="Calibri" w:hAnsiTheme="minorHAnsi" w:cstheme="minorHAnsi"/>
          <w:sz w:val="22"/>
          <w:szCs w:val="22"/>
        </w:rPr>
        <w:t xml:space="preserve"> – </w:t>
      </w:r>
      <w:r w:rsidR="00F10A6F">
        <w:rPr>
          <w:rFonts w:asciiTheme="minorHAnsi" w:eastAsia="Calibri" w:hAnsiTheme="minorHAnsi" w:cstheme="minorHAnsi"/>
          <w:sz w:val="22"/>
          <w:szCs w:val="22"/>
        </w:rPr>
        <w:t>oznacza to</w:t>
      </w:r>
      <w:r w:rsidRPr="00AB6631">
        <w:rPr>
          <w:rFonts w:asciiTheme="minorHAnsi" w:eastAsia="Calibri" w:hAnsiTheme="minorHAnsi" w:cstheme="minorHAnsi"/>
          <w:sz w:val="22"/>
          <w:szCs w:val="22"/>
        </w:rPr>
        <w:t xml:space="preserve"> okres, w którym mogą być ponoszone wydatki kwalifikowa</w:t>
      </w:r>
      <w:r w:rsidR="00F10A6F">
        <w:rPr>
          <w:rFonts w:asciiTheme="minorHAnsi" w:eastAsia="Calibri" w:hAnsiTheme="minorHAnsi" w:cstheme="minorHAnsi"/>
          <w:sz w:val="22"/>
          <w:szCs w:val="22"/>
        </w:rPr>
        <w:t>l</w:t>
      </w:r>
      <w:r w:rsidRPr="00AB6631">
        <w:rPr>
          <w:rFonts w:asciiTheme="minorHAnsi" w:eastAsia="Calibri" w:hAnsiTheme="minorHAnsi" w:cstheme="minorHAnsi"/>
          <w:sz w:val="22"/>
          <w:szCs w:val="22"/>
        </w:rPr>
        <w:t>ne w ramach Przedsięwzięcia;</w:t>
      </w:r>
    </w:p>
    <w:p w14:paraId="17F21E71" w14:textId="340E6859" w:rsidR="00A420C1" w:rsidRPr="00AB6631" w:rsidRDefault="43A6940F" w:rsidP="0051611A">
      <w:pPr>
        <w:numPr>
          <w:ilvl w:val="0"/>
          <w:numId w:val="8"/>
        </w:numPr>
        <w:suppressAutoHyphens w:val="0"/>
        <w:spacing w:after="0" w:line="360" w:lineRule="auto"/>
        <w:ind w:left="714" w:hanging="357"/>
        <w:contextualSpacing/>
        <w:rPr>
          <w:rFonts w:asciiTheme="minorHAnsi" w:hAnsiTheme="minorHAnsi" w:cstheme="minorHAnsi"/>
          <w:i/>
          <w:iCs/>
        </w:rPr>
      </w:pPr>
      <w:r w:rsidRPr="00AB6631">
        <w:rPr>
          <w:rFonts w:asciiTheme="minorHAnsi" w:hAnsiTheme="minorHAnsi" w:cstheme="minorHAnsi"/>
          <w:b/>
          <w:bCs/>
        </w:rPr>
        <w:t>„Ostatecznym odbiorcy wsparcia”</w:t>
      </w:r>
      <w:r w:rsidRPr="00AB6631">
        <w:rPr>
          <w:rFonts w:asciiTheme="minorHAnsi" w:hAnsiTheme="minorHAnsi" w:cstheme="minorHAnsi"/>
        </w:rPr>
        <w:t xml:space="preserve"> </w:t>
      </w:r>
      <w:r w:rsidR="616E17C8" w:rsidRPr="00AB6631">
        <w:rPr>
          <w:rStyle w:val="normaltextrun"/>
          <w:rFonts w:asciiTheme="minorHAnsi" w:hAnsiTheme="minorHAnsi" w:cstheme="minorHAnsi"/>
          <w:color w:val="000000" w:themeColor="text1"/>
        </w:rPr>
        <w:t>–</w:t>
      </w:r>
      <w:r w:rsidR="216D5416" w:rsidRPr="00AB6631">
        <w:rPr>
          <w:rFonts w:asciiTheme="minorHAnsi" w:hAnsiTheme="minorHAnsi" w:cstheme="minorHAnsi"/>
        </w:rPr>
        <w:t xml:space="preserve"> </w:t>
      </w:r>
      <w:r w:rsidRPr="00AB6631">
        <w:rPr>
          <w:rFonts w:asciiTheme="minorHAnsi" w:hAnsiTheme="minorHAnsi" w:cstheme="minorHAnsi"/>
        </w:rPr>
        <w:t xml:space="preserve">oznacza </w:t>
      </w:r>
      <w:r w:rsidRPr="00AB6631">
        <w:rPr>
          <w:rFonts w:asciiTheme="minorHAnsi" w:hAnsiTheme="minorHAnsi" w:cstheme="minorHAnsi"/>
          <w:color w:val="000000" w:themeColor="text1"/>
        </w:rPr>
        <w:t xml:space="preserve">to </w:t>
      </w:r>
      <w:r w:rsidRPr="00AB6631">
        <w:rPr>
          <w:rFonts w:asciiTheme="minorHAnsi" w:hAnsiTheme="minorHAnsi" w:cstheme="minorHAnsi"/>
        </w:rPr>
        <w:t>podmiot realizujący Przedsięwzięcie;</w:t>
      </w:r>
    </w:p>
    <w:p w14:paraId="00E60466" w14:textId="4DBABC30" w:rsidR="00210C11" w:rsidRPr="00AB6631" w:rsidRDefault="781C0AFB" w:rsidP="0051611A">
      <w:pPr>
        <w:numPr>
          <w:ilvl w:val="0"/>
          <w:numId w:val="8"/>
        </w:numPr>
        <w:suppressAutoHyphens w:val="0"/>
        <w:spacing w:after="0" w:line="360" w:lineRule="auto"/>
        <w:ind w:left="714" w:hanging="357"/>
        <w:contextualSpacing/>
        <w:rPr>
          <w:rFonts w:asciiTheme="minorHAnsi" w:hAnsiTheme="minorHAnsi" w:cstheme="minorHAnsi"/>
        </w:rPr>
      </w:pPr>
      <w:r w:rsidRPr="00AB6631">
        <w:rPr>
          <w:rFonts w:asciiTheme="minorHAnsi" w:hAnsiTheme="minorHAnsi" w:cstheme="minorHAnsi"/>
          <w:b/>
          <w:bCs/>
        </w:rPr>
        <w:t>„</w:t>
      </w:r>
      <w:r w:rsidR="5843BCC0" w:rsidRPr="00AB6631">
        <w:rPr>
          <w:rFonts w:asciiTheme="minorHAnsi" w:hAnsiTheme="minorHAnsi" w:cstheme="minorHAnsi"/>
          <w:b/>
          <w:bCs/>
        </w:rPr>
        <w:t>PFR”</w:t>
      </w:r>
      <w:r w:rsidR="5843BCC0" w:rsidRPr="00AB6631">
        <w:rPr>
          <w:rFonts w:asciiTheme="minorHAnsi" w:hAnsiTheme="minorHAnsi" w:cstheme="minorHAnsi"/>
        </w:rPr>
        <w:t xml:space="preserve"> </w:t>
      </w:r>
      <w:r w:rsidR="616E17C8" w:rsidRPr="00AB6631">
        <w:rPr>
          <w:rStyle w:val="normaltextrun"/>
          <w:rFonts w:asciiTheme="minorHAnsi" w:hAnsiTheme="minorHAnsi" w:cstheme="minorHAnsi"/>
          <w:color w:val="000000" w:themeColor="text1"/>
        </w:rPr>
        <w:t>–</w:t>
      </w:r>
      <w:r w:rsidR="0BAFD4CD" w:rsidRPr="00AB6631">
        <w:rPr>
          <w:rFonts w:asciiTheme="minorHAnsi" w:hAnsiTheme="minorHAnsi" w:cstheme="minorHAnsi"/>
        </w:rPr>
        <w:t xml:space="preserve"> </w:t>
      </w:r>
      <w:r w:rsidR="0BAFD4CD" w:rsidRPr="00AB6631">
        <w:rPr>
          <w:rStyle w:val="normaltextrun"/>
          <w:rFonts w:asciiTheme="minorHAnsi" w:hAnsiTheme="minorHAnsi" w:cstheme="minorHAnsi"/>
          <w:color w:val="000000" w:themeColor="text1"/>
        </w:rPr>
        <w:t>oznacza</w:t>
      </w:r>
      <w:r w:rsidR="5843BCC0" w:rsidRPr="00AB6631">
        <w:rPr>
          <w:rStyle w:val="normaltextrun"/>
          <w:rFonts w:asciiTheme="minorHAnsi" w:hAnsiTheme="minorHAnsi" w:cstheme="minorHAnsi"/>
          <w:color w:val="000000"/>
          <w:shd w:val="clear" w:color="auto" w:fill="FFFFFF"/>
        </w:rPr>
        <w:t xml:space="preserve"> to Polski Fundusz Rozwoju S</w:t>
      </w:r>
      <w:r w:rsidR="5843BCC0" w:rsidRPr="00AB6631">
        <w:rPr>
          <w:rStyle w:val="normaltextrun"/>
          <w:rFonts w:asciiTheme="minorHAnsi" w:hAnsiTheme="minorHAnsi" w:cstheme="minorHAnsi"/>
          <w:color w:val="000000" w:themeColor="text1"/>
        </w:rPr>
        <w:t xml:space="preserve">półka </w:t>
      </w:r>
      <w:r w:rsidR="5843BCC0" w:rsidRPr="00AB6631">
        <w:rPr>
          <w:rStyle w:val="normaltextrun"/>
          <w:rFonts w:asciiTheme="minorHAnsi" w:hAnsiTheme="minorHAnsi" w:cstheme="minorHAnsi"/>
          <w:color w:val="000000"/>
          <w:shd w:val="clear" w:color="auto" w:fill="FFFFFF"/>
        </w:rPr>
        <w:t>A</w:t>
      </w:r>
      <w:r w:rsidR="5843BCC0" w:rsidRPr="00AB6631">
        <w:rPr>
          <w:rStyle w:val="normaltextrun"/>
          <w:rFonts w:asciiTheme="minorHAnsi" w:hAnsiTheme="minorHAnsi" w:cstheme="minorHAnsi"/>
          <w:color w:val="000000" w:themeColor="text1"/>
        </w:rPr>
        <w:t>kcyjna z siedzibą w Warszawie</w:t>
      </w:r>
      <w:r w:rsidR="5843BCC0" w:rsidRPr="00AB6631">
        <w:rPr>
          <w:rStyle w:val="normaltextrun"/>
          <w:rFonts w:asciiTheme="minorHAnsi" w:hAnsiTheme="minorHAnsi" w:cstheme="minorHAnsi"/>
          <w:color w:val="000000"/>
          <w:shd w:val="clear" w:color="auto" w:fill="FFFFFF"/>
        </w:rPr>
        <w:t>;</w:t>
      </w:r>
    </w:p>
    <w:p w14:paraId="2D73A9BD" w14:textId="1D7C062F" w:rsidR="00210C11" w:rsidRPr="00AB6631" w:rsidRDefault="5843BCC0" w:rsidP="0051611A">
      <w:pPr>
        <w:numPr>
          <w:ilvl w:val="0"/>
          <w:numId w:val="8"/>
        </w:numPr>
        <w:suppressAutoHyphens w:val="0"/>
        <w:spacing w:after="0" w:line="360" w:lineRule="auto"/>
        <w:ind w:left="714" w:hanging="357"/>
        <w:contextualSpacing/>
        <w:rPr>
          <w:rFonts w:asciiTheme="minorHAnsi" w:hAnsiTheme="minorHAnsi" w:cstheme="minorBidi"/>
        </w:rPr>
      </w:pPr>
      <w:r w:rsidRPr="79F28A50">
        <w:rPr>
          <w:rFonts w:asciiTheme="minorHAnsi" w:hAnsiTheme="minorHAnsi" w:cstheme="minorBidi"/>
          <w:b/>
        </w:rPr>
        <w:t>„Planie rozwojowym”</w:t>
      </w:r>
      <w:r w:rsidRPr="79F28A50">
        <w:rPr>
          <w:rFonts w:asciiTheme="minorHAnsi" w:hAnsiTheme="minorHAnsi" w:cstheme="minorBidi"/>
        </w:rPr>
        <w:t xml:space="preserve"> lub </w:t>
      </w:r>
      <w:r w:rsidRPr="79F28A50">
        <w:rPr>
          <w:rFonts w:asciiTheme="minorHAnsi" w:hAnsiTheme="minorHAnsi" w:cstheme="minorBidi"/>
          <w:b/>
        </w:rPr>
        <w:t>„KPO”</w:t>
      </w:r>
      <w:r w:rsidRPr="79F28A50">
        <w:rPr>
          <w:rFonts w:asciiTheme="minorHAnsi" w:hAnsiTheme="minorHAnsi" w:cstheme="minorBidi"/>
        </w:rPr>
        <w:t xml:space="preserve"> </w:t>
      </w:r>
      <w:r w:rsidR="616E17C8" w:rsidRPr="79F28A50">
        <w:rPr>
          <w:rStyle w:val="normaltextrun"/>
          <w:rFonts w:asciiTheme="minorHAnsi" w:hAnsiTheme="minorHAnsi" w:cstheme="minorBidi"/>
          <w:color w:val="000000" w:themeColor="text1"/>
        </w:rPr>
        <w:t>–</w:t>
      </w:r>
      <w:r w:rsidR="0BAFD4CD" w:rsidRPr="79F28A50">
        <w:rPr>
          <w:rFonts w:asciiTheme="minorHAnsi" w:hAnsiTheme="minorHAnsi" w:cstheme="minorBidi"/>
        </w:rPr>
        <w:t xml:space="preserve"> </w:t>
      </w:r>
      <w:r w:rsidRPr="79F28A50">
        <w:rPr>
          <w:rFonts w:asciiTheme="minorHAnsi" w:hAnsiTheme="minorHAnsi" w:cstheme="minorBidi"/>
        </w:rPr>
        <w:t xml:space="preserve">oznacza to dokument pn. Krajowy Plan Odbudowy </w:t>
      </w:r>
      <w:r w:rsidR="616E17C8" w:rsidRPr="79F28A50">
        <w:rPr>
          <w:rFonts w:asciiTheme="minorHAnsi" w:hAnsiTheme="minorHAnsi" w:cstheme="minorBidi"/>
        </w:rPr>
        <w:t>i Zwiększania Odporności, o którym mowa w art. 17 ust. 1 Rozporządzenia 2021/241, stanowiący podstawę realizacji reform i inwestycji objętych wsparciem (finansowaniem) ze środków Instrumentu na rzecz Odbudowy i Zwiększania Odporności;</w:t>
      </w:r>
    </w:p>
    <w:p w14:paraId="5A627C71" w14:textId="331FA48A" w:rsidR="003830CC" w:rsidRPr="00AB6631" w:rsidRDefault="227FCF9B" w:rsidP="0051611A">
      <w:pPr>
        <w:numPr>
          <w:ilvl w:val="0"/>
          <w:numId w:val="8"/>
        </w:numPr>
        <w:suppressAutoHyphens w:val="0"/>
        <w:spacing w:after="0" w:line="360" w:lineRule="auto"/>
        <w:ind w:left="714" w:hanging="357"/>
        <w:contextualSpacing/>
        <w:rPr>
          <w:rFonts w:asciiTheme="minorHAnsi" w:hAnsiTheme="minorHAnsi" w:cstheme="minorHAnsi"/>
        </w:rPr>
      </w:pPr>
      <w:r w:rsidRPr="00AB6631">
        <w:rPr>
          <w:rFonts w:asciiTheme="minorHAnsi" w:hAnsiTheme="minorHAnsi" w:cstheme="minorHAnsi"/>
          <w:b/>
          <w:bCs/>
        </w:rPr>
        <w:lastRenderedPageBreak/>
        <w:t>„</w:t>
      </w:r>
      <w:r w:rsidR="5701A1C3" w:rsidRPr="00AB6631">
        <w:rPr>
          <w:rFonts w:asciiTheme="minorHAnsi" w:hAnsiTheme="minorHAnsi" w:cstheme="minorHAnsi"/>
          <w:b/>
          <w:bCs/>
        </w:rPr>
        <w:t>pomoc</w:t>
      </w:r>
      <w:r w:rsidRPr="00AB6631">
        <w:rPr>
          <w:rFonts w:asciiTheme="minorHAnsi" w:hAnsiTheme="minorHAnsi" w:cstheme="minorHAnsi"/>
          <w:b/>
          <w:bCs/>
        </w:rPr>
        <w:t>y publicznej”</w:t>
      </w:r>
      <w:r w:rsidRPr="00AB6631">
        <w:rPr>
          <w:rFonts w:asciiTheme="minorHAnsi" w:hAnsiTheme="minorHAnsi" w:cstheme="minorHAnsi"/>
        </w:rPr>
        <w:t xml:space="preserve"> </w:t>
      </w:r>
      <w:r w:rsidR="00E0551E" w:rsidRPr="00AB6631">
        <w:rPr>
          <w:rFonts w:asciiTheme="minorHAnsi" w:hAnsiTheme="minorHAnsi" w:cstheme="minorHAnsi"/>
        </w:rPr>
        <w:t>–</w:t>
      </w:r>
      <w:r w:rsidR="48E3B803" w:rsidRPr="00AB6631">
        <w:rPr>
          <w:rFonts w:asciiTheme="minorHAnsi" w:hAnsiTheme="minorHAnsi" w:cstheme="minorHAnsi"/>
        </w:rPr>
        <w:t xml:space="preserve"> </w:t>
      </w:r>
      <w:r w:rsidR="003830CC" w:rsidRPr="00AB6631">
        <w:rPr>
          <w:rFonts w:asciiTheme="minorHAnsi" w:hAnsiTheme="minorHAnsi" w:cstheme="minorHAnsi"/>
        </w:rPr>
        <w:t xml:space="preserve">oznacza </w:t>
      </w:r>
      <w:r w:rsidR="007B0258" w:rsidRPr="00AB6631">
        <w:rPr>
          <w:rFonts w:asciiTheme="minorHAnsi" w:hAnsiTheme="minorHAnsi" w:cstheme="minorHAnsi"/>
        </w:rPr>
        <w:t xml:space="preserve">to </w:t>
      </w:r>
      <w:r w:rsidR="003830CC" w:rsidRPr="00AB6631">
        <w:rPr>
          <w:rFonts w:asciiTheme="minorHAnsi" w:hAnsiTheme="minorHAnsi" w:cstheme="minorHAnsi"/>
        </w:rPr>
        <w:t>wsparcie spełniające przesłanki wskazane w art. 107 ust. 1 TFUE, w Rozporządzeniu Ministra Cyfryzacji oraz art. 52 Rozporządzenia KE nr 651/2014; </w:t>
      </w:r>
    </w:p>
    <w:p w14:paraId="08FEB861" w14:textId="73F40E52" w:rsidR="00313E7B" w:rsidRPr="00AB6631" w:rsidRDefault="7BA00A5E" w:rsidP="0051611A">
      <w:pPr>
        <w:numPr>
          <w:ilvl w:val="0"/>
          <w:numId w:val="8"/>
        </w:numPr>
        <w:suppressAutoHyphens w:val="0"/>
        <w:spacing w:after="0" w:line="360" w:lineRule="auto"/>
        <w:contextualSpacing/>
        <w:rPr>
          <w:rFonts w:asciiTheme="minorHAnsi" w:hAnsiTheme="minorHAnsi" w:cstheme="minorHAnsi"/>
        </w:rPr>
      </w:pPr>
      <w:r w:rsidRPr="00AB6631">
        <w:rPr>
          <w:rFonts w:asciiTheme="minorHAnsi" w:hAnsiTheme="minorHAnsi" w:cstheme="minorHAnsi"/>
          <w:b/>
          <w:bCs/>
        </w:rPr>
        <w:t xml:space="preserve"> „</w:t>
      </w:r>
      <w:r w:rsidR="777F418E" w:rsidRPr="00AB6631">
        <w:rPr>
          <w:rFonts w:asciiTheme="minorHAnsi" w:hAnsiTheme="minorHAnsi" w:cstheme="minorHAnsi"/>
          <w:b/>
          <w:bCs/>
        </w:rPr>
        <w:t>Portalu Funduszy Europejskich”</w:t>
      </w:r>
      <w:r w:rsidR="777F418E" w:rsidRPr="00AB6631">
        <w:rPr>
          <w:rFonts w:asciiTheme="minorHAnsi" w:hAnsiTheme="minorHAnsi" w:cstheme="minorHAnsi"/>
        </w:rPr>
        <w:t xml:space="preserve"> </w:t>
      </w:r>
      <w:r w:rsidR="1D57AED2" w:rsidRPr="00AB6631">
        <w:rPr>
          <w:rStyle w:val="normaltextrun"/>
          <w:rFonts w:asciiTheme="minorHAnsi" w:hAnsiTheme="minorHAnsi" w:cstheme="minorHAnsi"/>
          <w:color w:val="000000" w:themeColor="text1"/>
        </w:rPr>
        <w:t>–</w:t>
      </w:r>
      <w:r w:rsidR="5566B196" w:rsidRPr="00AB6631">
        <w:rPr>
          <w:rFonts w:asciiTheme="minorHAnsi" w:hAnsiTheme="minorHAnsi" w:cstheme="minorHAnsi"/>
        </w:rPr>
        <w:t xml:space="preserve"> </w:t>
      </w:r>
      <w:r w:rsidR="777F418E" w:rsidRPr="00AB6631">
        <w:rPr>
          <w:rFonts w:asciiTheme="minorHAnsi" w:hAnsiTheme="minorHAnsi" w:cstheme="minorHAnsi"/>
        </w:rPr>
        <w:t xml:space="preserve">oznacza to stronę internetową pod adresem: </w:t>
      </w:r>
      <w:hyperlink r:id="rId8">
        <w:r w:rsidR="78571A47" w:rsidRPr="00AB6631">
          <w:rPr>
            <w:rStyle w:val="normaltextrun"/>
            <w:rFonts w:asciiTheme="minorHAnsi" w:hAnsiTheme="minorHAnsi" w:cstheme="minorHAnsi"/>
            <w:color w:val="0000FF"/>
            <w:u w:val="single"/>
          </w:rPr>
          <w:t>www.funduszeeuropejskie.gov.pl</w:t>
        </w:r>
      </w:hyperlink>
      <w:r w:rsidR="78571A47" w:rsidRPr="00AB6631">
        <w:rPr>
          <w:rStyle w:val="normaltextrun"/>
          <w:rFonts w:asciiTheme="minorHAnsi" w:hAnsiTheme="minorHAnsi" w:cstheme="minorHAnsi"/>
          <w:color w:val="000000" w:themeColor="text1"/>
        </w:rPr>
        <w:t xml:space="preserve">; </w:t>
      </w:r>
    </w:p>
    <w:p w14:paraId="6B046029" w14:textId="6B1E674F" w:rsidR="5420B5B2" w:rsidRPr="00AB6631" w:rsidRDefault="781C0AFB" w:rsidP="0051611A">
      <w:pPr>
        <w:numPr>
          <w:ilvl w:val="0"/>
          <w:numId w:val="8"/>
        </w:numPr>
        <w:spacing w:after="0" w:line="360" w:lineRule="auto"/>
        <w:ind w:left="714" w:hanging="357"/>
        <w:contextualSpacing/>
        <w:rPr>
          <w:rStyle w:val="ui-provider"/>
          <w:rFonts w:asciiTheme="minorHAnsi" w:hAnsiTheme="minorHAnsi" w:cstheme="minorHAnsi"/>
        </w:rPr>
      </w:pPr>
      <w:r w:rsidRPr="00AB6631">
        <w:rPr>
          <w:rFonts w:asciiTheme="minorHAnsi" w:hAnsiTheme="minorHAnsi" w:cstheme="minorHAnsi"/>
          <w:b/>
          <w:bCs/>
        </w:rPr>
        <w:t>„</w:t>
      </w:r>
      <w:r w:rsidR="00BB54E6">
        <w:rPr>
          <w:rFonts w:asciiTheme="minorHAnsi" w:hAnsiTheme="minorHAnsi" w:cstheme="minorHAnsi"/>
          <w:b/>
          <w:bCs/>
        </w:rPr>
        <w:t>p</w:t>
      </w:r>
      <w:r w:rsidR="171D64DA" w:rsidRPr="00AB6631">
        <w:rPr>
          <w:rFonts w:asciiTheme="minorHAnsi" w:hAnsiTheme="minorHAnsi" w:cstheme="minorHAnsi"/>
          <w:b/>
          <w:bCs/>
        </w:rPr>
        <w:t>oważnej nieprawidłowości”</w:t>
      </w:r>
      <w:r w:rsidR="171D64DA" w:rsidRPr="00AB6631">
        <w:rPr>
          <w:rFonts w:asciiTheme="minorHAnsi" w:hAnsiTheme="minorHAnsi" w:cstheme="minorHAnsi"/>
        </w:rPr>
        <w:t xml:space="preserve"> </w:t>
      </w:r>
      <w:r w:rsidR="1D57AED2" w:rsidRPr="00AB6631">
        <w:rPr>
          <w:rStyle w:val="normaltextrun"/>
          <w:rFonts w:asciiTheme="minorHAnsi" w:hAnsiTheme="minorHAnsi" w:cstheme="minorHAnsi"/>
          <w:color w:val="000000" w:themeColor="text1"/>
        </w:rPr>
        <w:t>–</w:t>
      </w:r>
      <w:r w:rsidR="171D64DA" w:rsidRPr="00AB6631">
        <w:rPr>
          <w:rFonts w:asciiTheme="minorHAnsi" w:hAnsiTheme="minorHAnsi" w:cstheme="minorHAnsi"/>
        </w:rPr>
        <w:t xml:space="preserve"> </w:t>
      </w:r>
      <w:r w:rsidR="067CDC01" w:rsidRPr="00AB6631">
        <w:rPr>
          <w:rFonts w:asciiTheme="minorHAnsi" w:hAnsiTheme="minorHAnsi" w:cstheme="minorHAnsi"/>
        </w:rPr>
        <w:t>oznacza to</w:t>
      </w:r>
      <w:r w:rsidR="171D64DA" w:rsidRPr="00AB6631">
        <w:rPr>
          <w:rFonts w:asciiTheme="minorHAnsi" w:hAnsiTheme="minorHAnsi" w:cstheme="minorHAnsi"/>
        </w:rPr>
        <w:t xml:space="preserve"> nieprawidłowość, o której mowa w motywie (53)</w:t>
      </w:r>
      <w:r w:rsidR="79886211" w:rsidRPr="00AB6631">
        <w:rPr>
          <w:rFonts w:asciiTheme="minorHAnsi" w:hAnsiTheme="minorHAnsi" w:cstheme="minorHAnsi"/>
        </w:rPr>
        <w:t xml:space="preserve"> i </w:t>
      </w:r>
      <w:r w:rsidR="79886211" w:rsidRPr="00AB6631">
        <w:rPr>
          <w:rStyle w:val="ui-provider"/>
          <w:rFonts w:asciiTheme="minorHAnsi" w:hAnsiTheme="minorHAnsi" w:cstheme="minorHAnsi"/>
        </w:rPr>
        <w:t xml:space="preserve">(54) </w:t>
      </w:r>
      <w:r w:rsidR="171D64DA" w:rsidRPr="00AB6631">
        <w:rPr>
          <w:rFonts w:asciiTheme="minorHAnsi" w:hAnsiTheme="minorHAnsi" w:cstheme="minorHAnsi"/>
        </w:rPr>
        <w:t xml:space="preserve">rozporządzenia 2021/241, tj. nadużycie finansowe, korupcja i konflikt interesów w </w:t>
      </w:r>
      <w:r w:rsidR="171D64DA" w:rsidRPr="00AB6631">
        <w:rPr>
          <w:rStyle w:val="ui-provider"/>
          <w:rFonts w:asciiTheme="minorHAnsi" w:hAnsiTheme="minorHAnsi" w:cstheme="minorHAnsi"/>
        </w:rPr>
        <w:t>związku</w:t>
      </w:r>
      <w:r w:rsidR="70270AB6" w:rsidRPr="00AB6631">
        <w:rPr>
          <w:rStyle w:val="ui-provider"/>
          <w:rFonts w:asciiTheme="minorHAnsi" w:hAnsiTheme="minorHAnsi" w:cstheme="minorHAnsi"/>
        </w:rPr>
        <w:t xml:space="preserve"> </w:t>
      </w:r>
      <w:r w:rsidR="171D64DA" w:rsidRPr="00AB6631">
        <w:rPr>
          <w:rStyle w:val="ui-provider"/>
          <w:rFonts w:asciiTheme="minorHAnsi" w:hAnsiTheme="minorHAnsi" w:cstheme="minorHAnsi"/>
        </w:rPr>
        <w:t>z działaniami wspieranymi przez Instrument bądź w przypadku poważnego naruszenia zobowiązania przewidzianego w umowach</w:t>
      </w:r>
      <w:r w:rsidR="00EE2DE9" w:rsidRPr="00AB6631">
        <w:rPr>
          <w:rStyle w:val="ui-provider"/>
          <w:rFonts w:asciiTheme="minorHAnsi" w:hAnsiTheme="minorHAnsi" w:cstheme="minorHAnsi"/>
        </w:rPr>
        <w:t>/porozumieniach</w:t>
      </w:r>
      <w:r w:rsidR="171D64DA" w:rsidRPr="00AB6631">
        <w:rPr>
          <w:rStyle w:val="ui-provider"/>
          <w:rFonts w:asciiTheme="minorHAnsi" w:hAnsiTheme="minorHAnsi" w:cstheme="minorHAnsi"/>
        </w:rPr>
        <w:t xml:space="preserve"> dotyczących wsparcia finansowego;</w:t>
      </w:r>
    </w:p>
    <w:p w14:paraId="69E5CFE5" w14:textId="57CB1ECB" w:rsidR="002B3E5A" w:rsidRPr="00AB6631" w:rsidRDefault="27C925EB" w:rsidP="0051611A">
      <w:pPr>
        <w:numPr>
          <w:ilvl w:val="0"/>
          <w:numId w:val="8"/>
        </w:numPr>
        <w:spacing w:after="0" w:line="360" w:lineRule="auto"/>
        <w:ind w:left="714" w:hanging="357"/>
        <w:rPr>
          <w:rFonts w:asciiTheme="minorHAnsi" w:hAnsiTheme="minorHAnsi" w:cstheme="minorBidi"/>
        </w:rPr>
      </w:pPr>
      <w:r w:rsidRPr="5AA11B7D">
        <w:rPr>
          <w:rFonts w:asciiTheme="minorHAnsi" w:hAnsiTheme="minorHAnsi" w:cstheme="minorBidi"/>
          <w:b/>
        </w:rPr>
        <w:t>„Przedsięwzięciu”</w:t>
      </w:r>
      <w:r w:rsidRPr="5AA11B7D">
        <w:rPr>
          <w:rFonts w:asciiTheme="minorHAnsi" w:hAnsiTheme="minorHAnsi" w:cstheme="minorBidi"/>
        </w:rPr>
        <w:t xml:space="preserve"> </w:t>
      </w:r>
      <w:r w:rsidR="1D57AED2" w:rsidRPr="5AA11B7D">
        <w:rPr>
          <w:rFonts w:asciiTheme="minorHAnsi" w:hAnsiTheme="minorHAnsi" w:cstheme="minorBidi"/>
        </w:rPr>
        <w:t>–</w:t>
      </w:r>
      <w:r w:rsidR="0BC473C9" w:rsidRPr="5AA11B7D">
        <w:rPr>
          <w:rFonts w:asciiTheme="minorHAnsi" w:hAnsiTheme="minorHAnsi" w:cstheme="minorBidi"/>
        </w:rPr>
        <w:t xml:space="preserve"> </w:t>
      </w:r>
      <w:r w:rsidRPr="5AA11B7D">
        <w:rPr>
          <w:rFonts w:asciiTheme="minorHAnsi" w:hAnsiTheme="minorHAnsi" w:cstheme="minorBidi"/>
        </w:rPr>
        <w:t>oznacza to</w:t>
      </w:r>
      <w:r w:rsidR="540F3C95" w:rsidRPr="5AA11B7D">
        <w:rPr>
          <w:rFonts w:asciiTheme="minorHAnsi" w:hAnsiTheme="minorHAnsi" w:cstheme="minorBidi"/>
        </w:rPr>
        <w:t xml:space="preserve"> element Inwestycji </w:t>
      </w:r>
      <w:r w:rsidR="1D57AED2" w:rsidRPr="5AA11B7D">
        <w:rPr>
          <w:rFonts w:asciiTheme="minorHAnsi" w:hAnsiTheme="minorHAnsi" w:cstheme="minorBidi"/>
        </w:rPr>
        <w:t>C1</w:t>
      </w:r>
      <w:r w:rsidR="540F3C95" w:rsidRPr="5AA11B7D">
        <w:rPr>
          <w:rFonts w:asciiTheme="minorHAnsi" w:hAnsiTheme="minorHAnsi" w:cstheme="minorBidi"/>
        </w:rPr>
        <w:t xml:space="preserve">.1.1. realizowany przez Ostatecznego odbiorcę wsparcia, zmierzający do osiągnięcia założonego celu określonego wskaźnikami, z określonym początkiem i końcem </w:t>
      </w:r>
      <w:r w:rsidR="00A26456" w:rsidRPr="5AA11B7D">
        <w:rPr>
          <w:rFonts w:asciiTheme="minorHAnsi" w:hAnsiTheme="minorHAnsi" w:cstheme="minorBidi"/>
        </w:rPr>
        <w:t>realizacji</w:t>
      </w:r>
      <w:r w:rsidR="00A232F0">
        <w:rPr>
          <w:rFonts w:asciiTheme="minorHAnsi" w:hAnsiTheme="minorHAnsi" w:cstheme="minorBidi"/>
        </w:rPr>
        <w:t>,</w:t>
      </w:r>
      <w:r w:rsidR="00F546AF" w:rsidRPr="5AA11B7D">
        <w:rPr>
          <w:rFonts w:asciiTheme="minorHAnsi" w:hAnsiTheme="minorHAnsi" w:cstheme="minorBidi"/>
        </w:rPr>
        <w:t xml:space="preserve"> </w:t>
      </w:r>
      <w:bookmarkStart w:id="0" w:name="_Hlk191624005"/>
      <w:r w:rsidR="00F546AF" w:rsidRPr="5AA11B7D">
        <w:rPr>
          <w:rFonts w:asciiTheme="minorHAnsi" w:hAnsiTheme="minorHAnsi" w:cstheme="minorBidi"/>
        </w:rPr>
        <w:t>opisan</w:t>
      </w:r>
      <w:r w:rsidR="00A232F0">
        <w:rPr>
          <w:rFonts w:asciiTheme="minorHAnsi" w:hAnsiTheme="minorHAnsi" w:cstheme="minorBidi"/>
        </w:rPr>
        <w:t>y</w:t>
      </w:r>
      <w:r w:rsidR="00F546AF" w:rsidRPr="5AA11B7D">
        <w:rPr>
          <w:rFonts w:asciiTheme="minorHAnsi" w:hAnsiTheme="minorHAnsi" w:cstheme="minorBidi"/>
        </w:rPr>
        <w:t xml:space="preserve"> </w:t>
      </w:r>
      <w:bookmarkStart w:id="1" w:name="_Hlk106724311"/>
      <w:r w:rsidR="00F546AF" w:rsidRPr="5AA11B7D">
        <w:rPr>
          <w:rFonts w:asciiTheme="minorHAnsi" w:hAnsiTheme="minorHAnsi" w:cstheme="minorBidi"/>
        </w:rPr>
        <w:t xml:space="preserve">we </w:t>
      </w:r>
      <w:r w:rsidR="010DAF7B" w:rsidRPr="0D101114">
        <w:rPr>
          <w:rFonts w:asciiTheme="minorHAnsi" w:hAnsiTheme="minorHAnsi" w:cstheme="minorBidi"/>
        </w:rPr>
        <w:t>W</w:t>
      </w:r>
      <w:r w:rsidR="00F546AF" w:rsidRPr="5AA11B7D">
        <w:rPr>
          <w:rFonts w:asciiTheme="minorHAnsi" w:hAnsiTheme="minorHAnsi" w:cstheme="minorBidi"/>
        </w:rPr>
        <w:t>niosku stanowiącym załącznik nr 3 do Umowy</w:t>
      </w:r>
      <w:bookmarkEnd w:id="0"/>
      <w:bookmarkEnd w:id="1"/>
      <w:r w:rsidR="00A26456" w:rsidRPr="5AA11B7D">
        <w:rPr>
          <w:rFonts w:asciiTheme="minorHAnsi" w:hAnsiTheme="minorHAnsi" w:cstheme="minorBidi"/>
        </w:rPr>
        <w:t xml:space="preserve">; </w:t>
      </w:r>
    </w:p>
    <w:p w14:paraId="57D059EA" w14:textId="529284DA" w:rsidR="007F5A3B" w:rsidRPr="00AB6631" w:rsidRDefault="007F5A3B" w:rsidP="0051611A">
      <w:pPr>
        <w:numPr>
          <w:ilvl w:val="0"/>
          <w:numId w:val="8"/>
        </w:numPr>
        <w:spacing w:after="0" w:line="360" w:lineRule="auto"/>
        <w:ind w:left="714" w:hanging="357"/>
        <w:rPr>
          <w:rFonts w:asciiTheme="minorHAnsi" w:hAnsiTheme="minorHAnsi" w:cstheme="minorHAnsi"/>
        </w:rPr>
      </w:pPr>
      <w:r w:rsidRPr="00AB6631">
        <w:rPr>
          <w:rFonts w:asciiTheme="minorHAnsi" w:hAnsiTheme="minorHAnsi" w:cstheme="minorHAnsi"/>
          <w:b/>
          <w:bCs/>
        </w:rPr>
        <w:t>„Punkcie adresowym”</w:t>
      </w:r>
      <w:r w:rsidRPr="00AB6631">
        <w:rPr>
          <w:rFonts w:asciiTheme="minorHAnsi" w:hAnsiTheme="minorHAnsi" w:cstheme="minorHAnsi"/>
        </w:rPr>
        <w:t xml:space="preserve"> – oznacza to pojedynczy adres przypisany do realizacji przez Ostatecznego odbiorcę wsparcia zgodnie z zatwierdzonym Wnioskiem. Punkt adresowy stanowi jednostkę referencyjną oraz podstawowy obszar </w:t>
      </w:r>
      <w:r w:rsidR="00567D9A" w:rsidRPr="00AB6631">
        <w:rPr>
          <w:rFonts w:asciiTheme="minorHAnsi" w:hAnsiTheme="minorHAnsi" w:cstheme="minorHAnsi"/>
        </w:rPr>
        <w:t xml:space="preserve">projektowy </w:t>
      </w:r>
      <w:r w:rsidRPr="00AB6631">
        <w:rPr>
          <w:rFonts w:asciiTheme="minorHAnsi" w:hAnsiTheme="minorHAnsi" w:cstheme="minorHAnsi"/>
        </w:rPr>
        <w:t>w ramach realizowanego Przedsięwzięcia</w:t>
      </w:r>
      <w:r w:rsidR="003C6B95">
        <w:rPr>
          <w:rFonts w:asciiTheme="minorHAnsi" w:hAnsiTheme="minorHAnsi" w:cstheme="minorHAnsi"/>
        </w:rPr>
        <w:t>;</w:t>
      </w:r>
    </w:p>
    <w:p w14:paraId="62B6936D" w14:textId="76EDF479" w:rsidR="00E31AAD" w:rsidRPr="00AB6631" w:rsidRDefault="00E31AAD" w:rsidP="0051611A">
      <w:pPr>
        <w:numPr>
          <w:ilvl w:val="0"/>
          <w:numId w:val="8"/>
        </w:numPr>
        <w:spacing w:after="0" w:line="360" w:lineRule="auto"/>
        <w:ind w:left="714" w:hanging="357"/>
        <w:rPr>
          <w:rFonts w:asciiTheme="minorHAnsi" w:hAnsiTheme="minorHAnsi" w:cstheme="minorHAnsi"/>
        </w:rPr>
      </w:pPr>
      <w:r w:rsidRPr="00AB6631">
        <w:rPr>
          <w:rFonts w:asciiTheme="minorHAnsi" w:hAnsiTheme="minorHAnsi" w:cstheme="minorHAnsi"/>
          <w:b/>
          <w:bCs/>
        </w:rPr>
        <w:t>„Regulaminie”</w:t>
      </w:r>
      <w:r w:rsidRPr="00AB6631">
        <w:rPr>
          <w:rFonts w:asciiTheme="minorHAnsi" w:hAnsiTheme="minorHAnsi" w:cstheme="minorHAnsi"/>
        </w:rPr>
        <w:t xml:space="preserve"> – oznacza to regulamin wyboru</w:t>
      </w:r>
      <w:r w:rsidR="003D3013" w:rsidRPr="00AB6631">
        <w:rPr>
          <w:rFonts w:asciiTheme="minorHAnsi" w:hAnsiTheme="minorHAnsi" w:cstheme="minorHAnsi"/>
        </w:rPr>
        <w:t xml:space="preserve"> prz</w:t>
      </w:r>
      <w:r w:rsidR="00B85329" w:rsidRPr="00AB6631">
        <w:rPr>
          <w:rFonts w:asciiTheme="minorHAnsi" w:hAnsiTheme="minorHAnsi" w:cstheme="minorHAnsi"/>
        </w:rPr>
        <w:t>edsięwzięć do objęcia wsparciem z planu rozwojowego</w:t>
      </w:r>
      <w:r w:rsidRPr="00AB6631">
        <w:rPr>
          <w:rFonts w:asciiTheme="minorHAnsi" w:hAnsiTheme="minorHAnsi" w:cstheme="minorHAnsi"/>
        </w:rPr>
        <w:t xml:space="preserve">, nabór nr </w:t>
      </w:r>
      <w:r w:rsidR="00A03FAF" w:rsidRPr="00AB6631">
        <w:rPr>
          <w:rFonts w:asciiTheme="minorHAnsi" w:hAnsiTheme="minorHAnsi" w:cstheme="minorHAnsi"/>
        </w:rPr>
        <w:t>KPOD.05.02-IW.06-00</w:t>
      </w:r>
      <w:r w:rsidR="00A508BF" w:rsidRPr="00AB6631">
        <w:rPr>
          <w:rFonts w:asciiTheme="minorHAnsi" w:hAnsiTheme="minorHAnsi" w:cstheme="minorHAnsi"/>
        </w:rPr>
        <w:t>4</w:t>
      </w:r>
      <w:r w:rsidR="00A03FAF" w:rsidRPr="00AB6631">
        <w:rPr>
          <w:rFonts w:asciiTheme="minorHAnsi" w:hAnsiTheme="minorHAnsi" w:cstheme="minorHAnsi"/>
        </w:rPr>
        <w:t>/2</w:t>
      </w:r>
      <w:r w:rsidR="00A508BF" w:rsidRPr="00AB6631">
        <w:rPr>
          <w:rFonts w:asciiTheme="minorHAnsi" w:hAnsiTheme="minorHAnsi" w:cstheme="minorHAnsi"/>
        </w:rPr>
        <w:t>5</w:t>
      </w:r>
      <w:r w:rsidR="00A03FAF" w:rsidRPr="00AB6631">
        <w:rPr>
          <w:rFonts w:asciiTheme="minorHAnsi" w:hAnsiTheme="minorHAnsi" w:cstheme="minorHAnsi"/>
        </w:rPr>
        <w:t>;</w:t>
      </w:r>
    </w:p>
    <w:p w14:paraId="48318548" w14:textId="77777777" w:rsidR="00C00516" w:rsidRPr="00AB6631" w:rsidRDefault="607B38C2" w:rsidP="0051611A">
      <w:pPr>
        <w:pStyle w:val="Akapitzlist"/>
        <w:numPr>
          <w:ilvl w:val="0"/>
          <w:numId w:val="8"/>
        </w:numPr>
        <w:spacing w:line="360" w:lineRule="auto"/>
        <w:rPr>
          <w:rFonts w:asciiTheme="minorHAnsi" w:eastAsia="Calibri" w:hAnsiTheme="minorHAnsi" w:cstheme="minorHAnsi"/>
          <w:color w:val="212529"/>
          <w:sz w:val="22"/>
          <w:szCs w:val="22"/>
        </w:rPr>
      </w:pPr>
      <w:r w:rsidRPr="00AB6631">
        <w:rPr>
          <w:rFonts w:asciiTheme="minorHAnsi" w:hAnsiTheme="minorHAnsi" w:cstheme="minorHAnsi"/>
          <w:b/>
          <w:bCs/>
          <w:sz w:val="22"/>
          <w:szCs w:val="22"/>
        </w:rPr>
        <w:t>„</w:t>
      </w:r>
      <w:r w:rsidRPr="00AB6631">
        <w:rPr>
          <w:rFonts w:asciiTheme="minorHAnsi" w:eastAsia="Calibri" w:hAnsiTheme="minorHAnsi" w:cstheme="minorHAnsi"/>
          <w:b/>
          <w:bCs/>
          <w:sz w:val="22"/>
          <w:szCs w:val="22"/>
        </w:rPr>
        <w:t xml:space="preserve">RODO” </w:t>
      </w:r>
      <w:r w:rsidR="0CD7F343" w:rsidRPr="00AB6631">
        <w:rPr>
          <w:rFonts w:asciiTheme="minorHAnsi" w:eastAsia="Calibri" w:hAnsiTheme="minorHAnsi" w:cstheme="minorHAnsi"/>
          <w:sz w:val="22"/>
          <w:szCs w:val="22"/>
        </w:rPr>
        <w:t xml:space="preserve">– </w:t>
      </w:r>
      <w:r w:rsidRPr="00AB6631">
        <w:rPr>
          <w:rFonts w:asciiTheme="minorHAnsi" w:eastAsia="Calibri" w:hAnsiTheme="minorHAnsi" w:cstheme="minorHAnsi"/>
          <w:sz w:val="22"/>
          <w:szCs w:val="22"/>
        </w:rPr>
        <w:t>oznacza to Rozporządzenie</w:t>
      </w:r>
      <w:r w:rsidR="30D9E9B7" w:rsidRPr="00AB6631">
        <w:rPr>
          <w:rFonts w:asciiTheme="minorHAnsi" w:eastAsia="Calibri" w:hAnsiTheme="minorHAnsi" w:cstheme="minorHAnsi"/>
          <w:sz w:val="22"/>
          <w:szCs w:val="22"/>
        </w:rPr>
        <w:t xml:space="preserve"> Parlamentu Europejskiego i Rad</w:t>
      </w:r>
      <w:r w:rsidRPr="00AB6631">
        <w:rPr>
          <w:rFonts w:asciiTheme="minorHAnsi" w:eastAsia="Calibri" w:hAnsiTheme="minorHAnsi" w:cstheme="minorHAnsi"/>
          <w:sz w:val="22"/>
          <w:szCs w:val="22"/>
        </w:rPr>
        <w:t>y (UE) 2016/679 z dnia 27 kwietnia 2016 r. w sprawie ochrony osób fizycznych w związku z przetwarzaniem danych osobowych i w sprawie swobodnego przepływu takich danych oraz uchylenia dyrektywy 95/46/WE (ogólne rozporządzenie o ochronie danych</w:t>
      </w:r>
      <w:r w:rsidR="6FC90D69" w:rsidRPr="00AB6631">
        <w:rPr>
          <w:rFonts w:asciiTheme="minorHAnsi" w:eastAsia="Calibri" w:hAnsiTheme="minorHAnsi" w:cstheme="minorHAnsi"/>
          <w:sz w:val="22"/>
          <w:szCs w:val="22"/>
        </w:rPr>
        <w:t>)</w:t>
      </w:r>
      <w:r w:rsidR="4670BCCB" w:rsidRPr="00AB6631">
        <w:rPr>
          <w:rFonts w:asciiTheme="minorHAnsi" w:eastAsia="Calibri" w:hAnsiTheme="minorHAnsi" w:cstheme="minorHAnsi"/>
          <w:sz w:val="22"/>
          <w:szCs w:val="22"/>
        </w:rPr>
        <w:t xml:space="preserve"> (Dz. Urz. </w:t>
      </w:r>
      <w:r w:rsidR="00C00516" w:rsidRPr="00AB6631">
        <w:rPr>
          <w:rFonts w:asciiTheme="minorHAnsi" w:eastAsia="Calibri" w:hAnsiTheme="minorHAnsi" w:cstheme="minorHAnsi"/>
          <w:sz w:val="22"/>
          <w:szCs w:val="22"/>
        </w:rPr>
        <w:t>UE L 119 z 4.05.2016, str. 1, Dz. Urz. UE L 127 z 23.05.2018, str. 2 oraz Dz. Urz. UE L 74 z 4.03.2021, str. 35);</w:t>
      </w:r>
    </w:p>
    <w:p w14:paraId="6A4F0935" w14:textId="525244B6" w:rsidR="0085435A" w:rsidRPr="00AB6631" w:rsidRDefault="02C066BE" w:rsidP="0051611A">
      <w:pPr>
        <w:numPr>
          <w:ilvl w:val="0"/>
          <w:numId w:val="8"/>
        </w:numPr>
        <w:spacing w:after="0" w:line="360" w:lineRule="auto"/>
        <w:ind w:left="714" w:hanging="357"/>
        <w:rPr>
          <w:rFonts w:asciiTheme="minorHAnsi" w:hAnsiTheme="minorHAnsi" w:cstheme="minorHAnsi"/>
        </w:rPr>
      </w:pPr>
      <w:r w:rsidRPr="00AB6631">
        <w:rPr>
          <w:rFonts w:asciiTheme="minorHAnsi" w:hAnsiTheme="minorHAnsi" w:cstheme="minorHAnsi"/>
          <w:b/>
          <w:bCs/>
        </w:rPr>
        <w:t>„</w:t>
      </w:r>
      <w:r w:rsidR="00331DC0" w:rsidRPr="00AB6631">
        <w:rPr>
          <w:rFonts w:asciiTheme="minorHAnsi" w:hAnsiTheme="minorHAnsi" w:cstheme="minorHAnsi"/>
          <w:b/>
          <w:bCs/>
        </w:rPr>
        <w:t>R</w:t>
      </w:r>
      <w:r w:rsidRPr="00AB6631">
        <w:rPr>
          <w:rFonts w:asciiTheme="minorHAnsi" w:hAnsiTheme="minorHAnsi" w:cstheme="minorHAnsi"/>
          <w:b/>
          <w:bCs/>
        </w:rPr>
        <w:t>ozporządzeni</w:t>
      </w:r>
      <w:r w:rsidR="777F418E" w:rsidRPr="00AB6631">
        <w:rPr>
          <w:rFonts w:asciiTheme="minorHAnsi" w:hAnsiTheme="minorHAnsi" w:cstheme="minorHAnsi"/>
          <w:b/>
          <w:bCs/>
        </w:rPr>
        <w:t>u</w:t>
      </w:r>
      <w:r w:rsidRPr="00AB6631">
        <w:rPr>
          <w:rFonts w:asciiTheme="minorHAnsi" w:hAnsiTheme="minorHAnsi" w:cstheme="minorHAnsi"/>
          <w:b/>
          <w:bCs/>
        </w:rPr>
        <w:t xml:space="preserve"> 2021/241”</w:t>
      </w:r>
      <w:r w:rsidR="4FA8593D" w:rsidRPr="00AB6631">
        <w:rPr>
          <w:rFonts w:asciiTheme="minorHAnsi" w:hAnsiTheme="minorHAnsi" w:cstheme="minorHAnsi"/>
        </w:rPr>
        <w:t xml:space="preserve"> </w:t>
      </w:r>
      <w:r w:rsidR="0CD7F343" w:rsidRPr="00AB6631">
        <w:rPr>
          <w:rStyle w:val="normaltextrun"/>
          <w:rFonts w:asciiTheme="minorHAnsi" w:hAnsiTheme="minorHAnsi" w:cstheme="minorHAnsi"/>
          <w:color w:val="000000" w:themeColor="text1"/>
        </w:rPr>
        <w:t>–</w:t>
      </w:r>
      <w:r w:rsidR="626D2E8F" w:rsidRPr="00AB6631">
        <w:rPr>
          <w:rFonts w:asciiTheme="minorHAnsi" w:hAnsiTheme="minorHAnsi" w:cstheme="minorHAnsi"/>
        </w:rPr>
        <w:t xml:space="preserve"> </w:t>
      </w:r>
      <w:r w:rsidRPr="00AB6631">
        <w:rPr>
          <w:rFonts w:asciiTheme="minorHAnsi" w:hAnsiTheme="minorHAnsi" w:cstheme="minorHAnsi"/>
        </w:rPr>
        <w:t xml:space="preserve">oznacza </w:t>
      </w:r>
      <w:r w:rsidR="626D2E8F" w:rsidRPr="00AB6631">
        <w:rPr>
          <w:rFonts w:asciiTheme="minorHAnsi" w:hAnsiTheme="minorHAnsi" w:cstheme="minorHAnsi"/>
        </w:rPr>
        <w:t xml:space="preserve">to </w:t>
      </w:r>
      <w:r w:rsidRPr="00AB6631">
        <w:rPr>
          <w:rFonts w:asciiTheme="minorHAnsi" w:hAnsiTheme="minorHAnsi" w:cstheme="minorHAnsi"/>
        </w:rPr>
        <w:t>Rozporządzenie Parlamentu Europejskiego i Rady (UE) 2021/241 z dnia 12 lutego 2021 r. ustanawiające Instrument na rzecz Odbudowy i Zwiększania Odporności (Dz.U. UE L 57 z 18.02.2021</w:t>
      </w:r>
      <w:r w:rsidR="00F546AF" w:rsidRPr="00AB6631">
        <w:rPr>
          <w:rFonts w:asciiTheme="minorHAnsi" w:hAnsiTheme="minorHAnsi" w:cstheme="minorHAnsi"/>
        </w:rPr>
        <w:t xml:space="preserve"> str. 17</w:t>
      </w:r>
      <w:r w:rsidRPr="00AB6631">
        <w:rPr>
          <w:rFonts w:asciiTheme="minorHAnsi" w:hAnsiTheme="minorHAnsi" w:cstheme="minorHAnsi"/>
        </w:rPr>
        <w:t>);</w:t>
      </w:r>
    </w:p>
    <w:p w14:paraId="2B131B94" w14:textId="70DE3051" w:rsidR="00B81201" w:rsidRPr="00AB6631" w:rsidRDefault="55AE1472"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w:t>
      </w:r>
      <w:r w:rsidR="700F97E2" w:rsidRPr="00AB6631">
        <w:rPr>
          <w:rFonts w:asciiTheme="minorHAnsi" w:hAnsiTheme="minorHAnsi" w:cstheme="minorHAnsi"/>
          <w:b/>
          <w:bCs/>
        </w:rPr>
        <w:t>Rozporządzeniu</w:t>
      </w:r>
      <w:r w:rsidRPr="00AB6631">
        <w:rPr>
          <w:rFonts w:asciiTheme="minorHAnsi" w:hAnsiTheme="minorHAnsi" w:cstheme="minorHAnsi"/>
          <w:b/>
          <w:bCs/>
        </w:rPr>
        <w:t xml:space="preserve"> 2021/1060”</w:t>
      </w:r>
      <w:r w:rsidRPr="00AB6631">
        <w:rPr>
          <w:rFonts w:asciiTheme="minorHAnsi" w:hAnsiTheme="minorHAnsi" w:cstheme="minorHAnsi"/>
        </w:rPr>
        <w:t xml:space="preserve"> – oznacza to </w:t>
      </w:r>
      <w:r w:rsidR="700F97E2" w:rsidRPr="00AB6631">
        <w:rPr>
          <w:rFonts w:asciiTheme="minorHAnsi" w:hAnsiTheme="minorHAnsi" w:cstheme="minorHAns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7B0F633A" w:rsidRPr="00AB6631">
        <w:rPr>
          <w:rFonts w:asciiTheme="minorHAnsi" w:hAnsiTheme="minorHAnsi" w:cstheme="minorHAnsi"/>
        </w:rPr>
        <w:t>(</w:t>
      </w:r>
      <w:hyperlink r:id="rId9" w:anchor="/act/69456573/2958898">
        <w:r w:rsidR="3296511A" w:rsidRPr="00AB6631">
          <w:rPr>
            <w:rFonts w:asciiTheme="minorHAnsi" w:hAnsiTheme="minorHAnsi" w:cstheme="minorHAnsi"/>
          </w:rPr>
          <w:t>Dz.U.UE.L.2021.231.159</w:t>
        </w:r>
      </w:hyperlink>
      <w:r w:rsidR="7B0F633A" w:rsidRPr="00AB6631">
        <w:rPr>
          <w:rFonts w:asciiTheme="minorHAnsi" w:hAnsiTheme="minorHAnsi" w:cstheme="minorHAnsi"/>
        </w:rPr>
        <w:t>);</w:t>
      </w:r>
    </w:p>
    <w:p w14:paraId="04624B57" w14:textId="4287CFBC" w:rsidR="00442B2A" w:rsidRPr="00AB6631" w:rsidRDefault="00442B2A"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w:t>
      </w:r>
      <w:r w:rsidR="00331DC0" w:rsidRPr="00AB6631">
        <w:rPr>
          <w:rFonts w:asciiTheme="minorHAnsi" w:hAnsiTheme="minorHAnsi" w:cstheme="minorHAnsi"/>
          <w:b/>
          <w:bCs/>
        </w:rPr>
        <w:t>R</w:t>
      </w:r>
      <w:r w:rsidRPr="00AB6631">
        <w:rPr>
          <w:rFonts w:asciiTheme="minorHAnsi" w:hAnsiTheme="minorHAnsi" w:cstheme="minorHAnsi"/>
          <w:b/>
          <w:bCs/>
        </w:rPr>
        <w:t>ozporządzeniu finansowym UE</w:t>
      </w:r>
      <w:r w:rsidRPr="00AB6631">
        <w:rPr>
          <w:rFonts w:asciiTheme="minorHAnsi" w:hAnsiTheme="minorHAnsi" w:cstheme="minorHAnsi"/>
        </w:rPr>
        <w:t xml:space="preserve">” </w:t>
      </w:r>
      <w:r w:rsidRPr="00AB6631">
        <w:rPr>
          <w:rStyle w:val="normaltextrun"/>
          <w:rFonts w:asciiTheme="minorHAnsi" w:hAnsiTheme="minorHAnsi" w:cstheme="minorHAnsi"/>
          <w:color w:val="000000" w:themeColor="text1"/>
        </w:rPr>
        <w:t>–</w:t>
      </w:r>
      <w:r w:rsidRPr="00AB6631">
        <w:rPr>
          <w:rFonts w:asciiTheme="minorHAnsi" w:hAnsiTheme="minorHAnsi" w:cstheme="minorHAnsi"/>
        </w:rPr>
        <w:t xml:space="preserve"> oznacza to Rozporządzenie Parlamentu Europejskiego i Rady (UE, Euratom) </w:t>
      </w:r>
      <w:r w:rsidR="00C00516" w:rsidRPr="00AB6631">
        <w:rPr>
          <w:rFonts w:asciiTheme="minorHAnsi" w:hAnsiTheme="minorHAnsi" w:cstheme="minorHAnsi"/>
        </w:rPr>
        <w:t xml:space="preserve">2024/2509 </w:t>
      </w:r>
      <w:r w:rsidRPr="00AB6631">
        <w:rPr>
          <w:rFonts w:asciiTheme="minorHAnsi" w:hAnsiTheme="minorHAnsi" w:cstheme="minorHAnsi"/>
        </w:rPr>
        <w:t xml:space="preserve">z dnia </w:t>
      </w:r>
      <w:r w:rsidR="00C00516" w:rsidRPr="00AB6631">
        <w:rPr>
          <w:rFonts w:asciiTheme="minorHAnsi" w:hAnsiTheme="minorHAnsi" w:cstheme="minorHAnsi"/>
        </w:rPr>
        <w:t xml:space="preserve">23 września 2024 r. </w:t>
      </w:r>
      <w:r w:rsidRPr="00AB6631">
        <w:rPr>
          <w:rFonts w:asciiTheme="minorHAnsi" w:hAnsiTheme="minorHAnsi" w:cstheme="minorHAnsi"/>
        </w:rPr>
        <w:t>w sprawie zasad finansowych mających zastosowanie do budżetu ogólnego Unii</w:t>
      </w:r>
      <w:r w:rsidR="00EE2DE9" w:rsidRPr="00AB6631">
        <w:rPr>
          <w:rFonts w:asciiTheme="minorHAnsi" w:hAnsiTheme="minorHAnsi" w:cstheme="minorHAnsi"/>
        </w:rPr>
        <w:t xml:space="preserve"> (wersja przekształcona)</w:t>
      </w:r>
      <w:r w:rsidR="00985803">
        <w:rPr>
          <w:rFonts w:asciiTheme="minorHAnsi" w:hAnsiTheme="minorHAnsi" w:cstheme="minorHAnsi"/>
        </w:rPr>
        <w:t>,</w:t>
      </w:r>
      <w:r w:rsidR="00EE2DE9" w:rsidRPr="00AB6631">
        <w:rPr>
          <w:rFonts w:asciiTheme="minorHAnsi" w:hAnsiTheme="minorHAnsi" w:cstheme="minorHAnsi"/>
        </w:rPr>
        <w:t xml:space="preserve"> </w:t>
      </w:r>
      <w:r w:rsidR="00C00516" w:rsidRPr="00AB6631">
        <w:rPr>
          <w:rFonts w:asciiTheme="minorHAnsi" w:hAnsiTheme="minorHAnsi" w:cstheme="minorHAnsi"/>
        </w:rPr>
        <w:t xml:space="preserve"> (Dz. Urz.</w:t>
      </w:r>
      <w:r w:rsidR="00EE2DE9" w:rsidRPr="00AB6631">
        <w:rPr>
          <w:rFonts w:asciiTheme="minorHAnsi" w:hAnsiTheme="minorHAnsi" w:cstheme="minorHAnsi"/>
        </w:rPr>
        <w:t xml:space="preserve"> UE L</w:t>
      </w:r>
      <w:r w:rsidR="00C00516" w:rsidRPr="00AB6631">
        <w:rPr>
          <w:rFonts w:asciiTheme="minorHAnsi" w:hAnsiTheme="minorHAnsi" w:cstheme="minorHAnsi"/>
        </w:rPr>
        <w:t xml:space="preserve"> 2024/2509 z dnia 2</w:t>
      </w:r>
      <w:r w:rsidR="00EE2DE9" w:rsidRPr="00AB6631">
        <w:rPr>
          <w:rFonts w:asciiTheme="minorHAnsi" w:hAnsiTheme="minorHAnsi" w:cstheme="minorHAnsi"/>
        </w:rPr>
        <w:t>3</w:t>
      </w:r>
      <w:r w:rsidR="00C00516" w:rsidRPr="00BE54FC">
        <w:rPr>
          <w:rFonts w:asciiTheme="minorHAnsi" w:hAnsiTheme="minorHAnsi" w:cstheme="minorHAnsi"/>
        </w:rPr>
        <w:t>.09.2024 r.);</w:t>
      </w:r>
    </w:p>
    <w:p w14:paraId="76353F3F" w14:textId="6C82ADF7" w:rsidR="00BA3760" w:rsidRPr="00CC4260" w:rsidRDefault="00BA3760" w:rsidP="0051611A">
      <w:pPr>
        <w:pStyle w:val="paragraph"/>
        <w:numPr>
          <w:ilvl w:val="0"/>
          <w:numId w:val="8"/>
        </w:numPr>
        <w:spacing w:before="0" w:beforeAutospacing="0" w:after="0" w:afterAutospacing="0" w:line="360" w:lineRule="auto"/>
        <w:textAlignment w:val="baseline"/>
        <w:rPr>
          <w:rStyle w:val="eop"/>
          <w:rFonts w:asciiTheme="minorHAnsi" w:hAnsiTheme="minorHAnsi" w:cstheme="minorHAnsi"/>
          <w:sz w:val="22"/>
          <w:szCs w:val="22"/>
        </w:rPr>
      </w:pPr>
      <w:r w:rsidRPr="00AB6631">
        <w:rPr>
          <w:rStyle w:val="normaltextrun"/>
          <w:rFonts w:asciiTheme="minorHAnsi" w:hAnsiTheme="minorHAnsi" w:cstheme="minorHAnsi"/>
          <w:b/>
          <w:bCs/>
          <w:color w:val="000000" w:themeColor="text1"/>
          <w:sz w:val="22"/>
          <w:szCs w:val="22"/>
        </w:rPr>
        <w:lastRenderedPageBreak/>
        <w:t>„Rozporządzeniu KE</w:t>
      </w:r>
      <w:r w:rsidR="0040128A" w:rsidRPr="00AB6631">
        <w:rPr>
          <w:rStyle w:val="normaltextrun"/>
          <w:rFonts w:asciiTheme="minorHAnsi" w:hAnsiTheme="minorHAnsi" w:cstheme="minorHAnsi"/>
          <w:b/>
          <w:bCs/>
          <w:color w:val="000000" w:themeColor="text1"/>
          <w:sz w:val="22"/>
          <w:szCs w:val="22"/>
        </w:rPr>
        <w:t xml:space="preserve"> nr</w:t>
      </w:r>
      <w:r w:rsidRPr="00AB6631">
        <w:rPr>
          <w:rStyle w:val="normaltextrun"/>
          <w:rFonts w:asciiTheme="minorHAnsi" w:hAnsiTheme="minorHAnsi" w:cstheme="minorHAnsi"/>
          <w:b/>
          <w:bCs/>
          <w:color w:val="000000" w:themeColor="text1"/>
          <w:sz w:val="22"/>
          <w:szCs w:val="22"/>
        </w:rPr>
        <w:t xml:space="preserve"> 651/2014”</w:t>
      </w:r>
      <w:r w:rsidRPr="00AB6631">
        <w:rPr>
          <w:rStyle w:val="normaltextrun"/>
          <w:rFonts w:asciiTheme="minorHAnsi" w:hAnsiTheme="minorHAnsi" w:cstheme="minorHAnsi"/>
          <w:color w:val="000000" w:themeColor="text1"/>
          <w:sz w:val="22"/>
          <w:szCs w:val="22"/>
        </w:rPr>
        <w:t xml:space="preserve"> – oznacza to Rozporządzenie Komisji (UE) nr 651/2014 z dnia 17 czerwca 2014 r. uznające niektóre rodzaje pomocy za zgodne z rynkiem wewnętrznym w zastosowaniu art. 107 i 108 Traktatu (Dz. U. UE L 187 z 26.06.2014, str. 1, z późn. zm.);</w:t>
      </w:r>
      <w:r w:rsidRPr="00AB6631">
        <w:rPr>
          <w:rStyle w:val="eop"/>
          <w:rFonts w:asciiTheme="minorHAnsi" w:hAnsiTheme="minorHAnsi" w:cstheme="minorHAnsi"/>
          <w:color w:val="000000" w:themeColor="text1"/>
          <w:sz w:val="22"/>
          <w:szCs w:val="22"/>
        </w:rPr>
        <w:t> </w:t>
      </w:r>
    </w:p>
    <w:p w14:paraId="1DA4698C" w14:textId="16B3D854" w:rsidR="00B9418A" w:rsidRPr="00AB6631" w:rsidRDefault="00B9418A" w:rsidP="0051611A">
      <w:pPr>
        <w:pStyle w:val="paragraph"/>
        <w:numPr>
          <w:ilvl w:val="0"/>
          <w:numId w:val="8"/>
        </w:numPr>
        <w:spacing w:before="0" w:beforeAutospacing="0" w:after="0" w:afterAutospacing="0" w:line="360" w:lineRule="auto"/>
        <w:textAlignment w:val="baseline"/>
        <w:rPr>
          <w:rFonts w:asciiTheme="minorHAnsi" w:hAnsiTheme="minorHAnsi" w:cstheme="minorHAnsi"/>
          <w:sz w:val="22"/>
          <w:szCs w:val="22"/>
        </w:rPr>
      </w:pPr>
      <w:r>
        <w:rPr>
          <w:rFonts w:asciiTheme="minorHAnsi" w:hAnsiTheme="minorHAnsi" w:cstheme="minorHAnsi"/>
          <w:b/>
          <w:bCs/>
          <w:sz w:val="22"/>
          <w:szCs w:val="22"/>
        </w:rPr>
        <w:t>„S</w:t>
      </w:r>
      <w:r w:rsidRPr="00B9418A">
        <w:rPr>
          <w:rFonts w:asciiTheme="minorHAnsi" w:hAnsiTheme="minorHAnsi" w:cstheme="minorHAnsi"/>
          <w:b/>
          <w:bCs/>
          <w:sz w:val="22"/>
          <w:szCs w:val="22"/>
        </w:rPr>
        <w:t>ie</w:t>
      </w:r>
      <w:r w:rsidR="0031052B">
        <w:rPr>
          <w:rFonts w:asciiTheme="minorHAnsi" w:hAnsiTheme="minorHAnsi" w:cstheme="minorHAnsi"/>
          <w:b/>
          <w:bCs/>
          <w:sz w:val="22"/>
          <w:szCs w:val="22"/>
        </w:rPr>
        <w:t>ci</w:t>
      </w:r>
      <w:r w:rsidRPr="00B9418A">
        <w:rPr>
          <w:rFonts w:asciiTheme="minorHAnsi" w:hAnsiTheme="minorHAnsi" w:cstheme="minorHAnsi"/>
          <w:b/>
          <w:bCs/>
          <w:sz w:val="22"/>
          <w:szCs w:val="22"/>
        </w:rPr>
        <w:t xml:space="preserve"> KPO4</w:t>
      </w:r>
      <w:r>
        <w:rPr>
          <w:rFonts w:asciiTheme="minorHAnsi" w:hAnsiTheme="minorHAnsi" w:cstheme="minorHAnsi"/>
          <w:b/>
          <w:bCs/>
          <w:sz w:val="22"/>
          <w:szCs w:val="22"/>
        </w:rPr>
        <w:t>”</w:t>
      </w:r>
      <w:r w:rsidRPr="00B9418A">
        <w:rPr>
          <w:rFonts w:asciiTheme="minorHAnsi" w:hAnsiTheme="minorHAnsi" w:cstheme="minorHAnsi"/>
          <w:sz w:val="22"/>
          <w:szCs w:val="22"/>
        </w:rPr>
        <w:t xml:space="preserve"> </w:t>
      </w:r>
      <w:r>
        <w:rPr>
          <w:rFonts w:asciiTheme="minorHAnsi" w:hAnsiTheme="minorHAnsi" w:cstheme="minorHAnsi"/>
          <w:sz w:val="22"/>
          <w:szCs w:val="22"/>
        </w:rPr>
        <w:t>–</w:t>
      </w:r>
      <w:r w:rsidRPr="00B9418A">
        <w:rPr>
          <w:rFonts w:asciiTheme="minorHAnsi" w:hAnsiTheme="minorHAnsi" w:cstheme="minorHAnsi"/>
          <w:sz w:val="22"/>
          <w:szCs w:val="22"/>
        </w:rPr>
        <w:t xml:space="preserve"> </w:t>
      </w:r>
      <w:r>
        <w:rPr>
          <w:rFonts w:asciiTheme="minorHAnsi" w:hAnsiTheme="minorHAnsi" w:cstheme="minorHAnsi"/>
          <w:sz w:val="22"/>
          <w:szCs w:val="22"/>
        </w:rPr>
        <w:t>oznacza to s</w:t>
      </w:r>
      <w:r w:rsidRPr="00B9418A">
        <w:rPr>
          <w:rFonts w:asciiTheme="minorHAnsi" w:hAnsiTheme="minorHAnsi" w:cstheme="minorHAnsi"/>
          <w:sz w:val="22"/>
          <w:szCs w:val="22"/>
        </w:rPr>
        <w:t>ieć telekomunikacyjn</w:t>
      </w:r>
      <w:r>
        <w:rPr>
          <w:rFonts w:asciiTheme="minorHAnsi" w:hAnsiTheme="minorHAnsi" w:cstheme="minorHAnsi"/>
          <w:sz w:val="22"/>
          <w:szCs w:val="22"/>
        </w:rPr>
        <w:t>ą</w:t>
      </w:r>
      <w:r w:rsidRPr="00B9418A">
        <w:rPr>
          <w:rFonts w:asciiTheme="minorHAnsi" w:hAnsiTheme="minorHAnsi" w:cstheme="minorHAnsi"/>
          <w:sz w:val="22"/>
          <w:szCs w:val="22"/>
        </w:rPr>
        <w:t xml:space="preserve"> wybudowan</w:t>
      </w:r>
      <w:r>
        <w:rPr>
          <w:rFonts w:asciiTheme="minorHAnsi" w:hAnsiTheme="minorHAnsi" w:cstheme="minorHAnsi"/>
          <w:sz w:val="22"/>
          <w:szCs w:val="22"/>
        </w:rPr>
        <w:t>ą</w:t>
      </w:r>
      <w:r w:rsidRPr="00B9418A">
        <w:rPr>
          <w:rFonts w:asciiTheme="minorHAnsi" w:hAnsiTheme="minorHAnsi" w:cstheme="minorHAnsi"/>
          <w:sz w:val="22"/>
          <w:szCs w:val="22"/>
        </w:rPr>
        <w:t>, rozbudowan</w:t>
      </w:r>
      <w:r>
        <w:rPr>
          <w:rFonts w:asciiTheme="minorHAnsi" w:hAnsiTheme="minorHAnsi" w:cstheme="minorHAnsi"/>
          <w:sz w:val="22"/>
          <w:szCs w:val="22"/>
        </w:rPr>
        <w:t>ą</w:t>
      </w:r>
      <w:r w:rsidRPr="00B9418A">
        <w:rPr>
          <w:rFonts w:asciiTheme="minorHAnsi" w:hAnsiTheme="minorHAnsi" w:cstheme="minorHAnsi"/>
          <w:sz w:val="22"/>
          <w:szCs w:val="22"/>
        </w:rPr>
        <w:t xml:space="preserve"> lub przebudowan</w:t>
      </w:r>
      <w:r>
        <w:rPr>
          <w:rFonts w:asciiTheme="minorHAnsi" w:hAnsiTheme="minorHAnsi" w:cstheme="minorHAnsi"/>
          <w:sz w:val="22"/>
          <w:szCs w:val="22"/>
        </w:rPr>
        <w:t>ą</w:t>
      </w:r>
      <w:r w:rsidRPr="00B9418A">
        <w:rPr>
          <w:rFonts w:asciiTheme="minorHAnsi" w:hAnsiTheme="minorHAnsi" w:cstheme="minorHAnsi"/>
          <w:sz w:val="22"/>
          <w:szCs w:val="22"/>
        </w:rPr>
        <w:t xml:space="preserve"> w ramach</w:t>
      </w:r>
      <w:r w:rsidR="00AB6F4D">
        <w:rPr>
          <w:rFonts w:asciiTheme="minorHAnsi" w:hAnsiTheme="minorHAnsi" w:cstheme="minorHAnsi"/>
          <w:sz w:val="22"/>
          <w:szCs w:val="22"/>
        </w:rPr>
        <w:t xml:space="preserve"> Przedsięwzięć wybranych w</w:t>
      </w:r>
      <w:r>
        <w:rPr>
          <w:rFonts w:asciiTheme="minorHAnsi" w:hAnsiTheme="minorHAnsi" w:cstheme="minorHAnsi"/>
          <w:sz w:val="22"/>
          <w:szCs w:val="22"/>
        </w:rPr>
        <w:t xml:space="preserve"> </w:t>
      </w:r>
      <w:r w:rsidR="0031052B">
        <w:rPr>
          <w:rFonts w:asciiTheme="minorHAnsi" w:hAnsiTheme="minorHAnsi" w:cstheme="minorHAnsi"/>
          <w:sz w:val="22"/>
          <w:szCs w:val="22"/>
        </w:rPr>
        <w:t xml:space="preserve">4 </w:t>
      </w:r>
      <w:r>
        <w:rPr>
          <w:rFonts w:asciiTheme="minorHAnsi" w:hAnsiTheme="minorHAnsi" w:cstheme="minorHAnsi"/>
          <w:sz w:val="22"/>
          <w:szCs w:val="22"/>
        </w:rPr>
        <w:t>nabor</w:t>
      </w:r>
      <w:r w:rsidR="00AB6F4D">
        <w:rPr>
          <w:rFonts w:asciiTheme="minorHAnsi" w:hAnsiTheme="minorHAnsi" w:cstheme="minorHAnsi"/>
          <w:sz w:val="22"/>
          <w:szCs w:val="22"/>
        </w:rPr>
        <w:t>ze</w:t>
      </w:r>
      <w:r w:rsidR="00701B02">
        <w:rPr>
          <w:rFonts w:asciiTheme="minorHAnsi" w:hAnsiTheme="minorHAnsi" w:cstheme="minorHAnsi"/>
          <w:sz w:val="22"/>
          <w:szCs w:val="22"/>
        </w:rPr>
        <w:t>;</w:t>
      </w:r>
    </w:p>
    <w:p w14:paraId="7667042C" w14:textId="77777777" w:rsidR="006A3C0F" w:rsidRPr="00AB6631" w:rsidRDefault="006A3C0F" w:rsidP="0051611A">
      <w:pPr>
        <w:pStyle w:val="paragraph"/>
        <w:numPr>
          <w:ilvl w:val="0"/>
          <w:numId w:val="8"/>
        </w:numPr>
        <w:spacing w:before="0" w:beforeAutospacing="0" w:after="0" w:afterAutospacing="0" w:line="360" w:lineRule="auto"/>
        <w:textAlignment w:val="baseline"/>
        <w:rPr>
          <w:rFonts w:asciiTheme="minorHAnsi" w:hAnsiTheme="minorHAnsi" w:cstheme="minorHAnsi"/>
          <w:sz w:val="22"/>
          <w:szCs w:val="22"/>
        </w:rPr>
      </w:pPr>
      <w:r w:rsidRPr="00AB6631">
        <w:rPr>
          <w:rStyle w:val="normaltextrun"/>
          <w:rFonts w:asciiTheme="minorHAnsi" w:hAnsiTheme="minorHAnsi" w:cstheme="minorHAnsi"/>
          <w:b/>
          <w:bCs/>
          <w:color w:val="000000" w:themeColor="text1"/>
          <w:sz w:val="22"/>
          <w:szCs w:val="22"/>
        </w:rPr>
        <w:t>„SIMBA”</w:t>
      </w:r>
      <w:r w:rsidRPr="00AB6631">
        <w:rPr>
          <w:rStyle w:val="normaltextrun"/>
          <w:rFonts w:asciiTheme="minorHAnsi" w:hAnsiTheme="minorHAnsi" w:cstheme="minorHAnsi"/>
          <w:color w:val="000000" w:themeColor="text1"/>
          <w:sz w:val="22"/>
          <w:szCs w:val="22"/>
        </w:rPr>
        <w:t xml:space="preserve"> – oznacza to System Informatyczny ds. Monitorowania, Badania i Analiz;</w:t>
      </w:r>
      <w:r w:rsidRPr="00AB6631">
        <w:rPr>
          <w:rStyle w:val="eop"/>
          <w:rFonts w:asciiTheme="minorHAnsi" w:hAnsiTheme="minorHAnsi" w:cstheme="minorHAnsi"/>
          <w:color w:val="000000" w:themeColor="text1"/>
          <w:sz w:val="22"/>
          <w:szCs w:val="22"/>
        </w:rPr>
        <w:t> </w:t>
      </w:r>
    </w:p>
    <w:p w14:paraId="691807C4" w14:textId="0B840A06" w:rsidR="006A3C0F" w:rsidRPr="00AB6631" w:rsidRDefault="006A3C0F" w:rsidP="0051611A">
      <w:pPr>
        <w:pStyle w:val="paragraph"/>
        <w:numPr>
          <w:ilvl w:val="0"/>
          <w:numId w:val="8"/>
        </w:numPr>
        <w:spacing w:before="0" w:beforeAutospacing="0" w:after="0" w:afterAutospacing="0" w:line="360" w:lineRule="auto"/>
        <w:textAlignment w:val="baseline"/>
        <w:rPr>
          <w:rFonts w:asciiTheme="minorHAnsi" w:hAnsiTheme="minorHAnsi" w:cstheme="minorBidi"/>
          <w:sz w:val="22"/>
          <w:szCs w:val="22"/>
        </w:rPr>
      </w:pPr>
      <w:bookmarkStart w:id="2" w:name="_Hlk139032840"/>
      <w:r w:rsidRPr="0F64E6B2">
        <w:rPr>
          <w:rStyle w:val="normaltextrun"/>
          <w:rFonts w:asciiTheme="minorHAnsi" w:hAnsiTheme="minorHAnsi" w:cstheme="minorBidi"/>
          <w:b/>
          <w:color w:val="000000" w:themeColor="text1"/>
          <w:sz w:val="22"/>
          <w:szCs w:val="22"/>
        </w:rPr>
        <w:t>„stawce jednostkowej”</w:t>
      </w:r>
      <w:r w:rsidRPr="0F64E6B2">
        <w:rPr>
          <w:rStyle w:val="normaltextrun"/>
          <w:rFonts w:asciiTheme="minorHAnsi" w:hAnsiTheme="minorHAnsi" w:cstheme="minorBidi"/>
          <w:color w:val="000000" w:themeColor="text1"/>
          <w:sz w:val="22"/>
          <w:szCs w:val="22"/>
        </w:rPr>
        <w:t xml:space="preserve"> – oznacza to </w:t>
      </w:r>
      <w:r w:rsidR="00F7784D" w:rsidRPr="0F64E6B2">
        <w:rPr>
          <w:rStyle w:val="normaltextrun"/>
          <w:rFonts w:asciiTheme="minorHAnsi" w:hAnsiTheme="minorHAnsi" w:cstheme="minorBidi"/>
          <w:color w:val="000000" w:themeColor="text1"/>
          <w:sz w:val="22"/>
          <w:szCs w:val="22"/>
        </w:rPr>
        <w:t>wskazany we Wniosku</w:t>
      </w:r>
      <w:r w:rsidRPr="0F64E6B2">
        <w:rPr>
          <w:rStyle w:val="normaltextrun"/>
          <w:rFonts w:asciiTheme="minorHAnsi" w:hAnsiTheme="minorHAnsi" w:cstheme="minorBidi"/>
          <w:color w:val="000000" w:themeColor="text1"/>
          <w:sz w:val="22"/>
          <w:szCs w:val="22"/>
        </w:rPr>
        <w:t xml:space="preserve"> zryczałtowany koszt objęcia </w:t>
      </w:r>
      <w:r w:rsidR="00BE4E17" w:rsidRPr="0F64E6B2">
        <w:rPr>
          <w:rStyle w:val="normaltextrun"/>
          <w:rFonts w:asciiTheme="minorHAnsi" w:hAnsiTheme="minorHAnsi" w:cstheme="minorBidi"/>
          <w:color w:val="000000" w:themeColor="text1"/>
          <w:sz w:val="22"/>
          <w:szCs w:val="22"/>
        </w:rPr>
        <w:t xml:space="preserve">zasięgiem sieci NGA </w:t>
      </w:r>
      <w:r w:rsidR="006B7E06">
        <w:rPr>
          <w:rStyle w:val="normaltextrun"/>
          <w:rFonts w:asciiTheme="minorHAnsi" w:hAnsiTheme="minorHAnsi" w:cstheme="minorBidi"/>
          <w:color w:val="000000" w:themeColor="text1"/>
          <w:sz w:val="22"/>
          <w:szCs w:val="22"/>
        </w:rPr>
        <w:t>P</w:t>
      </w:r>
      <w:r w:rsidRPr="0F64E6B2">
        <w:rPr>
          <w:rStyle w:val="normaltextrun"/>
          <w:rFonts w:asciiTheme="minorHAnsi" w:hAnsiTheme="minorHAnsi" w:cstheme="minorBidi"/>
          <w:color w:val="000000" w:themeColor="text1"/>
          <w:sz w:val="22"/>
          <w:szCs w:val="22"/>
        </w:rPr>
        <w:t xml:space="preserve">unktu adresowego w sposób zgodny z wymaganiami technicznymi określonymi w załączniku nr </w:t>
      </w:r>
      <w:r w:rsidR="008713F1" w:rsidRPr="0F64E6B2">
        <w:rPr>
          <w:rStyle w:val="normaltextrun"/>
          <w:rFonts w:asciiTheme="minorHAnsi" w:hAnsiTheme="minorHAnsi" w:cstheme="minorBidi"/>
          <w:color w:val="000000" w:themeColor="text1"/>
          <w:sz w:val="22"/>
          <w:szCs w:val="22"/>
        </w:rPr>
        <w:t>8</w:t>
      </w:r>
      <w:r w:rsidR="00D272A2" w:rsidRPr="0F64E6B2">
        <w:rPr>
          <w:rStyle w:val="normaltextrun"/>
          <w:rFonts w:asciiTheme="minorHAnsi" w:hAnsiTheme="minorHAnsi" w:cstheme="minorBidi"/>
          <w:color w:val="000000" w:themeColor="text1"/>
          <w:sz w:val="22"/>
          <w:szCs w:val="22"/>
        </w:rPr>
        <w:t xml:space="preserve"> </w:t>
      </w:r>
      <w:r w:rsidR="00BE08AB" w:rsidRPr="0F64E6B2">
        <w:rPr>
          <w:rStyle w:val="normaltextrun"/>
          <w:rFonts w:asciiTheme="minorHAnsi" w:hAnsiTheme="minorHAnsi" w:cstheme="minorBidi"/>
          <w:color w:val="000000" w:themeColor="text1"/>
          <w:sz w:val="22"/>
          <w:szCs w:val="22"/>
        </w:rPr>
        <w:t>do Umowy</w:t>
      </w:r>
      <w:r w:rsidRPr="0F64E6B2">
        <w:rPr>
          <w:rStyle w:val="normaltextrun"/>
          <w:rFonts w:asciiTheme="minorHAnsi" w:hAnsiTheme="minorHAnsi" w:cstheme="minorBidi"/>
          <w:color w:val="000000" w:themeColor="text1"/>
          <w:sz w:val="22"/>
          <w:szCs w:val="22"/>
        </w:rPr>
        <w:t xml:space="preserve">, wyznaczony zgodnie z opisem wskazanym w wyciągu z metodyki stawek jednostkowych określonym w załączniku nr </w:t>
      </w:r>
      <w:r w:rsidR="008713F1" w:rsidRPr="0F64E6B2">
        <w:rPr>
          <w:rStyle w:val="normaltextrun"/>
          <w:rFonts w:asciiTheme="minorHAnsi" w:hAnsiTheme="minorHAnsi" w:cstheme="minorBidi"/>
          <w:color w:val="000000" w:themeColor="text1"/>
          <w:sz w:val="22"/>
          <w:szCs w:val="22"/>
        </w:rPr>
        <w:t>7</w:t>
      </w:r>
      <w:r w:rsidR="00CA284E" w:rsidRPr="0F64E6B2">
        <w:rPr>
          <w:rStyle w:val="normaltextrun"/>
          <w:rFonts w:asciiTheme="minorHAnsi" w:hAnsiTheme="minorHAnsi" w:cstheme="minorBidi"/>
          <w:color w:val="000000" w:themeColor="text1"/>
          <w:sz w:val="22"/>
          <w:szCs w:val="22"/>
        </w:rPr>
        <w:t xml:space="preserve"> </w:t>
      </w:r>
      <w:r w:rsidRPr="0F64E6B2">
        <w:rPr>
          <w:rStyle w:val="normaltextrun"/>
          <w:rFonts w:asciiTheme="minorHAnsi" w:hAnsiTheme="minorHAnsi" w:cstheme="minorBidi"/>
          <w:color w:val="000000" w:themeColor="text1"/>
          <w:sz w:val="22"/>
          <w:szCs w:val="22"/>
        </w:rPr>
        <w:t>do Umowy;</w:t>
      </w:r>
      <w:r w:rsidR="00700A9A" w:rsidRPr="0F64E6B2">
        <w:rPr>
          <w:rStyle w:val="normaltextrun"/>
          <w:rFonts w:asciiTheme="minorHAnsi" w:hAnsiTheme="minorHAnsi" w:cstheme="minorBidi"/>
          <w:color w:val="000000" w:themeColor="text1"/>
          <w:sz w:val="22"/>
          <w:szCs w:val="22"/>
        </w:rPr>
        <w:t xml:space="preserve">  </w:t>
      </w:r>
    </w:p>
    <w:bookmarkEnd w:id="2"/>
    <w:p w14:paraId="2A38E607" w14:textId="6859A1D9" w:rsidR="00415DA6" w:rsidRPr="00AB6631" w:rsidRDefault="2284FD7F" w:rsidP="0051611A">
      <w:pPr>
        <w:pStyle w:val="Akapitzlist"/>
        <w:numPr>
          <w:ilvl w:val="0"/>
          <w:numId w:val="8"/>
        </w:numPr>
        <w:spacing w:line="360" w:lineRule="auto"/>
        <w:rPr>
          <w:rFonts w:asciiTheme="minorHAnsi" w:hAnsiTheme="minorHAnsi" w:cstheme="minorHAnsi"/>
          <w:sz w:val="22"/>
          <w:szCs w:val="22"/>
        </w:rPr>
      </w:pPr>
      <w:r w:rsidRPr="00AB6631">
        <w:rPr>
          <w:rFonts w:asciiTheme="minorHAnsi" w:eastAsia="Calibri" w:hAnsiTheme="minorHAnsi" w:cstheme="minorHAnsi"/>
          <w:b/>
          <w:bCs/>
          <w:sz w:val="22"/>
          <w:szCs w:val="22"/>
        </w:rPr>
        <w:t>„Ufp”</w:t>
      </w:r>
      <w:r w:rsidRPr="00AB6631">
        <w:rPr>
          <w:rFonts w:asciiTheme="minorHAnsi" w:eastAsia="Calibri" w:hAnsiTheme="minorHAnsi" w:cstheme="minorHAnsi"/>
          <w:sz w:val="22"/>
          <w:szCs w:val="22"/>
        </w:rPr>
        <w:t xml:space="preserve"> </w:t>
      </w:r>
      <w:r w:rsidR="0CD7F343" w:rsidRPr="00AB6631">
        <w:rPr>
          <w:rStyle w:val="normaltextrun"/>
          <w:rFonts w:asciiTheme="minorHAnsi" w:hAnsiTheme="minorHAnsi" w:cstheme="minorHAnsi"/>
          <w:color w:val="000000" w:themeColor="text1"/>
          <w:sz w:val="22"/>
          <w:szCs w:val="22"/>
        </w:rPr>
        <w:t>–</w:t>
      </w:r>
      <w:r w:rsidR="626D2E8F" w:rsidRPr="00AB6631">
        <w:rPr>
          <w:rFonts w:asciiTheme="minorHAnsi" w:eastAsia="Calibri" w:hAnsiTheme="minorHAnsi" w:cstheme="minorHAnsi"/>
          <w:sz w:val="22"/>
          <w:szCs w:val="22"/>
        </w:rPr>
        <w:t xml:space="preserve"> </w:t>
      </w:r>
      <w:r w:rsidRPr="00AB6631">
        <w:rPr>
          <w:rFonts w:asciiTheme="minorHAnsi" w:eastAsia="Calibri" w:hAnsiTheme="minorHAnsi" w:cstheme="minorHAnsi"/>
          <w:sz w:val="22"/>
          <w:szCs w:val="22"/>
        </w:rPr>
        <w:t>oznacza to ustawę z dnia 27 sierpnia 2009 r. o finansach publicznych (</w:t>
      </w:r>
      <w:r w:rsidR="6D97AC3A" w:rsidRPr="00AB6631">
        <w:rPr>
          <w:rFonts w:asciiTheme="minorHAnsi" w:eastAsia="Calibri" w:hAnsiTheme="minorHAnsi" w:cstheme="minorHAnsi"/>
          <w:sz w:val="22"/>
          <w:szCs w:val="22"/>
        </w:rPr>
        <w:t xml:space="preserve">Dz. U. z </w:t>
      </w:r>
      <w:r w:rsidR="00A86A2E" w:rsidRPr="00AB6631">
        <w:rPr>
          <w:rFonts w:asciiTheme="minorHAnsi" w:eastAsia="Calibri" w:hAnsiTheme="minorHAnsi" w:cstheme="minorHAnsi"/>
          <w:sz w:val="22"/>
          <w:szCs w:val="22"/>
        </w:rPr>
        <w:t>202</w:t>
      </w:r>
      <w:r w:rsidR="00C00516" w:rsidRPr="00AB6631">
        <w:rPr>
          <w:rFonts w:asciiTheme="minorHAnsi" w:eastAsia="Calibri" w:hAnsiTheme="minorHAnsi" w:cstheme="minorHAnsi"/>
          <w:sz w:val="22"/>
          <w:szCs w:val="22"/>
        </w:rPr>
        <w:t>4</w:t>
      </w:r>
      <w:r w:rsidR="00A86A2E" w:rsidRPr="00AB6631">
        <w:rPr>
          <w:rFonts w:asciiTheme="minorHAnsi" w:eastAsia="Calibri" w:hAnsiTheme="minorHAnsi" w:cstheme="minorHAnsi"/>
          <w:sz w:val="22"/>
          <w:szCs w:val="22"/>
        </w:rPr>
        <w:t xml:space="preserve"> </w:t>
      </w:r>
      <w:r w:rsidR="6D97AC3A" w:rsidRPr="00AB6631">
        <w:rPr>
          <w:rFonts w:asciiTheme="minorHAnsi" w:eastAsia="Calibri" w:hAnsiTheme="minorHAnsi" w:cstheme="minorHAnsi"/>
          <w:sz w:val="22"/>
          <w:szCs w:val="22"/>
        </w:rPr>
        <w:t xml:space="preserve">r. poz. </w:t>
      </w:r>
      <w:r w:rsidR="00A86A2E" w:rsidRPr="00AB6631">
        <w:rPr>
          <w:rFonts w:asciiTheme="minorHAnsi" w:eastAsia="Calibri" w:hAnsiTheme="minorHAnsi" w:cstheme="minorHAnsi"/>
          <w:sz w:val="22"/>
          <w:szCs w:val="22"/>
        </w:rPr>
        <w:t>1</w:t>
      </w:r>
      <w:r w:rsidR="00C00516" w:rsidRPr="00AB6631">
        <w:rPr>
          <w:rFonts w:asciiTheme="minorHAnsi" w:eastAsia="Calibri" w:hAnsiTheme="minorHAnsi" w:cstheme="minorHAnsi"/>
          <w:sz w:val="22"/>
          <w:szCs w:val="22"/>
        </w:rPr>
        <w:t>530</w:t>
      </w:r>
      <w:r w:rsidR="6D97AC3A" w:rsidRPr="00AB6631">
        <w:rPr>
          <w:rFonts w:asciiTheme="minorHAnsi" w:eastAsia="Calibri" w:hAnsiTheme="minorHAnsi" w:cstheme="minorHAnsi"/>
          <w:sz w:val="22"/>
          <w:szCs w:val="22"/>
        </w:rPr>
        <w:t>, z późn. zm.</w:t>
      </w:r>
      <w:r w:rsidRPr="00AB6631">
        <w:rPr>
          <w:rFonts w:asciiTheme="minorHAnsi" w:eastAsia="Calibri" w:hAnsiTheme="minorHAnsi" w:cstheme="minorHAnsi"/>
          <w:sz w:val="22"/>
          <w:szCs w:val="22"/>
        </w:rPr>
        <w:t xml:space="preserve">); </w:t>
      </w:r>
    </w:p>
    <w:p w14:paraId="075B232C" w14:textId="34590ED7" w:rsidR="0061095F" w:rsidRPr="00AB6631" w:rsidRDefault="0061095F" w:rsidP="0051611A">
      <w:pPr>
        <w:pStyle w:val="Akapitzlist"/>
        <w:numPr>
          <w:ilvl w:val="0"/>
          <w:numId w:val="8"/>
        </w:numPr>
        <w:spacing w:line="360" w:lineRule="auto"/>
        <w:rPr>
          <w:rFonts w:asciiTheme="minorHAnsi" w:hAnsiTheme="minorHAnsi" w:cstheme="minorBidi"/>
          <w:sz w:val="22"/>
          <w:szCs w:val="22"/>
        </w:rPr>
      </w:pPr>
      <w:r w:rsidRPr="1594411C">
        <w:rPr>
          <w:rFonts w:asciiTheme="minorHAnsi" w:hAnsiTheme="minorHAnsi" w:cstheme="minorBidi"/>
          <w:b/>
          <w:sz w:val="22"/>
          <w:szCs w:val="22"/>
        </w:rPr>
        <w:t>„Umowie w sprawie zamówienia”</w:t>
      </w:r>
      <w:r w:rsidRPr="1594411C">
        <w:rPr>
          <w:rFonts w:asciiTheme="minorHAnsi" w:hAnsiTheme="minorHAnsi" w:cstheme="minorBidi"/>
          <w:sz w:val="22"/>
          <w:szCs w:val="22"/>
        </w:rPr>
        <w:t xml:space="preserve"> – należy przez to rozumieć umowę zawartą pomiędzy Ostatecznym odbiorą wsparcia a osobą trzecią, na rzecz realizacji Przedsięwzięcia lub jego elementu;</w:t>
      </w:r>
    </w:p>
    <w:p w14:paraId="4B77918D" w14:textId="1F7782C7" w:rsidR="0061095F" w:rsidRPr="00AB6631" w:rsidRDefault="0061095F" w:rsidP="0051611A">
      <w:pPr>
        <w:pStyle w:val="Akapitzlist"/>
        <w:numPr>
          <w:ilvl w:val="0"/>
          <w:numId w:val="8"/>
        </w:numPr>
        <w:spacing w:line="360" w:lineRule="auto"/>
        <w:rPr>
          <w:rFonts w:asciiTheme="minorHAnsi" w:hAnsiTheme="minorHAnsi" w:cstheme="minorHAnsi"/>
          <w:sz w:val="22"/>
          <w:szCs w:val="22"/>
        </w:rPr>
      </w:pPr>
      <w:r w:rsidRPr="00AB6631">
        <w:rPr>
          <w:rFonts w:asciiTheme="minorHAnsi" w:hAnsiTheme="minorHAnsi" w:cstheme="minorHAnsi"/>
          <w:b/>
          <w:bCs/>
          <w:sz w:val="22"/>
          <w:szCs w:val="22"/>
        </w:rPr>
        <w:t>„ustawie”</w:t>
      </w:r>
      <w:r w:rsidRPr="00AB6631">
        <w:rPr>
          <w:rFonts w:asciiTheme="minorHAnsi" w:hAnsiTheme="minorHAnsi" w:cstheme="minorHAnsi"/>
          <w:sz w:val="22"/>
          <w:szCs w:val="22"/>
        </w:rPr>
        <w:t xml:space="preserve"> - oznacza to ustawę z dnia 6 grudnia 2006 r. o zasadach prowadzenia polityki rozwoju (t.j. Dz. U. z 2025 r. poz. 198);</w:t>
      </w:r>
    </w:p>
    <w:p w14:paraId="63DD6312" w14:textId="35799F18" w:rsidR="00F8669E" w:rsidRPr="00AB6631" w:rsidRDefault="484AC8CC" w:rsidP="0051611A">
      <w:pPr>
        <w:numPr>
          <w:ilvl w:val="0"/>
          <w:numId w:val="8"/>
        </w:numPr>
        <w:spacing w:after="0" w:line="360" w:lineRule="auto"/>
        <w:rPr>
          <w:rFonts w:asciiTheme="minorHAnsi" w:hAnsiTheme="minorHAnsi" w:cstheme="minorHAnsi"/>
        </w:rPr>
      </w:pPr>
      <w:r w:rsidRPr="00AB6631">
        <w:rPr>
          <w:rFonts w:asciiTheme="minorHAnsi" w:hAnsiTheme="minorHAnsi" w:cstheme="minorHAnsi"/>
          <w:b/>
          <w:bCs/>
        </w:rPr>
        <w:t>„ustaw</w:t>
      </w:r>
      <w:r w:rsidR="2966D86F" w:rsidRPr="00AB6631">
        <w:rPr>
          <w:rFonts w:asciiTheme="minorHAnsi" w:hAnsiTheme="minorHAnsi" w:cstheme="minorHAnsi"/>
          <w:b/>
          <w:bCs/>
        </w:rPr>
        <w:t>ie</w:t>
      </w:r>
      <w:r w:rsidRPr="00AB6631">
        <w:rPr>
          <w:rFonts w:asciiTheme="minorHAnsi" w:hAnsiTheme="minorHAnsi" w:cstheme="minorHAnsi"/>
          <w:b/>
          <w:bCs/>
        </w:rPr>
        <w:t xml:space="preserve"> o ochronie danych osobowych”</w:t>
      </w:r>
      <w:r w:rsidR="55DB7386" w:rsidRPr="00AB6631">
        <w:rPr>
          <w:rStyle w:val="WW8Num1z0"/>
          <w:rFonts w:asciiTheme="minorHAnsi" w:hAnsiTheme="minorHAnsi" w:cstheme="minorHAnsi"/>
          <w:color w:val="000000" w:themeColor="text1"/>
        </w:rPr>
        <w:t xml:space="preserve"> </w:t>
      </w:r>
      <w:r w:rsidR="55DB7386" w:rsidRPr="00AB6631">
        <w:rPr>
          <w:rStyle w:val="normaltextrun"/>
          <w:rFonts w:asciiTheme="minorHAnsi" w:hAnsiTheme="minorHAnsi" w:cstheme="minorHAnsi"/>
          <w:color w:val="000000" w:themeColor="text1"/>
        </w:rPr>
        <w:t xml:space="preserve">– </w:t>
      </w:r>
      <w:r w:rsidRPr="00AB6631">
        <w:rPr>
          <w:rFonts w:asciiTheme="minorHAnsi" w:hAnsiTheme="minorHAnsi" w:cstheme="minorHAnsi"/>
        </w:rPr>
        <w:t xml:space="preserve">oznacza </w:t>
      </w:r>
      <w:r w:rsidR="69DDFECE" w:rsidRPr="00AB6631">
        <w:rPr>
          <w:rFonts w:asciiTheme="minorHAnsi" w:hAnsiTheme="minorHAnsi" w:cstheme="minorHAnsi"/>
        </w:rPr>
        <w:t xml:space="preserve">to </w:t>
      </w:r>
      <w:r w:rsidRPr="00AB6631">
        <w:rPr>
          <w:rFonts w:asciiTheme="minorHAnsi" w:hAnsiTheme="minorHAnsi" w:cstheme="minorHAnsi"/>
        </w:rPr>
        <w:t xml:space="preserve">ustawę z dnia </w:t>
      </w:r>
      <w:r w:rsidR="2284FD7F" w:rsidRPr="00AB6631">
        <w:rPr>
          <w:rFonts w:asciiTheme="minorHAnsi" w:hAnsiTheme="minorHAnsi" w:cstheme="minorHAnsi"/>
        </w:rPr>
        <w:t xml:space="preserve">10 maja 2018 r. </w:t>
      </w:r>
      <w:r w:rsidRPr="00AB6631">
        <w:rPr>
          <w:rFonts w:asciiTheme="minorHAnsi" w:hAnsiTheme="minorHAnsi" w:cstheme="minorHAnsi"/>
        </w:rPr>
        <w:t xml:space="preserve">o ochronie danych osobowych (Dz. U. </w:t>
      </w:r>
      <w:r w:rsidR="329788DB" w:rsidRPr="00AB6631">
        <w:rPr>
          <w:rFonts w:asciiTheme="minorHAnsi" w:hAnsiTheme="minorHAnsi" w:cstheme="minorHAnsi"/>
        </w:rPr>
        <w:t>z 201</w:t>
      </w:r>
      <w:r w:rsidR="6DB0AA36" w:rsidRPr="00AB6631">
        <w:rPr>
          <w:rFonts w:asciiTheme="minorHAnsi" w:hAnsiTheme="minorHAnsi" w:cstheme="minorHAnsi"/>
        </w:rPr>
        <w:t>9</w:t>
      </w:r>
      <w:r w:rsidR="329788DB" w:rsidRPr="00AB6631">
        <w:rPr>
          <w:rFonts w:asciiTheme="minorHAnsi" w:hAnsiTheme="minorHAnsi" w:cstheme="minorHAnsi"/>
        </w:rPr>
        <w:t xml:space="preserve"> r. </w:t>
      </w:r>
      <w:r w:rsidR="2284FD7F" w:rsidRPr="00AB6631">
        <w:rPr>
          <w:rFonts w:asciiTheme="minorHAnsi" w:hAnsiTheme="minorHAnsi" w:cstheme="minorHAnsi"/>
        </w:rPr>
        <w:t xml:space="preserve">poz. </w:t>
      </w:r>
      <w:r w:rsidR="6DB0AA36" w:rsidRPr="00AB6631">
        <w:rPr>
          <w:rFonts w:asciiTheme="minorHAnsi" w:hAnsiTheme="minorHAnsi" w:cstheme="minorHAnsi"/>
        </w:rPr>
        <w:t>1781</w:t>
      </w:r>
      <w:r w:rsidRPr="00AB6631">
        <w:rPr>
          <w:rFonts w:asciiTheme="minorHAnsi" w:hAnsiTheme="minorHAnsi" w:cstheme="minorHAnsi"/>
        </w:rPr>
        <w:t>);</w:t>
      </w:r>
    </w:p>
    <w:p w14:paraId="192D01AF" w14:textId="3D8CE30A" w:rsidR="006E7451" w:rsidRPr="00AB6631" w:rsidRDefault="27C925EB" w:rsidP="0051611A">
      <w:pPr>
        <w:numPr>
          <w:ilvl w:val="0"/>
          <w:numId w:val="8"/>
        </w:numPr>
        <w:suppressAutoHyphens w:val="0"/>
        <w:spacing w:after="0" w:line="360" w:lineRule="auto"/>
        <w:contextualSpacing/>
        <w:rPr>
          <w:rFonts w:asciiTheme="minorHAnsi" w:hAnsiTheme="minorHAnsi" w:cstheme="minorHAnsi"/>
        </w:rPr>
      </w:pPr>
      <w:r w:rsidRPr="00AB6631">
        <w:rPr>
          <w:rFonts w:asciiTheme="minorHAnsi" w:hAnsiTheme="minorHAnsi" w:cstheme="minorHAnsi"/>
          <w:b/>
          <w:bCs/>
        </w:rPr>
        <w:t>„Wniosku”</w:t>
      </w:r>
      <w:r w:rsidRPr="00AB6631">
        <w:rPr>
          <w:rFonts w:asciiTheme="minorHAnsi" w:hAnsiTheme="minorHAnsi" w:cstheme="minorHAnsi"/>
        </w:rPr>
        <w:t xml:space="preserve"> </w:t>
      </w:r>
      <w:r w:rsidR="27D6E851" w:rsidRPr="00AB6631">
        <w:rPr>
          <w:rStyle w:val="normaltextrun"/>
          <w:rFonts w:asciiTheme="minorHAnsi" w:hAnsiTheme="minorHAnsi" w:cstheme="minorHAnsi"/>
          <w:color w:val="000000" w:themeColor="text1"/>
        </w:rPr>
        <w:t>–</w:t>
      </w:r>
      <w:r w:rsidR="77516648" w:rsidRPr="00AB6631">
        <w:rPr>
          <w:rFonts w:asciiTheme="minorHAnsi" w:hAnsiTheme="minorHAnsi" w:cstheme="minorHAnsi"/>
        </w:rPr>
        <w:t xml:space="preserve"> </w:t>
      </w:r>
      <w:r w:rsidRPr="00AB6631">
        <w:rPr>
          <w:rFonts w:asciiTheme="minorHAnsi" w:hAnsiTheme="minorHAnsi" w:cstheme="minorHAnsi"/>
        </w:rPr>
        <w:t xml:space="preserve">oznacza to </w:t>
      </w:r>
      <w:r w:rsidR="528A8DE4" w:rsidRPr="00AB6631">
        <w:rPr>
          <w:rFonts w:asciiTheme="minorHAnsi" w:hAnsiTheme="minorHAnsi" w:cstheme="minorHAnsi"/>
        </w:rPr>
        <w:t>W</w:t>
      </w:r>
      <w:r w:rsidRPr="00AB6631">
        <w:rPr>
          <w:rFonts w:asciiTheme="minorHAnsi" w:hAnsiTheme="minorHAnsi" w:cstheme="minorHAnsi"/>
        </w:rPr>
        <w:t>niosek o objęcie Przedsięwzięcia wsparciem</w:t>
      </w:r>
      <w:r w:rsidR="00EE2DE9" w:rsidRPr="00AB6631">
        <w:rPr>
          <w:rFonts w:asciiTheme="minorHAnsi" w:hAnsiTheme="minorHAnsi" w:cstheme="minorHAnsi"/>
        </w:rPr>
        <w:t>. Jest to wniosek o sfinansowanie Przedsięwzięcia</w:t>
      </w:r>
      <w:r w:rsidR="7FB89D23" w:rsidRPr="00AB6631">
        <w:rPr>
          <w:rFonts w:asciiTheme="minorHAnsi" w:hAnsiTheme="minorHAnsi" w:cstheme="minorHAnsi"/>
        </w:rPr>
        <w:t xml:space="preserve"> </w:t>
      </w:r>
      <w:r w:rsidRPr="00AB6631">
        <w:rPr>
          <w:rFonts w:asciiTheme="minorHAnsi" w:hAnsiTheme="minorHAnsi" w:cstheme="minorHAnsi"/>
        </w:rPr>
        <w:t>ze środków Instrumentu na rzecz Odbudowy i Zwiększania Odporności</w:t>
      </w:r>
      <w:r w:rsidR="04930222" w:rsidRPr="00AB6631">
        <w:rPr>
          <w:rFonts w:asciiTheme="minorHAnsi" w:hAnsiTheme="minorHAnsi" w:cstheme="minorHAnsi"/>
        </w:rPr>
        <w:t xml:space="preserve"> wraz z załącznikami, który stanowi załącznik nr </w:t>
      </w:r>
      <w:r w:rsidR="00CA284E" w:rsidRPr="00AB6631">
        <w:rPr>
          <w:rFonts w:asciiTheme="minorHAnsi" w:hAnsiTheme="minorHAnsi" w:cstheme="minorHAnsi"/>
        </w:rPr>
        <w:t>3</w:t>
      </w:r>
      <w:r w:rsidR="04930222" w:rsidRPr="00AB6631">
        <w:rPr>
          <w:rFonts w:asciiTheme="minorHAnsi" w:hAnsiTheme="minorHAnsi" w:cstheme="minorHAnsi"/>
        </w:rPr>
        <w:t xml:space="preserve"> do Umowy</w:t>
      </w:r>
      <w:r w:rsidRPr="00AB6631">
        <w:rPr>
          <w:rFonts w:asciiTheme="minorHAnsi" w:hAnsiTheme="minorHAnsi" w:cstheme="minorHAnsi"/>
        </w:rPr>
        <w:t>;</w:t>
      </w:r>
    </w:p>
    <w:p w14:paraId="14D95C67" w14:textId="0B650FA1" w:rsidR="4A0D4661" w:rsidRPr="00AB6631" w:rsidRDefault="00331DC0" w:rsidP="0051611A">
      <w:pPr>
        <w:numPr>
          <w:ilvl w:val="0"/>
          <w:numId w:val="8"/>
        </w:numPr>
        <w:spacing w:after="0" w:line="360" w:lineRule="auto"/>
        <w:contextualSpacing/>
        <w:rPr>
          <w:rFonts w:asciiTheme="minorHAnsi" w:hAnsiTheme="minorHAnsi" w:cstheme="minorHAnsi"/>
        </w:rPr>
      </w:pPr>
      <w:r w:rsidRPr="00AB6631">
        <w:rPr>
          <w:rFonts w:asciiTheme="minorHAnsi" w:hAnsiTheme="minorHAnsi" w:cstheme="minorHAnsi"/>
          <w:b/>
          <w:bCs/>
        </w:rPr>
        <w:t>„</w:t>
      </w:r>
      <w:r w:rsidR="4A0D4661" w:rsidRPr="00AB6631">
        <w:rPr>
          <w:rFonts w:asciiTheme="minorHAnsi" w:hAnsiTheme="minorHAnsi" w:cstheme="minorHAnsi"/>
          <w:b/>
          <w:bCs/>
        </w:rPr>
        <w:t>wniosku o płatność”</w:t>
      </w:r>
      <w:r w:rsidR="4A0D4661" w:rsidRPr="00AB6631">
        <w:rPr>
          <w:rFonts w:asciiTheme="minorHAnsi" w:hAnsiTheme="minorHAnsi" w:cstheme="minorHAnsi"/>
        </w:rPr>
        <w:t xml:space="preserve"> - </w:t>
      </w:r>
      <w:r w:rsidR="00892D89" w:rsidRPr="00AB6631">
        <w:rPr>
          <w:rFonts w:asciiTheme="minorHAnsi" w:hAnsiTheme="minorHAnsi" w:cstheme="minorHAnsi"/>
        </w:rPr>
        <w:t>oznacza to</w:t>
      </w:r>
      <w:r w:rsidR="4A0D4661" w:rsidRPr="00AB6631">
        <w:rPr>
          <w:rFonts w:asciiTheme="minorHAnsi" w:hAnsiTheme="minorHAnsi" w:cstheme="minorHAnsi"/>
        </w:rPr>
        <w:t xml:space="preserve"> wniosek składany przez Ostatecznego odbiorcę wsparcia w CST2021, na podstawie którego Ostateczny </w:t>
      </w:r>
      <w:r w:rsidR="37E1E779" w:rsidRPr="00AB6631">
        <w:rPr>
          <w:rFonts w:asciiTheme="minorHAnsi" w:hAnsiTheme="minorHAnsi" w:cstheme="minorHAnsi"/>
        </w:rPr>
        <w:t>odbiorca wsparcia rozlicza poniesione wydatki lub przekazuje informacj</w:t>
      </w:r>
      <w:r w:rsidR="00EE2DE9" w:rsidRPr="00AB6631">
        <w:rPr>
          <w:rFonts w:asciiTheme="minorHAnsi" w:hAnsiTheme="minorHAnsi" w:cstheme="minorHAnsi"/>
        </w:rPr>
        <w:t>e</w:t>
      </w:r>
      <w:r w:rsidR="37E1E779" w:rsidRPr="00AB6631">
        <w:rPr>
          <w:rFonts w:asciiTheme="minorHAnsi" w:hAnsiTheme="minorHAnsi" w:cstheme="minorHAnsi"/>
        </w:rPr>
        <w:t xml:space="preserve"> o postępie rzeczowym realizacji Przedsięwzięcia;</w:t>
      </w:r>
    </w:p>
    <w:p w14:paraId="2C89966B" w14:textId="64D0A0CB" w:rsidR="00781FC1" w:rsidRPr="00AB6631" w:rsidRDefault="08478265" w:rsidP="0051611A">
      <w:pPr>
        <w:numPr>
          <w:ilvl w:val="0"/>
          <w:numId w:val="8"/>
        </w:numPr>
        <w:suppressAutoHyphens w:val="0"/>
        <w:spacing w:after="0" w:line="360" w:lineRule="auto"/>
        <w:contextualSpacing/>
        <w:rPr>
          <w:rFonts w:asciiTheme="minorHAnsi" w:hAnsiTheme="minorHAnsi" w:cstheme="minorHAnsi"/>
        </w:rPr>
      </w:pPr>
      <w:r w:rsidRPr="00AB6631">
        <w:rPr>
          <w:rFonts w:asciiTheme="minorHAnsi" w:hAnsiTheme="minorHAnsi" w:cstheme="minorHAnsi"/>
          <w:b/>
          <w:bCs/>
        </w:rPr>
        <w:t>„wskaźnikach”</w:t>
      </w:r>
      <w:r w:rsidRPr="00AB6631">
        <w:rPr>
          <w:rFonts w:asciiTheme="minorHAnsi" w:hAnsiTheme="minorHAnsi" w:cstheme="minorHAnsi"/>
        </w:rPr>
        <w:t xml:space="preserve"> </w:t>
      </w:r>
      <w:r w:rsidR="27D6E851" w:rsidRPr="00AB6631">
        <w:rPr>
          <w:rStyle w:val="normaltextrun"/>
          <w:rFonts w:asciiTheme="minorHAnsi" w:hAnsiTheme="minorHAnsi" w:cstheme="minorHAnsi"/>
          <w:color w:val="000000" w:themeColor="text1"/>
        </w:rPr>
        <w:t>–</w:t>
      </w:r>
      <w:r w:rsidR="1C0E019F" w:rsidRPr="00AB6631">
        <w:rPr>
          <w:rFonts w:asciiTheme="minorHAnsi" w:hAnsiTheme="minorHAnsi" w:cstheme="minorHAnsi"/>
        </w:rPr>
        <w:t xml:space="preserve"> </w:t>
      </w:r>
      <w:r w:rsidRPr="00AB6631">
        <w:rPr>
          <w:rFonts w:asciiTheme="minorHAnsi" w:hAnsiTheme="minorHAnsi" w:cstheme="minorHAnsi"/>
        </w:rPr>
        <w:t xml:space="preserve">oznacza </w:t>
      </w:r>
      <w:r w:rsidR="3C4F8DE5" w:rsidRPr="00AB6631">
        <w:rPr>
          <w:rFonts w:asciiTheme="minorHAnsi" w:hAnsiTheme="minorHAnsi" w:cstheme="minorHAnsi"/>
        </w:rPr>
        <w:t>to wszystkie wskaźniki</w:t>
      </w:r>
      <w:r w:rsidR="63F7DE81" w:rsidRPr="00AB6631">
        <w:rPr>
          <w:rFonts w:asciiTheme="minorHAnsi" w:hAnsiTheme="minorHAnsi" w:cstheme="minorHAnsi"/>
        </w:rPr>
        <w:t>,</w:t>
      </w:r>
      <w:r w:rsidR="3C4F8DE5" w:rsidRPr="00AB6631">
        <w:rPr>
          <w:rFonts w:asciiTheme="minorHAnsi" w:hAnsiTheme="minorHAnsi" w:cstheme="minorHAnsi"/>
        </w:rPr>
        <w:t xml:space="preserve"> które zostały wskazane we Wniosku</w:t>
      </w:r>
      <w:r w:rsidR="0BF0B5D7" w:rsidRPr="00AB6631">
        <w:rPr>
          <w:rFonts w:asciiTheme="minorHAnsi" w:hAnsiTheme="minorHAnsi" w:cstheme="minorHAnsi"/>
        </w:rPr>
        <w:t>;</w:t>
      </w:r>
      <w:r w:rsidR="3C4F8DE5" w:rsidRPr="00AB6631">
        <w:rPr>
          <w:rFonts w:asciiTheme="minorHAnsi" w:hAnsiTheme="minorHAnsi" w:cstheme="minorHAnsi"/>
        </w:rPr>
        <w:t xml:space="preserve"> </w:t>
      </w:r>
    </w:p>
    <w:p w14:paraId="3CEF5D3D" w14:textId="112119FF" w:rsidR="00865BC1" w:rsidRPr="00CC4260" w:rsidRDefault="0061095F" w:rsidP="0051611A">
      <w:pPr>
        <w:pStyle w:val="Akapitzlist"/>
        <w:numPr>
          <w:ilvl w:val="0"/>
          <w:numId w:val="8"/>
        </w:numPr>
        <w:spacing w:line="360" w:lineRule="auto"/>
        <w:rPr>
          <w:rFonts w:asciiTheme="minorHAnsi" w:eastAsia="Calibri" w:hAnsiTheme="minorHAnsi" w:cstheme="minorHAnsi"/>
          <w:sz w:val="22"/>
          <w:szCs w:val="22"/>
        </w:rPr>
      </w:pPr>
      <w:r w:rsidRPr="00AB6631">
        <w:rPr>
          <w:rFonts w:asciiTheme="minorHAnsi" w:eastAsia="Calibri" w:hAnsiTheme="minorHAnsi" w:cstheme="minorHAnsi"/>
          <w:b/>
          <w:bCs/>
          <w:sz w:val="22"/>
          <w:szCs w:val="22"/>
        </w:rPr>
        <w:t>„wykonawcy”</w:t>
      </w:r>
      <w:r w:rsidRPr="00AB6631">
        <w:rPr>
          <w:rFonts w:asciiTheme="minorHAnsi" w:eastAsia="Calibri" w:hAnsiTheme="minorHAnsi" w:cstheme="minorHAnsi"/>
          <w:sz w:val="22"/>
          <w:szCs w:val="22"/>
        </w:rPr>
        <w:t xml:space="preserve"> – oznacza to podmiot, który oferuje realizację robót budowlanych, określone dostawy lub </w:t>
      </w:r>
      <w:r w:rsidRPr="00CC4260">
        <w:rPr>
          <w:rFonts w:asciiTheme="minorHAnsi" w:eastAsia="Calibri" w:hAnsiTheme="minorHAnsi" w:cstheme="minorHAnsi"/>
          <w:sz w:val="22"/>
          <w:szCs w:val="22"/>
        </w:rPr>
        <w:t xml:space="preserve">usługi na rynku lub zawarł Umowę w sprawie realizacji zamówienia w </w:t>
      </w:r>
      <w:r w:rsidR="00985803">
        <w:rPr>
          <w:rFonts w:asciiTheme="minorHAnsi" w:eastAsia="Calibri" w:hAnsiTheme="minorHAnsi" w:cstheme="minorHAnsi"/>
          <w:sz w:val="22"/>
          <w:szCs w:val="22"/>
        </w:rPr>
        <w:t xml:space="preserve">ramach </w:t>
      </w:r>
      <w:r w:rsidR="00985803" w:rsidRPr="00CC4260">
        <w:rPr>
          <w:rFonts w:asciiTheme="minorHAnsi" w:eastAsia="Calibri" w:hAnsiTheme="minorHAnsi" w:cstheme="minorHAnsi"/>
          <w:sz w:val="22"/>
          <w:szCs w:val="22"/>
        </w:rPr>
        <w:t>Przedsięwzięci</w:t>
      </w:r>
      <w:r w:rsidR="00985803">
        <w:rPr>
          <w:rFonts w:asciiTheme="minorHAnsi" w:eastAsia="Calibri" w:hAnsiTheme="minorHAnsi" w:cstheme="minorHAnsi"/>
          <w:sz w:val="22"/>
          <w:szCs w:val="22"/>
        </w:rPr>
        <w:t>a</w:t>
      </w:r>
      <w:r w:rsidRPr="00CC4260">
        <w:rPr>
          <w:rFonts w:asciiTheme="minorHAnsi" w:eastAsia="Calibri" w:hAnsiTheme="minorHAnsi" w:cstheme="minorHAnsi"/>
          <w:sz w:val="22"/>
          <w:szCs w:val="22"/>
        </w:rPr>
        <w:t xml:space="preserve">; </w:t>
      </w:r>
    </w:p>
    <w:p w14:paraId="453DE5D8" w14:textId="71EC7299" w:rsidR="00C82EA9" w:rsidRPr="00CC4260" w:rsidRDefault="00C82EA9" w:rsidP="0051611A">
      <w:pPr>
        <w:numPr>
          <w:ilvl w:val="0"/>
          <w:numId w:val="8"/>
        </w:numPr>
        <w:suppressAutoHyphens w:val="0"/>
        <w:spacing w:after="0" w:line="360" w:lineRule="auto"/>
        <w:contextualSpacing/>
        <w:rPr>
          <w:rFonts w:asciiTheme="minorHAnsi" w:hAnsiTheme="minorHAnsi" w:cstheme="minorBidi"/>
        </w:rPr>
      </w:pPr>
      <w:r w:rsidRPr="00CC4260">
        <w:rPr>
          <w:rFonts w:asciiTheme="minorHAnsi" w:hAnsiTheme="minorHAnsi" w:cstheme="minorBidi"/>
          <w:b/>
        </w:rPr>
        <w:t>„zabezpieczeni</w:t>
      </w:r>
      <w:r w:rsidR="3B0D238C" w:rsidRPr="00CC4260">
        <w:rPr>
          <w:rFonts w:asciiTheme="minorHAnsi" w:hAnsiTheme="minorHAnsi" w:cstheme="minorBidi"/>
          <w:b/>
          <w:bCs/>
        </w:rPr>
        <w:t>u</w:t>
      </w:r>
      <w:r w:rsidRPr="00CC4260">
        <w:rPr>
          <w:rFonts w:asciiTheme="minorHAnsi" w:hAnsiTheme="minorHAnsi" w:cstheme="minorBidi"/>
          <w:b/>
        </w:rPr>
        <w:t xml:space="preserve"> należytego rozliczenia zaliczki</w:t>
      </w:r>
      <w:r w:rsidR="00E65F1A" w:rsidRPr="00CC4260">
        <w:rPr>
          <w:rFonts w:asciiTheme="minorHAnsi" w:hAnsiTheme="minorHAnsi" w:cstheme="minorBidi"/>
          <w:b/>
        </w:rPr>
        <w:t>”</w:t>
      </w:r>
      <w:r w:rsidR="00E65F1A" w:rsidRPr="00CC4260">
        <w:rPr>
          <w:rFonts w:asciiTheme="minorHAnsi" w:hAnsiTheme="minorHAnsi" w:cstheme="minorBidi"/>
        </w:rPr>
        <w:t xml:space="preserve"> </w:t>
      </w:r>
      <w:r w:rsidR="00016EAB" w:rsidRPr="00CC4260">
        <w:rPr>
          <w:rStyle w:val="normaltextrun"/>
          <w:rFonts w:asciiTheme="minorHAnsi" w:hAnsiTheme="minorHAnsi" w:cstheme="minorBidi"/>
        </w:rPr>
        <w:t>–</w:t>
      </w:r>
      <w:r w:rsidRPr="00CC4260">
        <w:rPr>
          <w:rFonts w:asciiTheme="minorHAnsi" w:hAnsiTheme="minorHAnsi" w:cstheme="minorBidi"/>
        </w:rPr>
        <w:t xml:space="preserve"> </w:t>
      </w:r>
      <w:r w:rsidR="00D33E6B" w:rsidRPr="00CC4260">
        <w:rPr>
          <w:rFonts w:asciiTheme="minorHAnsi" w:hAnsiTheme="minorHAnsi" w:cstheme="minorBidi"/>
        </w:rPr>
        <w:t xml:space="preserve">oznacza to </w:t>
      </w:r>
      <w:r w:rsidR="000A6655" w:rsidRPr="00CC4260">
        <w:rPr>
          <w:rFonts w:asciiTheme="minorHAnsi" w:hAnsiTheme="minorHAnsi" w:cstheme="minorBidi"/>
        </w:rPr>
        <w:t xml:space="preserve">zabezpieczenie, o którym mowa w § 8 ust. </w:t>
      </w:r>
      <w:r w:rsidR="00CC76BD" w:rsidRPr="00CC4260">
        <w:rPr>
          <w:rFonts w:asciiTheme="minorHAnsi" w:hAnsiTheme="minorHAnsi" w:cstheme="minorBidi"/>
        </w:rPr>
        <w:t xml:space="preserve">3 </w:t>
      </w:r>
      <w:r w:rsidR="000A6655" w:rsidRPr="00CC4260">
        <w:rPr>
          <w:rFonts w:asciiTheme="minorHAnsi" w:hAnsiTheme="minorHAnsi" w:cstheme="minorBidi"/>
        </w:rPr>
        <w:t>zdanie drugie</w:t>
      </w:r>
      <w:r w:rsidR="00E30222" w:rsidRPr="00CC4260">
        <w:rPr>
          <w:rFonts w:asciiTheme="minorHAnsi" w:hAnsiTheme="minorHAnsi" w:cstheme="minorBidi"/>
        </w:rPr>
        <w:t>, wnoszone w formie gwarancji bankowej lub ubezpieczeniowej</w:t>
      </w:r>
      <w:r w:rsidR="008274EB" w:rsidRPr="00CC4260">
        <w:rPr>
          <w:rFonts w:asciiTheme="minorHAnsi" w:hAnsiTheme="minorHAnsi" w:cstheme="minorBidi"/>
        </w:rPr>
        <w:t xml:space="preserve">, </w:t>
      </w:r>
      <w:r w:rsidR="00C32038" w:rsidRPr="00CC4260">
        <w:rPr>
          <w:rFonts w:asciiTheme="minorHAnsi" w:hAnsiTheme="minorHAnsi" w:cstheme="minorBidi"/>
        </w:rPr>
        <w:t xml:space="preserve">na okres nie krótszy niż </w:t>
      </w:r>
      <w:r w:rsidR="0065047C" w:rsidRPr="00CC4260">
        <w:rPr>
          <w:rFonts w:asciiTheme="minorHAnsi" w:hAnsiTheme="minorHAnsi" w:cstheme="minorBidi"/>
        </w:rPr>
        <w:t xml:space="preserve">od dnia </w:t>
      </w:r>
      <w:r w:rsidR="00377105" w:rsidRPr="00CC4260">
        <w:rPr>
          <w:rFonts w:asciiTheme="minorHAnsi" w:hAnsiTheme="minorHAnsi" w:cstheme="minorBidi"/>
        </w:rPr>
        <w:t>wypłaty</w:t>
      </w:r>
      <w:r w:rsidR="00CC6860" w:rsidRPr="00CC4260">
        <w:rPr>
          <w:rFonts w:asciiTheme="minorHAnsi" w:hAnsiTheme="minorHAnsi" w:cstheme="minorBidi"/>
        </w:rPr>
        <w:t xml:space="preserve"> najwyższej transzy</w:t>
      </w:r>
      <w:r w:rsidR="00377105" w:rsidRPr="00CC4260">
        <w:rPr>
          <w:rFonts w:asciiTheme="minorHAnsi" w:hAnsiTheme="minorHAnsi" w:cstheme="minorBidi"/>
        </w:rPr>
        <w:t xml:space="preserve"> zaliczki </w:t>
      </w:r>
      <w:r w:rsidR="00C32038" w:rsidRPr="00CC4260">
        <w:rPr>
          <w:rFonts w:asciiTheme="minorHAnsi" w:hAnsiTheme="minorHAnsi" w:cstheme="minorBidi"/>
        </w:rPr>
        <w:t xml:space="preserve">do dnia </w:t>
      </w:r>
      <w:r w:rsidR="00F41AED" w:rsidRPr="00CC4260">
        <w:rPr>
          <w:rFonts w:asciiTheme="minorHAnsi" w:hAnsiTheme="minorHAnsi" w:cstheme="minorBidi"/>
        </w:rPr>
        <w:t>3</w:t>
      </w:r>
      <w:r w:rsidR="00AF651E" w:rsidRPr="00CC4260">
        <w:rPr>
          <w:rFonts w:asciiTheme="minorHAnsi" w:hAnsiTheme="minorHAnsi" w:cstheme="minorBidi"/>
        </w:rPr>
        <w:t>1</w:t>
      </w:r>
      <w:r w:rsidR="0042220F" w:rsidRPr="00CC4260">
        <w:rPr>
          <w:rFonts w:asciiTheme="minorHAnsi" w:hAnsiTheme="minorHAnsi" w:cstheme="minorBidi"/>
        </w:rPr>
        <w:t xml:space="preserve"> </w:t>
      </w:r>
      <w:r w:rsidR="00AF651E" w:rsidRPr="00CC4260">
        <w:rPr>
          <w:rFonts w:asciiTheme="minorHAnsi" w:hAnsiTheme="minorHAnsi" w:cstheme="minorBidi"/>
        </w:rPr>
        <w:t>października</w:t>
      </w:r>
      <w:r w:rsidR="00F41AED" w:rsidRPr="00CC4260">
        <w:rPr>
          <w:rFonts w:asciiTheme="minorHAnsi" w:hAnsiTheme="minorHAnsi" w:cstheme="minorBidi"/>
        </w:rPr>
        <w:t xml:space="preserve"> 2026 r.</w:t>
      </w:r>
      <w:r w:rsidR="00B90838" w:rsidRPr="00CC4260">
        <w:rPr>
          <w:rFonts w:asciiTheme="minorHAnsi" w:hAnsiTheme="minorHAnsi" w:cstheme="minorBidi"/>
        </w:rPr>
        <w:t xml:space="preserve">, </w:t>
      </w:r>
      <w:r w:rsidR="00F71DA9" w:rsidRPr="00CC4260">
        <w:rPr>
          <w:rFonts w:asciiTheme="minorHAnsi" w:hAnsiTheme="minorHAnsi" w:cstheme="minorBidi"/>
        </w:rPr>
        <w:t xml:space="preserve">zabezpieczające </w:t>
      </w:r>
      <w:r w:rsidR="007C0124" w:rsidRPr="00CC4260">
        <w:rPr>
          <w:rFonts w:asciiTheme="minorHAnsi" w:hAnsiTheme="minorHAnsi" w:cstheme="minorBidi"/>
        </w:rPr>
        <w:t xml:space="preserve">rozliczenie przez Ostatecznego odbiorcę wsparcia </w:t>
      </w:r>
      <w:r w:rsidR="003208A2" w:rsidRPr="00CC4260">
        <w:rPr>
          <w:rFonts w:asciiTheme="minorHAnsi" w:hAnsiTheme="minorHAnsi" w:cstheme="minorBidi"/>
        </w:rPr>
        <w:t xml:space="preserve">najwyższej transzy zaliczki </w:t>
      </w:r>
      <w:r w:rsidR="005B1C6F" w:rsidRPr="00CC4260">
        <w:rPr>
          <w:rFonts w:asciiTheme="minorHAnsi" w:hAnsiTheme="minorHAnsi" w:cstheme="minorBidi"/>
        </w:rPr>
        <w:t>ujęt</w:t>
      </w:r>
      <w:r w:rsidR="00B932FC" w:rsidRPr="00CC4260">
        <w:rPr>
          <w:rFonts w:asciiTheme="minorHAnsi" w:hAnsiTheme="minorHAnsi" w:cstheme="minorBidi"/>
        </w:rPr>
        <w:t>ej</w:t>
      </w:r>
      <w:r w:rsidR="005B1C6F" w:rsidRPr="00CC4260">
        <w:rPr>
          <w:rFonts w:asciiTheme="minorHAnsi" w:hAnsiTheme="minorHAnsi" w:cstheme="minorBidi"/>
        </w:rPr>
        <w:t xml:space="preserve"> w harmonogramie płatności</w:t>
      </w:r>
      <w:r w:rsidR="003A58C5" w:rsidRPr="00CC4260">
        <w:rPr>
          <w:rFonts w:asciiTheme="minorHAnsi" w:hAnsiTheme="minorHAnsi" w:cstheme="minorBidi"/>
        </w:rPr>
        <w:t>;</w:t>
      </w:r>
    </w:p>
    <w:p w14:paraId="2AF4F186" w14:textId="330E23BF" w:rsidR="00903FF0" w:rsidRPr="00CC4260" w:rsidRDefault="00B33BC8" w:rsidP="0051611A">
      <w:pPr>
        <w:numPr>
          <w:ilvl w:val="0"/>
          <w:numId w:val="8"/>
        </w:numPr>
        <w:suppressAutoHyphens w:val="0"/>
        <w:spacing w:after="0" w:line="360" w:lineRule="auto"/>
        <w:contextualSpacing/>
        <w:rPr>
          <w:rFonts w:asciiTheme="minorHAnsi" w:hAnsiTheme="minorHAnsi" w:cstheme="minorHAnsi"/>
        </w:rPr>
      </w:pPr>
      <w:r w:rsidRPr="00CC4260">
        <w:rPr>
          <w:rFonts w:asciiTheme="minorHAnsi" w:hAnsiTheme="minorHAnsi" w:cstheme="minorHAnsi"/>
          <w:b/>
        </w:rPr>
        <w:t>„</w:t>
      </w:r>
      <w:r w:rsidR="00C82EA9" w:rsidRPr="00CC4260">
        <w:rPr>
          <w:rFonts w:asciiTheme="minorHAnsi" w:hAnsiTheme="minorHAnsi" w:cstheme="minorHAnsi"/>
          <w:b/>
        </w:rPr>
        <w:t>z</w:t>
      </w:r>
      <w:r w:rsidR="00903FF0" w:rsidRPr="00CC4260">
        <w:rPr>
          <w:rFonts w:asciiTheme="minorHAnsi" w:hAnsiTheme="minorHAnsi" w:cstheme="minorHAnsi"/>
          <w:b/>
        </w:rPr>
        <w:t>abezpieczeni</w:t>
      </w:r>
      <w:r w:rsidRPr="00CC4260">
        <w:rPr>
          <w:rFonts w:asciiTheme="minorHAnsi" w:hAnsiTheme="minorHAnsi" w:cstheme="minorHAnsi"/>
          <w:b/>
        </w:rPr>
        <w:t>u</w:t>
      </w:r>
      <w:r w:rsidR="00903FF0" w:rsidRPr="00CC4260">
        <w:rPr>
          <w:rFonts w:asciiTheme="minorHAnsi" w:hAnsiTheme="minorHAnsi" w:cstheme="minorHAnsi"/>
          <w:b/>
        </w:rPr>
        <w:t xml:space="preserve"> należytego wykonania zobowiązań wynikających z Umowy</w:t>
      </w:r>
      <w:r w:rsidRPr="00CC4260">
        <w:rPr>
          <w:rFonts w:asciiTheme="minorHAnsi" w:hAnsiTheme="minorHAnsi" w:cstheme="minorHAnsi"/>
          <w:b/>
        </w:rPr>
        <w:t>”</w:t>
      </w:r>
      <w:r w:rsidRPr="00CC4260">
        <w:rPr>
          <w:rFonts w:asciiTheme="minorHAnsi" w:hAnsiTheme="minorHAnsi" w:cstheme="minorHAnsi"/>
        </w:rPr>
        <w:t xml:space="preserve"> – oznacza to zabezpieczenie wnoszone przez </w:t>
      </w:r>
      <w:r w:rsidR="00E37B60" w:rsidRPr="00CC4260">
        <w:rPr>
          <w:rFonts w:asciiTheme="minorHAnsi" w:hAnsiTheme="minorHAnsi" w:cstheme="minorHAnsi"/>
        </w:rPr>
        <w:t>Ostatecznego odbiorcę wsparcia w formie weksla in blanco na zasadach wskazanych w § 14;</w:t>
      </w:r>
    </w:p>
    <w:p w14:paraId="246D2A92" w14:textId="711C01C5" w:rsidR="00803B02" w:rsidRPr="00F1706E" w:rsidRDefault="00130E76" w:rsidP="0051611A">
      <w:pPr>
        <w:numPr>
          <w:ilvl w:val="0"/>
          <w:numId w:val="8"/>
        </w:numPr>
        <w:spacing w:after="360" w:line="360" w:lineRule="auto"/>
        <w:ind w:left="714" w:hanging="357"/>
        <w:rPr>
          <w:rFonts w:asciiTheme="minorHAnsi" w:hAnsiTheme="minorHAnsi" w:cstheme="minorHAnsi"/>
        </w:rPr>
      </w:pPr>
      <w:r w:rsidRPr="00CC4260">
        <w:rPr>
          <w:rFonts w:asciiTheme="minorHAnsi" w:hAnsiTheme="minorHAnsi" w:cstheme="minorHAnsi"/>
          <w:b/>
          <w:bCs/>
        </w:rPr>
        <w:t>„</w:t>
      </w:r>
      <w:r w:rsidR="15E008DD" w:rsidRPr="00CC4260">
        <w:rPr>
          <w:rFonts w:asciiTheme="minorHAnsi" w:hAnsiTheme="minorHAnsi" w:cstheme="minorHAnsi"/>
          <w:b/>
          <w:bCs/>
        </w:rPr>
        <w:t>zleceni</w:t>
      </w:r>
      <w:r w:rsidR="003D2FB2" w:rsidRPr="00CC4260">
        <w:rPr>
          <w:rFonts w:asciiTheme="minorHAnsi" w:hAnsiTheme="minorHAnsi" w:cstheme="minorHAnsi"/>
          <w:b/>
          <w:bCs/>
        </w:rPr>
        <w:t>u</w:t>
      </w:r>
      <w:r w:rsidR="15E008DD" w:rsidRPr="00CC4260">
        <w:rPr>
          <w:rFonts w:asciiTheme="minorHAnsi" w:hAnsiTheme="minorHAnsi" w:cstheme="minorHAnsi"/>
          <w:b/>
          <w:bCs/>
        </w:rPr>
        <w:t xml:space="preserve"> wypłaty"</w:t>
      </w:r>
      <w:r w:rsidR="15E008DD" w:rsidRPr="00CC4260">
        <w:rPr>
          <w:rFonts w:asciiTheme="minorHAnsi" w:hAnsiTheme="minorHAnsi" w:cstheme="minorHAnsi"/>
        </w:rPr>
        <w:t xml:space="preserve"> </w:t>
      </w:r>
      <w:r w:rsidR="0095726C" w:rsidRPr="00CC4260">
        <w:rPr>
          <w:rStyle w:val="normaltextrun"/>
          <w:rFonts w:asciiTheme="minorHAnsi" w:hAnsiTheme="minorHAnsi" w:cstheme="minorHAnsi"/>
        </w:rPr>
        <w:t>–</w:t>
      </w:r>
      <w:r w:rsidR="0095726C" w:rsidRPr="00CC4260">
        <w:rPr>
          <w:rFonts w:asciiTheme="minorHAnsi" w:hAnsiTheme="minorHAnsi" w:cstheme="minorHAnsi"/>
        </w:rPr>
        <w:t xml:space="preserve"> oznacza</w:t>
      </w:r>
      <w:r w:rsidR="15E008DD" w:rsidRPr="00CC4260">
        <w:rPr>
          <w:rFonts w:asciiTheme="minorHAnsi" w:hAnsiTheme="minorHAnsi" w:cstheme="minorHAnsi"/>
        </w:rPr>
        <w:t xml:space="preserve"> </w:t>
      </w:r>
      <w:r w:rsidR="002F4743" w:rsidRPr="00CC4260">
        <w:rPr>
          <w:rFonts w:asciiTheme="minorHAnsi" w:hAnsiTheme="minorHAnsi" w:cstheme="minorHAnsi"/>
        </w:rPr>
        <w:t xml:space="preserve">to </w:t>
      </w:r>
      <w:r w:rsidR="004F2E2E" w:rsidRPr="00CC4260">
        <w:rPr>
          <w:rFonts w:asciiTheme="minorHAnsi" w:hAnsiTheme="minorHAnsi" w:cstheme="minorHAnsi"/>
        </w:rPr>
        <w:t>„</w:t>
      </w:r>
      <w:r w:rsidR="15E008DD" w:rsidRPr="00CC4260">
        <w:rPr>
          <w:rFonts w:asciiTheme="minorHAnsi" w:hAnsiTheme="minorHAnsi" w:cstheme="minorHAnsi"/>
        </w:rPr>
        <w:t>zlecenie wypłaty środków</w:t>
      </w:r>
      <w:r w:rsidR="004F2E2E" w:rsidRPr="00CC4260">
        <w:rPr>
          <w:rFonts w:asciiTheme="minorHAnsi" w:hAnsiTheme="minorHAnsi" w:cstheme="minorHAnsi"/>
        </w:rPr>
        <w:t>”</w:t>
      </w:r>
      <w:r w:rsidR="15E008DD" w:rsidRPr="00CC4260">
        <w:rPr>
          <w:rFonts w:asciiTheme="minorHAnsi" w:hAnsiTheme="minorHAnsi" w:cstheme="minorHAnsi"/>
        </w:rPr>
        <w:t>, o którym mowa w art.</w:t>
      </w:r>
      <w:r w:rsidR="00E65112">
        <w:rPr>
          <w:rFonts w:asciiTheme="minorHAnsi" w:hAnsiTheme="minorHAnsi" w:cstheme="minorHAnsi"/>
        </w:rPr>
        <w:t xml:space="preserve"> </w:t>
      </w:r>
      <w:r w:rsidR="15E008DD" w:rsidRPr="00CC4260">
        <w:rPr>
          <w:rFonts w:asciiTheme="minorHAnsi" w:hAnsiTheme="minorHAnsi" w:cstheme="minorHAnsi"/>
        </w:rPr>
        <w:t>14l</w:t>
      </w:r>
      <w:r w:rsidR="00C00516" w:rsidRPr="00CC4260">
        <w:rPr>
          <w:rFonts w:asciiTheme="minorHAnsi" w:hAnsiTheme="minorHAnsi" w:cstheme="minorHAnsi"/>
        </w:rPr>
        <w:t>p</w:t>
      </w:r>
      <w:r w:rsidR="15E008DD" w:rsidRPr="00CC4260">
        <w:rPr>
          <w:rFonts w:asciiTheme="minorHAnsi" w:hAnsiTheme="minorHAnsi" w:cstheme="minorHAnsi"/>
        </w:rPr>
        <w:t xml:space="preserve"> ust.</w:t>
      </w:r>
      <w:r w:rsidR="007E06E4" w:rsidRPr="00CC4260">
        <w:rPr>
          <w:rFonts w:asciiTheme="minorHAnsi" w:hAnsiTheme="minorHAnsi" w:cstheme="minorHAnsi"/>
        </w:rPr>
        <w:t xml:space="preserve"> </w:t>
      </w:r>
      <w:r w:rsidR="00FE1B25" w:rsidRPr="00CC4260">
        <w:rPr>
          <w:rFonts w:asciiTheme="minorHAnsi" w:hAnsiTheme="minorHAnsi" w:cstheme="minorHAnsi"/>
        </w:rPr>
        <w:t>1</w:t>
      </w:r>
      <w:r w:rsidR="15E008DD" w:rsidRPr="00CC4260">
        <w:rPr>
          <w:rFonts w:asciiTheme="minorHAnsi" w:hAnsiTheme="minorHAnsi" w:cstheme="minorHAnsi"/>
        </w:rPr>
        <w:t xml:space="preserve"> pkt 1 </w:t>
      </w:r>
      <w:r w:rsidR="00C62629" w:rsidRPr="00CC4260">
        <w:rPr>
          <w:rFonts w:asciiTheme="minorHAnsi" w:hAnsiTheme="minorHAnsi" w:cstheme="minorHAnsi"/>
        </w:rPr>
        <w:t>u</w:t>
      </w:r>
      <w:r w:rsidR="15E008DD" w:rsidRPr="00CC4260">
        <w:rPr>
          <w:rFonts w:asciiTheme="minorHAnsi" w:hAnsiTheme="minorHAnsi" w:cstheme="minorHAnsi"/>
        </w:rPr>
        <w:t xml:space="preserve">stawy, złożone przez Jednostkę </w:t>
      </w:r>
      <w:r w:rsidR="00D35979" w:rsidRPr="00CC4260">
        <w:rPr>
          <w:rFonts w:asciiTheme="minorHAnsi" w:hAnsiTheme="minorHAnsi" w:cstheme="minorHAnsi"/>
        </w:rPr>
        <w:t>w</w:t>
      </w:r>
      <w:r w:rsidR="15E008DD" w:rsidRPr="00CC4260">
        <w:rPr>
          <w:rFonts w:asciiTheme="minorHAnsi" w:hAnsiTheme="minorHAnsi" w:cstheme="minorHAnsi"/>
        </w:rPr>
        <w:t xml:space="preserve">spierającą za pośrednictwem i w sposób przewidziany w systemie </w:t>
      </w:r>
      <w:r w:rsidR="15E008DD" w:rsidRPr="00AB6631">
        <w:rPr>
          <w:rFonts w:asciiTheme="minorHAnsi" w:hAnsiTheme="minorHAnsi" w:cstheme="minorHAnsi"/>
        </w:rPr>
        <w:t xml:space="preserve">PFR, stanowiące </w:t>
      </w:r>
      <w:r w:rsidR="15E008DD" w:rsidRPr="00AB6631">
        <w:rPr>
          <w:rFonts w:asciiTheme="minorHAnsi" w:hAnsiTheme="minorHAnsi" w:cstheme="minorHAnsi"/>
        </w:rPr>
        <w:lastRenderedPageBreak/>
        <w:t>podstawę do podjęcia działań zmierzających do wypłaty przez PFR wsparcia finansowego na rzecz O</w:t>
      </w:r>
      <w:r w:rsidR="00490590" w:rsidRPr="00AB6631">
        <w:rPr>
          <w:rFonts w:asciiTheme="minorHAnsi" w:hAnsiTheme="minorHAnsi" w:cstheme="minorHAnsi"/>
        </w:rPr>
        <w:t>statecznego odbiorcy wsparcia</w:t>
      </w:r>
      <w:r w:rsidR="15E008DD" w:rsidRPr="00AB6631">
        <w:rPr>
          <w:rFonts w:asciiTheme="minorHAnsi" w:hAnsiTheme="minorHAnsi" w:cstheme="minorHAnsi"/>
        </w:rPr>
        <w:t xml:space="preserve">. </w:t>
      </w:r>
    </w:p>
    <w:p w14:paraId="487A0C07" w14:textId="31315C7E" w:rsidR="00CF1666" w:rsidRPr="00251267" w:rsidRDefault="00CF1666" w:rsidP="0051611A">
      <w:pPr>
        <w:pStyle w:val="Nagwek1"/>
      </w:pPr>
      <w:bookmarkStart w:id="3" w:name="_Hlk193184650"/>
      <w:r w:rsidRPr="00251267">
        <w:t>§ 2.</w:t>
      </w:r>
      <w:r w:rsidR="00F1706E" w:rsidRPr="00251267">
        <w:t xml:space="preserve"> Przedmiot Umowy</w:t>
      </w:r>
    </w:p>
    <w:p w14:paraId="77516D61" w14:textId="2781886F" w:rsidR="00313077" w:rsidRPr="00AB6631" w:rsidRDefault="00313077"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 xml:space="preserve">Na warunkach określonych w Umowie, Jednostka wspierająca przyznaje wsparcie Ostatecznemu odbiorcy wsparcia na realizację Przedsięwzięcia, a </w:t>
      </w:r>
      <w:r w:rsidR="00C66DA7" w:rsidRPr="00AB6631">
        <w:rPr>
          <w:rFonts w:asciiTheme="minorHAnsi" w:hAnsiTheme="minorHAnsi" w:cstheme="minorHAnsi"/>
          <w:sz w:val="22"/>
          <w:szCs w:val="22"/>
        </w:rPr>
        <w:t xml:space="preserve">Ostateczny odbiorca wsparcia </w:t>
      </w:r>
      <w:r w:rsidRPr="00AB6631">
        <w:rPr>
          <w:rFonts w:asciiTheme="minorHAnsi" w:hAnsiTheme="minorHAnsi" w:cstheme="minorHAnsi"/>
          <w:sz w:val="22"/>
          <w:szCs w:val="22"/>
        </w:rPr>
        <w:t>zobowiązuje się do jego realizacji. </w:t>
      </w:r>
    </w:p>
    <w:p w14:paraId="5FE279F4" w14:textId="347C9327" w:rsidR="00BC41E4" w:rsidRPr="00AB6631" w:rsidRDefault="00F81702" w:rsidP="0051611A">
      <w:pPr>
        <w:pStyle w:val="Akapitzlist"/>
        <w:numPr>
          <w:ilvl w:val="0"/>
          <w:numId w:val="3"/>
        </w:numPr>
        <w:spacing w:line="360" w:lineRule="auto"/>
        <w:ind w:left="357" w:hanging="357"/>
        <w:rPr>
          <w:rFonts w:asciiTheme="minorHAnsi" w:hAnsiTheme="minorHAnsi" w:cstheme="minorHAnsi"/>
          <w:sz w:val="22"/>
          <w:szCs w:val="22"/>
        </w:rPr>
      </w:pPr>
      <w:bookmarkStart w:id="4" w:name="_Hlk166591846"/>
      <w:r w:rsidRPr="00AB6631">
        <w:rPr>
          <w:rFonts w:asciiTheme="minorHAnsi" w:hAnsiTheme="minorHAnsi" w:cstheme="minorHAnsi"/>
          <w:sz w:val="22"/>
          <w:szCs w:val="22"/>
        </w:rPr>
        <w:t xml:space="preserve">Całkowite wydatki ogółem </w:t>
      </w:r>
      <w:r w:rsidR="009F1880" w:rsidRPr="00AB6631">
        <w:rPr>
          <w:rFonts w:asciiTheme="minorHAnsi" w:hAnsiTheme="minorHAnsi" w:cstheme="minorHAnsi"/>
          <w:sz w:val="22"/>
          <w:szCs w:val="22"/>
        </w:rPr>
        <w:t xml:space="preserve">w ramach Przedsięwzięcia </w:t>
      </w:r>
      <w:r w:rsidR="00313077" w:rsidRPr="00AB6631">
        <w:rPr>
          <w:rFonts w:asciiTheme="minorHAnsi" w:hAnsiTheme="minorHAnsi" w:cstheme="minorHAnsi"/>
          <w:sz w:val="22"/>
          <w:szCs w:val="22"/>
        </w:rPr>
        <w:t>wynos</w:t>
      </w:r>
      <w:r w:rsidRPr="00AB6631">
        <w:rPr>
          <w:rFonts w:asciiTheme="minorHAnsi" w:hAnsiTheme="minorHAnsi" w:cstheme="minorHAnsi"/>
          <w:sz w:val="22"/>
          <w:szCs w:val="22"/>
        </w:rPr>
        <w:t>zą</w:t>
      </w:r>
      <w:r w:rsidR="00E6644B" w:rsidRPr="00AB6631">
        <w:rPr>
          <w:rFonts w:asciiTheme="minorHAnsi" w:hAnsiTheme="minorHAnsi" w:cstheme="minorHAnsi"/>
          <w:sz w:val="22"/>
          <w:szCs w:val="22"/>
        </w:rPr>
        <w:t xml:space="preserve"> </w:t>
      </w:r>
      <w:proofErr w:type="gramStart"/>
      <w:r w:rsidR="00313077" w:rsidRPr="00AB6631">
        <w:rPr>
          <w:rFonts w:asciiTheme="minorHAnsi" w:hAnsiTheme="minorHAnsi" w:cstheme="minorHAnsi"/>
          <w:sz w:val="22"/>
          <w:szCs w:val="22"/>
        </w:rPr>
        <w:t>..........................,…</w:t>
      </w:r>
      <w:proofErr w:type="gramEnd"/>
      <w:r w:rsidR="00313077" w:rsidRPr="00AB6631">
        <w:rPr>
          <w:rFonts w:asciiTheme="minorHAnsi" w:hAnsiTheme="minorHAnsi" w:cstheme="minorHAnsi"/>
          <w:sz w:val="22"/>
          <w:szCs w:val="22"/>
        </w:rPr>
        <w:t>.. zł (słownie:..................................). </w:t>
      </w:r>
    </w:p>
    <w:p w14:paraId="007B6C88" w14:textId="1BD2A9D7" w:rsidR="004B7511" w:rsidRPr="00AB6631" w:rsidRDefault="00F81702"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 xml:space="preserve">Całkowite </w:t>
      </w:r>
      <w:r w:rsidR="004B7511" w:rsidRPr="00AB6631">
        <w:rPr>
          <w:rFonts w:asciiTheme="minorHAnsi" w:hAnsiTheme="minorHAnsi" w:cstheme="minorHAnsi"/>
          <w:sz w:val="22"/>
          <w:szCs w:val="22"/>
        </w:rPr>
        <w:t>wydatk</w:t>
      </w:r>
      <w:r w:rsidRPr="00AB6631">
        <w:rPr>
          <w:rFonts w:asciiTheme="minorHAnsi" w:hAnsiTheme="minorHAnsi" w:cstheme="minorHAnsi"/>
          <w:sz w:val="22"/>
          <w:szCs w:val="22"/>
        </w:rPr>
        <w:t>i</w:t>
      </w:r>
      <w:r w:rsidR="004B7511" w:rsidRPr="00AB6631">
        <w:rPr>
          <w:rFonts w:asciiTheme="minorHAnsi" w:hAnsiTheme="minorHAnsi" w:cstheme="minorHAnsi"/>
          <w:sz w:val="22"/>
          <w:szCs w:val="22"/>
        </w:rPr>
        <w:t xml:space="preserve"> kwalifikowaln</w:t>
      </w:r>
      <w:r w:rsidRPr="00AB6631">
        <w:rPr>
          <w:rFonts w:asciiTheme="minorHAnsi" w:hAnsiTheme="minorHAnsi" w:cstheme="minorHAnsi"/>
          <w:sz w:val="22"/>
          <w:szCs w:val="22"/>
        </w:rPr>
        <w:t>e</w:t>
      </w:r>
      <w:r w:rsidR="003A6E0E" w:rsidRPr="00AB6631">
        <w:rPr>
          <w:rFonts w:asciiTheme="minorHAnsi" w:hAnsiTheme="minorHAnsi" w:cstheme="minorHAnsi"/>
          <w:sz w:val="22"/>
          <w:szCs w:val="22"/>
        </w:rPr>
        <w:t xml:space="preserve"> </w:t>
      </w:r>
      <w:r w:rsidR="009F1880" w:rsidRPr="00AB6631">
        <w:rPr>
          <w:rFonts w:asciiTheme="minorHAnsi" w:hAnsiTheme="minorHAnsi" w:cstheme="minorHAnsi"/>
          <w:sz w:val="22"/>
          <w:szCs w:val="22"/>
        </w:rPr>
        <w:t xml:space="preserve">Przedsięwzięcia </w:t>
      </w:r>
      <w:r w:rsidR="00C94ED5" w:rsidRPr="00AB6631">
        <w:rPr>
          <w:rFonts w:asciiTheme="minorHAnsi" w:hAnsiTheme="minorHAnsi" w:cstheme="minorHAnsi"/>
          <w:sz w:val="22"/>
          <w:szCs w:val="22"/>
        </w:rPr>
        <w:t>wynos</w:t>
      </w:r>
      <w:r w:rsidRPr="00AB6631">
        <w:rPr>
          <w:rFonts w:asciiTheme="minorHAnsi" w:hAnsiTheme="minorHAnsi" w:cstheme="minorHAnsi"/>
          <w:sz w:val="22"/>
          <w:szCs w:val="22"/>
        </w:rPr>
        <w:t>zą</w:t>
      </w:r>
      <w:r w:rsidR="004B7511" w:rsidRPr="00AB6631">
        <w:rPr>
          <w:rFonts w:asciiTheme="minorHAnsi" w:hAnsiTheme="minorHAnsi" w:cstheme="minorHAnsi"/>
          <w:sz w:val="22"/>
          <w:szCs w:val="22"/>
        </w:rPr>
        <w:t>: ........................,...... zł (słownie: ................................).</w:t>
      </w:r>
    </w:p>
    <w:p w14:paraId="6B2D8416" w14:textId="6D9451A1" w:rsidR="00BC41E4" w:rsidRPr="00AB6631" w:rsidRDefault="00F81702"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 xml:space="preserve">Wydatki ogółem po uwzględnieniu współczynnika obniżenia stawki jednostkowej </w:t>
      </w:r>
      <w:r w:rsidR="00BC41E4" w:rsidRPr="00AB6631">
        <w:rPr>
          <w:rFonts w:asciiTheme="minorHAnsi" w:hAnsiTheme="minorHAnsi" w:cstheme="minorHAnsi"/>
          <w:sz w:val="22"/>
          <w:szCs w:val="22"/>
        </w:rPr>
        <w:t>Ostatecznego odbiorcy wsparcia</w:t>
      </w:r>
      <w:r w:rsidR="00322440" w:rsidRPr="00AB6631">
        <w:rPr>
          <w:rFonts w:asciiTheme="minorHAnsi" w:hAnsiTheme="minorHAnsi" w:cstheme="minorHAnsi"/>
          <w:sz w:val="22"/>
          <w:szCs w:val="22"/>
        </w:rPr>
        <w:t>, o któr</w:t>
      </w:r>
      <w:r w:rsidR="006B0099" w:rsidRPr="00AB6631">
        <w:rPr>
          <w:rFonts w:asciiTheme="minorHAnsi" w:hAnsiTheme="minorHAnsi" w:cstheme="minorHAnsi"/>
          <w:sz w:val="22"/>
          <w:szCs w:val="22"/>
        </w:rPr>
        <w:t>ym</w:t>
      </w:r>
      <w:r w:rsidR="00322440" w:rsidRPr="00AB6631">
        <w:rPr>
          <w:rFonts w:asciiTheme="minorHAnsi" w:hAnsiTheme="minorHAnsi" w:cstheme="minorHAnsi"/>
          <w:sz w:val="22"/>
          <w:szCs w:val="22"/>
        </w:rPr>
        <w:t xml:space="preserve"> mowa w sekcji „Zakres finansowy” Wniosku</w:t>
      </w:r>
      <w:r w:rsidR="00BC41E4" w:rsidRPr="00AB6631">
        <w:rPr>
          <w:rFonts w:asciiTheme="minorHAnsi" w:hAnsiTheme="minorHAnsi" w:cstheme="minorHAnsi"/>
          <w:sz w:val="22"/>
          <w:szCs w:val="22"/>
        </w:rPr>
        <w:t xml:space="preserve"> </w:t>
      </w:r>
      <w:r w:rsidR="00313077" w:rsidRPr="00AB6631">
        <w:rPr>
          <w:rFonts w:asciiTheme="minorHAnsi" w:hAnsiTheme="minorHAnsi" w:cstheme="minorHAnsi"/>
          <w:sz w:val="22"/>
          <w:szCs w:val="22"/>
        </w:rPr>
        <w:t>wynos</w:t>
      </w:r>
      <w:r w:rsidR="00BC41E4" w:rsidRPr="00AB6631">
        <w:rPr>
          <w:rFonts w:asciiTheme="minorHAnsi" w:hAnsiTheme="minorHAnsi" w:cstheme="minorHAnsi"/>
          <w:sz w:val="22"/>
          <w:szCs w:val="22"/>
        </w:rPr>
        <w:t>zą</w:t>
      </w:r>
      <w:r w:rsidR="00313077" w:rsidRPr="00AB6631">
        <w:rPr>
          <w:rFonts w:asciiTheme="minorHAnsi" w:hAnsiTheme="minorHAnsi" w:cstheme="minorHAnsi"/>
          <w:sz w:val="22"/>
          <w:szCs w:val="22"/>
        </w:rPr>
        <w:t>: ........................,...... zł (słownie: ...................................................). </w:t>
      </w:r>
    </w:p>
    <w:p w14:paraId="5967D39D" w14:textId="5B8DE4ED" w:rsidR="00BC41E4" w:rsidRPr="00AB6631" w:rsidRDefault="00BC41E4"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Wydatki</w:t>
      </w:r>
      <w:r w:rsidR="004F2CFE" w:rsidRPr="00AB6631">
        <w:rPr>
          <w:rFonts w:asciiTheme="minorHAnsi" w:hAnsiTheme="minorHAnsi" w:cstheme="minorHAnsi"/>
          <w:sz w:val="22"/>
          <w:szCs w:val="22"/>
        </w:rPr>
        <w:t xml:space="preserve"> </w:t>
      </w:r>
      <w:r w:rsidR="00A41EE4" w:rsidRPr="00AB6631">
        <w:rPr>
          <w:rFonts w:asciiTheme="minorHAnsi" w:hAnsiTheme="minorHAnsi" w:cstheme="minorHAnsi"/>
          <w:sz w:val="22"/>
          <w:szCs w:val="22"/>
        </w:rPr>
        <w:t>kwalifikowalne</w:t>
      </w:r>
      <w:r w:rsidRPr="00AB6631" w:rsidDel="004F2CFE">
        <w:rPr>
          <w:rFonts w:asciiTheme="minorHAnsi" w:hAnsiTheme="minorHAnsi" w:cstheme="minorHAnsi"/>
          <w:sz w:val="22"/>
          <w:szCs w:val="22"/>
        </w:rPr>
        <w:t xml:space="preserve"> </w:t>
      </w:r>
      <w:r w:rsidRPr="00AB6631">
        <w:rPr>
          <w:rFonts w:asciiTheme="minorHAnsi" w:hAnsiTheme="minorHAnsi" w:cstheme="minorHAnsi"/>
          <w:sz w:val="22"/>
          <w:szCs w:val="22"/>
        </w:rPr>
        <w:t>po uwzględnieniu współczynnika obniżenia stawki jednostkowej Ostatecznego odbiorcy wsparcia</w:t>
      </w:r>
      <w:r w:rsidR="007E0CD1" w:rsidRPr="00AB6631">
        <w:rPr>
          <w:rFonts w:asciiTheme="minorHAnsi" w:hAnsiTheme="minorHAnsi" w:cstheme="minorHAnsi"/>
          <w:sz w:val="22"/>
          <w:szCs w:val="22"/>
        </w:rPr>
        <w:t>, o którym mowa w sekcji „Zakres finansowy” Wniosku</w:t>
      </w:r>
      <w:r w:rsidRPr="00AB6631">
        <w:rPr>
          <w:rFonts w:asciiTheme="minorHAnsi" w:hAnsiTheme="minorHAnsi" w:cstheme="minorHAnsi"/>
          <w:sz w:val="22"/>
          <w:szCs w:val="22"/>
        </w:rPr>
        <w:t xml:space="preserve"> wynoszą: ........................,...... zł (słownie: ...................................................). </w:t>
      </w:r>
    </w:p>
    <w:p w14:paraId="33AC1C65" w14:textId="623ED5A6" w:rsidR="00313077" w:rsidRPr="00AB6631" w:rsidRDefault="00313077"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Kwota dofinansowania wynosi ……………………</w:t>
      </w:r>
      <w:proofErr w:type="gramStart"/>
      <w:r w:rsidRPr="00AB6631">
        <w:rPr>
          <w:rFonts w:asciiTheme="minorHAnsi" w:hAnsiTheme="minorHAnsi" w:cstheme="minorHAnsi"/>
          <w:sz w:val="22"/>
          <w:szCs w:val="22"/>
        </w:rPr>
        <w:t>…,…</w:t>
      </w:r>
      <w:proofErr w:type="gramEnd"/>
      <w:r w:rsidRPr="00AB6631">
        <w:rPr>
          <w:rFonts w:asciiTheme="minorHAnsi" w:hAnsiTheme="minorHAnsi" w:cstheme="minorHAnsi"/>
          <w:sz w:val="22"/>
          <w:szCs w:val="22"/>
        </w:rPr>
        <w:t>… zł (słownie: ………………)</w:t>
      </w:r>
      <w:r w:rsidR="003A6E0E" w:rsidRPr="00AB6631">
        <w:rPr>
          <w:rFonts w:asciiTheme="minorHAnsi" w:hAnsiTheme="minorHAnsi" w:cstheme="minorHAnsi"/>
          <w:sz w:val="22"/>
          <w:szCs w:val="22"/>
        </w:rPr>
        <w:t xml:space="preserve">. </w:t>
      </w:r>
    </w:p>
    <w:bookmarkEnd w:id="4"/>
    <w:p w14:paraId="6CCA1E7D" w14:textId="627ECF90" w:rsidR="00313077" w:rsidRPr="00AB6631" w:rsidRDefault="00DE3396" w:rsidP="0051611A">
      <w:pPr>
        <w:pStyle w:val="Akapitzlist"/>
        <w:numPr>
          <w:ilvl w:val="0"/>
          <w:numId w:val="3"/>
        </w:numPr>
        <w:spacing w:line="360" w:lineRule="auto"/>
        <w:ind w:left="357" w:hanging="357"/>
        <w:rPr>
          <w:rFonts w:asciiTheme="minorHAnsi" w:hAnsiTheme="minorHAnsi" w:cstheme="minorHAnsi"/>
          <w:sz w:val="22"/>
          <w:szCs w:val="22"/>
        </w:rPr>
      </w:pPr>
      <w:r w:rsidRPr="00AB6631">
        <w:rPr>
          <w:rFonts w:asciiTheme="minorHAnsi" w:hAnsiTheme="minorHAnsi" w:cstheme="minorHAnsi"/>
          <w:sz w:val="22"/>
          <w:szCs w:val="22"/>
        </w:rPr>
        <w:t>Ostateczny odbiorca wsparcia</w:t>
      </w:r>
      <w:r w:rsidR="00313077" w:rsidRPr="00AB6631">
        <w:rPr>
          <w:rFonts w:asciiTheme="minorHAnsi" w:hAnsiTheme="minorHAnsi" w:cstheme="minorHAnsi"/>
          <w:sz w:val="22"/>
          <w:szCs w:val="22"/>
        </w:rPr>
        <w:t xml:space="preserve"> zobowiązuje się wnieść wkład własny </w:t>
      </w:r>
      <w:r w:rsidR="00D71D36" w:rsidRPr="00AB6631">
        <w:rPr>
          <w:rFonts w:asciiTheme="minorHAnsi" w:hAnsiTheme="minorHAnsi" w:cstheme="minorHAnsi"/>
          <w:sz w:val="22"/>
          <w:szCs w:val="22"/>
        </w:rPr>
        <w:t>w wysokości wskazanej we Wniosku.</w:t>
      </w:r>
    </w:p>
    <w:p w14:paraId="21008C69" w14:textId="02696A8E" w:rsidR="00313077" w:rsidRPr="003E66A1" w:rsidRDefault="002F4DE5" w:rsidP="0051611A">
      <w:pPr>
        <w:pStyle w:val="Akapitzlist"/>
        <w:numPr>
          <w:ilvl w:val="0"/>
          <w:numId w:val="3"/>
        </w:numPr>
        <w:spacing w:line="360" w:lineRule="auto"/>
        <w:ind w:left="357" w:hanging="357"/>
        <w:rPr>
          <w:rFonts w:asciiTheme="minorHAnsi" w:hAnsiTheme="minorHAnsi" w:cstheme="minorHAnsi"/>
          <w:sz w:val="22"/>
          <w:szCs w:val="22"/>
        </w:rPr>
      </w:pPr>
      <w:r w:rsidRPr="003E66A1">
        <w:rPr>
          <w:rFonts w:asciiTheme="minorHAnsi" w:hAnsiTheme="minorHAnsi" w:cstheme="minorHAnsi"/>
          <w:sz w:val="22"/>
          <w:szCs w:val="22"/>
        </w:rPr>
        <w:t>Ostateczny odbiorca wsparcia</w:t>
      </w:r>
      <w:r w:rsidR="00313077" w:rsidRPr="003E66A1">
        <w:rPr>
          <w:rFonts w:asciiTheme="minorHAnsi" w:hAnsiTheme="minorHAnsi" w:cstheme="minorHAnsi"/>
          <w:sz w:val="22"/>
          <w:szCs w:val="22"/>
        </w:rPr>
        <w:t xml:space="preserve"> zobowiązuje się pokryć w pełnym zakresie, wszelkie wydatki niekwalifikowalne w ramach </w:t>
      </w:r>
      <w:r w:rsidR="008775B1" w:rsidRPr="003E66A1">
        <w:rPr>
          <w:rFonts w:asciiTheme="minorHAnsi" w:hAnsiTheme="minorHAnsi" w:cstheme="minorHAnsi"/>
          <w:sz w:val="22"/>
          <w:szCs w:val="22"/>
        </w:rPr>
        <w:t>Przedsięwzięcia.</w:t>
      </w:r>
    </w:p>
    <w:p w14:paraId="7D01EAD6" w14:textId="77777777" w:rsidR="003E66A1" w:rsidRPr="00313E2B" w:rsidRDefault="4F772AD6" w:rsidP="0051611A">
      <w:pPr>
        <w:pStyle w:val="Akapitzlist"/>
        <w:numPr>
          <w:ilvl w:val="0"/>
          <w:numId w:val="3"/>
        </w:numPr>
        <w:spacing w:line="360" w:lineRule="auto"/>
        <w:ind w:left="357" w:hanging="357"/>
        <w:rPr>
          <w:rFonts w:asciiTheme="minorHAnsi" w:eastAsia="Calibri" w:hAnsiTheme="minorHAnsi" w:cstheme="minorHAnsi"/>
          <w:sz w:val="22"/>
          <w:szCs w:val="22"/>
        </w:rPr>
      </w:pPr>
      <w:r w:rsidRPr="00313E2B">
        <w:rPr>
          <w:rFonts w:asciiTheme="minorHAnsi" w:eastAsia="Calibri" w:hAnsiTheme="minorHAnsi" w:cstheme="minorHAnsi"/>
          <w:sz w:val="22"/>
          <w:szCs w:val="22"/>
        </w:rPr>
        <w:t>Ostateczny odbiorca wsparcia</w:t>
      </w:r>
      <w:r w:rsidR="26E39B03" w:rsidRPr="00313E2B">
        <w:rPr>
          <w:rFonts w:asciiTheme="minorHAnsi" w:eastAsia="Calibri" w:hAnsiTheme="minorHAnsi" w:cstheme="minorHAnsi"/>
          <w:sz w:val="22"/>
          <w:szCs w:val="22"/>
        </w:rPr>
        <w:t xml:space="preserve"> zobowiązuje się do zapewnienia finansowania </w:t>
      </w:r>
      <w:r w:rsidR="7A4A0E21" w:rsidRPr="00313E2B">
        <w:rPr>
          <w:rFonts w:asciiTheme="minorHAnsi" w:eastAsia="Calibri" w:hAnsiTheme="minorHAnsi" w:cstheme="minorHAnsi"/>
          <w:sz w:val="22"/>
          <w:szCs w:val="22"/>
        </w:rPr>
        <w:t>Przedsięwzięcia</w:t>
      </w:r>
      <w:r w:rsidR="26E39B03" w:rsidRPr="00313E2B">
        <w:rPr>
          <w:rFonts w:asciiTheme="minorHAnsi" w:eastAsia="Calibri" w:hAnsiTheme="minorHAnsi" w:cstheme="minorHAnsi"/>
          <w:sz w:val="22"/>
          <w:szCs w:val="22"/>
        </w:rPr>
        <w:t>. Wkład własny nie może być sfinansowany ze środków publicznych. </w:t>
      </w:r>
    </w:p>
    <w:p w14:paraId="0321EA9F" w14:textId="77777777" w:rsidR="00313E2B" w:rsidRPr="00313E2B" w:rsidRDefault="2BBE43AD" w:rsidP="0051611A">
      <w:pPr>
        <w:pStyle w:val="Akapitzlist"/>
        <w:numPr>
          <w:ilvl w:val="0"/>
          <w:numId w:val="3"/>
        </w:numPr>
        <w:spacing w:line="360" w:lineRule="auto"/>
        <w:ind w:left="357" w:hanging="357"/>
        <w:rPr>
          <w:rFonts w:asciiTheme="minorHAnsi" w:eastAsia="Calibri" w:hAnsiTheme="minorHAnsi" w:cstheme="minorHAnsi"/>
          <w:sz w:val="22"/>
          <w:szCs w:val="22"/>
        </w:rPr>
      </w:pPr>
      <w:r w:rsidRPr="003E66A1">
        <w:rPr>
          <w:rFonts w:asciiTheme="minorHAnsi" w:eastAsia="Calibri" w:hAnsiTheme="minorHAnsi" w:cstheme="minorHAnsi"/>
          <w:sz w:val="22"/>
          <w:szCs w:val="22"/>
        </w:rPr>
        <w:t xml:space="preserve">Wsparcie jest przeznaczone na realizację Przedsięwzięcia zgodnie z Wnioskiem zawierającym cel i zakres Przedsięwzięcia, stanowiącym załącznik nr </w:t>
      </w:r>
      <w:r w:rsidR="00CA284E" w:rsidRPr="003E66A1">
        <w:rPr>
          <w:rFonts w:asciiTheme="minorHAnsi" w:eastAsia="Calibri" w:hAnsiTheme="minorHAnsi" w:cstheme="minorHAnsi"/>
          <w:sz w:val="22"/>
          <w:szCs w:val="22"/>
        </w:rPr>
        <w:t>3</w:t>
      </w:r>
      <w:r w:rsidRPr="003E66A1">
        <w:rPr>
          <w:rFonts w:asciiTheme="minorHAnsi" w:eastAsia="Calibri" w:hAnsiTheme="minorHAnsi" w:cstheme="minorHAnsi"/>
          <w:sz w:val="22"/>
          <w:szCs w:val="22"/>
        </w:rPr>
        <w:t xml:space="preserve"> do Umowy.</w:t>
      </w:r>
    </w:p>
    <w:p w14:paraId="66B1F69D" w14:textId="763C51FA" w:rsidR="004B6C3E" w:rsidRPr="00313E2B" w:rsidRDefault="2BBE43AD" w:rsidP="0051611A">
      <w:pPr>
        <w:pStyle w:val="Akapitzlist"/>
        <w:numPr>
          <w:ilvl w:val="0"/>
          <w:numId w:val="3"/>
        </w:numPr>
        <w:spacing w:after="360" w:line="360" w:lineRule="auto"/>
        <w:ind w:left="357" w:hanging="357"/>
        <w:rPr>
          <w:rFonts w:asciiTheme="minorHAnsi" w:eastAsia="Calibri" w:hAnsiTheme="minorHAnsi" w:cstheme="minorHAnsi"/>
          <w:sz w:val="22"/>
          <w:szCs w:val="22"/>
        </w:rPr>
      </w:pPr>
      <w:r w:rsidRPr="00313E2B">
        <w:rPr>
          <w:rFonts w:asciiTheme="minorHAnsi" w:eastAsia="Calibri" w:hAnsiTheme="minorHAnsi" w:cstheme="minorHAnsi"/>
          <w:sz w:val="22"/>
          <w:szCs w:val="22"/>
        </w:rPr>
        <w:t>Ostateczny odbiorca wsparcia nie może przeznaczać otrzymanego wsparcia na cele inne niż związane z Przedsięwzięciem, w szczególności na tymczasowe finansowanie swojej podstawowej działalności poza Przedsięwzięciem. Wydatki przeznaczone na cele inne niż wskazane we Wniosku nie zostaną uznane za kwalifikowalne przez Jednostkę wspierającą. Ostateczny odbiorca wsparcia zobowiązuje się pokryć, w pełnym zakresie, podatek od towarów i usług (VAT) w ramach Przedsięwzięcia. Podatek VAT nie jest wydatkiem kwalifikowalnym i nie może być finansowany ze środków RRF.</w:t>
      </w:r>
    </w:p>
    <w:bookmarkEnd w:id="3"/>
    <w:p w14:paraId="70D5FD63" w14:textId="4E4ED61F" w:rsidR="00B61C2E" w:rsidRPr="00251267" w:rsidRDefault="00B61C2E" w:rsidP="0051611A">
      <w:pPr>
        <w:pStyle w:val="Nagwek1"/>
      </w:pPr>
      <w:r w:rsidRPr="00251267">
        <w:t xml:space="preserve">§ </w:t>
      </w:r>
      <w:r w:rsidR="00342D55" w:rsidRPr="00251267">
        <w:t>3</w:t>
      </w:r>
      <w:r w:rsidRPr="00251267">
        <w:t>. </w:t>
      </w:r>
      <w:r w:rsidR="007374AA" w:rsidRPr="00251267">
        <w:t>Okres realizacji Przedsięwzięcia</w:t>
      </w:r>
    </w:p>
    <w:p w14:paraId="5C66B44D" w14:textId="110343CB" w:rsidR="00B61C2E" w:rsidRPr="00E468A4" w:rsidRDefault="00B61C2E" w:rsidP="0051611A">
      <w:pPr>
        <w:pStyle w:val="Tekstpodstawowy"/>
        <w:numPr>
          <w:ilvl w:val="0"/>
          <w:numId w:val="13"/>
        </w:numPr>
        <w:tabs>
          <w:tab w:val="clear" w:pos="900"/>
        </w:tabs>
        <w:autoSpaceDE w:val="0"/>
        <w:spacing w:line="360" w:lineRule="auto"/>
        <w:jc w:val="left"/>
        <w:rPr>
          <w:rFonts w:ascii="Calibri" w:hAnsi="Calibri" w:cs="Calibri"/>
          <w:sz w:val="22"/>
          <w:szCs w:val="22"/>
        </w:rPr>
      </w:pPr>
      <w:r w:rsidRPr="00E468A4">
        <w:rPr>
          <w:rFonts w:ascii="Calibri" w:hAnsi="Calibri" w:cs="Calibri"/>
          <w:sz w:val="22"/>
          <w:szCs w:val="22"/>
        </w:rPr>
        <w:t>Okres</w:t>
      </w:r>
      <w:r w:rsidR="00AB01CA" w:rsidRPr="00E468A4">
        <w:rPr>
          <w:rFonts w:ascii="Calibri" w:hAnsi="Calibri" w:cs="Calibri"/>
          <w:sz w:val="22"/>
          <w:szCs w:val="22"/>
        </w:rPr>
        <w:t>em</w:t>
      </w:r>
      <w:r w:rsidRPr="00E468A4">
        <w:rPr>
          <w:rFonts w:ascii="Calibri" w:hAnsi="Calibri" w:cs="Calibri"/>
          <w:sz w:val="22"/>
          <w:szCs w:val="22"/>
        </w:rPr>
        <w:t xml:space="preserve"> realizacji </w:t>
      </w:r>
      <w:r w:rsidR="008775B1" w:rsidRPr="00E468A4">
        <w:rPr>
          <w:rFonts w:ascii="Calibri" w:hAnsi="Calibri" w:cs="Calibri"/>
          <w:sz w:val="22"/>
          <w:szCs w:val="22"/>
        </w:rPr>
        <w:t>Przedsięwzięcia</w:t>
      </w:r>
      <w:r w:rsidRPr="00E468A4">
        <w:rPr>
          <w:rFonts w:ascii="Calibri" w:hAnsi="Calibri" w:cs="Calibri"/>
          <w:sz w:val="22"/>
          <w:szCs w:val="22"/>
        </w:rPr>
        <w:t xml:space="preserve"> i okres</w:t>
      </w:r>
      <w:r w:rsidR="00AB01CA" w:rsidRPr="00E468A4">
        <w:rPr>
          <w:rFonts w:ascii="Calibri" w:hAnsi="Calibri" w:cs="Calibri"/>
          <w:sz w:val="22"/>
          <w:szCs w:val="22"/>
        </w:rPr>
        <w:t>em</w:t>
      </w:r>
      <w:r w:rsidRPr="00E468A4">
        <w:rPr>
          <w:rFonts w:ascii="Calibri" w:hAnsi="Calibri" w:cs="Calibri"/>
          <w:sz w:val="22"/>
          <w:szCs w:val="22"/>
        </w:rPr>
        <w:t xml:space="preserve"> kwalifikowalności </w:t>
      </w:r>
      <w:r w:rsidR="009D2E33" w:rsidRPr="00E468A4">
        <w:rPr>
          <w:rFonts w:ascii="Calibri" w:hAnsi="Calibri" w:cs="Calibri"/>
          <w:sz w:val="22"/>
          <w:szCs w:val="22"/>
        </w:rPr>
        <w:t>wydatków je</w:t>
      </w:r>
      <w:r w:rsidR="00C95F8C" w:rsidRPr="00E468A4">
        <w:rPr>
          <w:rFonts w:ascii="Calibri" w:hAnsi="Calibri" w:cs="Calibri"/>
          <w:sz w:val="22"/>
          <w:szCs w:val="22"/>
        </w:rPr>
        <w:t xml:space="preserve">st okres </w:t>
      </w:r>
      <w:r w:rsidRPr="00E468A4">
        <w:rPr>
          <w:rFonts w:ascii="Calibri" w:hAnsi="Calibri" w:cs="Calibri"/>
          <w:sz w:val="22"/>
          <w:szCs w:val="22"/>
        </w:rPr>
        <w:t xml:space="preserve">od </w:t>
      </w:r>
      <w:r w:rsidR="00C10286" w:rsidRPr="00E468A4">
        <w:rPr>
          <w:rFonts w:ascii="Calibri" w:hAnsi="Calibri" w:cs="Calibri"/>
          <w:sz w:val="22"/>
          <w:szCs w:val="22"/>
        </w:rPr>
        <w:t xml:space="preserve">dnia </w:t>
      </w:r>
      <w:r w:rsidRPr="00E468A4">
        <w:rPr>
          <w:rFonts w:ascii="Calibri" w:hAnsi="Calibri" w:cs="Calibri"/>
          <w:sz w:val="22"/>
          <w:szCs w:val="22"/>
        </w:rPr>
        <w:t xml:space="preserve">… do </w:t>
      </w:r>
      <w:r w:rsidR="00C10286" w:rsidRPr="00E468A4">
        <w:rPr>
          <w:rFonts w:ascii="Calibri" w:hAnsi="Calibri" w:cs="Calibri"/>
          <w:sz w:val="22"/>
          <w:szCs w:val="22"/>
        </w:rPr>
        <w:t xml:space="preserve">dnia </w:t>
      </w:r>
      <w:r w:rsidRPr="00E468A4">
        <w:rPr>
          <w:rFonts w:ascii="Calibri" w:hAnsi="Calibri" w:cs="Calibri"/>
          <w:sz w:val="22"/>
          <w:szCs w:val="22"/>
        </w:rPr>
        <w:t>…. </w:t>
      </w:r>
    </w:p>
    <w:p w14:paraId="6B1FD931" w14:textId="63AEAB59" w:rsidR="00B61C2E" w:rsidRPr="00E468A4" w:rsidRDefault="00B61C2E" w:rsidP="0051611A">
      <w:pPr>
        <w:pStyle w:val="Tekstpodstawowy"/>
        <w:numPr>
          <w:ilvl w:val="0"/>
          <w:numId w:val="13"/>
        </w:numPr>
        <w:tabs>
          <w:tab w:val="clear" w:pos="900"/>
        </w:tabs>
        <w:autoSpaceDE w:val="0"/>
        <w:spacing w:line="360" w:lineRule="auto"/>
        <w:ind w:left="357" w:hanging="357"/>
        <w:jc w:val="left"/>
        <w:rPr>
          <w:rFonts w:ascii="Calibri" w:hAnsi="Calibri" w:cs="Calibri"/>
          <w:sz w:val="22"/>
          <w:szCs w:val="22"/>
        </w:rPr>
      </w:pPr>
      <w:r w:rsidRPr="00E468A4">
        <w:rPr>
          <w:rFonts w:ascii="Calibri" w:hAnsi="Calibri" w:cs="Calibri"/>
          <w:sz w:val="22"/>
          <w:szCs w:val="22"/>
        </w:rPr>
        <w:lastRenderedPageBreak/>
        <w:t>W</w:t>
      </w:r>
      <w:r w:rsidR="00C10286" w:rsidRPr="00E468A4">
        <w:rPr>
          <w:rFonts w:ascii="Calibri" w:hAnsi="Calibri" w:cs="Calibri"/>
          <w:sz w:val="22"/>
          <w:szCs w:val="22"/>
        </w:rPr>
        <w:t xml:space="preserve"> ramach</w:t>
      </w:r>
      <w:r w:rsidRPr="00E468A4">
        <w:rPr>
          <w:rFonts w:ascii="Calibri" w:hAnsi="Calibri" w:cs="Calibri"/>
          <w:sz w:val="22"/>
          <w:szCs w:val="22"/>
        </w:rPr>
        <w:t xml:space="preserve"> </w:t>
      </w:r>
      <w:r w:rsidR="008775B1" w:rsidRPr="00E468A4">
        <w:rPr>
          <w:rFonts w:ascii="Calibri" w:hAnsi="Calibri" w:cs="Calibri"/>
          <w:sz w:val="22"/>
          <w:szCs w:val="22"/>
        </w:rPr>
        <w:t>Przedsięwzięcia</w:t>
      </w:r>
      <w:r w:rsidRPr="00E468A4">
        <w:rPr>
          <w:rFonts w:ascii="Calibri" w:hAnsi="Calibri" w:cs="Calibri"/>
          <w:sz w:val="22"/>
          <w:szCs w:val="22"/>
        </w:rPr>
        <w:t xml:space="preserve"> kwalifikowalne są jedynie </w:t>
      </w:r>
      <w:r w:rsidR="00C315D0">
        <w:rPr>
          <w:rFonts w:ascii="Calibri" w:hAnsi="Calibri" w:cs="Calibri"/>
          <w:sz w:val="22"/>
          <w:szCs w:val="22"/>
        </w:rPr>
        <w:t>wydatki</w:t>
      </w:r>
      <w:r w:rsidR="00D93B67">
        <w:rPr>
          <w:rFonts w:ascii="Calibri" w:hAnsi="Calibri" w:cs="Calibri"/>
          <w:sz w:val="22"/>
          <w:szCs w:val="22"/>
        </w:rPr>
        <w:t xml:space="preserve"> poniesione </w:t>
      </w:r>
      <w:r w:rsidRPr="00E468A4">
        <w:rPr>
          <w:rFonts w:ascii="Calibri" w:hAnsi="Calibri" w:cs="Calibri"/>
          <w:sz w:val="22"/>
          <w:szCs w:val="22"/>
        </w:rPr>
        <w:t>w okresie kwalifikowalności</w:t>
      </w:r>
      <w:r w:rsidR="00EB0B15" w:rsidRPr="00E468A4">
        <w:rPr>
          <w:rFonts w:ascii="Calibri" w:hAnsi="Calibri" w:cs="Calibri"/>
          <w:sz w:val="22"/>
          <w:szCs w:val="22"/>
        </w:rPr>
        <w:t xml:space="preserve"> wydatków</w:t>
      </w:r>
      <w:r w:rsidRPr="00E468A4">
        <w:rPr>
          <w:rFonts w:ascii="Calibri" w:hAnsi="Calibri" w:cs="Calibri"/>
          <w:sz w:val="22"/>
          <w:szCs w:val="22"/>
        </w:rPr>
        <w:t xml:space="preserve"> </w:t>
      </w:r>
      <w:r w:rsidR="008775B1" w:rsidRPr="00E468A4">
        <w:rPr>
          <w:rFonts w:ascii="Calibri" w:hAnsi="Calibri" w:cs="Calibri"/>
          <w:sz w:val="22"/>
          <w:szCs w:val="22"/>
        </w:rPr>
        <w:t>Przedsięwzięcia</w:t>
      </w:r>
      <w:r w:rsidRPr="00E468A4">
        <w:rPr>
          <w:rFonts w:ascii="Calibri" w:hAnsi="Calibri" w:cs="Calibri"/>
          <w:sz w:val="22"/>
          <w:szCs w:val="22"/>
        </w:rPr>
        <w:t>.</w:t>
      </w:r>
      <w:r w:rsidR="00700A9A" w:rsidRPr="00E468A4">
        <w:rPr>
          <w:rFonts w:ascii="Calibri" w:hAnsi="Calibri" w:cs="Calibri"/>
          <w:sz w:val="22"/>
          <w:szCs w:val="22"/>
        </w:rPr>
        <w:t xml:space="preserve"> </w:t>
      </w:r>
    </w:p>
    <w:p w14:paraId="3FDC2A3B" w14:textId="6F428C1B" w:rsidR="00B61C2E" w:rsidRPr="0019532A" w:rsidRDefault="00B61C2E" w:rsidP="0051611A">
      <w:pPr>
        <w:pStyle w:val="Tekstpodstawowy"/>
        <w:numPr>
          <w:ilvl w:val="0"/>
          <w:numId w:val="13"/>
        </w:numPr>
        <w:tabs>
          <w:tab w:val="clear" w:pos="900"/>
        </w:tabs>
        <w:autoSpaceDE w:val="0"/>
        <w:spacing w:line="360" w:lineRule="auto"/>
        <w:ind w:left="357" w:hanging="357"/>
        <w:jc w:val="left"/>
        <w:rPr>
          <w:rFonts w:ascii="Calibri" w:hAnsi="Calibri" w:cs="Calibri"/>
          <w:sz w:val="22"/>
          <w:szCs w:val="22"/>
        </w:rPr>
      </w:pPr>
      <w:r w:rsidRPr="00E468A4">
        <w:rPr>
          <w:rFonts w:ascii="Calibri" w:hAnsi="Calibri" w:cs="Calibri"/>
          <w:sz w:val="22"/>
          <w:szCs w:val="22"/>
        </w:rPr>
        <w:t xml:space="preserve">Umowa obowiązuje od dnia jej zawarcia do dnia wykonania przez obie Strony Umowy wszystkich obowiązków z niej wynikających, w tym </w:t>
      </w:r>
      <w:r w:rsidR="00C12652" w:rsidRPr="00E468A4">
        <w:rPr>
          <w:rFonts w:ascii="Calibri" w:hAnsi="Calibri" w:cs="Calibri"/>
          <w:sz w:val="22"/>
          <w:szCs w:val="22"/>
        </w:rPr>
        <w:t xml:space="preserve">wynikających </w:t>
      </w:r>
      <w:r w:rsidR="002F376A" w:rsidRPr="00E468A4">
        <w:rPr>
          <w:rFonts w:ascii="Calibri" w:hAnsi="Calibri" w:cs="Calibri"/>
          <w:sz w:val="22"/>
          <w:szCs w:val="22"/>
        </w:rPr>
        <w:t xml:space="preserve">z utrzymania </w:t>
      </w:r>
      <w:r w:rsidR="002B50B2" w:rsidRPr="00E468A4">
        <w:rPr>
          <w:rFonts w:ascii="Calibri" w:hAnsi="Calibri" w:cs="Calibri"/>
          <w:sz w:val="22"/>
          <w:szCs w:val="22"/>
        </w:rPr>
        <w:t xml:space="preserve">trwałości </w:t>
      </w:r>
      <w:r w:rsidR="002F376A" w:rsidRPr="00E468A4">
        <w:rPr>
          <w:rFonts w:ascii="Calibri" w:hAnsi="Calibri" w:cs="Calibri"/>
          <w:sz w:val="22"/>
          <w:szCs w:val="22"/>
        </w:rPr>
        <w:t xml:space="preserve">Przedsięwzięcia </w:t>
      </w:r>
      <w:r w:rsidRPr="00E468A4">
        <w:rPr>
          <w:rFonts w:ascii="Calibri" w:hAnsi="Calibri" w:cs="Calibri"/>
          <w:sz w:val="22"/>
          <w:szCs w:val="22"/>
        </w:rPr>
        <w:t xml:space="preserve">oraz </w:t>
      </w:r>
      <w:r w:rsidR="00152E19" w:rsidRPr="00E468A4">
        <w:rPr>
          <w:rFonts w:ascii="Calibri" w:hAnsi="Calibri" w:cs="Calibri"/>
          <w:sz w:val="22"/>
          <w:szCs w:val="22"/>
        </w:rPr>
        <w:t>zapewnieni</w:t>
      </w:r>
      <w:r w:rsidR="00152E19">
        <w:rPr>
          <w:rFonts w:ascii="Calibri" w:hAnsi="Calibri" w:cs="Calibri"/>
          <w:sz w:val="22"/>
          <w:szCs w:val="22"/>
        </w:rPr>
        <w:t>a</w:t>
      </w:r>
      <w:r w:rsidR="00152E19" w:rsidRPr="00E468A4">
        <w:rPr>
          <w:rFonts w:ascii="Calibri" w:hAnsi="Calibri" w:cs="Calibri"/>
          <w:sz w:val="22"/>
          <w:szCs w:val="22"/>
        </w:rPr>
        <w:t xml:space="preserve"> </w:t>
      </w:r>
      <w:r w:rsidRPr="00E468A4">
        <w:rPr>
          <w:rFonts w:ascii="Calibri" w:hAnsi="Calibri" w:cs="Calibri"/>
          <w:sz w:val="22"/>
          <w:szCs w:val="22"/>
        </w:rPr>
        <w:t>aktywnego dostępu hurtowego przez okres 10 lat od dnia zakończenia</w:t>
      </w:r>
      <w:r w:rsidR="002E1511" w:rsidRPr="00E468A4">
        <w:rPr>
          <w:rFonts w:ascii="Calibri" w:hAnsi="Calibri" w:cs="Calibri"/>
          <w:sz w:val="22"/>
          <w:szCs w:val="22"/>
        </w:rPr>
        <w:t xml:space="preserve"> okresu</w:t>
      </w:r>
      <w:r w:rsidRPr="00E468A4">
        <w:rPr>
          <w:rFonts w:ascii="Calibri" w:hAnsi="Calibri" w:cs="Calibri"/>
          <w:sz w:val="22"/>
          <w:szCs w:val="22"/>
        </w:rPr>
        <w:t xml:space="preserve"> realizacji </w:t>
      </w:r>
      <w:r w:rsidR="008775B1" w:rsidRPr="00E468A4">
        <w:rPr>
          <w:rFonts w:ascii="Calibri" w:hAnsi="Calibri" w:cs="Calibri"/>
          <w:sz w:val="22"/>
          <w:szCs w:val="22"/>
        </w:rPr>
        <w:t>Przedsięwzięcia</w:t>
      </w:r>
      <w:r w:rsidRPr="00E468A4">
        <w:rPr>
          <w:rFonts w:ascii="Calibri" w:hAnsi="Calibri" w:cs="Calibri"/>
          <w:sz w:val="22"/>
          <w:szCs w:val="22"/>
        </w:rPr>
        <w:t>, o którym mowa w ust. 1.</w:t>
      </w:r>
      <w:r w:rsidR="00700A9A" w:rsidRPr="00E468A4">
        <w:rPr>
          <w:rFonts w:ascii="Calibri" w:hAnsi="Calibri" w:cs="Calibri"/>
        </w:rPr>
        <w:t xml:space="preserve"> </w:t>
      </w:r>
    </w:p>
    <w:p w14:paraId="6A3A3C31" w14:textId="497A756E" w:rsidR="00342D55" w:rsidRPr="0019532A" w:rsidRDefault="00D30D67" w:rsidP="0051611A">
      <w:pPr>
        <w:pStyle w:val="Tekstpodstawowy"/>
        <w:numPr>
          <w:ilvl w:val="0"/>
          <w:numId w:val="13"/>
        </w:numPr>
        <w:tabs>
          <w:tab w:val="clear" w:pos="900"/>
        </w:tabs>
        <w:autoSpaceDE w:val="0"/>
        <w:spacing w:after="360" w:line="360" w:lineRule="auto"/>
        <w:ind w:left="357" w:hanging="357"/>
        <w:jc w:val="left"/>
        <w:rPr>
          <w:rFonts w:ascii="Calibri" w:hAnsi="Calibri" w:cs="Calibri"/>
          <w:sz w:val="22"/>
          <w:szCs w:val="22"/>
        </w:rPr>
      </w:pPr>
      <w:r w:rsidRPr="0019532A">
        <w:rPr>
          <w:rFonts w:ascii="Calibri" w:hAnsi="Calibri" w:cs="Calibri"/>
          <w:sz w:val="22"/>
          <w:szCs w:val="22"/>
        </w:rPr>
        <w:t>Zmiana okresu realizacji i/lub okresu kwalifikowalności wydatków może nastąpić wyłącznie w granicach przewidzianych w dokumentach programowych KPO, przy czym w żadnym wypadku nie może wykraczać poza dzień 31 sierpnia 2026 r., z wyjątkiem sytuacji wynikających ze zmian</w:t>
      </w:r>
      <w:r w:rsidR="006F1A27">
        <w:rPr>
          <w:rFonts w:ascii="Calibri" w:hAnsi="Calibri" w:cs="Calibri"/>
          <w:sz w:val="22"/>
          <w:szCs w:val="22"/>
        </w:rPr>
        <w:t>:</w:t>
      </w:r>
      <w:r w:rsidRPr="0019532A">
        <w:rPr>
          <w:rFonts w:ascii="Calibri" w:hAnsi="Calibri" w:cs="Calibri"/>
          <w:sz w:val="22"/>
          <w:szCs w:val="22"/>
        </w:rPr>
        <w:t xml:space="preserve"> dokumentów KPO, wytycznych Komisji Europejskiej, przepisów prawa lub zaleceń Ministerstwa Funduszy i Polityki Regionalnej bądź Komisji Europejskiej, które </w:t>
      </w:r>
      <w:r w:rsidR="00EF6FFC" w:rsidRPr="0019532A">
        <w:rPr>
          <w:rFonts w:ascii="Calibri" w:hAnsi="Calibri" w:cs="Calibri"/>
          <w:sz w:val="22"/>
          <w:szCs w:val="22"/>
        </w:rPr>
        <w:t>u</w:t>
      </w:r>
      <w:r w:rsidR="00EF6FFC">
        <w:rPr>
          <w:rFonts w:ascii="Calibri" w:hAnsi="Calibri" w:cs="Calibri"/>
          <w:sz w:val="22"/>
          <w:szCs w:val="22"/>
        </w:rPr>
        <w:t xml:space="preserve">możliwiałaby </w:t>
      </w:r>
      <w:r w:rsidRPr="0019532A">
        <w:rPr>
          <w:rFonts w:ascii="Calibri" w:hAnsi="Calibri" w:cs="Calibri"/>
          <w:sz w:val="22"/>
          <w:szCs w:val="22"/>
        </w:rPr>
        <w:t xml:space="preserve">przedłużenie tych okresów. W takim przypadku zmiana wymaga uzyskania zgody Jednostki </w:t>
      </w:r>
      <w:r w:rsidR="006F1A27">
        <w:rPr>
          <w:rFonts w:ascii="Calibri" w:hAnsi="Calibri" w:cs="Calibri"/>
          <w:sz w:val="22"/>
          <w:szCs w:val="22"/>
        </w:rPr>
        <w:t>w</w:t>
      </w:r>
      <w:r w:rsidR="006F1A27" w:rsidRPr="0019532A">
        <w:rPr>
          <w:rFonts w:ascii="Calibri" w:hAnsi="Calibri" w:cs="Calibri"/>
          <w:sz w:val="22"/>
          <w:szCs w:val="22"/>
        </w:rPr>
        <w:t xml:space="preserve">spierającej </w:t>
      </w:r>
      <w:r w:rsidRPr="0019532A">
        <w:rPr>
          <w:rFonts w:ascii="Calibri" w:hAnsi="Calibri" w:cs="Calibri"/>
          <w:sz w:val="22"/>
          <w:szCs w:val="22"/>
        </w:rPr>
        <w:t>i jest dokonywana w drodze aneksu do Umowy.</w:t>
      </w:r>
    </w:p>
    <w:p w14:paraId="77549632" w14:textId="585DD536" w:rsidR="00342D55" w:rsidRPr="00251267" w:rsidRDefault="00342D55" w:rsidP="0051611A">
      <w:pPr>
        <w:pStyle w:val="Nagwek1"/>
      </w:pPr>
      <w:r w:rsidRPr="00251267">
        <w:t>§ 4. </w:t>
      </w:r>
      <w:r w:rsidR="0030339C" w:rsidRPr="00251267">
        <w:t xml:space="preserve">Realizacja kamieni milowych </w:t>
      </w:r>
    </w:p>
    <w:p w14:paraId="1B0703F8" w14:textId="3FFFCA7A" w:rsidR="00342D55" w:rsidRPr="0019532A" w:rsidRDefault="00342D55" w:rsidP="0051611A">
      <w:pPr>
        <w:pStyle w:val="Tekstpodstawowy"/>
        <w:keepNext/>
        <w:numPr>
          <w:ilvl w:val="0"/>
          <w:numId w:val="70"/>
        </w:numPr>
        <w:spacing w:line="360" w:lineRule="auto"/>
        <w:ind w:left="357" w:hanging="357"/>
        <w:rPr>
          <w:rFonts w:ascii="Calibri" w:hAnsi="Calibri" w:cs="Calibri"/>
          <w:sz w:val="22"/>
          <w:szCs w:val="22"/>
        </w:rPr>
      </w:pPr>
      <w:r w:rsidRPr="6A67C12B">
        <w:rPr>
          <w:rFonts w:ascii="Calibri" w:hAnsi="Calibri" w:cs="Calibri"/>
          <w:sz w:val="22"/>
          <w:szCs w:val="22"/>
        </w:rPr>
        <w:t>Ostateczny odbiorca wsparcia zobowiązuje się do realizacji pierwszego kamienia milowego</w:t>
      </w:r>
      <w:r w:rsidR="002F633F">
        <w:rPr>
          <w:rFonts w:ascii="Calibri" w:hAnsi="Calibri" w:cs="Calibri"/>
          <w:sz w:val="22"/>
          <w:szCs w:val="22"/>
        </w:rPr>
        <w:t>, o którym mowa we Wniosku</w:t>
      </w:r>
      <w:r w:rsidRPr="6A67C12B">
        <w:rPr>
          <w:rFonts w:ascii="Calibri" w:hAnsi="Calibri" w:cs="Calibri"/>
          <w:sz w:val="22"/>
          <w:szCs w:val="22"/>
        </w:rPr>
        <w:t xml:space="preserve"> w terminie do </w:t>
      </w:r>
      <w:r w:rsidR="006F1A27">
        <w:rPr>
          <w:rFonts w:ascii="Calibri" w:hAnsi="Calibri" w:cs="Calibri"/>
          <w:sz w:val="22"/>
          <w:szCs w:val="22"/>
        </w:rPr>
        <w:t xml:space="preserve">dnia </w:t>
      </w:r>
      <w:r w:rsidRPr="6A67C12B">
        <w:rPr>
          <w:rFonts w:ascii="Calibri" w:hAnsi="Calibri" w:cs="Calibri"/>
          <w:sz w:val="22"/>
          <w:szCs w:val="22"/>
        </w:rPr>
        <w:t>31 sierpnia 2026 r.</w:t>
      </w:r>
    </w:p>
    <w:p w14:paraId="7730074C" w14:textId="42C8B493" w:rsidR="00342D55" w:rsidRPr="0019532A" w:rsidRDefault="00342D55" w:rsidP="0051611A">
      <w:pPr>
        <w:pStyle w:val="Tekstpodstawowy"/>
        <w:keepNext/>
        <w:numPr>
          <w:ilvl w:val="0"/>
          <w:numId w:val="70"/>
        </w:numPr>
        <w:spacing w:line="360" w:lineRule="auto"/>
        <w:ind w:left="357" w:hanging="357"/>
        <w:rPr>
          <w:rFonts w:ascii="Calibri" w:hAnsi="Calibri" w:cs="Calibri"/>
          <w:sz w:val="22"/>
          <w:szCs w:val="22"/>
        </w:rPr>
      </w:pPr>
      <w:r w:rsidRPr="0019532A">
        <w:rPr>
          <w:rFonts w:ascii="Calibri" w:hAnsi="Calibri" w:cs="Calibri"/>
          <w:sz w:val="22"/>
          <w:szCs w:val="22"/>
        </w:rPr>
        <w:t xml:space="preserve">W okresie realizacji pierwszego kamienia milowego, Ostateczny odbiorca wsparcia może objąć zasięgiem </w:t>
      </w:r>
      <w:r w:rsidR="006916DD">
        <w:rPr>
          <w:rFonts w:ascii="Calibri" w:hAnsi="Calibri" w:cs="Calibri"/>
          <w:sz w:val="22"/>
          <w:szCs w:val="22"/>
        </w:rPr>
        <w:t>S</w:t>
      </w:r>
      <w:r w:rsidRPr="0019532A">
        <w:rPr>
          <w:rFonts w:ascii="Calibri" w:hAnsi="Calibri" w:cs="Calibri"/>
          <w:sz w:val="22"/>
          <w:szCs w:val="22"/>
        </w:rPr>
        <w:t>ieci</w:t>
      </w:r>
      <w:r w:rsidR="006916DD">
        <w:rPr>
          <w:rFonts w:ascii="Calibri" w:hAnsi="Calibri" w:cs="Calibri"/>
          <w:sz w:val="22"/>
          <w:szCs w:val="22"/>
        </w:rPr>
        <w:t xml:space="preserve"> KPO4</w:t>
      </w:r>
      <w:r w:rsidRPr="0019532A">
        <w:rPr>
          <w:rFonts w:ascii="Calibri" w:hAnsi="Calibri" w:cs="Calibri"/>
          <w:sz w:val="22"/>
          <w:szCs w:val="22"/>
        </w:rPr>
        <w:t xml:space="preserve"> także </w:t>
      </w:r>
      <w:r w:rsidR="00406280">
        <w:rPr>
          <w:rFonts w:ascii="Calibri" w:hAnsi="Calibri" w:cs="Calibri"/>
          <w:sz w:val="22"/>
          <w:szCs w:val="22"/>
        </w:rPr>
        <w:t>P</w:t>
      </w:r>
      <w:r w:rsidRPr="0019532A">
        <w:rPr>
          <w:rFonts w:ascii="Calibri" w:hAnsi="Calibri" w:cs="Calibri"/>
          <w:sz w:val="22"/>
          <w:szCs w:val="22"/>
        </w:rPr>
        <w:t xml:space="preserve">unkty adresowe przewidziane do realizacji w ramach drugiego kamienia milowego, </w:t>
      </w:r>
      <w:r w:rsidR="0019324D">
        <w:rPr>
          <w:rFonts w:ascii="Calibri" w:hAnsi="Calibri" w:cs="Calibri"/>
          <w:sz w:val="22"/>
          <w:szCs w:val="22"/>
        </w:rPr>
        <w:t xml:space="preserve">o którym mowa </w:t>
      </w:r>
      <w:r w:rsidR="00C30573">
        <w:rPr>
          <w:rFonts w:ascii="Calibri" w:hAnsi="Calibri" w:cs="Calibri"/>
          <w:sz w:val="22"/>
          <w:szCs w:val="22"/>
        </w:rPr>
        <w:t xml:space="preserve">we Wniosku - </w:t>
      </w:r>
      <w:r w:rsidRPr="0019532A">
        <w:rPr>
          <w:rFonts w:ascii="Calibri" w:hAnsi="Calibri" w:cs="Calibri"/>
          <w:sz w:val="22"/>
          <w:szCs w:val="22"/>
        </w:rPr>
        <w:t xml:space="preserve">bez konieczności uzyskania odrębnej zgody ze strony </w:t>
      </w:r>
      <w:r w:rsidRPr="00DE3B53">
        <w:rPr>
          <w:rFonts w:ascii="Calibri" w:hAnsi="Calibri" w:cs="Calibri"/>
          <w:sz w:val="22"/>
          <w:szCs w:val="22"/>
        </w:rPr>
        <w:t>Jednostki wspierającej</w:t>
      </w:r>
      <w:r w:rsidRPr="0019532A">
        <w:rPr>
          <w:rFonts w:ascii="Calibri" w:hAnsi="Calibri" w:cs="Calibri"/>
          <w:sz w:val="22"/>
          <w:szCs w:val="22"/>
        </w:rPr>
        <w:t>.</w:t>
      </w:r>
    </w:p>
    <w:p w14:paraId="49A4EC47" w14:textId="79D522A8" w:rsidR="00E7344E" w:rsidRPr="00DE3B53" w:rsidRDefault="00E7344E" w:rsidP="0051611A">
      <w:pPr>
        <w:pStyle w:val="Tekstpodstawowy"/>
        <w:keepNext/>
        <w:numPr>
          <w:ilvl w:val="0"/>
          <w:numId w:val="70"/>
        </w:numPr>
        <w:spacing w:line="360" w:lineRule="auto"/>
        <w:ind w:left="357" w:hanging="357"/>
        <w:jc w:val="left"/>
        <w:rPr>
          <w:rFonts w:ascii="Calibri" w:hAnsi="Calibri" w:cs="Calibri"/>
          <w:sz w:val="22"/>
          <w:szCs w:val="22"/>
        </w:rPr>
      </w:pPr>
      <w:r w:rsidRPr="00DE3B53">
        <w:rPr>
          <w:rFonts w:ascii="Calibri" w:hAnsi="Calibri" w:cs="Calibri"/>
          <w:sz w:val="22"/>
          <w:szCs w:val="22"/>
        </w:rPr>
        <w:t xml:space="preserve">Wcześniejsza realizacja </w:t>
      </w:r>
      <w:r w:rsidR="008B563D">
        <w:rPr>
          <w:rFonts w:ascii="Calibri" w:hAnsi="Calibri" w:cs="Calibri"/>
          <w:sz w:val="22"/>
          <w:szCs w:val="22"/>
        </w:rPr>
        <w:t>P</w:t>
      </w:r>
      <w:r w:rsidRPr="00DE3B53">
        <w:rPr>
          <w:rFonts w:ascii="Calibri" w:hAnsi="Calibri" w:cs="Calibri"/>
          <w:sz w:val="22"/>
          <w:szCs w:val="22"/>
        </w:rPr>
        <w:t>unktów adresowych przypisanych do drugiego kamienia milowego może być kwalifikowalna w ramach pierwszego kamienia milowego, pod warunkiem objęcia ich zasięgiem</w:t>
      </w:r>
      <w:r w:rsidR="00CB3833" w:rsidRPr="00DE3B53">
        <w:rPr>
          <w:rFonts w:ascii="Calibri" w:hAnsi="Calibri" w:cs="Calibri"/>
          <w:sz w:val="22"/>
          <w:szCs w:val="22"/>
        </w:rPr>
        <w:t xml:space="preserve"> sieci NGA</w:t>
      </w:r>
      <w:r w:rsidRPr="00DE3B53">
        <w:rPr>
          <w:rFonts w:ascii="Calibri" w:hAnsi="Calibri" w:cs="Calibri"/>
          <w:sz w:val="22"/>
          <w:szCs w:val="22"/>
        </w:rPr>
        <w:t xml:space="preserve"> do dnia 31 sierpnia 2026 r.</w:t>
      </w:r>
    </w:p>
    <w:p w14:paraId="6C2CB434" w14:textId="3DDB7082" w:rsidR="005C3F16" w:rsidRDefault="005C3F16" w:rsidP="0051611A">
      <w:pPr>
        <w:pStyle w:val="Tekstpodstawowy"/>
        <w:keepNext/>
        <w:numPr>
          <w:ilvl w:val="0"/>
          <w:numId w:val="70"/>
        </w:numPr>
        <w:spacing w:after="360" w:line="360" w:lineRule="auto"/>
        <w:ind w:left="357" w:hanging="357"/>
        <w:jc w:val="left"/>
        <w:rPr>
          <w:rFonts w:ascii="Calibri" w:hAnsi="Calibri" w:cs="Calibri"/>
          <w:sz w:val="22"/>
          <w:szCs w:val="22"/>
        </w:rPr>
      </w:pPr>
      <w:r w:rsidRPr="005C3F16">
        <w:rPr>
          <w:rFonts w:ascii="Calibri" w:hAnsi="Calibri" w:cs="Calibri"/>
          <w:sz w:val="22"/>
          <w:szCs w:val="22"/>
        </w:rPr>
        <w:t>Realizacja drugiego kamienia milowego po dniu 31 sierpnia 2026 r.</w:t>
      </w:r>
      <w:r w:rsidR="0077335F">
        <w:rPr>
          <w:rFonts w:ascii="Calibri" w:hAnsi="Calibri" w:cs="Calibri"/>
          <w:sz w:val="22"/>
          <w:szCs w:val="22"/>
        </w:rPr>
        <w:t xml:space="preserve"> będzie możliwa</w:t>
      </w:r>
      <w:r w:rsidR="000108A0">
        <w:rPr>
          <w:rFonts w:ascii="Calibri" w:hAnsi="Calibri" w:cs="Calibri"/>
          <w:sz w:val="22"/>
          <w:szCs w:val="22"/>
        </w:rPr>
        <w:t xml:space="preserve"> po ewentualnej zmianie przepisów lub zasad </w:t>
      </w:r>
      <w:r w:rsidR="00B57D29">
        <w:rPr>
          <w:rFonts w:ascii="Calibri" w:hAnsi="Calibri" w:cs="Calibri"/>
          <w:sz w:val="22"/>
          <w:szCs w:val="22"/>
        </w:rPr>
        <w:t>systemu realizacji KPO</w:t>
      </w:r>
      <w:r w:rsidR="008B255B">
        <w:rPr>
          <w:rFonts w:ascii="Calibri" w:hAnsi="Calibri" w:cs="Calibri"/>
          <w:sz w:val="22"/>
          <w:szCs w:val="22"/>
        </w:rPr>
        <w:t xml:space="preserve">, która umożliwi </w:t>
      </w:r>
      <w:r w:rsidRPr="005C3F16">
        <w:rPr>
          <w:rFonts w:ascii="Calibri" w:hAnsi="Calibri" w:cs="Calibri"/>
          <w:sz w:val="22"/>
          <w:szCs w:val="22"/>
        </w:rPr>
        <w:t xml:space="preserve">wydłużenie terminu realizacji Inwestycji C1.1.1 KPO. W przypadku </w:t>
      </w:r>
      <w:r w:rsidR="00F60173">
        <w:rPr>
          <w:rFonts w:ascii="Calibri" w:hAnsi="Calibri" w:cs="Calibri"/>
          <w:sz w:val="22"/>
          <w:szCs w:val="22"/>
        </w:rPr>
        <w:t>zaistnienia takiej zmiany</w:t>
      </w:r>
      <w:r w:rsidRPr="005C3F16">
        <w:rPr>
          <w:rFonts w:ascii="Calibri" w:hAnsi="Calibri" w:cs="Calibri"/>
          <w:sz w:val="22"/>
          <w:szCs w:val="22"/>
        </w:rPr>
        <w:t>, terminy realizacji kamieni milowych mogą zostać odpowiednio dostosowane w drodze aneksu do Umowy.</w:t>
      </w:r>
    </w:p>
    <w:p w14:paraId="6D73C34F" w14:textId="5B6DE7AB" w:rsidR="006415CD" w:rsidRPr="00251267" w:rsidRDefault="006415CD" w:rsidP="0051611A">
      <w:pPr>
        <w:pStyle w:val="Nagwek1"/>
      </w:pPr>
      <w:r w:rsidRPr="00251267">
        <w:t xml:space="preserve">§ </w:t>
      </w:r>
      <w:r w:rsidR="005823BE" w:rsidRPr="00251267">
        <w:t>5</w:t>
      </w:r>
      <w:r w:rsidRPr="00251267">
        <w:t>.</w:t>
      </w:r>
      <w:r w:rsidR="00A114DD" w:rsidRPr="00251267">
        <w:t xml:space="preserve"> Obowiązki Ostatecznego odbiorcy wsparcia</w:t>
      </w:r>
    </w:p>
    <w:p w14:paraId="0D18AF67" w14:textId="6ABCC6F9" w:rsidR="006415CD" w:rsidRPr="00253E15" w:rsidRDefault="2B6B670E" w:rsidP="0051611A">
      <w:pPr>
        <w:pStyle w:val="Tekstpodstawowy"/>
        <w:numPr>
          <w:ilvl w:val="0"/>
          <w:numId w:val="14"/>
        </w:numPr>
        <w:tabs>
          <w:tab w:val="clear" w:pos="900"/>
        </w:tabs>
        <w:autoSpaceDE w:val="0"/>
        <w:spacing w:line="360" w:lineRule="auto"/>
        <w:jc w:val="left"/>
        <w:rPr>
          <w:rFonts w:ascii="Calibri" w:hAnsi="Calibri" w:cs="Calibri"/>
          <w:sz w:val="22"/>
          <w:szCs w:val="22"/>
        </w:rPr>
      </w:pPr>
      <w:r w:rsidRPr="00253E15">
        <w:rPr>
          <w:rFonts w:ascii="Calibri" w:hAnsi="Calibri" w:cs="Calibri"/>
          <w:sz w:val="22"/>
          <w:szCs w:val="22"/>
        </w:rPr>
        <w:t>W związku z realizacją Pr</w:t>
      </w:r>
      <w:r w:rsidR="79CD0CC8" w:rsidRPr="00253E15">
        <w:rPr>
          <w:rFonts w:ascii="Calibri" w:hAnsi="Calibri" w:cs="Calibri"/>
          <w:sz w:val="22"/>
          <w:szCs w:val="22"/>
        </w:rPr>
        <w:t>zedsięwzięcia</w:t>
      </w:r>
      <w:r w:rsidR="41182C75" w:rsidRPr="00253E15">
        <w:rPr>
          <w:rFonts w:ascii="Calibri" w:hAnsi="Calibri" w:cs="Calibri"/>
          <w:sz w:val="22"/>
          <w:szCs w:val="22"/>
        </w:rPr>
        <w:t>,</w:t>
      </w:r>
      <w:r w:rsidRPr="00253E15">
        <w:rPr>
          <w:rFonts w:ascii="Calibri" w:hAnsi="Calibri" w:cs="Calibri"/>
          <w:sz w:val="22"/>
          <w:szCs w:val="22"/>
        </w:rPr>
        <w:t xml:space="preserve"> </w:t>
      </w:r>
      <w:r w:rsidR="79CD0CC8" w:rsidRPr="00253E15">
        <w:rPr>
          <w:rFonts w:ascii="Calibri" w:hAnsi="Calibri" w:cs="Calibri"/>
          <w:sz w:val="22"/>
          <w:szCs w:val="22"/>
        </w:rPr>
        <w:t>Ostateczny odbiorca wsparcia</w:t>
      </w:r>
      <w:r w:rsidRPr="00253E15">
        <w:rPr>
          <w:rFonts w:ascii="Calibri" w:hAnsi="Calibri" w:cs="Calibri"/>
          <w:sz w:val="22"/>
          <w:szCs w:val="22"/>
        </w:rPr>
        <w:t xml:space="preserve"> zobowiązuje się </w:t>
      </w:r>
      <w:r w:rsidR="31F25EC5" w:rsidRPr="00253E15">
        <w:rPr>
          <w:rFonts w:ascii="Calibri" w:hAnsi="Calibri" w:cs="Calibri"/>
          <w:sz w:val="22"/>
          <w:szCs w:val="22"/>
        </w:rPr>
        <w:br/>
      </w:r>
      <w:r w:rsidRPr="00253E15">
        <w:rPr>
          <w:rFonts w:ascii="Calibri" w:hAnsi="Calibri" w:cs="Calibri"/>
          <w:sz w:val="22"/>
          <w:szCs w:val="22"/>
        </w:rPr>
        <w:t>w szczególności do:</w:t>
      </w:r>
    </w:p>
    <w:p w14:paraId="070DC615" w14:textId="48051D64" w:rsidR="006415CD" w:rsidRPr="00253E15" w:rsidRDefault="00CE6E57" w:rsidP="0051611A">
      <w:pPr>
        <w:pStyle w:val="paragraph"/>
        <w:numPr>
          <w:ilvl w:val="0"/>
          <w:numId w:val="19"/>
        </w:numPr>
        <w:spacing w:before="0" w:beforeAutospacing="0" w:after="0" w:afterAutospacing="0"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t xml:space="preserve">monitorowania i </w:t>
      </w:r>
      <w:r w:rsidR="006415CD" w:rsidRPr="00253E15">
        <w:rPr>
          <w:rStyle w:val="normaltextrun"/>
          <w:rFonts w:ascii="Calibri" w:hAnsi="Calibri" w:cs="Calibri"/>
          <w:sz w:val="22"/>
          <w:szCs w:val="22"/>
        </w:rPr>
        <w:t>osiągnięcia wskaźników określonych we Wniosku</w:t>
      </w:r>
      <w:r w:rsidR="00D138E9" w:rsidRPr="00253E15">
        <w:rPr>
          <w:rStyle w:val="normaltextrun"/>
          <w:rFonts w:ascii="Calibri" w:hAnsi="Calibri" w:cs="Calibri"/>
          <w:sz w:val="22"/>
          <w:szCs w:val="22"/>
        </w:rPr>
        <w:t>, z zastrzeżeniem ust</w:t>
      </w:r>
      <w:r w:rsidR="00904F8A" w:rsidRPr="00253E15">
        <w:rPr>
          <w:rStyle w:val="normaltextrun"/>
          <w:rFonts w:ascii="Calibri" w:hAnsi="Calibri" w:cs="Calibri"/>
          <w:sz w:val="22"/>
          <w:szCs w:val="22"/>
        </w:rPr>
        <w:t>.</w:t>
      </w:r>
      <w:r w:rsidR="00D138E9" w:rsidRPr="00253E15">
        <w:rPr>
          <w:rStyle w:val="normaltextrun"/>
          <w:rFonts w:ascii="Calibri" w:hAnsi="Calibri" w:cs="Calibri"/>
          <w:sz w:val="22"/>
          <w:szCs w:val="22"/>
        </w:rPr>
        <w:t xml:space="preserve"> 4</w:t>
      </w:r>
      <w:r w:rsidR="006415CD" w:rsidRPr="00253E15">
        <w:rPr>
          <w:rStyle w:val="normaltextrun"/>
          <w:rFonts w:ascii="Calibri" w:hAnsi="Calibri" w:cs="Calibri"/>
          <w:sz w:val="22"/>
          <w:szCs w:val="22"/>
        </w:rPr>
        <w:t>;</w:t>
      </w:r>
    </w:p>
    <w:p w14:paraId="3674C7EE" w14:textId="3C594ABA" w:rsidR="006415CD" w:rsidRPr="00253E15" w:rsidRDefault="6A77462A"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t>terminowej realizacji Pr</w:t>
      </w:r>
      <w:r w:rsidR="2B6F5C57" w:rsidRPr="00253E15">
        <w:rPr>
          <w:rStyle w:val="normaltextrun"/>
          <w:rFonts w:ascii="Calibri" w:hAnsi="Calibri" w:cs="Calibri"/>
          <w:sz w:val="22"/>
          <w:szCs w:val="22"/>
        </w:rPr>
        <w:t>zedsięwzięcia</w:t>
      </w:r>
      <w:r w:rsidRPr="00253E15">
        <w:rPr>
          <w:rStyle w:val="normaltextrun"/>
          <w:rFonts w:ascii="Calibri" w:hAnsi="Calibri" w:cs="Calibri"/>
          <w:sz w:val="22"/>
          <w:szCs w:val="22"/>
        </w:rPr>
        <w:t>;</w:t>
      </w:r>
    </w:p>
    <w:p w14:paraId="3926C70F" w14:textId="0BA54147" w:rsidR="006415CD" w:rsidRPr="00253E15" w:rsidRDefault="31F25EC5"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t xml:space="preserve">stosowania </w:t>
      </w:r>
      <w:r w:rsidR="317862FB" w:rsidRPr="00253E15">
        <w:rPr>
          <w:rStyle w:val="normaltextrun"/>
          <w:rFonts w:ascii="Calibri" w:hAnsi="Calibri" w:cs="Calibri"/>
          <w:sz w:val="22"/>
          <w:szCs w:val="22"/>
        </w:rPr>
        <w:t>dokumentów</w:t>
      </w:r>
      <w:r w:rsidRPr="00253E15">
        <w:rPr>
          <w:rStyle w:val="normaltextrun"/>
          <w:rFonts w:ascii="Calibri" w:hAnsi="Calibri" w:cs="Calibri"/>
          <w:sz w:val="22"/>
          <w:szCs w:val="22"/>
        </w:rPr>
        <w:t xml:space="preserve">, o których mowa w § </w:t>
      </w:r>
      <w:r w:rsidR="334C4512" w:rsidRPr="00253E15">
        <w:rPr>
          <w:rStyle w:val="normaltextrun"/>
          <w:rFonts w:ascii="Calibri" w:hAnsi="Calibri" w:cs="Calibri"/>
          <w:sz w:val="22"/>
          <w:szCs w:val="22"/>
        </w:rPr>
        <w:t>6</w:t>
      </w:r>
      <w:r w:rsidRPr="00253E15">
        <w:rPr>
          <w:rStyle w:val="normaltextrun"/>
          <w:rFonts w:ascii="Calibri" w:hAnsi="Calibri" w:cs="Calibri"/>
          <w:sz w:val="22"/>
          <w:szCs w:val="22"/>
        </w:rPr>
        <w:t xml:space="preserve"> i na zasadach </w:t>
      </w:r>
      <w:r w:rsidR="00E87AAE" w:rsidRPr="00253E15">
        <w:rPr>
          <w:rStyle w:val="normaltextrun"/>
          <w:rFonts w:ascii="Calibri" w:hAnsi="Calibri" w:cs="Calibri"/>
          <w:sz w:val="22"/>
          <w:szCs w:val="22"/>
        </w:rPr>
        <w:t>w nich</w:t>
      </w:r>
      <w:r w:rsidRPr="00253E15">
        <w:rPr>
          <w:rStyle w:val="normaltextrun"/>
          <w:rFonts w:ascii="Calibri" w:hAnsi="Calibri" w:cs="Calibri"/>
          <w:sz w:val="22"/>
          <w:szCs w:val="22"/>
        </w:rPr>
        <w:t xml:space="preserve"> opisanych;</w:t>
      </w:r>
    </w:p>
    <w:p w14:paraId="1FAF5CDF" w14:textId="687F18BF" w:rsidR="006415CD" w:rsidRPr="00253E15" w:rsidRDefault="006415CD"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t xml:space="preserve">rozliczenia całości </w:t>
      </w:r>
      <w:r w:rsidR="0008408F" w:rsidRPr="00253E15">
        <w:rPr>
          <w:rStyle w:val="normaltextrun"/>
          <w:rFonts w:ascii="Calibri" w:hAnsi="Calibri" w:cs="Calibri"/>
          <w:sz w:val="22"/>
          <w:szCs w:val="22"/>
        </w:rPr>
        <w:t xml:space="preserve">wsparcia </w:t>
      </w:r>
      <w:r w:rsidRPr="00253E15">
        <w:rPr>
          <w:rStyle w:val="normaltextrun"/>
          <w:rFonts w:ascii="Calibri" w:hAnsi="Calibri" w:cs="Calibri"/>
          <w:sz w:val="22"/>
          <w:szCs w:val="22"/>
        </w:rPr>
        <w:t>na zasadach opisanych w §</w:t>
      </w:r>
      <w:r w:rsidR="00591DE4" w:rsidRPr="00253E15">
        <w:rPr>
          <w:rStyle w:val="normaltextrun"/>
          <w:rFonts w:ascii="Calibri" w:hAnsi="Calibri" w:cs="Calibri"/>
          <w:sz w:val="22"/>
          <w:szCs w:val="22"/>
        </w:rPr>
        <w:t xml:space="preserve"> </w:t>
      </w:r>
      <w:r w:rsidR="00546AAB" w:rsidRPr="00253E15">
        <w:rPr>
          <w:rStyle w:val="normaltextrun"/>
          <w:rFonts w:ascii="Calibri" w:hAnsi="Calibri" w:cs="Calibri"/>
          <w:sz w:val="22"/>
          <w:szCs w:val="22"/>
        </w:rPr>
        <w:t>9</w:t>
      </w:r>
      <w:r w:rsidR="00591DE4" w:rsidRPr="00253E15">
        <w:rPr>
          <w:rStyle w:val="normaltextrun"/>
          <w:rFonts w:ascii="Calibri" w:hAnsi="Calibri" w:cs="Calibri"/>
          <w:sz w:val="22"/>
          <w:szCs w:val="22"/>
        </w:rPr>
        <w:t>;</w:t>
      </w:r>
    </w:p>
    <w:p w14:paraId="258AA95C" w14:textId="716B0671" w:rsidR="006415CD" w:rsidRPr="00253E15" w:rsidRDefault="006415CD"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lastRenderedPageBreak/>
        <w:t xml:space="preserve">poddania się kontroli na zasadach opisanych w § </w:t>
      </w:r>
      <w:r w:rsidR="001E59F9" w:rsidRPr="00253E15">
        <w:rPr>
          <w:rStyle w:val="normaltextrun"/>
          <w:rFonts w:ascii="Calibri" w:hAnsi="Calibri" w:cs="Calibri"/>
          <w:sz w:val="22"/>
          <w:szCs w:val="22"/>
        </w:rPr>
        <w:t>17</w:t>
      </w:r>
      <w:r w:rsidR="00F5021C" w:rsidRPr="00253E15">
        <w:rPr>
          <w:rStyle w:val="normaltextrun"/>
          <w:rFonts w:ascii="Calibri" w:hAnsi="Calibri" w:cs="Calibri"/>
          <w:sz w:val="22"/>
          <w:szCs w:val="22"/>
        </w:rPr>
        <w:t>;</w:t>
      </w:r>
    </w:p>
    <w:p w14:paraId="556EFCF8" w14:textId="12C920AB" w:rsidR="006415CD" w:rsidRPr="00253E15" w:rsidRDefault="31F25EC5"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253E15">
        <w:rPr>
          <w:rStyle w:val="normaltextrun"/>
          <w:rFonts w:ascii="Calibri" w:hAnsi="Calibri" w:cs="Calibri"/>
          <w:sz w:val="22"/>
          <w:szCs w:val="22"/>
        </w:rPr>
        <w:t>przetwarzania danych osobowych zgodnie z RODO</w:t>
      </w:r>
      <w:r w:rsidR="008D1FC6" w:rsidRPr="00253E15">
        <w:rPr>
          <w:rStyle w:val="normaltextrun"/>
          <w:rFonts w:ascii="Calibri" w:hAnsi="Calibri" w:cs="Calibri"/>
          <w:sz w:val="22"/>
          <w:szCs w:val="22"/>
        </w:rPr>
        <w:t xml:space="preserve"> i treścią Umowy</w:t>
      </w:r>
      <w:r w:rsidRPr="00253E15">
        <w:rPr>
          <w:rStyle w:val="normaltextrun"/>
          <w:rFonts w:ascii="Calibri" w:hAnsi="Calibri" w:cs="Calibri"/>
          <w:sz w:val="22"/>
          <w:szCs w:val="22"/>
        </w:rPr>
        <w:t>;</w:t>
      </w:r>
    </w:p>
    <w:p w14:paraId="6EDBBBCC" w14:textId="77777777" w:rsidR="002175B4" w:rsidRPr="00CC4260" w:rsidRDefault="00EE3A03"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CC4260">
        <w:rPr>
          <w:rStyle w:val="normaltextrun"/>
          <w:rFonts w:ascii="Calibri" w:hAnsi="Calibri" w:cs="Calibri"/>
          <w:sz w:val="22"/>
          <w:szCs w:val="22"/>
        </w:rPr>
        <w:t>zachowania trwałości</w:t>
      </w:r>
      <w:r w:rsidR="5FB46BAC" w:rsidRPr="00CC4260">
        <w:rPr>
          <w:rStyle w:val="normaltextrun"/>
          <w:rFonts w:ascii="Calibri" w:hAnsi="Calibri" w:cs="Calibri"/>
          <w:sz w:val="22"/>
          <w:szCs w:val="22"/>
        </w:rPr>
        <w:t xml:space="preserve"> </w:t>
      </w:r>
      <w:r w:rsidR="27E81B1F" w:rsidRPr="00CC4260">
        <w:rPr>
          <w:rStyle w:val="normaltextrun"/>
          <w:rFonts w:ascii="Calibri" w:hAnsi="Calibri" w:cs="Calibri"/>
          <w:sz w:val="22"/>
          <w:szCs w:val="22"/>
        </w:rPr>
        <w:t>Przedsięwzięcia</w:t>
      </w:r>
      <w:r w:rsidR="004075C7" w:rsidRPr="00CC4260">
        <w:rPr>
          <w:rStyle w:val="normaltextrun"/>
          <w:rFonts w:ascii="Calibri" w:hAnsi="Calibri" w:cs="Calibri"/>
          <w:sz w:val="22"/>
          <w:szCs w:val="22"/>
        </w:rPr>
        <w:t>;</w:t>
      </w:r>
    </w:p>
    <w:p w14:paraId="656A5FB9" w14:textId="5500BDC6" w:rsidR="005F7B09" w:rsidRPr="00CC4260" w:rsidRDefault="004075C7"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CC4260">
        <w:rPr>
          <w:rStyle w:val="normaltextrun"/>
          <w:rFonts w:ascii="Calibri" w:hAnsi="Calibri" w:cs="Calibri"/>
          <w:sz w:val="22"/>
          <w:szCs w:val="22"/>
        </w:rPr>
        <w:t xml:space="preserve">raportowania </w:t>
      </w:r>
      <w:r w:rsidR="008B563D">
        <w:rPr>
          <w:rStyle w:val="normaltextrun"/>
          <w:rFonts w:ascii="Calibri" w:hAnsi="Calibri" w:cs="Calibri"/>
          <w:sz w:val="22"/>
          <w:szCs w:val="22"/>
        </w:rPr>
        <w:t>P</w:t>
      </w:r>
      <w:r w:rsidRPr="00CC4260">
        <w:rPr>
          <w:rStyle w:val="normaltextrun"/>
          <w:rFonts w:ascii="Calibri" w:hAnsi="Calibri" w:cs="Calibri"/>
          <w:sz w:val="22"/>
          <w:szCs w:val="22"/>
        </w:rPr>
        <w:t xml:space="preserve">unktów adresowych objętych zasięgiem </w:t>
      </w:r>
      <w:r w:rsidR="0038097A">
        <w:rPr>
          <w:rStyle w:val="normaltextrun"/>
          <w:rFonts w:ascii="Calibri" w:hAnsi="Calibri" w:cs="Calibri"/>
          <w:sz w:val="22"/>
          <w:szCs w:val="22"/>
        </w:rPr>
        <w:t>Sieci KPO4</w:t>
      </w:r>
      <w:r w:rsidR="00CC4260">
        <w:rPr>
          <w:rStyle w:val="normaltextrun"/>
          <w:rFonts w:ascii="Calibri" w:hAnsi="Calibri" w:cs="Calibri"/>
          <w:sz w:val="22"/>
          <w:szCs w:val="22"/>
        </w:rPr>
        <w:t xml:space="preserve"> </w:t>
      </w:r>
      <w:r w:rsidRPr="00CC4260">
        <w:rPr>
          <w:rStyle w:val="normaltextrun"/>
          <w:rFonts w:ascii="Calibri" w:hAnsi="Calibri" w:cs="Calibri"/>
          <w:sz w:val="22"/>
          <w:szCs w:val="22"/>
        </w:rPr>
        <w:t xml:space="preserve">w SIMBA, według zaleceń </w:t>
      </w:r>
      <w:r w:rsidR="00002C50" w:rsidRPr="00CC4260">
        <w:rPr>
          <w:rStyle w:val="normaltextrun"/>
          <w:rFonts w:ascii="Calibri" w:hAnsi="Calibri" w:cs="Calibri"/>
          <w:sz w:val="22"/>
          <w:szCs w:val="22"/>
        </w:rPr>
        <w:t>Je</w:t>
      </w:r>
      <w:r w:rsidR="000E186C" w:rsidRPr="00CC4260">
        <w:rPr>
          <w:rStyle w:val="normaltextrun"/>
          <w:rFonts w:ascii="Calibri" w:hAnsi="Calibri" w:cs="Calibri"/>
          <w:sz w:val="22"/>
          <w:szCs w:val="22"/>
        </w:rPr>
        <w:t>d</w:t>
      </w:r>
      <w:r w:rsidR="00002C50" w:rsidRPr="00CC4260">
        <w:rPr>
          <w:rStyle w:val="normaltextrun"/>
          <w:rFonts w:ascii="Calibri" w:hAnsi="Calibri" w:cs="Calibri"/>
          <w:sz w:val="22"/>
          <w:szCs w:val="22"/>
        </w:rPr>
        <w:t>nostki</w:t>
      </w:r>
      <w:r w:rsidR="000E186C" w:rsidRPr="00CC4260">
        <w:rPr>
          <w:rStyle w:val="normaltextrun"/>
          <w:rFonts w:ascii="Calibri" w:hAnsi="Calibri" w:cs="Calibri"/>
          <w:sz w:val="22"/>
          <w:szCs w:val="22"/>
        </w:rPr>
        <w:t xml:space="preserve"> </w:t>
      </w:r>
      <w:r w:rsidRPr="00CC4260">
        <w:rPr>
          <w:rStyle w:val="normaltextrun"/>
          <w:rFonts w:ascii="Calibri" w:hAnsi="Calibri" w:cs="Calibri"/>
          <w:sz w:val="22"/>
          <w:szCs w:val="22"/>
        </w:rPr>
        <w:t>wspierającej</w:t>
      </w:r>
      <w:r w:rsidR="005F7B09" w:rsidRPr="00CC4260">
        <w:rPr>
          <w:rStyle w:val="normaltextrun"/>
          <w:rFonts w:ascii="Calibri" w:hAnsi="Calibri" w:cs="Calibri"/>
          <w:sz w:val="22"/>
          <w:szCs w:val="22"/>
        </w:rPr>
        <w:t>;</w:t>
      </w:r>
    </w:p>
    <w:p w14:paraId="158956E5" w14:textId="672F4CA9" w:rsidR="00F9232C" w:rsidRPr="00CC4260" w:rsidRDefault="00F9232C"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CC4260">
        <w:rPr>
          <w:rStyle w:val="normaltextrun"/>
          <w:rFonts w:ascii="Calibri" w:hAnsi="Calibri" w:cs="Calibri"/>
          <w:sz w:val="22"/>
          <w:szCs w:val="22"/>
        </w:rPr>
        <w:t>przestrzegania zasad równościowych na wszystkich etapach wdrażania Przedsięwzięcia;</w:t>
      </w:r>
    </w:p>
    <w:p w14:paraId="267D5C8A" w14:textId="08BE68B3" w:rsidR="00153420" w:rsidRPr="0051611A" w:rsidRDefault="00153420" w:rsidP="0051611A">
      <w:pPr>
        <w:pStyle w:val="paragraph"/>
        <w:numPr>
          <w:ilvl w:val="0"/>
          <w:numId w:val="19"/>
        </w:numPr>
        <w:spacing w:line="360" w:lineRule="auto"/>
        <w:ind w:left="1066" w:hanging="357"/>
        <w:textAlignment w:val="baseline"/>
        <w:rPr>
          <w:rStyle w:val="normaltextrun"/>
          <w:rFonts w:ascii="Calibri" w:hAnsi="Calibri" w:cs="Calibri"/>
          <w:sz w:val="22"/>
          <w:szCs w:val="22"/>
        </w:rPr>
      </w:pPr>
      <w:r w:rsidRPr="00B96103">
        <w:rPr>
          <w:rStyle w:val="normaltextrun"/>
          <w:rFonts w:ascii="Calibri" w:hAnsi="Calibri" w:cs="Calibri"/>
          <w:sz w:val="22"/>
          <w:szCs w:val="22"/>
        </w:rPr>
        <w:t xml:space="preserve">realizacji </w:t>
      </w:r>
      <w:r w:rsidR="008775B1" w:rsidRPr="00B96103">
        <w:rPr>
          <w:rStyle w:val="normaltextrun"/>
          <w:rFonts w:ascii="Calibri" w:hAnsi="Calibri" w:cs="Calibri"/>
          <w:sz w:val="22"/>
          <w:szCs w:val="22"/>
        </w:rPr>
        <w:t>Przedsięwzięcia</w:t>
      </w:r>
      <w:r w:rsidRPr="00B96103">
        <w:rPr>
          <w:rStyle w:val="normaltextrun"/>
          <w:rFonts w:ascii="Calibri" w:hAnsi="Calibri" w:cs="Calibri"/>
          <w:sz w:val="22"/>
          <w:szCs w:val="22"/>
        </w:rPr>
        <w:t xml:space="preserve"> zgodnie z obowiązującymi przepisami prawa krajowego i Unii Europejskiej, w szczególności politykami unijnymi, w tym z zasadami horyzontalnymi z art. 9 Rozporządzenia ogólnego, Kartą Praw </w:t>
      </w:r>
      <w:r w:rsidRPr="0051611A">
        <w:rPr>
          <w:rStyle w:val="normaltextrun"/>
          <w:rFonts w:ascii="Calibri" w:hAnsi="Calibri" w:cs="Calibri"/>
          <w:sz w:val="22"/>
          <w:szCs w:val="22"/>
        </w:rPr>
        <w:t>Podstawowych Unii Europejskiej (w szczególności: art. 8, 10, 20-23, 26, 30-31, 37, 41-42) i Konwencją o prawach osób niepełnosprawnych (w szczególności: art. 5, 9, 19, 21, 27);</w:t>
      </w:r>
    </w:p>
    <w:p w14:paraId="7A7ECC50" w14:textId="0F8AD2E7" w:rsidR="00C73C99" w:rsidRPr="0051611A" w:rsidRDefault="00C73C99" w:rsidP="0051611A">
      <w:pPr>
        <w:pStyle w:val="paragraph"/>
        <w:numPr>
          <w:ilvl w:val="0"/>
          <w:numId w:val="19"/>
        </w:numPr>
        <w:spacing w:before="0" w:beforeAutospacing="0" w:after="0" w:afterAutospacing="0" w:line="360" w:lineRule="auto"/>
        <w:ind w:left="1066" w:hanging="357"/>
        <w:textAlignment w:val="baseline"/>
        <w:rPr>
          <w:rFonts w:ascii="Calibri" w:hAnsi="Calibri" w:cs="Calibri"/>
          <w:sz w:val="22"/>
          <w:szCs w:val="22"/>
        </w:rPr>
      </w:pPr>
      <w:r w:rsidRPr="0051611A">
        <w:rPr>
          <w:rFonts w:ascii="Calibri" w:hAnsi="Calibri" w:cs="Calibri"/>
          <w:sz w:val="22"/>
          <w:szCs w:val="22"/>
        </w:rPr>
        <w:t xml:space="preserve">stosowania </w:t>
      </w:r>
      <w:r w:rsidR="00C71DB5" w:rsidRPr="0051611A">
        <w:rPr>
          <w:rFonts w:ascii="Calibri" w:hAnsi="Calibri" w:cs="Calibri"/>
          <w:sz w:val="22"/>
          <w:szCs w:val="22"/>
        </w:rPr>
        <w:t>W</w:t>
      </w:r>
      <w:r w:rsidRPr="0051611A">
        <w:rPr>
          <w:rFonts w:ascii="Calibri" w:hAnsi="Calibri" w:cs="Calibri"/>
          <w:sz w:val="22"/>
          <w:szCs w:val="22"/>
        </w:rPr>
        <w:t>ymagań dla Sieci</w:t>
      </w:r>
      <w:r w:rsidR="009035C2" w:rsidRPr="0051611A">
        <w:rPr>
          <w:rFonts w:ascii="Calibri" w:hAnsi="Calibri" w:cs="Calibri"/>
          <w:sz w:val="22"/>
          <w:szCs w:val="22"/>
        </w:rPr>
        <w:t xml:space="preserve"> KPO</w:t>
      </w:r>
      <w:r w:rsidR="008B6643" w:rsidRPr="0051611A">
        <w:rPr>
          <w:rFonts w:ascii="Calibri" w:hAnsi="Calibri" w:cs="Calibri"/>
          <w:sz w:val="22"/>
          <w:szCs w:val="22"/>
        </w:rPr>
        <w:t xml:space="preserve">4 </w:t>
      </w:r>
      <w:r w:rsidR="00415D21" w:rsidRPr="0051611A">
        <w:rPr>
          <w:rFonts w:ascii="Calibri" w:hAnsi="Calibri" w:cs="Calibri"/>
          <w:sz w:val="22"/>
          <w:szCs w:val="22"/>
        </w:rPr>
        <w:t>odnoszących się do 4 naboru</w:t>
      </w:r>
      <w:r w:rsidR="00A02D24" w:rsidRPr="0051611A">
        <w:rPr>
          <w:rFonts w:ascii="Calibri" w:hAnsi="Calibri" w:cs="Calibri"/>
          <w:sz w:val="22"/>
          <w:szCs w:val="22"/>
        </w:rPr>
        <w:t>,</w:t>
      </w:r>
      <w:r w:rsidR="008B6643" w:rsidRPr="0051611A">
        <w:rPr>
          <w:rFonts w:ascii="Calibri" w:hAnsi="Calibri" w:cs="Calibri"/>
          <w:sz w:val="22"/>
          <w:szCs w:val="22"/>
        </w:rPr>
        <w:t xml:space="preserve"> </w:t>
      </w:r>
      <w:r w:rsidRPr="0051611A">
        <w:rPr>
          <w:rFonts w:ascii="Calibri" w:hAnsi="Calibri" w:cs="Calibri"/>
          <w:sz w:val="22"/>
          <w:szCs w:val="22"/>
        </w:rPr>
        <w:t xml:space="preserve">stanowiących załącznik nr 8 do Umowy oraz </w:t>
      </w:r>
      <w:r w:rsidR="00415D21" w:rsidRPr="0051611A">
        <w:rPr>
          <w:rFonts w:ascii="Calibri" w:hAnsi="Calibri" w:cs="Calibri"/>
          <w:sz w:val="22"/>
          <w:szCs w:val="22"/>
        </w:rPr>
        <w:t>W</w:t>
      </w:r>
      <w:r w:rsidRPr="0051611A">
        <w:rPr>
          <w:rFonts w:ascii="Calibri" w:hAnsi="Calibri" w:cs="Calibri"/>
          <w:sz w:val="22"/>
          <w:szCs w:val="22"/>
        </w:rPr>
        <w:t>ytycznych dotyczących modelu i metodyki określenia pojemności infrastruktury radiowej dla konkursów w ramach Krajowego Planu Odbudowy i Zwiększania Odporności (KPO) oraz programu Fundusze Europejskie na Rozwój Cyfrowy 2021-2027 (FERC), stanowiących załącznik nr 9 do Umowy;</w:t>
      </w:r>
    </w:p>
    <w:p w14:paraId="4D43037C" w14:textId="19F61F37" w:rsidR="00F9232C" w:rsidRPr="0051611A" w:rsidRDefault="007363B3" w:rsidP="0051611A">
      <w:pPr>
        <w:pStyle w:val="paragraph"/>
        <w:numPr>
          <w:ilvl w:val="0"/>
          <w:numId w:val="19"/>
        </w:numPr>
        <w:spacing w:before="0" w:beforeAutospacing="0" w:after="0" w:afterAutospacing="0" w:line="360" w:lineRule="auto"/>
        <w:ind w:left="1066" w:hanging="357"/>
        <w:textAlignment w:val="baseline"/>
        <w:rPr>
          <w:rStyle w:val="normaltextrun"/>
          <w:rFonts w:ascii="Calibri" w:hAnsi="Calibri" w:cs="Calibri"/>
          <w:sz w:val="22"/>
          <w:szCs w:val="22"/>
        </w:rPr>
      </w:pPr>
      <w:r w:rsidRPr="0051611A">
        <w:rPr>
          <w:rStyle w:val="normaltextrun"/>
          <w:rFonts w:ascii="Calibri" w:hAnsi="Calibri" w:cs="Calibri"/>
          <w:sz w:val="22"/>
          <w:szCs w:val="22"/>
        </w:rPr>
        <w:t xml:space="preserve">zapewnienia aktywnego dostępu hurtowego w rozumieniu art. 52 rozporządzenia KE 651/2014 przez </w:t>
      </w:r>
      <w:r w:rsidR="00840B0B" w:rsidRPr="0051611A">
        <w:rPr>
          <w:rStyle w:val="normaltextrun"/>
          <w:rFonts w:ascii="Calibri" w:hAnsi="Calibri" w:cs="Calibri"/>
          <w:sz w:val="22"/>
          <w:szCs w:val="22"/>
        </w:rPr>
        <w:t xml:space="preserve">okres </w:t>
      </w:r>
      <w:r w:rsidRPr="0051611A">
        <w:rPr>
          <w:rStyle w:val="normaltextrun"/>
          <w:rFonts w:ascii="Calibri" w:hAnsi="Calibri" w:cs="Calibri"/>
          <w:sz w:val="22"/>
          <w:szCs w:val="22"/>
        </w:rPr>
        <w:t xml:space="preserve">10 lat, </w:t>
      </w:r>
      <w:r w:rsidR="002D0570" w:rsidRPr="0051611A">
        <w:rPr>
          <w:rStyle w:val="normaltextrun"/>
          <w:rFonts w:ascii="Calibri" w:hAnsi="Calibri" w:cs="Calibri"/>
          <w:sz w:val="22"/>
          <w:szCs w:val="22"/>
        </w:rPr>
        <w:t>liczony</w:t>
      </w:r>
      <w:r w:rsidRPr="0051611A">
        <w:rPr>
          <w:rStyle w:val="normaltextrun"/>
          <w:rFonts w:ascii="Calibri" w:hAnsi="Calibri" w:cs="Calibri"/>
          <w:sz w:val="22"/>
          <w:szCs w:val="22"/>
        </w:rPr>
        <w:t xml:space="preserve"> od dnia zakończenia</w:t>
      </w:r>
      <w:r w:rsidR="0097041C" w:rsidRPr="0051611A">
        <w:rPr>
          <w:rStyle w:val="normaltextrun"/>
          <w:rFonts w:ascii="Calibri" w:hAnsi="Calibri" w:cs="Calibri"/>
          <w:sz w:val="22"/>
          <w:szCs w:val="22"/>
        </w:rPr>
        <w:t xml:space="preserve"> okresu</w:t>
      </w:r>
      <w:r w:rsidRPr="0051611A">
        <w:rPr>
          <w:rStyle w:val="normaltextrun"/>
          <w:rFonts w:ascii="Calibri" w:hAnsi="Calibri" w:cs="Calibri"/>
          <w:sz w:val="22"/>
          <w:szCs w:val="22"/>
        </w:rPr>
        <w:t xml:space="preserve"> realizacji Pr</w:t>
      </w:r>
      <w:r w:rsidR="00520E10" w:rsidRPr="0051611A">
        <w:rPr>
          <w:rStyle w:val="normaltextrun"/>
          <w:rFonts w:ascii="Calibri" w:hAnsi="Calibri" w:cs="Calibri"/>
          <w:sz w:val="22"/>
          <w:szCs w:val="22"/>
        </w:rPr>
        <w:t>zedsięwzięcia</w:t>
      </w:r>
      <w:r w:rsidRPr="0051611A">
        <w:rPr>
          <w:rStyle w:val="normaltextrun"/>
          <w:rFonts w:ascii="Calibri" w:hAnsi="Calibri" w:cs="Calibri"/>
          <w:sz w:val="22"/>
          <w:szCs w:val="22"/>
        </w:rPr>
        <w:t xml:space="preserve">, o którym mowa w § </w:t>
      </w:r>
      <w:r w:rsidR="41090127" w:rsidRPr="0051611A">
        <w:rPr>
          <w:rStyle w:val="normaltextrun"/>
          <w:rFonts w:ascii="Calibri" w:hAnsi="Calibri" w:cs="Calibri"/>
          <w:sz w:val="22"/>
          <w:szCs w:val="22"/>
        </w:rPr>
        <w:t>3</w:t>
      </w:r>
      <w:r w:rsidRPr="0051611A">
        <w:rPr>
          <w:rStyle w:val="normaltextrun"/>
          <w:rFonts w:ascii="Calibri" w:hAnsi="Calibri" w:cs="Calibri"/>
          <w:sz w:val="22"/>
          <w:szCs w:val="22"/>
        </w:rPr>
        <w:t xml:space="preserve"> ust. 1. </w:t>
      </w:r>
      <w:r w:rsidR="149C3F99" w:rsidRPr="0051611A">
        <w:rPr>
          <w:rStyle w:val="normaltextrun"/>
          <w:rFonts w:ascii="Calibri" w:hAnsi="Calibri" w:cs="Calibri"/>
          <w:sz w:val="22"/>
          <w:szCs w:val="22"/>
        </w:rPr>
        <w:t>D</w:t>
      </w:r>
      <w:r w:rsidRPr="0051611A">
        <w:rPr>
          <w:rStyle w:val="normaltextrun"/>
          <w:rFonts w:ascii="Calibri" w:hAnsi="Calibri" w:cs="Calibri"/>
          <w:sz w:val="22"/>
          <w:szCs w:val="22"/>
        </w:rPr>
        <w:t>ostęp hurtow</w:t>
      </w:r>
      <w:r w:rsidR="4CDA8E66" w:rsidRPr="0051611A">
        <w:rPr>
          <w:rStyle w:val="normaltextrun"/>
          <w:rFonts w:ascii="Calibri" w:hAnsi="Calibri" w:cs="Calibri"/>
          <w:sz w:val="22"/>
          <w:szCs w:val="22"/>
        </w:rPr>
        <w:t>y</w:t>
      </w:r>
      <w:r w:rsidRPr="0051611A">
        <w:rPr>
          <w:rStyle w:val="normaltextrun"/>
          <w:rFonts w:ascii="Calibri" w:hAnsi="Calibri" w:cs="Calibri"/>
          <w:sz w:val="22"/>
          <w:szCs w:val="22"/>
        </w:rPr>
        <w:t xml:space="preserve"> do infrastruktury szerokopasmowej w rozumieniu art. 2 pkt 137 </w:t>
      </w:r>
      <w:r w:rsidR="00E51EA5" w:rsidRPr="0051611A">
        <w:rPr>
          <w:rStyle w:val="normaltextrun"/>
          <w:rFonts w:ascii="Calibri" w:hAnsi="Calibri" w:cs="Calibri"/>
          <w:sz w:val="22"/>
          <w:szCs w:val="22"/>
        </w:rPr>
        <w:t>R</w:t>
      </w:r>
      <w:r w:rsidRPr="0051611A">
        <w:rPr>
          <w:rStyle w:val="normaltextrun"/>
          <w:rFonts w:ascii="Calibri" w:hAnsi="Calibri" w:cs="Calibri"/>
          <w:sz w:val="22"/>
          <w:szCs w:val="22"/>
        </w:rPr>
        <w:t xml:space="preserve">ozporządzenia KE 651/2014 </w:t>
      </w:r>
      <w:r w:rsidR="2A81A943" w:rsidRPr="0051611A">
        <w:rPr>
          <w:rStyle w:val="normaltextrun"/>
          <w:rFonts w:ascii="Calibri" w:hAnsi="Calibri" w:cs="Calibri"/>
          <w:sz w:val="22"/>
          <w:szCs w:val="22"/>
        </w:rPr>
        <w:t>przyznawany jest na cały cykl życia danych elementów</w:t>
      </w:r>
      <w:r w:rsidR="00F9232C" w:rsidRPr="0051611A">
        <w:rPr>
          <w:rStyle w:val="normaltextrun"/>
          <w:rFonts w:ascii="Calibri" w:hAnsi="Calibri" w:cs="Calibri"/>
          <w:sz w:val="22"/>
          <w:szCs w:val="22"/>
        </w:rPr>
        <w:t>;</w:t>
      </w:r>
    </w:p>
    <w:p w14:paraId="1DEBAB95" w14:textId="468F4ECE" w:rsidR="006415CD" w:rsidRPr="0051611A" w:rsidRDefault="00F9232C" w:rsidP="0051611A">
      <w:pPr>
        <w:pStyle w:val="paragraph"/>
        <w:numPr>
          <w:ilvl w:val="0"/>
          <w:numId w:val="19"/>
        </w:numPr>
        <w:spacing w:before="0" w:beforeAutospacing="0" w:after="0" w:afterAutospacing="0" w:line="360" w:lineRule="auto"/>
        <w:ind w:left="1066" w:hanging="357"/>
        <w:textAlignment w:val="baseline"/>
        <w:rPr>
          <w:rStyle w:val="normaltextrun"/>
          <w:rFonts w:ascii="Calibri" w:hAnsi="Calibri" w:cs="Calibri"/>
          <w:sz w:val="22"/>
          <w:szCs w:val="22"/>
        </w:rPr>
      </w:pPr>
      <w:r w:rsidRPr="0051611A">
        <w:rPr>
          <w:rStyle w:val="normaltextrun"/>
          <w:rFonts w:ascii="Calibri" w:hAnsi="Calibri" w:cs="Calibri"/>
          <w:sz w:val="22"/>
          <w:szCs w:val="22"/>
        </w:rPr>
        <w:t xml:space="preserve">realizacji działań informacyjnych i promocyjnych na zasadach opisanych w § </w:t>
      </w:r>
      <w:r w:rsidR="00BB36D9" w:rsidRPr="0051611A">
        <w:rPr>
          <w:rStyle w:val="normaltextrun"/>
          <w:rFonts w:ascii="Calibri" w:hAnsi="Calibri" w:cs="Calibri"/>
          <w:sz w:val="22"/>
          <w:szCs w:val="22"/>
        </w:rPr>
        <w:t xml:space="preserve">20 </w:t>
      </w:r>
      <w:r w:rsidRPr="0051611A">
        <w:rPr>
          <w:rStyle w:val="normaltextrun"/>
          <w:rFonts w:ascii="Calibri" w:hAnsi="Calibri" w:cs="Calibri"/>
          <w:sz w:val="22"/>
          <w:szCs w:val="22"/>
        </w:rPr>
        <w:t>Umowy.</w:t>
      </w:r>
    </w:p>
    <w:p w14:paraId="009A35CB" w14:textId="61058416" w:rsidR="00E4438E" w:rsidRPr="0051611A" w:rsidRDefault="00E4438E" w:rsidP="0051611A">
      <w:pPr>
        <w:pStyle w:val="paragraph"/>
        <w:numPr>
          <w:ilvl w:val="0"/>
          <w:numId w:val="14"/>
        </w:numPr>
        <w:spacing w:before="0" w:beforeAutospacing="0" w:after="0" w:afterAutospacing="0" w:line="360" w:lineRule="auto"/>
        <w:ind w:left="357" w:hanging="357"/>
        <w:textAlignment w:val="baseline"/>
        <w:rPr>
          <w:rStyle w:val="normaltextrun"/>
          <w:rFonts w:ascii="Calibri" w:hAnsi="Calibri" w:cs="Calibri"/>
          <w:sz w:val="22"/>
          <w:szCs w:val="22"/>
        </w:rPr>
      </w:pPr>
      <w:r w:rsidRPr="0051611A">
        <w:rPr>
          <w:rStyle w:val="normaltextrun"/>
          <w:rFonts w:ascii="Calibri" w:hAnsi="Calibri" w:cs="Calibri"/>
          <w:sz w:val="22"/>
          <w:szCs w:val="22"/>
        </w:rPr>
        <w:t>Dostęp hurtowy, o którym mowa w ust. 1 pkt 1</w:t>
      </w:r>
      <w:r w:rsidR="0097041C" w:rsidRPr="0051611A">
        <w:rPr>
          <w:rStyle w:val="normaltextrun"/>
          <w:rFonts w:ascii="Calibri" w:hAnsi="Calibri" w:cs="Calibri"/>
          <w:sz w:val="22"/>
          <w:szCs w:val="22"/>
        </w:rPr>
        <w:t>2</w:t>
      </w:r>
      <w:r w:rsidRPr="0051611A">
        <w:rPr>
          <w:rStyle w:val="normaltextrun"/>
          <w:rFonts w:ascii="Calibri" w:hAnsi="Calibri" w:cs="Calibri"/>
          <w:sz w:val="22"/>
          <w:szCs w:val="22"/>
        </w:rPr>
        <w:t>:</w:t>
      </w:r>
    </w:p>
    <w:p w14:paraId="370E5176" w14:textId="75A122ED" w:rsidR="00E4438E" w:rsidRPr="0051611A" w:rsidRDefault="00E4438E" w:rsidP="0051611A">
      <w:pPr>
        <w:pStyle w:val="paragraph"/>
        <w:numPr>
          <w:ilvl w:val="0"/>
          <w:numId w:val="71"/>
        </w:numPr>
        <w:spacing w:before="0" w:beforeAutospacing="0" w:after="0" w:afterAutospacing="0" w:line="360" w:lineRule="auto"/>
        <w:ind w:left="1066" w:hanging="357"/>
        <w:textAlignment w:val="baseline"/>
        <w:rPr>
          <w:rStyle w:val="normaltextrun"/>
          <w:rFonts w:ascii="Calibri" w:hAnsi="Calibri" w:cs="Calibri"/>
          <w:sz w:val="22"/>
          <w:szCs w:val="22"/>
        </w:rPr>
      </w:pPr>
      <w:r w:rsidRPr="0051611A">
        <w:rPr>
          <w:rStyle w:val="normaltextrun"/>
          <w:rFonts w:ascii="Calibri" w:hAnsi="Calibri" w:cs="Calibri"/>
          <w:sz w:val="22"/>
          <w:szCs w:val="22"/>
        </w:rPr>
        <w:t xml:space="preserve">świadczony jest na warunkach określonych we wzorze oferty dostępu hurtowego, stanowiącym załącznik nr 10 do Umowy, z uwzględnieniem postanowień </w:t>
      </w:r>
      <w:r w:rsidR="001C0960" w:rsidRPr="0051611A">
        <w:rPr>
          <w:rStyle w:val="normaltextrun"/>
          <w:rFonts w:ascii="Calibri" w:hAnsi="Calibri" w:cs="Calibri"/>
          <w:sz w:val="22"/>
          <w:szCs w:val="22"/>
        </w:rPr>
        <w:t>W</w:t>
      </w:r>
      <w:r w:rsidRPr="0051611A">
        <w:rPr>
          <w:rStyle w:val="normaltextrun"/>
          <w:rFonts w:ascii="Calibri" w:hAnsi="Calibri" w:cs="Calibri"/>
          <w:sz w:val="22"/>
          <w:szCs w:val="22"/>
        </w:rPr>
        <w:t xml:space="preserve">ymagań dla </w:t>
      </w:r>
      <w:r w:rsidR="001C0960" w:rsidRPr="0051611A">
        <w:rPr>
          <w:rFonts w:ascii="Calibri" w:hAnsi="Calibri" w:cs="Calibri"/>
          <w:sz w:val="22"/>
          <w:szCs w:val="22"/>
        </w:rPr>
        <w:t>Sieci KPO</w:t>
      </w:r>
      <w:r w:rsidR="008B6643" w:rsidRPr="0051611A">
        <w:rPr>
          <w:rFonts w:ascii="Calibri" w:hAnsi="Calibri" w:cs="Calibri"/>
          <w:sz w:val="22"/>
          <w:szCs w:val="22"/>
        </w:rPr>
        <w:t>4</w:t>
      </w:r>
      <w:r w:rsidR="001C0960" w:rsidRPr="0051611A">
        <w:rPr>
          <w:rFonts w:ascii="Calibri" w:hAnsi="Calibri" w:cs="Calibri"/>
          <w:sz w:val="22"/>
          <w:szCs w:val="22"/>
        </w:rPr>
        <w:t xml:space="preserve"> odnoszących się do 4 naboru </w:t>
      </w:r>
      <w:r w:rsidR="00212F27" w:rsidRPr="0051611A">
        <w:rPr>
          <w:rFonts w:ascii="Calibri" w:hAnsi="Calibri" w:cs="Calibri"/>
          <w:sz w:val="22"/>
          <w:szCs w:val="22"/>
        </w:rPr>
        <w:t>stanowiących załącznik nr 8 do Umowy</w:t>
      </w:r>
      <w:r w:rsidR="008B6643" w:rsidRPr="0051611A">
        <w:rPr>
          <w:rFonts w:ascii="Calibri" w:hAnsi="Calibri" w:cs="Calibri"/>
          <w:sz w:val="22"/>
          <w:szCs w:val="22"/>
        </w:rPr>
        <w:t xml:space="preserve"> </w:t>
      </w:r>
      <w:r w:rsidRPr="0051611A">
        <w:rPr>
          <w:rStyle w:val="normaltextrun"/>
          <w:rFonts w:ascii="Calibri" w:hAnsi="Calibri" w:cs="Calibri"/>
          <w:sz w:val="22"/>
          <w:szCs w:val="22"/>
        </w:rPr>
        <w:t>albo</w:t>
      </w:r>
      <w:r w:rsidR="00257836" w:rsidRPr="0051611A">
        <w:rPr>
          <w:rStyle w:val="normaltextrun"/>
          <w:rFonts w:ascii="Calibri" w:hAnsi="Calibri" w:cs="Calibri"/>
          <w:sz w:val="22"/>
          <w:szCs w:val="22"/>
        </w:rPr>
        <w:t>;</w:t>
      </w:r>
    </w:p>
    <w:p w14:paraId="3B57F5DC" w14:textId="1A41DE8B" w:rsidR="00E4438E" w:rsidRPr="00251267" w:rsidRDefault="00E4438E" w:rsidP="0051611A">
      <w:pPr>
        <w:pStyle w:val="paragraph"/>
        <w:numPr>
          <w:ilvl w:val="0"/>
          <w:numId w:val="71"/>
        </w:numPr>
        <w:spacing w:after="0" w:line="360" w:lineRule="auto"/>
        <w:textAlignment w:val="baseline"/>
        <w:rPr>
          <w:rStyle w:val="normaltextrun"/>
          <w:rFonts w:ascii="Calibri" w:hAnsi="Calibri" w:cs="Calibri"/>
          <w:sz w:val="22"/>
          <w:szCs w:val="22"/>
        </w:rPr>
      </w:pPr>
      <w:r w:rsidRPr="0051611A">
        <w:rPr>
          <w:rStyle w:val="normaltextrun"/>
          <w:rFonts w:ascii="Calibri" w:hAnsi="Calibri" w:cs="Calibri"/>
          <w:sz w:val="22"/>
          <w:szCs w:val="22"/>
        </w:rPr>
        <w:t>w przypadku, gdy Ostateczny odbiorca wsparcia realizuje lub zrealizował umowę</w:t>
      </w:r>
      <w:r w:rsidRPr="00251267">
        <w:rPr>
          <w:rStyle w:val="normaltextrun"/>
          <w:rFonts w:ascii="Calibri" w:hAnsi="Calibri" w:cs="Calibri"/>
          <w:sz w:val="22"/>
          <w:szCs w:val="22"/>
        </w:rPr>
        <w:t xml:space="preserve"> lub umowy o objęcie przedsięwzięcia wsparciem w wyniku 1, 2 lub 3 naboru wniosków w inwestycji C1.1.1 KPO lub realizuje umowę o dofinansowanie projektu ze środków 1 priorytetu FERC i w wyniku realizacji tej umowy lub tych umów zgodnie z procedurą pkt 2.2 Wymagań dla sieci KPO/FERC opublikował na swojej stronie internetowej ofertę dostępu hurtowego </w:t>
      </w:r>
      <w:r w:rsidRPr="004B2B05">
        <w:rPr>
          <w:rStyle w:val="normaltextrun"/>
          <w:rFonts w:ascii="Calibri" w:hAnsi="Calibri" w:cs="Calibri"/>
          <w:sz w:val="22"/>
          <w:szCs w:val="22"/>
        </w:rPr>
        <w:t xml:space="preserve">do sieci realizowanej w ramach tej umowy lub realizowanych w ramach tych </w:t>
      </w:r>
      <w:r w:rsidRPr="00286674">
        <w:rPr>
          <w:rStyle w:val="normaltextrun"/>
          <w:rFonts w:ascii="Calibri" w:hAnsi="Calibri" w:cs="Calibri"/>
          <w:sz w:val="22"/>
          <w:szCs w:val="22"/>
        </w:rPr>
        <w:t xml:space="preserve">umów </w:t>
      </w:r>
      <w:r w:rsidRPr="00BA1FC3">
        <w:rPr>
          <w:rStyle w:val="normaltextrun"/>
          <w:rFonts w:ascii="Calibri" w:hAnsi="Calibri" w:cs="Calibri"/>
          <w:sz w:val="22"/>
          <w:szCs w:val="22"/>
        </w:rPr>
        <w:t>(Oferta jednolita)</w:t>
      </w:r>
      <w:r w:rsidRPr="00286674">
        <w:rPr>
          <w:rStyle w:val="normaltextrun"/>
          <w:rFonts w:ascii="Calibri" w:hAnsi="Calibri" w:cs="Calibri"/>
          <w:sz w:val="22"/>
          <w:szCs w:val="22"/>
        </w:rPr>
        <w:t xml:space="preserve"> –</w:t>
      </w:r>
      <w:r w:rsidRPr="004B2B05">
        <w:rPr>
          <w:rStyle w:val="normaltextrun"/>
          <w:rFonts w:ascii="Calibri" w:hAnsi="Calibri" w:cs="Calibri"/>
          <w:sz w:val="22"/>
          <w:szCs w:val="22"/>
        </w:rPr>
        <w:t xml:space="preserve"> świadczony jest na warunkach określonych w tej opublikowanej ofercie, z uwzględnieniem zgłoszonych przez Prezesa UKE uwag zgodnie z procedurą określoną w pkt 2.2. Wymagań dla Sieci KPO/FERC stanowiących załącznik do umów o objęcie wsparciem zawartych w wyniku </w:t>
      </w:r>
      <w:r w:rsidRPr="00251267">
        <w:rPr>
          <w:rStyle w:val="normaltextrun"/>
          <w:rFonts w:ascii="Calibri" w:hAnsi="Calibri" w:cs="Calibri"/>
          <w:sz w:val="22"/>
          <w:szCs w:val="22"/>
        </w:rPr>
        <w:t>1, 2 lub 3 naboru wniosków w inwestycji C1.1.1 KPO lub umów o dofinansowanie projektu ze środków 1 priorytetu FERC albo</w:t>
      </w:r>
      <w:r w:rsidR="00711D54" w:rsidRPr="00251267">
        <w:rPr>
          <w:rStyle w:val="normaltextrun"/>
          <w:rFonts w:ascii="Calibri" w:hAnsi="Calibri" w:cs="Calibri"/>
          <w:sz w:val="22"/>
          <w:szCs w:val="22"/>
        </w:rPr>
        <w:t>;</w:t>
      </w:r>
    </w:p>
    <w:p w14:paraId="387FBDA2" w14:textId="067B094B" w:rsidR="00E4438E" w:rsidRPr="00EF14F8" w:rsidRDefault="00E4438E" w:rsidP="0051611A">
      <w:pPr>
        <w:pStyle w:val="paragraph"/>
        <w:numPr>
          <w:ilvl w:val="0"/>
          <w:numId w:val="71"/>
        </w:numPr>
        <w:spacing w:before="0" w:beforeAutospacing="0" w:after="0" w:afterAutospacing="0" w:line="360" w:lineRule="auto"/>
        <w:ind w:left="1066" w:hanging="357"/>
        <w:textAlignment w:val="baseline"/>
        <w:rPr>
          <w:rStyle w:val="normaltextrun"/>
          <w:rFonts w:ascii="Calibri" w:hAnsi="Calibri" w:cs="Calibri"/>
          <w:sz w:val="22"/>
          <w:szCs w:val="22"/>
        </w:rPr>
      </w:pPr>
      <w:r w:rsidRPr="00251267">
        <w:rPr>
          <w:rStyle w:val="normaltextrun"/>
          <w:rFonts w:ascii="Calibri" w:hAnsi="Calibri" w:cs="Calibri"/>
          <w:sz w:val="22"/>
          <w:szCs w:val="22"/>
        </w:rPr>
        <w:t xml:space="preserve">w przypadku, gdy Ostateczny odbiorca wsparcia w terminie </w:t>
      </w:r>
      <w:r w:rsidR="0084573B" w:rsidRPr="00251267">
        <w:rPr>
          <w:rStyle w:val="normaltextrun"/>
          <w:rFonts w:ascii="Calibri" w:hAnsi="Calibri" w:cs="Calibri"/>
          <w:sz w:val="22"/>
          <w:szCs w:val="22"/>
        </w:rPr>
        <w:t>12</w:t>
      </w:r>
      <w:r w:rsidRPr="00251267">
        <w:rPr>
          <w:rStyle w:val="normaltextrun"/>
          <w:rFonts w:ascii="Calibri" w:hAnsi="Calibri" w:cs="Calibri"/>
          <w:sz w:val="22"/>
          <w:szCs w:val="22"/>
        </w:rPr>
        <w:t xml:space="preserve"> miesięcy od dnia zawarcia </w:t>
      </w:r>
      <w:r w:rsidR="00617888" w:rsidRPr="00251267">
        <w:rPr>
          <w:rStyle w:val="normaltextrun"/>
          <w:rFonts w:ascii="Calibri" w:hAnsi="Calibri" w:cs="Calibri"/>
          <w:sz w:val="22"/>
          <w:szCs w:val="22"/>
        </w:rPr>
        <w:t>Um</w:t>
      </w:r>
      <w:r w:rsidRPr="00251267">
        <w:rPr>
          <w:rStyle w:val="normaltextrun"/>
          <w:rFonts w:ascii="Calibri" w:hAnsi="Calibri" w:cs="Calibri"/>
          <w:sz w:val="22"/>
          <w:szCs w:val="22"/>
        </w:rPr>
        <w:t>owy/</w:t>
      </w:r>
      <w:r w:rsidR="00617888" w:rsidRPr="00251267">
        <w:rPr>
          <w:rStyle w:val="normaltextrun"/>
          <w:rFonts w:ascii="Calibri" w:hAnsi="Calibri" w:cs="Calibri"/>
          <w:sz w:val="22"/>
          <w:szCs w:val="22"/>
        </w:rPr>
        <w:t>U</w:t>
      </w:r>
      <w:r w:rsidRPr="00251267">
        <w:rPr>
          <w:rStyle w:val="normaltextrun"/>
          <w:rFonts w:ascii="Calibri" w:hAnsi="Calibri" w:cs="Calibri"/>
          <w:sz w:val="22"/>
          <w:szCs w:val="22"/>
        </w:rPr>
        <w:t xml:space="preserve">mów o objęcie przedsięwzięcia </w:t>
      </w:r>
      <w:r w:rsidRPr="00EF14F8">
        <w:rPr>
          <w:rStyle w:val="normaltextrun"/>
          <w:rFonts w:ascii="Calibri" w:hAnsi="Calibri" w:cs="Calibri"/>
          <w:sz w:val="22"/>
          <w:szCs w:val="22"/>
        </w:rPr>
        <w:t>wsparciem w 4 naborze wniosków w inwestycji C1.1.1 KPO, opublikuje ofertę dostępu hurtowego do usług świadczonych na Sieci KPO4</w:t>
      </w:r>
      <w:r w:rsidR="00711CA4" w:rsidRPr="00EF14F8">
        <w:rPr>
          <w:rStyle w:val="normaltextrun"/>
          <w:rFonts w:ascii="Calibri" w:hAnsi="Calibri" w:cs="Calibri"/>
          <w:sz w:val="22"/>
          <w:szCs w:val="22"/>
        </w:rPr>
        <w:t xml:space="preserve"> na ogólno</w:t>
      </w:r>
      <w:r w:rsidR="00590DE6" w:rsidRPr="00EF14F8">
        <w:rPr>
          <w:rStyle w:val="normaltextrun"/>
          <w:rFonts w:ascii="Calibri" w:hAnsi="Calibri" w:cs="Calibri"/>
          <w:sz w:val="22"/>
          <w:szCs w:val="22"/>
        </w:rPr>
        <w:t>dostępnym</w:t>
      </w:r>
      <w:r w:rsidR="00711CA4" w:rsidRPr="00EF14F8">
        <w:rPr>
          <w:rStyle w:val="normaltextrun"/>
          <w:rFonts w:ascii="Calibri" w:hAnsi="Calibri" w:cs="Calibri"/>
          <w:sz w:val="22"/>
          <w:szCs w:val="22"/>
        </w:rPr>
        <w:t xml:space="preserve"> portalu www zgodnie z </w:t>
      </w:r>
      <w:r w:rsidR="00711CA4" w:rsidRPr="00EF14F8">
        <w:rPr>
          <w:rStyle w:val="normaltextrun"/>
          <w:rFonts w:ascii="Calibri" w:hAnsi="Calibri" w:cs="Calibri"/>
          <w:sz w:val="22"/>
          <w:szCs w:val="22"/>
        </w:rPr>
        <w:lastRenderedPageBreak/>
        <w:t>Wymaganiami dla sieci KPO4</w:t>
      </w:r>
      <w:r w:rsidRPr="00EF14F8">
        <w:rPr>
          <w:rStyle w:val="normaltextrun"/>
          <w:rFonts w:ascii="Calibri" w:hAnsi="Calibri" w:cs="Calibri"/>
          <w:sz w:val="22"/>
          <w:szCs w:val="22"/>
        </w:rPr>
        <w:t xml:space="preserve">, a następnie po tym terminie opublikuje </w:t>
      </w:r>
      <w:r w:rsidR="00B45C19">
        <w:rPr>
          <w:rStyle w:val="normaltextrun"/>
          <w:rFonts w:ascii="Calibri" w:hAnsi="Calibri" w:cs="Calibri"/>
          <w:sz w:val="22"/>
          <w:szCs w:val="22"/>
        </w:rPr>
        <w:t>Ofertę jednolitą</w:t>
      </w:r>
      <w:r w:rsidRPr="00EF14F8">
        <w:rPr>
          <w:rStyle w:val="normaltextrun"/>
          <w:rFonts w:ascii="Calibri" w:hAnsi="Calibri" w:cs="Calibri"/>
          <w:sz w:val="22"/>
          <w:szCs w:val="22"/>
        </w:rPr>
        <w:t xml:space="preserve"> </w:t>
      </w:r>
      <w:r w:rsidR="00DF710F" w:rsidRPr="00EF14F8">
        <w:rPr>
          <w:rStyle w:val="normaltextrun"/>
          <w:rFonts w:ascii="Calibri" w:hAnsi="Calibri" w:cs="Calibri"/>
          <w:sz w:val="22"/>
          <w:szCs w:val="22"/>
        </w:rPr>
        <w:t xml:space="preserve">– </w:t>
      </w:r>
      <w:r w:rsidRPr="00EF14F8">
        <w:rPr>
          <w:rStyle w:val="normaltextrun"/>
          <w:rFonts w:ascii="Calibri" w:hAnsi="Calibri" w:cs="Calibri"/>
          <w:sz w:val="22"/>
          <w:szCs w:val="22"/>
        </w:rPr>
        <w:t>świadczony jest na warunkach określonych w Ofercie jednolitej</w:t>
      </w:r>
      <w:r w:rsidR="00FA3829" w:rsidRPr="00EF14F8">
        <w:rPr>
          <w:rStyle w:val="normaltextrun"/>
          <w:rFonts w:ascii="Calibri" w:hAnsi="Calibri" w:cs="Calibri"/>
          <w:sz w:val="22"/>
          <w:szCs w:val="22"/>
        </w:rPr>
        <w:t>, także w odniesieniu do Sieci KPO4</w:t>
      </w:r>
      <w:r w:rsidRPr="00EF14F8">
        <w:rPr>
          <w:rStyle w:val="normaltextrun"/>
          <w:rFonts w:ascii="Calibri" w:hAnsi="Calibri" w:cs="Calibri"/>
          <w:sz w:val="22"/>
          <w:szCs w:val="22"/>
        </w:rPr>
        <w:t xml:space="preserve">. Ostateczny odbiorca wsparcia przekazuje informację </w:t>
      </w:r>
      <w:r w:rsidR="00223C86" w:rsidRPr="00EF14F8">
        <w:rPr>
          <w:rStyle w:val="normaltextrun"/>
          <w:rFonts w:ascii="Calibri" w:hAnsi="Calibri" w:cs="Calibri"/>
          <w:sz w:val="22"/>
          <w:szCs w:val="22"/>
        </w:rPr>
        <w:t>Jednostce wspierającej</w:t>
      </w:r>
      <w:r w:rsidRPr="00EF14F8">
        <w:rPr>
          <w:rStyle w:val="normaltextrun"/>
          <w:rFonts w:ascii="Calibri" w:hAnsi="Calibri" w:cs="Calibri"/>
          <w:sz w:val="22"/>
          <w:szCs w:val="22"/>
        </w:rPr>
        <w:t xml:space="preserve"> oraz Prezesowi UKE</w:t>
      </w:r>
      <w:r w:rsidR="00A64A27" w:rsidRPr="00EF14F8">
        <w:rPr>
          <w:rStyle w:val="normaltextrun"/>
          <w:rFonts w:ascii="Calibri" w:hAnsi="Calibri" w:cs="Calibri"/>
          <w:sz w:val="22"/>
          <w:szCs w:val="22"/>
        </w:rPr>
        <w:t xml:space="preserve"> oraz wszystkim operatorom korzystającym</w:t>
      </w:r>
      <w:r w:rsidR="00CC1A56" w:rsidRPr="00EF14F8">
        <w:rPr>
          <w:rStyle w:val="normaltextrun"/>
          <w:rFonts w:ascii="Calibri" w:hAnsi="Calibri" w:cs="Calibri"/>
          <w:sz w:val="22"/>
          <w:szCs w:val="22"/>
        </w:rPr>
        <w:t xml:space="preserve">, z którymi </w:t>
      </w:r>
      <w:r w:rsidR="00FA3829" w:rsidRPr="00EF14F8">
        <w:rPr>
          <w:rStyle w:val="normaltextrun"/>
          <w:rFonts w:ascii="Calibri" w:hAnsi="Calibri" w:cs="Calibri"/>
          <w:sz w:val="22"/>
          <w:szCs w:val="22"/>
        </w:rPr>
        <w:t xml:space="preserve">ma </w:t>
      </w:r>
      <w:r w:rsidR="00CC1A56" w:rsidRPr="00EF14F8">
        <w:rPr>
          <w:rStyle w:val="normaltextrun"/>
          <w:rFonts w:ascii="Calibri" w:hAnsi="Calibri" w:cs="Calibri"/>
          <w:sz w:val="22"/>
          <w:szCs w:val="22"/>
        </w:rPr>
        <w:t xml:space="preserve">zawarte umowy na świadczenie usług </w:t>
      </w:r>
      <w:r w:rsidR="00FA3829" w:rsidRPr="00EF14F8">
        <w:rPr>
          <w:rStyle w:val="normaltextrun"/>
          <w:rFonts w:ascii="Calibri" w:hAnsi="Calibri" w:cs="Calibri"/>
          <w:sz w:val="22"/>
          <w:szCs w:val="22"/>
        </w:rPr>
        <w:t xml:space="preserve">na </w:t>
      </w:r>
      <w:r w:rsidR="00CC1A56" w:rsidRPr="00EF14F8">
        <w:rPr>
          <w:rStyle w:val="normaltextrun"/>
          <w:rFonts w:ascii="Calibri" w:hAnsi="Calibri" w:cs="Calibri"/>
          <w:sz w:val="22"/>
          <w:szCs w:val="22"/>
        </w:rPr>
        <w:t>Sieci KPO4</w:t>
      </w:r>
      <w:r w:rsidRPr="00EF14F8">
        <w:rPr>
          <w:rStyle w:val="normaltextrun"/>
          <w:rFonts w:ascii="Calibri" w:hAnsi="Calibri" w:cs="Calibri"/>
          <w:sz w:val="22"/>
          <w:szCs w:val="22"/>
        </w:rPr>
        <w:t xml:space="preserve"> </w:t>
      </w:r>
      <w:r w:rsidR="00CC1A56" w:rsidRPr="00EF14F8">
        <w:rPr>
          <w:rStyle w:val="normaltextrun"/>
          <w:rFonts w:ascii="Calibri" w:hAnsi="Calibri" w:cs="Calibri"/>
          <w:sz w:val="22"/>
          <w:szCs w:val="22"/>
        </w:rPr>
        <w:t xml:space="preserve">– </w:t>
      </w:r>
      <w:r w:rsidRPr="00EF14F8">
        <w:rPr>
          <w:rStyle w:val="normaltextrun"/>
          <w:rFonts w:ascii="Calibri" w:hAnsi="Calibri" w:cs="Calibri"/>
          <w:sz w:val="22"/>
          <w:szCs w:val="22"/>
        </w:rPr>
        <w:t>o stosowaniu Oferty jednolitej, o której mowa w pkt 2.2. ppkt 5 Wymagań dla Sieci KPO</w:t>
      </w:r>
      <w:r w:rsidR="008B6643" w:rsidRPr="00EF14F8">
        <w:rPr>
          <w:rStyle w:val="normaltextrun"/>
          <w:rFonts w:ascii="Calibri" w:hAnsi="Calibri" w:cs="Calibri"/>
          <w:sz w:val="22"/>
          <w:szCs w:val="22"/>
        </w:rPr>
        <w:t>4</w:t>
      </w:r>
      <w:r w:rsidR="008B6643" w:rsidRPr="00EF14F8">
        <w:rPr>
          <w:rFonts w:ascii="Calibri" w:hAnsi="Calibri" w:cs="Calibri"/>
          <w:sz w:val="22"/>
          <w:szCs w:val="22"/>
        </w:rPr>
        <w:t xml:space="preserve"> </w:t>
      </w:r>
      <w:r w:rsidR="00286674" w:rsidRPr="00EF14F8">
        <w:rPr>
          <w:rStyle w:val="normaltextrun"/>
          <w:rFonts w:ascii="Calibri" w:hAnsi="Calibri" w:cs="Calibri"/>
          <w:sz w:val="22"/>
          <w:szCs w:val="22"/>
        </w:rPr>
        <w:t>stanowiących załącznik nr 8 do Umowy</w:t>
      </w:r>
      <w:r w:rsidR="00F26545" w:rsidRPr="00EF14F8">
        <w:rPr>
          <w:rStyle w:val="normaltextrun"/>
          <w:rFonts w:ascii="Calibri" w:hAnsi="Calibri" w:cs="Calibri"/>
          <w:sz w:val="22"/>
          <w:szCs w:val="22"/>
        </w:rPr>
        <w:t xml:space="preserve">, </w:t>
      </w:r>
      <w:r w:rsidR="00A64A27" w:rsidRPr="00EF14F8">
        <w:rPr>
          <w:rStyle w:val="normaltextrun"/>
          <w:rFonts w:ascii="Calibri" w:hAnsi="Calibri" w:cs="Calibri"/>
          <w:sz w:val="22"/>
          <w:szCs w:val="22"/>
        </w:rPr>
        <w:t>najpóźniej w terminie 90 dni kalendarzowych przed rozpoczęciem świadczenia usług na Sieci KPO4 na zmienionych warunkach.</w:t>
      </w:r>
    </w:p>
    <w:p w14:paraId="0B365E3E" w14:textId="640C366A" w:rsidR="006415CD" w:rsidRPr="00251267" w:rsidRDefault="006415CD" w:rsidP="0051611A">
      <w:pPr>
        <w:pStyle w:val="Tekstpodstawowy"/>
        <w:numPr>
          <w:ilvl w:val="0"/>
          <w:numId w:val="14"/>
        </w:numPr>
        <w:tabs>
          <w:tab w:val="clear" w:pos="900"/>
        </w:tabs>
        <w:autoSpaceDE w:val="0"/>
        <w:spacing w:line="360" w:lineRule="auto"/>
        <w:ind w:left="357" w:hanging="357"/>
        <w:jc w:val="left"/>
        <w:rPr>
          <w:rFonts w:asciiTheme="minorHAnsi" w:hAnsiTheme="minorHAnsi" w:cstheme="minorHAnsi"/>
          <w:sz w:val="22"/>
          <w:szCs w:val="22"/>
        </w:rPr>
      </w:pPr>
      <w:r w:rsidRPr="00EF14F8">
        <w:rPr>
          <w:rFonts w:ascii="Calibri" w:hAnsi="Calibri" w:cs="Calibri"/>
          <w:sz w:val="22"/>
          <w:szCs w:val="22"/>
        </w:rPr>
        <w:t xml:space="preserve">W </w:t>
      </w:r>
      <w:r w:rsidRPr="00EF14F8">
        <w:rPr>
          <w:rFonts w:asciiTheme="minorHAnsi" w:hAnsiTheme="minorHAnsi" w:cstheme="minorHAnsi"/>
          <w:sz w:val="22"/>
          <w:szCs w:val="22"/>
        </w:rPr>
        <w:t>przypadku dokonania zmian w Pr</w:t>
      </w:r>
      <w:r w:rsidR="0008408F" w:rsidRPr="00EF14F8">
        <w:rPr>
          <w:rFonts w:asciiTheme="minorHAnsi" w:hAnsiTheme="minorHAnsi" w:cstheme="minorHAnsi"/>
          <w:sz w:val="22"/>
          <w:szCs w:val="22"/>
        </w:rPr>
        <w:t>zedsięwzięciu</w:t>
      </w:r>
      <w:r w:rsidRPr="00EF14F8">
        <w:rPr>
          <w:rFonts w:asciiTheme="minorHAnsi" w:hAnsiTheme="minorHAnsi" w:cstheme="minorHAnsi"/>
          <w:sz w:val="22"/>
          <w:szCs w:val="22"/>
        </w:rPr>
        <w:t xml:space="preserve">, o których mowa w § </w:t>
      </w:r>
      <w:r w:rsidR="00860D9E" w:rsidRPr="00EF14F8">
        <w:rPr>
          <w:rFonts w:asciiTheme="minorHAnsi" w:hAnsiTheme="minorHAnsi" w:cstheme="minorHAnsi"/>
          <w:sz w:val="22"/>
          <w:szCs w:val="22"/>
        </w:rPr>
        <w:t>21</w:t>
      </w:r>
      <w:r w:rsidRPr="00EF14F8">
        <w:rPr>
          <w:rFonts w:asciiTheme="minorHAnsi" w:hAnsiTheme="minorHAnsi" w:cstheme="minorHAnsi"/>
          <w:sz w:val="22"/>
          <w:szCs w:val="22"/>
        </w:rPr>
        <w:t xml:space="preserve">, </w:t>
      </w:r>
      <w:r w:rsidR="0008408F" w:rsidRPr="00EF14F8">
        <w:rPr>
          <w:rFonts w:asciiTheme="minorHAnsi" w:hAnsiTheme="minorHAnsi" w:cstheme="minorHAnsi"/>
          <w:sz w:val="22"/>
          <w:szCs w:val="22"/>
        </w:rPr>
        <w:t>Ostateczny odbiorca</w:t>
      </w:r>
      <w:r w:rsidR="0008408F" w:rsidRPr="00251267">
        <w:rPr>
          <w:rFonts w:asciiTheme="minorHAnsi" w:hAnsiTheme="minorHAnsi" w:cstheme="minorHAnsi"/>
          <w:sz w:val="22"/>
          <w:szCs w:val="22"/>
        </w:rPr>
        <w:t xml:space="preserve"> wsparcia realizuje</w:t>
      </w:r>
      <w:r w:rsidRPr="00251267">
        <w:rPr>
          <w:rFonts w:asciiTheme="minorHAnsi" w:hAnsiTheme="minorHAnsi" w:cstheme="minorHAnsi"/>
          <w:sz w:val="22"/>
          <w:szCs w:val="22"/>
        </w:rPr>
        <w:t xml:space="preserve"> Pr</w:t>
      </w:r>
      <w:r w:rsidR="0008408F" w:rsidRPr="00251267">
        <w:rPr>
          <w:rFonts w:asciiTheme="minorHAnsi" w:hAnsiTheme="minorHAnsi" w:cstheme="minorHAnsi"/>
          <w:sz w:val="22"/>
          <w:szCs w:val="22"/>
        </w:rPr>
        <w:t>zedsięwzięcie</w:t>
      </w:r>
      <w:r w:rsidRPr="00251267">
        <w:rPr>
          <w:rFonts w:asciiTheme="minorHAnsi" w:hAnsiTheme="minorHAnsi" w:cstheme="minorHAnsi"/>
          <w:sz w:val="22"/>
          <w:szCs w:val="22"/>
        </w:rPr>
        <w:t xml:space="preserve"> zgodnie z aktualnym Wnioskiem</w:t>
      </w:r>
      <w:r w:rsidR="000307CC" w:rsidRPr="00251267">
        <w:rPr>
          <w:rFonts w:asciiTheme="minorHAnsi" w:hAnsiTheme="minorHAnsi" w:cstheme="minorHAnsi"/>
          <w:sz w:val="22"/>
          <w:szCs w:val="22"/>
        </w:rPr>
        <w:t xml:space="preserve"> oraz zmianami, o których mowa w § 21 ust</w:t>
      </w:r>
      <w:r w:rsidR="00223C86" w:rsidRPr="00251267">
        <w:rPr>
          <w:rFonts w:asciiTheme="minorHAnsi" w:hAnsiTheme="minorHAnsi" w:cstheme="minorHAnsi"/>
          <w:sz w:val="22"/>
          <w:szCs w:val="22"/>
        </w:rPr>
        <w:t>.</w:t>
      </w:r>
      <w:r w:rsidR="000307CC" w:rsidRPr="00251267">
        <w:rPr>
          <w:rFonts w:asciiTheme="minorHAnsi" w:hAnsiTheme="minorHAnsi" w:cstheme="minorHAnsi"/>
          <w:sz w:val="22"/>
          <w:szCs w:val="22"/>
        </w:rPr>
        <w:t xml:space="preserve"> 2</w:t>
      </w:r>
      <w:r w:rsidR="55DEFBED" w:rsidRPr="00251267">
        <w:rPr>
          <w:rFonts w:asciiTheme="minorHAnsi" w:hAnsiTheme="minorHAnsi" w:cstheme="minorHAnsi"/>
          <w:sz w:val="22"/>
          <w:szCs w:val="22"/>
        </w:rPr>
        <w:t xml:space="preserve"> </w:t>
      </w:r>
      <w:r w:rsidR="00CA36E1" w:rsidRPr="00251267">
        <w:rPr>
          <w:rFonts w:asciiTheme="minorHAnsi" w:hAnsiTheme="minorHAnsi" w:cstheme="minorHAnsi"/>
          <w:sz w:val="22"/>
          <w:szCs w:val="22"/>
        </w:rPr>
        <w:t>i 1</w:t>
      </w:r>
      <w:r w:rsidR="00CC1798" w:rsidRPr="00251267">
        <w:rPr>
          <w:rFonts w:asciiTheme="minorHAnsi" w:hAnsiTheme="minorHAnsi" w:cstheme="minorHAnsi"/>
          <w:sz w:val="22"/>
          <w:szCs w:val="22"/>
        </w:rPr>
        <w:t>1</w:t>
      </w:r>
      <w:r w:rsidR="000307CC" w:rsidRPr="00251267">
        <w:rPr>
          <w:rFonts w:asciiTheme="minorHAnsi" w:hAnsiTheme="minorHAnsi" w:cstheme="minorHAnsi"/>
          <w:sz w:val="22"/>
          <w:szCs w:val="22"/>
        </w:rPr>
        <w:t xml:space="preserve"> dotyczącymi realizacji Przedsięwzięcia, zaakceptowanymi przez Jednostkę </w:t>
      </w:r>
      <w:r w:rsidR="00223C86" w:rsidRPr="00251267">
        <w:rPr>
          <w:rFonts w:asciiTheme="minorHAnsi" w:hAnsiTheme="minorHAnsi" w:cstheme="minorHAnsi"/>
          <w:sz w:val="22"/>
          <w:szCs w:val="22"/>
        </w:rPr>
        <w:t>w</w:t>
      </w:r>
      <w:r w:rsidR="000307CC" w:rsidRPr="00251267">
        <w:rPr>
          <w:rFonts w:asciiTheme="minorHAnsi" w:hAnsiTheme="minorHAnsi" w:cstheme="minorHAnsi"/>
          <w:sz w:val="22"/>
          <w:szCs w:val="22"/>
        </w:rPr>
        <w:t xml:space="preserve">spierającą na zasadach określonych w § 21, jeżeli akceptacja Jednostki </w:t>
      </w:r>
      <w:r w:rsidR="00223C86" w:rsidRPr="00251267">
        <w:rPr>
          <w:rFonts w:asciiTheme="minorHAnsi" w:hAnsiTheme="minorHAnsi" w:cstheme="minorHAnsi"/>
          <w:sz w:val="22"/>
          <w:szCs w:val="22"/>
        </w:rPr>
        <w:t>w</w:t>
      </w:r>
      <w:r w:rsidR="000307CC" w:rsidRPr="00251267">
        <w:rPr>
          <w:rFonts w:asciiTheme="minorHAnsi" w:hAnsiTheme="minorHAnsi" w:cstheme="minorHAnsi"/>
          <w:sz w:val="22"/>
          <w:szCs w:val="22"/>
        </w:rPr>
        <w:t>spierającej jest wymagana</w:t>
      </w:r>
      <w:r w:rsidRPr="00251267">
        <w:rPr>
          <w:rFonts w:asciiTheme="minorHAnsi" w:hAnsiTheme="minorHAnsi" w:cstheme="minorHAnsi"/>
          <w:sz w:val="22"/>
          <w:szCs w:val="22"/>
        </w:rPr>
        <w:t>.</w:t>
      </w:r>
    </w:p>
    <w:p w14:paraId="182A012B" w14:textId="7FEA6A1A" w:rsidR="00A420C1" w:rsidRPr="00251267" w:rsidRDefault="3CEF2A42" w:rsidP="0051611A">
      <w:pPr>
        <w:pStyle w:val="Tekstpodstawowy"/>
        <w:numPr>
          <w:ilvl w:val="0"/>
          <w:numId w:val="14"/>
        </w:numPr>
        <w:tabs>
          <w:tab w:val="clear" w:pos="900"/>
        </w:tabs>
        <w:autoSpaceDE w:val="0"/>
        <w:spacing w:line="360" w:lineRule="auto"/>
        <w:ind w:left="357" w:hanging="357"/>
        <w:jc w:val="left"/>
        <w:rPr>
          <w:rFonts w:asciiTheme="minorHAnsi" w:hAnsiTheme="minorHAnsi" w:cstheme="minorHAnsi"/>
          <w:sz w:val="22"/>
          <w:szCs w:val="22"/>
        </w:rPr>
      </w:pPr>
      <w:r w:rsidRPr="00251267">
        <w:rPr>
          <w:rFonts w:asciiTheme="minorHAnsi" w:hAnsiTheme="minorHAnsi" w:cstheme="minorHAnsi"/>
          <w:sz w:val="22"/>
          <w:szCs w:val="22"/>
        </w:rPr>
        <w:t>Ostateczny odbiorca wsparcia</w:t>
      </w:r>
      <w:r w:rsidR="37A5D003" w:rsidRPr="00251267">
        <w:rPr>
          <w:rFonts w:asciiTheme="minorHAnsi" w:hAnsiTheme="minorHAnsi" w:cstheme="minorHAnsi"/>
          <w:sz w:val="22"/>
          <w:szCs w:val="22"/>
        </w:rPr>
        <w:t xml:space="preserve"> zobowiązuje się niezwłocznie i pisemnie poinformować </w:t>
      </w:r>
      <w:r w:rsidRPr="00251267">
        <w:rPr>
          <w:rFonts w:asciiTheme="minorHAnsi" w:hAnsiTheme="minorHAnsi" w:cstheme="minorHAnsi"/>
          <w:sz w:val="22"/>
          <w:szCs w:val="22"/>
        </w:rPr>
        <w:t>Jednostkę wspierającą</w:t>
      </w:r>
      <w:r w:rsidR="37A5D003" w:rsidRPr="00251267">
        <w:rPr>
          <w:rFonts w:asciiTheme="minorHAnsi" w:hAnsiTheme="minorHAnsi" w:cstheme="minorHAnsi"/>
          <w:sz w:val="22"/>
          <w:szCs w:val="22"/>
        </w:rPr>
        <w:t xml:space="preserve"> o</w:t>
      </w:r>
      <w:r w:rsidR="20C678BE" w:rsidRPr="00251267">
        <w:rPr>
          <w:rFonts w:asciiTheme="minorHAnsi" w:hAnsiTheme="minorHAnsi" w:cstheme="minorHAnsi"/>
          <w:sz w:val="22"/>
          <w:szCs w:val="22"/>
        </w:rPr>
        <w:t xml:space="preserve"> </w:t>
      </w:r>
      <w:r w:rsidR="00761B6A" w:rsidRPr="00251267">
        <w:rPr>
          <w:rFonts w:asciiTheme="minorHAnsi" w:hAnsiTheme="minorHAnsi" w:cstheme="minorHAnsi"/>
          <w:sz w:val="22"/>
          <w:szCs w:val="22"/>
        </w:rPr>
        <w:t>problemach w realizacji Przedsięwzięcia</w:t>
      </w:r>
      <w:r w:rsidR="37A5D003" w:rsidRPr="00251267">
        <w:rPr>
          <w:rFonts w:asciiTheme="minorHAnsi" w:hAnsiTheme="minorHAnsi" w:cstheme="minorHAnsi"/>
          <w:sz w:val="22"/>
          <w:szCs w:val="22"/>
        </w:rPr>
        <w:t>, w szczególności o zamiarze zaprzestania jego realizacji.</w:t>
      </w:r>
    </w:p>
    <w:p w14:paraId="3A9F8F73" w14:textId="24D0CC60" w:rsidR="00DE6070" w:rsidRPr="001A6760" w:rsidRDefault="006D40D1" w:rsidP="0051611A">
      <w:pPr>
        <w:pStyle w:val="Tekstpodstawowy"/>
        <w:numPr>
          <w:ilvl w:val="0"/>
          <w:numId w:val="14"/>
        </w:numPr>
        <w:tabs>
          <w:tab w:val="clear" w:pos="900"/>
        </w:tabs>
        <w:autoSpaceDE w:val="0"/>
        <w:spacing w:after="360" w:line="360" w:lineRule="auto"/>
        <w:ind w:left="357" w:hanging="357"/>
        <w:jc w:val="left"/>
        <w:rPr>
          <w:rFonts w:asciiTheme="minorHAnsi" w:hAnsiTheme="minorHAnsi" w:cstheme="minorHAnsi"/>
          <w:sz w:val="22"/>
          <w:szCs w:val="22"/>
        </w:rPr>
      </w:pPr>
      <w:r w:rsidRPr="00251267">
        <w:rPr>
          <w:rFonts w:asciiTheme="minorHAnsi" w:hAnsiTheme="minorHAnsi" w:cstheme="minorHAnsi"/>
          <w:sz w:val="22"/>
          <w:szCs w:val="22"/>
        </w:rPr>
        <w:t>W przypadku wystąpienia o</w:t>
      </w:r>
      <w:r w:rsidR="00D931A3" w:rsidRPr="00251267">
        <w:rPr>
          <w:rFonts w:asciiTheme="minorHAnsi" w:hAnsiTheme="minorHAnsi" w:cstheme="minorHAnsi"/>
          <w:sz w:val="22"/>
          <w:szCs w:val="22"/>
        </w:rPr>
        <w:t>d</w:t>
      </w:r>
      <w:r w:rsidRPr="00251267">
        <w:rPr>
          <w:rFonts w:asciiTheme="minorHAnsi" w:hAnsiTheme="minorHAnsi" w:cstheme="minorHAnsi"/>
          <w:sz w:val="22"/>
          <w:szCs w:val="22"/>
        </w:rPr>
        <w:t xml:space="preserve">padów z procesu inwestycyjnego oraz późniejszej eksploatacji sieci NGA, o których mowa § 5 ust. </w:t>
      </w:r>
      <w:r w:rsidR="00841DD2" w:rsidRPr="00251267">
        <w:rPr>
          <w:rFonts w:asciiTheme="minorHAnsi" w:hAnsiTheme="minorHAnsi" w:cstheme="minorHAnsi"/>
          <w:sz w:val="22"/>
          <w:szCs w:val="22"/>
        </w:rPr>
        <w:t>2</w:t>
      </w:r>
      <w:r w:rsidRPr="00251267">
        <w:rPr>
          <w:rFonts w:asciiTheme="minorHAnsi" w:hAnsiTheme="minorHAnsi" w:cstheme="minorHAnsi"/>
          <w:sz w:val="22"/>
          <w:szCs w:val="22"/>
        </w:rPr>
        <w:t xml:space="preserve"> pkt 5 Rozporządzenia Ministra Cyfryzacji, Ostateczny </w:t>
      </w:r>
      <w:r w:rsidRPr="001A6760">
        <w:rPr>
          <w:rFonts w:asciiTheme="minorHAnsi" w:hAnsiTheme="minorHAnsi" w:cstheme="minorHAnsi"/>
          <w:sz w:val="22"/>
          <w:szCs w:val="22"/>
        </w:rPr>
        <w:t xml:space="preserve">odbiorca wsparcia zapewni przejrzysty sposób monitorowania zobowiązania do ponownego użycia lub poddania recyklingowi co najmniej 70% odpadów. Przez przejrzysty sposób monitorowania odpadów gotowych do ponownego użycia lub recyklingu rozumie się na przykład kartę przekazania odpadów, która dotyczy </w:t>
      </w:r>
      <w:r w:rsidR="7AD2BBC4" w:rsidRPr="001A6760">
        <w:rPr>
          <w:rFonts w:asciiTheme="minorHAnsi" w:hAnsiTheme="minorHAnsi" w:cstheme="minorHAnsi"/>
          <w:sz w:val="22"/>
          <w:szCs w:val="22"/>
        </w:rPr>
        <w:t xml:space="preserve">wyłącznie </w:t>
      </w:r>
      <w:r w:rsidRPr="001A6760">
        <w:rPr>
          <w:rFonts w:asciiTheme="minorHAnsi" w:hAnsiTheme="minorHAnsi" w:cstheme="minorHAnsi"/>
          <w:sz w:val="22"/>
          <w:szCs w:val="22"/>
        </w:rPr>
        <w:t>dane</w:t>
      </w:r>
      <w:r w:rsidR="001B07C1" w:rsidRPr="001A6760">
        <w:rPr>
          <w:rFonts w:asciiTheme="minorHAnsi" w:hAnsiTheme="minorHAnsi" w:cstheme="minorHAnsi"/>
          <w:sz w:val="22"/>
          <w:szCs w:val="22"/>
        </w:rPr>
        <w:t>go Przedsięwzięcia</w:t>
      </w:r>
      <w:r w:rsidRPr="001A6760">
        <w:rPr>
          <w:rFonts w:asciiTheme="minorHAnsi" w:hAnsiTheme="minorHAnsi" w:cstheme="minorHAnsi"/>
          <w:sz w:val="22"/>
          <w:szCs w:val="22"/>
        </w:rPr>
        <w:t>. </w:t>
      </w:r>
    </w:p>
    <w:p w14:paraId="0D1C349E" w14:textId="1A920812" w:rsidR="00DE6070" w:rsidRPr="00944136" w:rsidRDefault="00DE6070" w:rsidP="0051611A">
      <w:pPr>
        <w:pStyle w:val="Nagwek1"/>
        <w:rPr>
          <w:rFonts w:ascii="Calibri" w:hAnsi="Calibri" w:cs="Calibri"/>
          <w:szCs w:val="22"/>
        </w:rPr>
      </w:pPr>
      <w:r w:rsidRPr="00251267">
        <w:t xml:space="preserve">§ </w:t>
      </w:r>
      <w:r w:rsidR="009D0AE5" w:rsidRPr="00251267">
        <w:t>6</w:t>
      </w:r>
      <w:r w:rsidRPr="00251267">
        <w:t xml:space="preserve">. </w:t>
      </w:r>
      <w:r w:rsidR="00A114DD" w:rsidRPr="00251267">
        <w:t>Stosowanie wytycznych i innych dokumentów</w:t>
      </w:r>
    </w:p>
    <w:p w14:paraId="584FFD84" w14:textId="2BBE9253" w:rsidR="009F761D" w:rsidRPr="00944136" w:rsidRDefault="00A5093F" w:rsidP="0051611A">
      <w:pPr>
        <w:pStyle w:val="Tekstpodstawowy"/>
        <w:numPr>
          <w:ilvl w:val="0"/>
          <w:numId w:val="6"/>
        </w:numPr>
        <w:tabs>
          <w:tab w:val="clear" w:pos="360"/>
          <w:tab w:val="num" w:pos="1068"/>
        </w:tabs>
        <w:autoSpaceDE w:val="0"/>
        <w:spacing w:line="360" w:lineRule="auto"/>
        <w:ind w:hanging="357"/>
        <w:jc w:val="left"/>
        <w:rPr>
          <w:rFonts w:ascii="Calibri" w:hAnsi="Calibri" w:cs="Calibri"/>
          <w:color w:val="000000" w:themeColor="text1"/>
          <w:sz w:val="22"/>
          <w:szCs w:val="22"/>
        </w:rPr>
      </w:pPr>
      <w:r w:rsidRPr="00944136">
        <w:rPr>
          <w:rFonts w:ascii="Calibri" w:hAnsi="Calibri" w:cs="Calibri"/>
          <w:color w:val="000000" w:themeColor="text1"/>
          <w:sz w:val="22"/>
          <w:szCs w:val="22"/>
        </w:rPr>
        <w:t>Ostateczny odbiorca wsparcia</w:t>
      </w:r>
      <w:r w:rsidR="009F761D" w:rsidRPr="00944136">
        <w:rPr>
          <w:rFonts w:ascii="Calibri" w:hAnsi="Calibri" w:cs="Calibri"/>
          <w:color w:val="000000" w:themeColor="text1"/>
          <w:sz w:val="22"/>
          <w:szCs w:val="22"/>
        </w:rPr>
        <w:t xml:space="preserve"> </w:t>
      </w:r>
      <w:r w:rsidR="000831F8" w:rsidRPr="00944136">
        <w:rPr>
          <w:rFonts w:ascii="Calibri" w:hAnsi="Calibri" w:cs="Calibri"/>
          <w:color w:val="000000" w:themeColor="text1"/>
          <w:sz w:val="22"/>
          <w:szCs w:val="22"/>
        </w:rPr>
        <w:t>oświadcza, że</w:t>
      </w:r>
      <w:r w:rsidR="009F761D" w:rsidRPr="00944136">
        <w:rPr>
          <w:rFonts w:ascii="Calibri" w:hAnsi="Calibri" w:cs="Calibri"/>
          <w:color w:val="000000" w:themeColor="text1"/>
          <w:sz w:val="22"/>
          <w:szCs w:val="22"/>
        </w:rPr>
        <w:t xml:space="preserve"> zapozna</w:t>
      </w:r>
      <w:r w:rsidR="000831F8" w:rsidRPr="00944136">
        <w:rPr>
          <w:rFonts w:ascii="Calibri" w:hAnsi="Calibri" w:cs="Calibri"/>
          <w:color w:val="000000" w:themeColor="text1"/>
          <w:sz w:val="22"/>
          <w:szCs w:val="22"/>
        </w:rPr>
        <w:t>ł się</w:t>
      </w:r>
      <w:r w:rsidR="009F761D" w:rsidRPr="00944136">
        <w:rPr>
          <w:rFonts w:ascii="Calibri" w:hAnsi="Calibri" w:cs="Calibri"/>
          <w:color w:val="000000" w:themeColor="text1"/>
          <w:sz w:val="22"/>
          <w:szCs w:val="22"/>
        </w:rPr>
        <w:t xml:space="preserve"> z treścią </w:t>
      </w:r>
      <w:r w:rsidR="000831F8" w:rsidRPr="00944136">
        <w:rPr>
          <w:rFonts w:ascii="Calibri" w:hAnsi="Calibri" w:cs="Calibri"/>
          <w:color w:val="000000" w:themeColor="text1"/>
          <w:sz w:val="22"/>
          <w:szCs w:val="22"/>
        </w:rPr>
        <w:t>aktualnych</w:t>
      </w:r>
      <w:r w:rsidR="009F761D" w:rsidRPr="00944136">
        <w:rPr>
          <w:rFonts w:ascii="Calibri" w:hAnsi="Calibri" w:cs="Calibri"/>
          <w:color w:val="000000" w:themeColor="text1"/>
          <w:sz w:val="22"/>
          <w:szCs w:val="22"/>
        </w:rPr>
        <w:t xml:space="preserve">: </w:t>
      </w:r>
    </w:p>
    <w:p w14:paraId="1F432789" w14:textId="4CDFDD59" w:rsidR="009F761D" w:rsidRPr="00944136" w:rsidRDefault="009F761D" w:rsidP="0051611A">
      <w:pPr>
        <w:pStyle w:val="paragraph"/>
        <w:numPr>
          <w:ilvl w:val="0"/>
          <w:numId w:val="54"/>
        </w:numPr>
        <w:spacing w:before="0" w:beforeAutospacing="0" w:after="0" w:afterAutospacing="0" w:line="360" w:lineRule="auto"/>
        <w:ind w:hanging="357"/>
        <w:textAlignment w:val="baseline"/>
        <w:rPr>
          <w:rStyle w:val="normaltextrun"/>
          <w:rFonts w:ascii="Calibri" w:hAnsi="Calibri" w:cs="Calibri"/>
          <w:sz w:val="22"/>
          <w:szCs w:val="22"/>
        </w:rPr>
      </w:pPr>
      <w:r w:rsidRPr="00944136">
        <w:rPr>
          <w:rStyle w:val="normaltextrun"/>
          <w:rFonts w:ascii="Calibri" w:hAnsi="Calibri" w:cs="Calibri"/>
          <w:sz w:val="22"/>
          <w:szCs w:val="22"/>
        </w:rPr>
        <w:t>Wytycznych dotyczących realizacji zasad równościowych w ramach funduszy unijnych na lata 2021-2027, zwanych dalej „Wytycznymi zasad równościowych”;</w:t>
      </w:r>
      <w:r w:rsidRPr="00944136" w:rsidDel="00CE0EE4">
        <w:rPr>
          <w:rStyle w:val="normaltextrun"/>
          <w:rFonts w:ascii="Calibri" w:hAnsi="Calibri" w:cs="Calibri"/>
          <w:sz w:val="22"/>
          <w:szCs w:val="22"/>
        </w:rPr>
        <w:t xml:space="preserve"> </w:t>
      </w:r>
    </w:p>
    <w:p w14:paraId="3DF81191" w14:textId="698F1C60" w:rsidR="009F761D" w:rsidRPr="00944136" w:rsidRDefault="009F761D" w:rsidP="0051611A">
      <w:pPr>
        <w:pStyle w:val="paragraph"/>
        <w:numPr>
          <w:ilvl w:val="0"/>
          <w:numId w:val="54"/>
        </w:numPr>
        <w:spacing w:line="360" w:lineRule="auto"/>
        <w:ind w:hanging="357"/>
        <w:textAlignment w:val="baseline"/>
        <w:rPr>
          <w:rStyle w:val="normaltextrun"/>
          <w:rFonts w:ascii="Calibri" w:hAnsi="Calibri" w:cs="Calibri"/>
          <w:sz w:val="22"/>
          <w:szCs w:val="22"/>
        </w:rPr>
      </w:pPr>
      <w:r w:rsidRPr="00944136">
        <w:rPr>
          <w:rStyle w:val="normaltextrun"/>
          <w:rFonts w:ascii="Calibri" w:hAnsi="Calibri" w:cs="Calibri"/>
          <w:sz w:val="22"/>
          <w:szCs w:val="22"/>
        </w:rPr>
        <w:t>Podręcznika dla Beneficjenta</w:t>
      </w:r>
      <w:r w:rsidR="00F9232C" w:rsidRPr="00944136">
        <w:rPr>
          <w:rStyle w:val="normaltextrun"/>
          <w:rFonts w:ascii="Calibri" w:hAnsi="Calibri" w:cs="Calibri"/>
          <w:sz w:val="22"/>
          <w:szCs w:val="22"/>
        </w:rPr>
        <w:t xml:space="preserve">, </w:t>
      </w:r>
      <w:r w:rsidR="002F4743" w:rsidRPr="00944136">
        <w:rPr>
          <w:rStyle w:val="normaltextrun"/>
          <w:rFonts w:ascii="Calibri" w:hAnsi="Calibri" w:cs="Calibri"/>
          <w:sz w:val="22"/>
          <w:szCs w:val="22"/>
        </w:rPr>
        <w:t xml:space="preserve">pn. </w:t>
      </w:r>
      <w:r w:rsidR="00F9232C" w:rsidRPr="00944136">
        <w:rPr>
          <w:rStyle w:val="normaltextrun"/>
          <w:rFonts w:ascii="Calibri" w:hAnsi="Calibri" w:cs="Calibri"/>
          <w:sz w:val="22"/>
          <w:szCs w:val="22"/>
        </w:rPr>
        <w:t>„</w:t>
      </w:r>
      <w:r w:rsidRPr="00944136">
        <w:rPr>
          <w:rStyle w:val="normaltextrun"/>
          <w:rFonts w:ascii="Calibri" w:hAnsi="Calibri" w:cs="Calibri"/>
          <w:sz w:val="22"/>
          <w:szCs w:val="22"/>
        </w:rPr>
        <w:t>Zgodność przedsięwzięć finansowanych ze środków Unii Europejskiej, w tym realizowanych w ramach Krajowego Planu Odbudowy i Zwiększania Odporności, z zasadą „nie czyń znaczącej szkody”</w:t>
      </w:r>
      <w:r w:rsidR="00F9232C" w:rsidRPr="00944136">
        <w:rPr>
          <w:rStyle w:val="normaltextrun"/>
          <w:rFonts w:ascii="Calibri" w:hAnsi="Calibri" w:cs="Calibri"/>
          <w:sz w:val="22"/>
          <w:szCs w:val="22"/>
        </w:rPr>
        <w:t xml:space="preserve"> – „zasadą DNSH”</w:t>
      </w:r>
      <w:r w:rsidR="00321533" w:rsidRPr="00944136">
        <w:rPr>
          <w:rStyle w:val="normaltextrun"/>
          <w:rFonts w:ascii="Calibri" w:hAnsi="Calibri" w:cs="Calibri"/>
          <w:sz w:val="22"/>
          <w:szCs w:val="22"/>
        </w:rPr>
        <w:t>;</w:t>
      </w:r>
    </w:p>
    <w:p w14:paraId="7E4F37F9" w14:textId="346816B6" w:rsidR="00321533" w:rsidRPr="00944136" w:rsidRDefault="009C1EAF" w:rsidP="0051611A">
      <w:pPr>
        <w:pStyle w:val="paragraph"/>
        <w:numPr>
          <w:ilvl w:val="0"/>
          <w:numId w:val="54"/>
        </w:numPr>
        <w:spacing w:line="360" w:lineRule="auto"/>
        <w:ind w:hanging="357"/>
        <w:textAlignment w:val="baseline"/>
        <w:rPr>
          <w:rStyle w:val="normaltextrun"/>
          <w:rFonts w:ascii="Calibri" w:hAnsi="Calibri" w:cs="Calibri"/>
          <w:sz w:val="22"/>
          <w:szCs w:val="22"/>
        </w:rPr>
      </w:pPr>
      <w:r w:rsidRPr="00944136">
        <w:rPr>
          <w:rStyle w:val="normaltextrun"/>
          <w:rFonts w:ascii="Calibri" w:hAnsi="Calibri" w:cs="Calibri"/>
          <w:sz w:val="22"/>
          <w:szCs w:val="22"/>
        </w:rPr>
        <w:t xml:space="preserve">Strategii </w:t>
      </w:r>
      <w:r w:rsidR="23442981" w:rsidRPr="00944136">
        <w:rPr>
          <w:rStyle w:val="normaltextrun"/>
          <w:rFonts w:ascii="Calibri" w:hAnsi="Calibri" w:cs="Calibri"/>
          <w:sz w:val="22"/>
          <w:szCs w:val="22"/>
        </w:rPr>
        <w:t>Promocji i Informacji Krajowego Planu Odbudowy i Zwiększania Odporności, a także Księgą Identyfikacji Wizualnej KPO</w:t>
      </w:r>
      <w:r w:rsidR="002932CA" w:rsidRPr="00944136">
        <w:rPr>
          <w:rStyle w:val="normaltextrun"/>
          <w:rFonts w:ascii="Calibri" w:hAnsi="Calibri" w:cs="Calibri"/>
          <w:sz w:val="22"/>
          <w:szCs w:val="22"/>
        </w:rPr>
        <w:t>;</w:t>
      </w:r>
    </w:p>
    <w:p w14:paraId="03239B7D" w14:textId="77777777" w:rsidR="000831F8" w:rsidRPr="00944136" w:rsidRDefault="23442981" w:rsidP="0051611A">
      <w:pPr>
        <w:pStyle w:val="paragraph"/>
        <w:numPr>
          <w:ilvl w:val="0"/>
          <w:numId w:val="54"/>
        </w:numPr>
        <w:spacing w:before="0" w:beforeAutospacing="0" w:after="0" w:afterAutospacing="0" w:line="360" w:lineRule="auto"/>
        <w:ind w:hanging="357"/>
        <w:textAlignment w:val="baseline"/>
        <w:rPr>
          <w:rStyle w:val="normaltextrun"/>
          <w:rFonts w:ascii="Calibri" w:hAnsi="Calibri" w:cs="Calibri"/>
          <w:sz w:val="22"/>
          <w:szCs w:val="22"/>
        </w:rPr>
      </w:pPr>
      <w:r w:rsidRPr="00944136">
        <w:rPr>
          <w:rStyle w:val="normaltextrun"/>
          <w:rFonts w:ascii="Calibri" w:hAnsi="Calibri" w:cs="Calibri"/>
          <w:sz w:val="22"/>
          <w:szCs w:val="22"/>
        </w:rPr>
        <w:t>Horyzontalnych zasad i kryteriów wyboru przedsięwzięć dla Krajowego Planu Odbudowy i Zwiększania Odporności</w:t>
      </w:r>
      <w:r w:rsidR="000831F8" w:rsidRPr="00944136">
        <w:rPr>
          <w:rStyle w:val="normaltextrun"/>
          <w:rFonts w:ascii="Calibri" w:hAnsi="Calibri" w:cs="Calibri"/>
          <w:sz w:val="22"/>
          <w:szCs w:val="22"/>
        </w:rPr>
        <w:t>;</w:t>
      </w:r>
    </w:p>
    <w:p w14:paraId="47B16572" w14:textId="21AF1DA6" w:rsidR="002932CA" w:rsidRPr="00944136" w:rsidRDefault="000831F8" w:rsidP="0051611A">
      <w:pPr>
        <w:pStyle w:val="paragraph"/>
        <w:spacing w:before="0" w:beforeAutospacing="0" w:after="0" w:afterAutospacing="0" w:line="360" w:lineRule="auto"/>
        <w:ind w:left="711"/>
        <w:textAlignment w:val="baseline"/>
        <w:rPr>
          <w:rStyle w:val="normaltextrun"/>
          <w:rFonts w:ascii="Calibri" w:hAnsi="Calibri" w:cs="Calibri"/>
          <w:sz w:val="22"/>
          <w:szCs w:val="22"/>
        </w:rPr>
      </w:pPr>
      <w:r w:rsidRPr="005C7228">
        <w:rPr>
          <w:rFonts w:ascii="Calibri" w:hAnsi="Calibri" w:cs="Calibri"/>
          <w:sz w:val="22"/>
          <w:szCs w:val="22"/>
        </w:rPr>
        <w:t xml:space="preserve">oraz zobowiązuje się do ich stosowania </w:t>
      </w:r>
      <w:r w:rsidR="00F9232C" w:rsidRPr="005C7228">
        <w:rPr>
          <w:rFonts w:ascii="Calibri" w:hAnsi="Calibri" w:cs="Calibri"/>
          <w:sz w:val="22"/>
          <w:szCs w:val="22"/>
        </w:rPr>
        <w:t xml:space="preserve">(przy czym </w:t>
      </w:r>
      <w:r w:rsidR="002A0B0B">
        <w:rPr>
          <w:rFonts w:ascii="Calibri" w:hAnsi="Calibri" w:cs="Calibri"/>
          <w:sz w:val="22"/>
          <w:szCs w:val="22"/>
        </w:rPr>
        <w:t>dokument</w:t>
      </w:r>
      <w:r w:rsidR="00F9232C" w:rsidRPr="005C7228">
        <w:rPr>
          <w:rFonts w:ascii="Calibri" w:hAnsi="Calibri" w:cs="Calibri"/>
          <w:sz w:val="22"/>
          <w:szCs w:val="22"/>
        </w:rPr>
        <w:t xml:space="preserve">, o którym mowa w pkt 1 stosuje się odpowiednio) </w:t>
      </w:r>
      <w:r w:rsidRPr="005C7228">
        <w:rPr>
          <w:rFonts w:ascii="Calibri" w:hAnsi="Calibri" w:cs="Calibri"/>
          <w:sz w:val="22"/>
          <w:szCs w:val="22"/>
        </w:rPr>
        <w:t>podczas realizacji Przedsięwzięcia</w:t>
      </w:r>
      <w:r w:rsidR="00F9232C" w:rsidRPr="005C7228">
        <w:rPr>
          <w:rFonts w:ascii="Calibri" w:hAnsi="Calibri" w:cs="Calibri"/>
          <w:sz w:val="22"/>
          <w:szCs w:val="22"/>
        </w:rPr>
        <w:t xml:space="preserve"> a także wyraża zgodę na ich stosowanie przez Jednostkę wspierającą w toku realizacji Umowy</w:t>
      </w:r>
      <w:r w:rsidRPr="005C7228">
        <w:rPr>
          <w:rFonts w:ascii="Calibri" w:hAnsi="Calibri" w:cs="Calibri"/>
          <w:sz w:val="22"/>
          <w:szCs w:val="22"/>
        </w:rPr>
        <w:t>.</w:t>
      </w:r>
    </w:p>
    <w:p w14:paraId="70C6C7BB" w14:textId="7BCFF555" w:rsidR="009F761D" w:rsidRPr="00944136" w:rsidRDefault="06F2956F" w:rsidP="0051611A">
      <w:pPr>
        <w:pStyle w:val="Tekstpodstawowy"/>
        <w:numPr>
          <w:ilvl w:val="0"/>
          <w:numId w:val="6"/>
        </w:numPr>
        <w:tabs>
          <w:tab w:val="clear" w:pos="360"/>
          <w:tab w:val="num" w:pos="1068"/>
        </w:tabs>
        <w:spacing w:line="360" w:lineRule="auto"/>
        <w:ind w:hanging="357"/>
        <w:jc w:val="left"/>
        <w:rPr>
          <w:rFonts w:ascii="Calibri" w:hAnsi="Calibri" w:cs="Calibri"/>
          <w:color w:val="000000" w:themeColor="text1"/>
          <w:sz w:val="22"/>
          <w:szCs w:val="22"/>
        </w:rPr>
      </w:pPr>
      <w:r w:rsidRPr="00944136">
        <w:rPr>
          <w:rFonts w:ascii="Calibri" w:hAnsi="Calibri" w:cs="Calibri"/>
          <w:color w:val="000000" w:themeColor="text1"/>
          <w:sz w:val="22"/>
          <w:szCs w:val="22"/>
        </w:rPr>
        <w:t>Ostateczny odbiorca wsparcia</w:t>
      </w:r>
      <w:r w:rsidR="6EAC01D7" w:rsidRPr="00944136">
        <w:rPr>
          <w:rFonts w:ascii="Calibri" w:eastAsia="Calibri" w:hAnsi="Calibri" w:cs="Calibri"/>
          <w:sz w:val="22"/>
          <w:szCs w:val="22"/>
        </w:rPr>
        <w:t xml:space="preserve"> zobowiązuje się do zapewnienia uodpornienia inwestycji na zmiany klimatu </w:t>
      </w:r>
      <w:r w:rsidR="39CD0E39" w:rsidRPr="00944136">
        <w:rPr>
          <w:rFonts w:ascii="Calibri" w:eastAsia="Calibri" w:hAnsi="Calibri" w:cs="Calibri"/>
          <w:sz w:val="22"/>
          <w:szCs w:val="22"/>
        </w:rPr>
        <w:t xml:space="preserve">w rozumieniu </w:t>
      </w:r>
      <w:r w:rsidR="6EAC01D7" w:rsidRPr="00944136">
        <w:rPr>
          <w:rFonts w:ascii="Calibri" w:eastAsia="Calibri" w:hAnsi="Calibri" w:cs="Calibri"/>
          <w:sz w:val="22"/>
          <w:szCs w:val="22"/>
        </w:rPr>
        <w:t xml:space="preserve">art. 73 ust. 2 </w:t>
      </w:r>
      <w:r w:rsidR="35F4DFB0" w:rsidRPr="00944136">
        <w:rPr>
          <w:rFonts w:ascii="Calibri" w:eastAsia="Calibri" w:hAnsi="Calibri" w:cs="Calibri"/>
          <w:sz w:val="22"/>
          <w:szCs w:val="22"/>
        </w:rPr>
        <w:t>lit.</w:t>
      </w:r>
      <w:r w:rsidR="6EAC01D7" w:rsidRPr="00944136">
        <w:rPr>
          <w:rFonts w:ascii="Calibri" w:eastAsia="Calibri" w:hAnsi="Calibri" w:cs="Calibri"/>
          <w:sz w:val="22"/>
          <w:szCs w:val="22"/>
        </w:rPr>
        <w:t xml:space="preserve"> j </w:t>
      </w:r>
      <w:r w:rsidR="00EE3A03" w:rsidRPr="00944136">
        <w:rPr>
          <w:rFonts w:ascii="Calibri" w:eastAsia="Calibri" w:hAnsi="Calibri" w:cs="Calibri"/>
          <w:sz w:val="22"/>
          <w:szCs w:val="22"/>
        </w:rPr>
        <w:t>Rozporządzenia 2021</w:t>
      </w:r>
      <w:r w:rsidR="70C3F4B9" w:rsidRPr="00944136">
        <w:rPr>
          <w:rFonts w:ascii="Calibri" w:eastAsia="Calibri" w:hAnsi="Calibri" w:cs="Calibri"/>
          <w:sz w:val="22"/>
          <w:szCs w:val="22"/>
        </w:rPr>
        <w:t>/1060</w:t>
      </w:r>
      <w:r w:rsidR="6A5E1087" w:rsidRPr="00944136">
        <w:rPr>
          <w:rFonts w:ascii="Calibri" w:eastAsia="Calibri" w:hAnsi="Calibri" w:cs="Calibri"/>
          <w:sz w:val="22"/>
          <w:szCs w:val="22"/>
        </w:rPr>
        <w:t>.</w:t>
      </w:r>
      <w:r w:rsidR="60D58180" w:rsidRPr="00944136">
        <w:rPr>
          <w:rFonts w:ascii="Calibri" w:eastAsia="Calibri" w:hAnsi="Calibri" w:cs="Calibri"/>
          <w:sz w:val="22"/>
          <w:szCs w:val="22"/>
        </w:rPr>
        <w:t xml:space="preserve"> </w:t>
      </w:r>
    </w:p>
    <w:p w14:paraId="38B86D78" w14:textId="325705FC" w:rsidR="006650BD" w:rsidRPr="00944136" w:rsidRDefault="006650BD" w:rsidP="0051611A">
      <w:pPr>
        <w:pStyle w:val="Akapitzlist"/>
        <w:numPr>
          <w:ilvl w:val="0"/>
          <w:numId w:val="6"/>
        </w:numPr>
        <w:spacing w:line="360" w:lineRule="auto"/>
        <w:rPr>
          <w:rFonts w:ascii="Calibri" w:hAnsi="Calibri" w:cs="Calibri"/>
          <w:color w:val="000000" w:themeColor="text1"/>
          <w:sz w:val="22"/>
          <w:szCs w:val="22"/>
        </w:rPr>
      </w:pPr>
      <w:r w:rsidRPr="00944136">
        <w:rPr>
          <w:rFonts w:ascii="Calibri" w:hAnsi="Calibri" w:cs="Calibri"/>
          <w:color w:val="000000" w:themeColor="text1"/>
          <w:sz w:val="22"/>
          <w:szCs w:val="22"/>
        </w:rPr>
        <w:lastRenderedPageBreak/>
        <w:t>Dokument, o który</w:t>
      </w:r>
      <w:r w:rsidR="00AA2EC3" w:rsidRPr="00944136">
        <w:rPr>
          <w:rFonts w:ascii="Calibri" w:hAnsi="Calibri" w:cs="Calibri"/>
          <w:color w:val="000000" w:themeColor="text1"/>
          <w:sz w:val="22"/>
          <w:szCs w:val="22"/>
        </w:rPr>
        <w:t>m</w:t>
      </w:r>
      <w:r w:rsidRPr="00944136">
        <w:rPr>
          <w:rFonts w:ascii="Calibri" w:hAnsi="Calibri" w:cs="Calibri"/>
          <w:color w:val="000000" w:themeColor="text1"/>
          <w:sz w:val="22"/>
          <w:szCs w:val="22"/>
        </w:rPr>
        <w:t xml:space="preserve"> mowa w ust. 1 pkt </w:t>
      </w:r>
      <w:r w:rsidR="00AA2EC3" w:rsidRPr="00944136">
        <w:rPr>
          <w:rFonts w:ascii="Calibri" w:hAnsi="Calibri" w:cs="Calibri"/>
          <w:color w:val="000000" w:themeColor="text1"/>
          <w:sz w:val="22"/>
          <w:szCs w:val="22"/>
        </w:rPr>
        <w:t>1</w:t>
      </w:r>
      <w:r w:rsidRPr="00944136">
        <w:rPr>
          <w:rFonts w:ascii="Calibri" w:hAnsi="Calibri" w:cs="Calibri"/>
          <w:color w:val="000000" w:themeColor="text1"/>
          <w:sz w:val="22"/>
          <w:szCs w:val="22"/>
        </w:rPr>
        <w:t xml:space="preserve"> dostępn</w:t>
      </w:r>
      <w:r w:rsidR="00AA2EC3" w:rsidRPr="00944136">
        <w:rPr>
          <w:rFonts w:ascii="Calibri" w:hAnsi="Calibri" w:cs="Calibri"/>
          <w:color w:val="000000" w:themeColor="text1"/>
          <w:sz w:val="22"/>
          <w:szCs w:val="22"/>
        </w:rPr>
        <w:t>y</w:t>
      </w:r>
      <w:r w:rsidRPr="00944136">
        <w:rPr>
          <w:rFonts w:ascii="Calibri" w:hAnsi="Calibri" w:cs="Calibri"/>
          <w:color w:val="000000" w:themeColor="text1"/>
          <w:sz w:val="22"/>
          <w:szCs w:val="22"/>
        </w:rPr>
        <w:t xml:space="preserve"> </w:t>
      </w:r>
      <w:r w:rsidR="00AA2EC3" w:rsidRPr="00944136">
        <w:rPr>
          <w:rFonts w:ascii="Calibri" w:hAnsi="Calibri" w:cs="Calibri"/>
          <w:color w:val="000000" w:themeColor="text1"/>
          <w:sz w:val="22"/>
          <w:szCs w:val="22"/>
        </w:rPr>
        <w:t>jest</w:t>
      </w:r>
      <w:r w:rsidRPr="00944136">
        <w:rPr>
          <w:rFonts w:ascii="Calibri" w:hAnsi="Calibri" w:cs="Calibri"/>
          <w:color w:val="000000" w:themeColor="text1"/>
          <w:sz w:val="22"/>
          <w:szCs w:val="22"/>
        </w:rPr>
        <w:t xml:space="preserve"> na Portalu Funduszy Europejskich. Dokumenty, o których mowa w ust. 1 pkt </w:t>
      </w:r>
      <w:r w:rsidR="00AA2EC3" w:rsidRPr="00944136">
        <w:rPr>
          <w:rFonts w:ascii="Calibri" w:hAnsi="Calibri" w:cs="Calibri"/>
          <w:color w:val="000000" w:themeColor="text1"/>
          <w:sz w:val="22"/>
          <w:szCs w:val="22"/>
        </w:rPr>
        <w:t>2</w:t>
      </w:r>
      <w:r w:rsidRPr="00944136">
        <w:rPr>
          <w:rFonts w:ascii="Calibri" w:hAnsi="Calibri" w:cs="Calibri"/>
          <w:color w:val="000000" w:themeColor="text1"/>
          <w:sz w:val="22"/>
          <w:szCs w:val="22"/>
        </w:rPr>
        <w:t>,</w:t>
      </w:r>
      <w:r w:rsidR="00E15259" w:rsidRPr="00944136">
        <w:rPr>
          <w:rFonts w:ascii="Calibri" w:hAnsi="Calibri" w:cs="Calibri"/>
          <w:color w:val="000000" w:themeColor="text1"/>
          <w:sz w:val="22"/>
          <w:szCs w:val="22"/>
        </w:rPr>
        <w:t xml:space="preserve"> </w:t>
      </w:r>
      <w:r w:rsidR="00AA2EC3" w:rsidRPr="00944136">
        <w:rPr>
          <w:rFonts w:ascii="Calibri" w:hAnsi="Calibri" w:cs="Calibri"/>
          <w:color w:val="000000" w:themeColor="text1"/>
          <w:sz w:val="22"/>
          <w:szCs w:val="22"/>
        </w:rPr>
        <w:t>3</w:t>
      </w:r>
      <w:r w:rsidRPr="00944136">
        <w:rPr>
          <w:rFonts w:ascii="Calibri" w:hAnsi="Calibri" w:cs="Calibri"/>
          <w:color w:val="000000" w:themeColor="text1"/>
          <w:sz w:val="22"/>
          <w:szCs w:val="22"/>
        </w:rPr>
        <w:t xml:space="preserve"> i </w:t>
      </w:r>
      <w:r w:rsidR="00AA2EC3" w:rsidRPr="00944136">
        <w:rPr>
          <w:rFonts w:ascii="Calibri" w:hAnsi="Calibri" w:cs="Calibri"/>
          <w:color w:val="000000" w:themeColor="text1"/>
          <w:sz w:val="22"/>
          <w:szCs w:val="22"/>
        </w:rPr>
        <w:t>4</w:t>
      </w:r>
      <w:r w:rsidRPr="00944136">
        <w:rPr>
          <w:rFonts w:ascii="Calibri" w:hAnsi="Calibri" w:cs="Calibri"/>
          <w:color w:val="000000" w:themeColor="text1"/>
          <w:sz w:val="22"/>
          <w:szCs w:val="22"/>
        </w:rPr>
        <w:t xml:space="preserve"> dostępne są na stronie </w:t>
      </w:r>
      <w:hyperlink r:id="rId10" w:history="1">
        <w:r w:rsidR="001A6760" w:rsidRPr="00A26455">
          <w:rPr>
            <w:rStyle w:val="Hipercze"/>
            <w:rFonts w:ascii="Calibri" w:hAnsi="Calibri" w:cs="Calibri"/>
            <w:sz w:val="22"/>
            <w:szCs w:val="22"/>
          </w:rPr>
          <w:t>www.kpo.gov.pl</w:t>
        </w:r>
      </w:hyperlink>
      <w:r w:rsidRPr="00944136">
        <w:rPr>
          <w:rFonts w:ascii="Calibri" w:hAnsi="Calibri" w:cs="Calibri"/>
          <w:color w:val="000000" w:themeColor="text1"/>
          <w:sz w:val="22"/>
          <w:szCs w:val="22"/>
        </w:rPr>
        <w:t>.</w:t>
      </w:r>
    </w:p>
    <w:p w14:paraId="52B911D2" w14:textId="7A529E82" w:rsidR="002555C1" w:rsidRPr="00944136" w:rsidRDefault="009F761D" w:rsidP="0051611A">
      <w:pPr>
        <w:pStyle w:val="Tekstpodstawowy"/>
        <w:numPr>
          <w:ilvl w:val="0"/>
          <w:numId w:val="6"/>
        </w:numPr>
        <w:tabs>
          <w:tab w:val="clear" w:pos="360"/>
          <w:tab w:val="num" w:pos="1068"/>
        </w:tabs>
        <w:spacing w:after="360" w:line="360" w:lineRule="auto"/>
        <w:ind w:left="357" w:hanging="357"/>
        <w:jc w:val="left"/>
        <w:rPr>
          <w:rFonts w:ascii="Calibri" w:eastAsia="Calibri" w:hAnsi="Calibri" w:cs="Calibri"/>
          <w:color w:val="000000" w:themeColor="text1"/>
          <w:sz w:val="22"/>
          <w:szCs w:val="22"/>
        </w:rPr>
      </w:pPr>
      <w:r w:rsidRPr="6A67C12B">
        <w:rPr>
          <w:rFonts w:ascii="Calibri" w:eastAsia="Calibri" w:hAnsi="Calibri" w:cs="Calibri"/>
          <w:color w:val="000000" w:themeColor="text1"/>
          <w:sz w:val="22"/>
          <w:szCs w:val="22"/>
        </w:rPr>
        <w:t xml:space="preserve">W przypadku zmiany </w:t>
      </w:r>
      <w:r w:rsidR="000533D9" w:rsidRPr="6A67C12B">
        <w:rPr>
          <w:rFonts w:ascii="Calibri" w:eastAsia="Calibri" w:hAnsi="Calibri" w:cs="Calibri"/>
          <w:color w:val="000000" w:themeColor="text1"/>
          <w:sz w:val="22"/>
          <w:szCs w:val="22"/>
        </w:rPr>
        <w:t>dokumentów</w:t>
      </w:r>
      <w:r w:rsidRPr="6A67C12B">
        <w:rPr>
          <w:rFonts w:ascii="Calibri" w:eastAsia="Calibri" w:hAnsi="Calibri" w:cs="Calibri"/>
          <w:color w:val="000000" w:themeColor="text1"/>
          <w:sz w:val="22"/>
          <w:szCs w:val="22"/>
        </w:rPr>
        <w:t xml:space="preserve">, o których mowa w ust. 1, </w:t>
      </w:r>
      <w:r w:rsidR="00A030BB" w:rsidRPr="6A67C12B">
        <w:rPr>
          <w:rFonts w:ascii="Calibri" w:eastAsia="Calibri" w:hAnsi="Calibri" w:cs="Calibri"/>
          <w:color w:val="000000" w:themeColor="text1"/>
          <w:sz w:val="22"/>
          <w:szCs w:val="22"/>
        </w:rPr>
        <w:t>Ostateczny odbiorca wsparcia</w:t>
      </w:r>
      <w:r w:rsidRPr="6A67C12B">
        <w:rPr>
          <w:rFonts w:ascii="Calibri" w:eastAsia="Calibri" w:hAnsi="Calibri" w:cs="Calibri"/>
          <w:color w:val="000000" w:themeColor="text1"/>
          <w:sz w:val="22"/>
          <w:szCs w:val="22"/>
        </w:rPr>
        <w:t xml:space="preserve"> ma obowiązek stosowania się do ich aktualnej wersji, z zastrzeżeniem przepisów przejściowych i intertemporalnych. Informację o zmianie wytycznych </w:t>
      </w:r>
      <w:r w:rsidR="00D03E69" w:rsidRPr="6A67C12B">
        <w:rPr>
          <w:rFonts w:ascii="Calibri" w:eastAsia="Calibri" w:hAnsi="Calibri" w:cs="Calibri"/>
          <w:color w:val="000000" w:themeColor="text1"/>
          <w:sz w:val="22"/>
          <w:szCs w:val="22"/>
        </w:rPr>
        <w:t>i dokumentów, o których mowa w ust. 1</w:t>
      </w:r>
      <w:r w:rsidRPr="6A67C12B">
        <w:rPr>
          <w:rFonts w:ascii="Calibri" w:eastAsia="Calibri" w:hAnsi="Calibri" w:cs="Calibri"/>
          <w:color w:val="000000" w:themeColor="text1"/>
          <w:sz w:val="22"/>
          <w:szCs w:val="22"/>
        </w:rPr>
        <w:t xml:space="preserve"> podaje do publicznej wiadomości na Portalu Funduszy Europejskich </w:t>
      </w:r>
      <w:r w:rsidR="005D7B93" w:rsidRPr="6A67C12B">
        <w:rPr>
          <w:rFonts w:ascii="Calibri" w:eastAsia="Calibri" w:hAnsi="Calibri" w:cs="Calibri"/>
          <w:color w:val="000000" w:themeColor="text1"/>
          <w:sz w:val="22"/>
          <w:szCs w:val="22"/>
        </w:rPr>
        <w:t xml:space="preserve">minister </w:t>
      </w:r>
      <w:r w:rsidRPr="6A67C12B">
        <w:rPr>
          <w:rFonts w:ascii="Calibri" w:eastAsia="Calibri" w:hAnsi="Calibri" w:cs="Calibri"/>
          <w:color w:val="000000" w:themeColor="text1"/>
          <w:sz w:val="22"/>
          <w:szCs w:val="22"/>
        </w:rPr>
        <w:t>właściwy do spraw rozwoju regionalnego wykonujący zadania państwa członkowskiego.</w:t>
      </w:r>
    </w:p>
    <w:p w14:paraId="771C844C" w14:textId="6B28F337" w:rsidR="00CF1666" w:rsidRPr="00251267" w:rsidRDefault="00CF1666" w:rsidP="0051611A">
      <w:pPr>
        <w:pStyle w:val="Nagwek1"/>
      </w:pPr>
      <w:r w:rsidRPr="00251267">
        <w:t xml:space="preserve">§ </w:t>
      </w:r>
      <w:r w:rsidR="006647A9" w:rsidRPr="00251267">
        <w:t>7</w:t>
      </w:r>
      <w:r w:rsidRPr="00251267">
        <w:t>.</w:t>
      </w:r>
      <w:r w:rsidR="00CC621A" w:rsidRPr="00251267">
        <w:t xml:space="preserve"> Zasady odpowiedzialności</w:t>
      </w:r>
    </w:p>
    <w:p w14:paraId="37EB5C2B" w14:textId="62017C37" w:rsidR="00BD065E" w:rsidRPr="00944136" w:rsidRDefault="00A3238E" w:rsidP="0051611A">
      <w:pPr>
        <w:numPr>
          <w:ilvl w:val="0"/>
          <w:numId w:val="15"/>
        </w:numPr>
        <w:tabs>
          <w:tab w:val="left" w:pos="284"/>
        </w:tabs>
        <w:spacing w:after="0" w:line="360" w:lineRule="auto"/>
        <w:ind w:left="283" w:hanging="357"/>
        <w:rPr>
          <w:rFonts w:cs="Calibri"/>
          <w:color w:val="000000" w:themeColor="text1"/>
        </w:rPr>
      </w:pPr>
      <w:r w:rsidRPr="00944136">
        <w:rPr>
          <w:rFonts w:cs="Calibri"/>
          <w:color w:val="000000" w:themeColor="text1"/>
        </w:rPr>
        <w:t>Ostateczny odbiorca wsparcia</w:t>
      </w:r>
      <w:r w:rsidR="00BD065E" w:rsidRPr="00944136">
        <w:rPr>
          <w:rFonts w:cs="Calibri"/>
          <w:color w:val="000000" w:themeColor="text1"/>
        </w:rPr>
        <w:t xml:space="preserve"> ponosi odpowiedzialność wobec osób trzecich za szkody powstałe w związku z realizacją Pr</w:t>
      </w:r>
      <w:r w:rsidRPr="00944136">
        <w:rPr>
          <w:rFonts w:cs="Calibri"/>
          <w:color w:val="000000" w:themeColor="text1"/>
        </w:rPr>
        <w:t>zedsięwzięcia</w:t>
      </w:r>
      <w:r w:rsidR="00BD065E" w:rsidRPr="00944136">
        <w:rPr>
          <w:rFonts w:cs="Calibri"/>
          <w:color w:val="000000" w:themeColor="text1"/>
        </w:rPr>
        <w:t xml:space="preserve"> i zwalnia Skarb Państwa – </w:t>
      </w:r>
      <w:r w:rsidRPr="00944136">
        <w:rPr>
          <w:rFonts w:cs="Calibri"/>
          <w:color w:val="000000" w:themeColor="text1"/>
        </w:rPr>
        <w:t>Jednostkę wspierającą</w:t>
      </w:r>
      <w:r w:rsidR="00B87175" w:rsidRPr="00944136">
        <w:rPr>
          <w:rFonts w:cs="Calibri"/>
          <w:color w:val="000000" w:themeColor="text1"/>
        </w:rPr>
        <w:t xml:space="preserve"> </w:t>
      </w:r>
      <w:r w:rsidR="00BD065E" w:rsidRPr="00944136">
        <w:rPr>
          <w:rFonts w:cs="Calibri"/>
          <w:color w:val="000000" w:themeColor="text1"/>
        </w:rPr>
        <w:t xml:space="preserve">z odpowiedzialności w przypadku roszczeń osób trzecich powstałych w związku z </w:t>
      </w:r>
      <w:r w:rsidR="00C364AD" w:rsidRPr="00944136">
        <w:rPr>
          <w:rFonts w:cs="Calibri"/>
          <w:color w:val="000000" w:themeColor="text1"/>
        </w:rPr>
        <w:t xml:space="preserve">jego </w:t>
      </w:r>
      <w:r w:rsidR="00BD065E" w:rsidRPr="00944136">
        <w:rPr>
          <w:rFonts w:cs="Calibri"/>
          <w:color w:val="000000" w:themeColor="text1"/>
        </w:rPr>
        <w:t>realizacją.</w:t>
      </w:r>
    </w:p>
    <w:p w14:paraId="5B3BA327" w14:textId="2C8786C3" w:rsidR="00BD065E" w:rsidRPr="00944136" w:rsidRDefault="00BD065E" w:rsidP="0051611A">
      <w:pPr>
        <w:pStyle w:val="Akapitzlist"/>
        <w:numPr>
          <w:ilvl w:val="0"/>
          <w:numId w:val="15"/>
        </w:numPr>
        <w:spacing w:line="360" w:lineRule="auto"/>
        <w:ind w:left="283" w:hanging="357"/>
        <w:rPr>
          <w:rFonts w:ascii="Calibri" w:hAnsi="Calibri" w:cs="Calibri"/>
          <w:color w:val="000000" w:themeColor="text1"/>
          <w:sz w:val="22"/>
          <w:szCs w:val="22"/>
        </w:rPr>
      </w:pPr>
      <w:r w:rsidRPr="00944136">
        <w:rPr>
          <w:rFonts w:ascii="Calibri" w:eastAsia="Calibri" w:hAnsi="Calibri" w:cs="Calibri"/>
          <w:color w:val="000000" w:themeColor="text1"/>
          <w:sz w:val="22"/>
          <w:szCs w:val="22"/>
        </w:rPr>
        <w:t xml:space="preserve">Prawa </w:t>
      </w:r>
      <w:r w:rsidR="00C364AD" w:rsidRPr="00944136">
        <w:rPr>
          <w:rFonts w:ascii="Calibri" w:eastAsia="Calibri" w:hAnsi="Calibri" w:cs="Calibri"/>
          <w:color w:val="000000" w:themeColor="text1"/>
          <w:sz w:val="22"/>
          <w:szCs w:val="22"/>
        </w:rPr>
        <w:t>i</w:t>
      </w:r>
      <w:r w:rsidRPr="00944136">
        <w:rPr>
          <w:rFonts w:ascii="Calibri" w:eastAsia="Calibri" w:hAnsi="Calibri" w:cs="Calibri"/>
          <w:color w:val="000000" w:themeColor="text1"/>
          <w:sz w:val="22"/>
          <w:szCs w:val="22"/>
        </w:rPr>
        <w:t xml:space="preserve"> obowiązki </w:t>
      </w:r>
      <w:r w:rsidR="00A3238E" w:rsidRPr="00944136">
        <w:rPr>
          <w:rFonts w:ascii="Calibri" w:eastAsia="Calibri" w:hAnsi="Calibri" w:cs="Calibri"/>
          <w:color w:val="000000" w:themeColor="text1"/>
          <w:sz w:val="22"/>
          <w:szCs w:val="22"/>
        </w:rPr>
        <w:t>Ostatecznego odbiorc</w:t>
      </w:r>
      <w:r w:rsidR="00DA6D70" w:rsidRPr="00944136">
        <w:rPr>
          <w:rFonts w:ascii="Calibri" w:eastAsia="Calibri" w:hAnsi="Calibri" w:cs="Calibri"/>
          <w:color w:val="000000" w:themeColor="text1"/>
          <w:sz w:val="22"/>
          <w:szCs w:val="22"/>
        </w:rPr>
        <w:t>y</w:t>
      </w:r>
      <w:r w:rsidR="00A3238E" w:rsidRPr="00944136">
        <w:rPr>
          <w:rFonts w:ascii="Calibri" w:eastAsia="Calibri" w:hAnsi="Calibri" w:cs="Calibri"/>
          <w:color w:val="000000" w:themeColor="text1"/>
          <w:sz w:val="22"/>
          <w:szCs w:val="22"/>
        </w:rPr>
        <w:t xml:space="preserve"> wsparcia</w:t>
      </w:r>
      <w:r w:rsidRPr="00944136">
        <w:rPr>
          <w:rFonts w:ascii="Calibri" w:eastAsia="Calibri" w:hAnsi="Calibri" w:cs="Calibri"/>
          <w:color w:val="000000" w:themeColor="text1"/>
          <w:sz w:val="22"/>
          <w:szCs w:val="22"/>
        </w:rPr>
        <w:t xml:space="preserve"> wynikające z Umowy nie mogą być przenoszone na osoby trzecie bez zgody </w:t>
      </w:r>
      <w:r w:rsidR="00A3238E" w:rsidRPr="00944136">
        <w:rPr>
          <w:rFonts w:ascii="Calibri" w:eastAsia="Calibri" w:hAnsi="Calibri" w:cs="Calibri"/>
          <w:color w:val="000000" w:themeColor="text1"/>
          <w:sz w:val="22"/>
          <w:szCs w:val="22"/>
        </w:rPr>
        <w:t>Jednostki wspierającej</w:t>
      </w:r>
      <w:r w:rsidRPr="00944136">
        <w:rPr>
          <w:rFonts w:ascii="Calibri" w:eastAsia="Calibri" w:hAnsi="Calibri" w:cs="Calibri"/>
          <w:color w:val="000000" w:themeColor="text1"/>
          <w:sz w:val="22"/>
          <w:szCs w:val="22"/>
        </w:rPr>
        <w:t>.</w:t>
      </w:r>
    </w:p>
    <w:p w14:paraId="19EEFE97" w14:textId="1C406B46" w:rsidR="00BD065E" w:rsidRPr="00D43E9F" w:rsidRDefault="004C2C66" w:rsidP="0051611A">
      <w:pPr>
        <w:pStyle w:val="Akapitzlist"/>
        <w:numPr>
          <w:ilvl w:val="0"/>
          <w:numId w:val="15"/>
        </w:numPr>
        <w:spacing w:line="360" w:lineRule="auto"/>
        <w:ind w:left="283" w:hanging="357"/>
        <w:rPr>
          <w:rFonts w:ascii="Calibri" w:eastAsia="Calibri" w:hAnsi="Calibri" w:cs="Calibri"/>
          <w:color w:val="000000" w:themeColor="text1"/>
          <w:sz w:val="22"/>
          <w:szCs w:val="22"/>
        </w:rPr>
      </w:pPr>
      <w:r w:rsidRPr="00944136">
        <w:rPr>
          <w:rFonts w:ascii="Calibri" w:eastAsia="Calibri" w:hAnsi="Calibri" w:cs="Calibri"/>
          <w:color w:val="000000" w:themeColor="text1"/>
          <w:sz w:val="22"/>
          <w:szCs w:val="22"/>
        </w:rPr>
        <w:t>Ostateczny odbiorca wsparcia</w:t>
      </w:r>
      <w:r w:rsidR="00BD065E" w:rsidRPr="00944136">
        <w:rPr>
          <w:rFonts w:ascii="Calibri" w:eastAsia="Calibri" w:hAnsi="Calibri" w:cs="Calibri"/>
          <w:color w:val="000000" w:themeColor="text1"/>
          <w:sz w:val="22"/>
          <w:szCs w:val="22"/>
        </w:rPr>
        <w:t xml:space="preserve"> zobowiązuje się do realizacji Pr</w:t>
      </w:r>
      <w:r w:rsidRPr="00944136">
        <w:rPr>
          <w:rFonts w:ascii="Calibri" w:eastAsia="Calibri" w:hAnsi="Calibri" w:cs="Calibri"/>
          <w:color w:val="000000" w:themeColor="text1"/>
          <w:sz w:val="22"/>
          <w:szCs w:val="22"/>
        </w:rPr>
        <w:t>zedsięwzięcia</w:t>
      </w:r>
      <w:r w:rsidR="008D6CF5">
        <w:rPr>
          <w:rFonts w:ascii="Calibri" w:eastAsia="Calibri" w:hAnsi="Calibri" w:cs="Calibri"/>
          <w:color w:val="000000" w:themeColor="text1"/>
          <w:sz w:val="22"/>
          <w:szCs w:val="22"/>
        </w:rPr>
        <w:t xml:space="preserve"> w</w:t>
      </w:r>
      <w:r w:rsidR="00D43E9F">
        <w:rPr>
          <w:rFonts w:ascii="Calibri" w:eastAsia="Calibri" w:hAnsi="Calibri" w:cs="Calibri"/>
          <w:color w:val="000000" w:themeColor="text1"/>
          <w:sz w:val="22"/>
          <w:szCs w:val="22"/>
        </w:rPr>
        <w:t xml:space="preserve"> </w:t>
      </w:r>
      <w:r w:rsidR="00BD065E" w:rsidRPr="00D43E9F">
        <w:rPr>
          <w:rFonts w:ascii="Calibri" w:eastAsia="Calibri" w:hAnsi="Calibri" w:cs="Calibri"/>
          <w:color w:val="000000" w:themeColor="text1"/>
          <w:sz w:val="22"/>
          <w:szCs w:val="22"/>
        </w:rPr>
        <w:t xml:space="preserve">z należytą starannością, w szczególności </w:t>
      </w:r>
      <w:r w:rsidR="00C364AD" w:rsidRPr="00D43E9F">
        <w:rPr>
          <w:rFonts w:ascii="Calibri" w:eastAsia="Calibri" w:hAnsi="Calibri" w:cs="Calibri"/>
          <w:color w:val="000000" w:themeColor="text1"/>
          <w:sz w:val="22"/>
          <w:szCs w:val="22"/>
        </w:rPr>
        <w:t>odpowiada za ponoszenie wydatków</w:t>
      </w:r>
      <w:r w:rsidR="00BD065E" w:rsidRPr="00D43E9F">
        <w:rPr>
          <w:rFonts w:ascii="Calibri" w:eastAsia="Calibri" w:hAnsi="Calibri" w:cs="Calibri"/>
          <w:color w:val="000000" w:themeColor="text1"/>
          <w:sz w:val="22"/>
          <w:szCs w:val="22"/>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w:t>
      </w:r>
      <w:r w:rsidR="00F51A2E" w:rsidRPr="00D43E9F">
        <w:rPr>
          <w:rFonts w:ascii="Calibri" w:eastAsia="Calibri" w:hAnsi="Calibri" w:cs="Calibri"/>
          <w:color w:val="000000" w:themeColor="text1"/>
          <w:sz w:val="22"/>
          <w:szCs w:val="22"/>
        </w:rPr>
        <w:t>Planu rozwojowego</w:t>
      </w:r>
      <w:r w:rsidR="00BD065E" w:rsidRPr="00D43E9F">
        <w:rPr>
          <w:rFonts w:ascii="Calibri" w:eastAsia="Calibri" w:hAnsi="Calibri" w:cs="Calibri"/>
          <w:color w:val="000000" w:themeColor="text1"/>
          <w:sz w:val="22"/>
          <w:szCs w:val="22"/>
        </w:rPr>
        <w:t xml:space="preserve"> oraz w sposób, który zapewni prawidłową i terminową realizację Pr</w:t>
      </w:r>
      <w:r w:rsidR="00CE3EA4" w:rsidRPr="00D43E9F">
        <w:rPr>
          <w:rFonts w:ascii="Calibri" w:eastAsia="Calibri" w:hAnsi="Calibri" w:cs="Calibri"/>
          <w:color w:val="000000" w:themeColor="text1"/>
          <w:sz w:val="22"/>
          <w:szCs w:val="22"/>
        </w:rPr>
        <w:t>zedsięwzięcia</w:t>
      </w:r>
      <w:r w:rsidR="00BD065E" w:rsidRPr="00D43E9F">
        <w:rPr>
          <w:rFonts w:ascii="Calibri" w:eastAsia="Calibri" w:hAnsi="Calibri" w:cs="Calibri"/>
          <w:color w:val="000000" w:themeColor="text1"/>
          <w:sz w:val="22"/>
          <w:szCs w:val="22"/>
        </w:rPr>
        <w:t xml:space="preserve"> oraz osiągnięcie celów zakładanych we Wniosku.</w:t>
      </w:r>
    </w:p>
    <w:p w14:paraId="00A99E28" w14:textId="126666C1" w:rsidR="00BD065E" w:rsidRPr="00D43E9F" w:rsidRDefault="00E2357E" w:rsidP="0051611A">
      <w:pPr>
        <w:pStyle w:val="Akapitzlist"/>
        <w:numPr>
          <w:ilvl w:val="0"/>
          <w:numId w:val="15"/>
        </w:numPr>
        <w:spacing w:line="360" w:lineRule="auto"/>
        <w:ind w:left="284"/>
        <w:rPr>
          <w:rFonts w:ascii="Calibri" w:eastAsia="Calibri" w:hAnsi="Calibri" w:cs="Calibri"/>
          <w:color w:val="000000" w:themeColor="text1"/>
          <w:sz w:val="22"/>
          <w:szCs w:val="22"/>
        </w:rPr>
      </w:pPr>
      <w:r w:rsidRPr="00D43E9F">
        <w:rPr>
          <w:rFonts w:ascii="Calibri" w:eastAsia="Calibri" w:hAnsi="Calibri" w:cs="Calibri"/>
          <w:color w:val="000000" w:themeColor="text1"/>
          <w:sz w:val="22"/>
          <w:szCs w:val="22"/>
        </w:rPr>
        <w:t>Ostateczny odbiorca wsparcia</w:t>
      </w:r>
      <w:r w:rsidR="00BD065E" w:rsidRPr="00D43E9F">
        <w:rPr>
          <w:rFonts w:ascii="Calibri" w:eastAsia="Calibri" w:hAnsi="Calibri" w:cs="Calibri"/>
          <w:color w:val="000000" w:themeColor="text1"/>
          <w:sz w:val="22"/>
          <w:szCs w:val="22"/>
        </w:rPr>
        <w:t xml:space="preserve"> na podstawie Umowy otrzymuje pomoc publiczną zgodnie z Rozporządzeniem Ministra Cyfryzacji. W związku</w:t>
      </w:r>
      <w:r w:rsidR="000A4929" w:rsidRPr="00D43E9F">
        <w:rPr>
          <w:rFonts w:ascii="Calibri" w:eastAsia="Calibri" w:hAnsi="Calibri" w:cs="Calibri"/>
          <w:color w:val="000000" w:themeColor="text1"/>
          <w:sz w:val="22"/>
          <w:szCs w:val="22"/>
        </w:rPr>
        <w:t xml:space="preserve"> tym, realizacja Przedsięwzięci</w:t>
      </w:r>
      <w:r w:rsidR="000408F3" w:rsidRPr="00D43E9F">
        <w:rPr>
          <w:rFonts w:ascii="Calibri" w:eastAsia="Calibri" w:hAnsi="Calibri" w:cs="Calibri"/>
          <w:color w:val="000000" w:themeColor="text1"/>
          <w:sz w:val="22"/>
          <w:szCs w:val="22"/>
        </w:rPr>
        <w:t>a polegające</w:t>
      </w:r>
      <w:r w:rsidR="00E27502" w:rsidRPr="00D43E9F">
        <w:rPr>
          <w:rFonts w:ascii="Calibri" w:eastAsia="Calibri" w:hAnsi="Calibri" w:cs="Calibri"/>
          <w:color w:val="000000" w:themeColor="text1"/>
          <w:sz w:val="22"/>
          <w:szCs w:val="22"/>
        </w:rPr>
        <w:t xml:space="preserve">go </w:t>
      </w:r>
      <w:r w:rsidR="0095726C" w:rsidRPr="00D43E9F">
        <w:rPr>
          <w:rFonts w:ascii="Calibri" w:eastAsia="Calibri" w:hAnsi="Calibri" w:cs="Calibri"/>
          <w:color w:val="000000" w:themeColor="text1"/>
          <w:sz w:val="22"/>
          <w:szCs w:val="22"/>
        </w:rPr>
        <w:t>na budowie</w:t>
      </w:r>
      <w:r w:rsidR="00BD065E" w:rsidRPr="00D43E9F">
        <w:rPr>
          <w:rFonts w:ascii="Calibri" w:eastAsia="Calibri" w:hAnsi="Calibri" w:cs="Calibri"/>
          <w:color w:val="000000" w:themeColor="text1"/>
          <w:sz w:val="22"/>
          <w:szCs w:val="22"/>
        </w:rPr>
        <w:t xml:space="preserve"> </w:t>
      </w:r>
      <w:r w:rsidR="00521CC2">
        <w:rPr>
          <w:rFonts w:ascii="Calibri" w:eastAsia="Calibri" w:hAnsi="Calibri" w:cs="Calibri"/>
          <w:color w:val="000000" w:themeColor="text1"/>
          <w:sz w:val="22"/>
          <w:szCs w:val="22"/>
        </w:rPr>
        <w:t xml:space="preserve">Sieci </w:t>
      </w:r>
      <w:r w:rsidR="004F64B5">
        <w:rPr>
          <w:rFonts w:ascii="Calibri" w:eastAsia="Calibri" w:hAnsi="Calibri" w:cs="Calibri"/>
          <w:color w:val="000000" w:themeColor="text1"/>
          <w:sz w:val="22"/>
          <w:szCs w:val="22"/>
        </w:rPr>
        <w:t xml:space="preserve">KPO4 </w:t>
      </w:r>
      <w:r w:rsidR="00BD065E" w:rsidRPr="00D43E9F">
        <w:rPr>
          <w:rFonts w:ascii="Calibri" w:eastAsia="Calibri" w:hAnsi="Calibri" w:cs="Calibri"/>
          <w:color w:val="000000" w:themeColor="text1"/>
          <w:sz w:val="22"/>
          <w:szCs w:val="22"/>
        </w:rPr>
        <w:t xml:space="preserve">i jej </w:t>
      </w:r>
      <w:r w:rsidR="00BD34EE" w:rsidRPr="00D43E9F">
        <w:rPr>
          <w:rFonts w:ascii="Calibri" w:eastAsia="Calibri" w:hAnsi="Calibri" w:cs="Calibri"/>
          <w:color w:val="000000" w:themeColor="text1"/>
          <w:sz w:val="22"/>
          <w:szCs w:val="22"/>
        </w:rPr>
        <w:t>późniejsze</w:t>
      </w:r>
      <w:r w:rsidR="00BD065E" w:rsidRPr="00D43E9F">
        <w:rPr>
          <w:rFonts w:ascii="Calibri" w:eastAsia="Calibri" w:hAnsi="Calibri" w:cs="Calibri"/>
          <w:color w:val="000000" w:themeColor="text1"/>
          <w:sz w:val="22"/>
          <w:szCs w:val="22"/>
        </w:rPr>
        <w:t xml:space="preserve"> wykorzystanie powinno bezwzględnie odpowiadać warunkom i zasadom określonym w Umowie, jej załącznikach oraz aktach normatywnych wymienionych w Umowie i jej załącznikach. Pomoc publiczna niezgodna z zasadami wspólnego rynku lub wykorzystana niezgodnie z przeznaczeniem podlega wstrzymaniu a udzielona, podlega zwrotowi zgodnie z przepisami </w:t>
      </w:r>
      <w:r w:rsidR="00BD34EE" w:rsidRPr="00D43E9F">
        <w:rPr>
          <w:rFonts w:ascii="Calibri" w:eastAsia="Calibri" w:hAnsi="Calibri" w:cs="Calibri"/>
          <w:color w:val="000000" w:themeColor="text1"/>
          <w:sz w:val="22"/>
          <w:szCs w:val="22"/>
        </w:rPr>
        <w:t>prawa</w:t>
      </w:r>
      <w:r w:rsidR="00BD065E" w:rsidRPr="00D43E9F">
        <w:rPr>
          <w:rFonts w:ascii="Calibri" w:eastAsia="Calibri" w:hAnsi="Calibri" w:cs="Calibri"/>
          <w:color w:val="000000" w:themeColor="text1"/>
          <w:sz w:val="22"/>
          <w:szCs w:val="22"/>
        </w:rPr>
        <w:t xml:space="preserve"> powszechnie obowiązującymi.</w:t>
      </w:r>
    </w:p>
    <w:p w14:paraId="367FFE5A" w14:textId="7D80A81E" w:rsidR="28B06444" w:rsidRPr="00D43E9F" w:rsidRDefault="28B06444" w:rsidP="0051611A">
      <w:pPr>
        <w:pStyle w:val="Akapitzlist"/>
        <w:numPr>
          <w:ilvl w:val="0"/>
          <w:numId w:val="15"/>
        </w:numPr>
        <w:spacing w:line="360" w:lineRule="auto"/>
        <w:ind w:left="284"/>
        <w:rPr>
          <w:rFonts w:ascii="Calibri" w:eastAsia="Calibri" w:hAnsi="Calibri" w:cs="Calibri"/>
          <w:color w:val="000000" w:themeColor="text1"/>
        </w:rPr>
      </w:pPr>
      <w:r w:rsidRPr="00D43E9F">
        <w:rPr>
          <w:rFonts w:ascii="Calibri" w:eastAsia="Calibri" w:hAnsi="Calibri" w:cs="Calibri"/>
          <w:color w:val="000000" w:themeColor="text1"/>
          <w:sz w:val="22"/>
          <w:szCs w:val="22"/>
        </w:rPr>
        <w:t>Jednostka wspierająca nie ponosi odpowiedzialności wobec osób trzecich za szkody powstałe w związku z realizacją Przedsięwzięcia.</w:t>
      </w:r>
    </w:p>
    <w:p w14:paraId="1F24870A" w14:textId="3E1C43FD" w:rsidR="006D40D1" w:rsidRPr="00D43E9F" w:rsidRDefault="2C57391B" w:rsidP="0051611A">
      <w:pPr>
        <w:pStyle w:val="Akapitzlist"/>
        <w:numPr>
          <w:ilvl w:val="0"/>
          <w:numId w:val="15"/>
        </w:numPr>
        <w:spacing w:after="360" w:line="360" w:lineRule="auto"/>
        <w:ind w:left="283" w:hanging="357"/>
        <w:rPr>
          <w:rFonts w:ascii="Calibri" w:eastAsia="Calibri" w:hAnsi="Calibri" w:cs="Calibri"/>
          <w:color w:val="000000" w:themeColor="text1"/>
          <w:sz w:val="22"/>
          <w:szCs w:val="22"/>
        </w:rPr>
      </w:pPr>
      <w:r w:rsidRPr="00D43E9F">
        <w:rPr>
          <w:rFonts w:ascii="Calibri" w:eastAsia="Calibri" w:hAnsi="Calibri" w:cs="Calibri"/>
          <w:color w:val="000000" w:themeColor="text1"/>
          <w:sz w:val="22"/>
          <w:szCs w:val="22"/>
        </w:rPr>
        <w:t xml:space="preserve">Ostateczny odbiorca wsparcia ponosi pełną odpowiedzialność wobec Jednostki wspierającej za działania osób trzecich zaangażowanych w realizację Przedsięwzięcia na podstawie </w:t>
      </w:r>
      <w:r w:rsidR="00C364AD" w:rsidRPr="00D43E9F">
        <w:rPr>
          <w:rFonts w:ascii="Calibri" w:eastAsia="Calibri" w:hAnsi="Calibri" w:cs="Calibri"/>
          <w:color w:val="000000" w:themeColor="text1"/>
          <w:sz w:val="22"/>
          <w:szCs w:val="22"/>
        </w:rPr>
        <w:t>U</w:t>
      </w:r>
      <w:r w:rsidRPr="00D43E9F">
        <w:rPr>
          <w:rFonts w:ascii="Calibri" w:eastAsia="Calibri" w:hAnsi="Calibri" w:cs="Calibri"/>
          <w:color w:val="000000" w:themeColor="text1"/>
          <w:sz w:val="22"/>
          <w:szCs w:val="22"/>
        </w:rPr>
        <w:t>mowy</w:t>
      </w:r>
      <w:r w:rsidR="00710437" w:rsidRPr="00D43E9F">
        <w:rPr>
          <w:rFonts w:ascii="Calibri" w:eastAsia="Calibri" w:hAnsi="Calibri" w:cs="Calibri"/>
          <w:color w:val="000000" w:themeColor="text1"/>
          <w:sz w:val="22"/>
          <w:szCs w:val="22"/>
        </w:rPr>
        <w:t xml:space="preserve"> w sprawie zamówienia</w:t>
      </w:r>
      <w:r w:rsidRPr="00D43E9F">
        <w:rPr>
          <w:rFonts w:ascii="Calibri" w:eastAsia="Calibri" w:hAnsi="Calibri" w:cs="Calibri"/>
          <w:color w:val="000000" w:themeColor="text1"/>
          <w:sz w:val="22"/>
          <w:szCs w:val="22"/>
        </w:rPr>
        <w:t xml:space="preserve"> i ewentualnych umów zawieranych pomiędzy wykonawcą </w:t>
      </w:r>
      <w:r w:rsidR="00C364AD" w:rsidRPr="00D43E9F">
        <w:rPr>
          <w:rFonts w:ascii="Calibri" w:eastAsia="Calibri" w:hAnsi="Calibri" w:cs="Calibri"/>
          <w:color w:val="000000" w:themeColor="text1"/>
          <w:sz w:val="22"/>
          <w:szCs w:val="22"/>
        </w:rPr>
        <w:t>U</w:t>
      </w:r>
      <w:r w:rsidRPr="00D43E9F">
        <w:rPr>
          <w:rFonts w:ascii="Calibri" w:eastAsia="Calibri" w:hAnsi="Calibri" w:cs="Calibri"/>
          <w:color w:val="000000" w:themeColor="text1"/>
          <w:sz w:val="22"/>
          <w:szCs w:val="22"/>
        </w:rPr>
        <w:t xml:space="preserve">mowy </w:t>
      </w:r>
      <w:r w:rsidR="00710437" w:rsidRPr="00D43E9F">
        <w:rPr>
          <w:rFonts w:ascii="Calibri" w:eastAsia="Calibri" w:hAnsi="Calibri" w:cs="Calibri"/>
          <w:color w:val="000000" w:themeColor="text1"/>
          <w:sz w:val="22"/>
          <w:szCs w:val="22"/>
        </w:rPr>
        <w:t xml:space="preserve">w sprawie zamówienia </w:t>
      </w:r>
      <w:r w:rsidRPr="00D43E9F">
        <w:rPr>
          <w:rFonts w:ascii="Calibri" w:eastAsia="Calibri" w:hAnsi="Calibri" w:cs="Calibri"/>
          <w:color w:val="000000" w:themeColor="text1"/>
          <w:sz w:val="22"/>
          <w:szCs w:val="22"/>
        </w:rPr>
        <w:t>a jego podwykonawcami.</w:t>
      </w:r>
    </w:p>
    <w:p w14:paraId="58F15062" w14:textId="276590E8" w:rsidR="007A3589" w:rsidRPr="00251267" w:rsidRDefault="007A3589" w:rsidP="0051611A">
      <w:pPr>
        <w:pStyle w:val="Nagwek1"/>
      </w:pPr>
      <w:bookmarkStart w:id="5" w:name="_Hlk167647991"/>
      <w:r w:rsidRPr="00251267">
        <w:lastRenderedPageBreak/>
        <w:t>§ 8. </w:t>
      </w:r>
      <w:r w:rsidR="00CC621A" w:rsidRPr="00251267">
        <w:t>Zasady wypłaty dofinansowania </w:t>
      </w:r>
    </w:p>
    <w:bookmarkEnd w:id="5"/>
    <w:p w14:paraId="3CA59731" w14:textId="1585E11F" w:rsidR="007A3589" w:rsidRPr="00D43E9F" w:rsidRDefault="007A3589" w:rsidP="0051611A">
      <w:pPr>
        <w:numPr>
          <w:ilvl w:val="0"/>
          <w:numId w:val="16"/>
        </w:numPr>
        <w:tabs>
          <w:tab w:val="clear" w:pos="360"/>
          <w:tab w:val="num" w:pos="1068"/>
        </w:tabs>
        <w:spacing w:after="0" w:line="360" w:lineRule="auto"/>
        <w:ind w:hanging="357"/>
        <w:rPr>
          <w:rFonts w:cs="Calibri"/>
          <w:color w:val="000000" w:themeColor="text1"/>
        </w:rPr>
      </w:pPr>
      <w:r w:rsidRPr="00D43E9F">
        <w:rPr>
          <w:rFonts w:cs="Calibri"/>
        </w:rPr>
        <w:t xml:space="preserve">Dofinansowanie może zostać przekazane </w:t>
      </w:r>
      <w:r w:rsidR="00CB302A" w:rsidRPr="00D43E9F">
        <w:rPr>
          <w:rFonts w:cs="Calibri"/>
        </w:rPr>
        <w:t xml:space="preserve">przez Jednostkę wspierającą </w:t>
      </w:r>
      <w:r w:rsidR="007818D9" w:rsidRPr="00D43E9F">
        <w:rPr>
          <w:rFonts w:cs="Calibri"/>
          <w:color w:val="000000" w:themeColor="text1"/>
        </w:rPr>
        <w:t>Ostatecznemu odbiorcy wsparcia</w:t>
      </w:r>
      <w:r w:rsidRPr="00D43E9F">
        <w:rPr>
          <w:rFonts w:cs="Calibri"/>
        </w:rPr>
        <w:t xml:space="preserve"> w formie: </w:t>
      </w:r>
    </w:p>
    <w:p w14:paraId="37A6199A" w14:textId="77777777" w:rsidR="007A3589" w:rsidRPr="00C56A4D" w:rsidRDefault="007A3589" w:rsidP="0051611A">
      <w:pPr>
        <w:pStyle w:val="paragraph"/>
        <w:numPr>
          <w:ilvl w:val="0"/>
          <w:numId w:val="55"/>
        </w:numPr>
        <w:spacing w:before="0" w:beforeAutospacing="0" w:after="0" w:afterAutospacing="0" w:line="360" w:lineRule="auto"/>
        <w:ind w:hanging="357"/>
        <w:textAlignment w:val="baseline"/>
        <w:rPr>
          <w:rStyle w:val="normaltextrun"/>
          <w:rFonts w:ascii="Calibri" w:hAnsi="Calibri" w:cs="Calibri"/>
        </w:rPr>
      </w:pPr>
      <w:r w:rsidRPr="00D43E9F">
        <w:rPr>
          <w:rStyle w:val="normaltextrun"/>
          <w:rFonts w:ascii="Calibri" w:hAnsi="Calibri" w:cs="Calibri"/>
          <w:sz w:val="22"/>
          <w:szCs w:val="22"/>
        </w:rPr>
        <w:t>zaliczki;</w:t>
      </w:r>
      <w:r w:rsidRPr="00D43E9F">
        <w:rPr>
          <w:rStyle w:val="normaltextrun"/>
          <w:rFonts w:ascii="Calibri" w:hAnsi="Calibri" w:cs="Calibri"/>
        </w:rPr>
        <w:t> </w:t>
      </w:r>
    </w:p>
    <w:p w14:paraId="7A310AE0" w14:textId="77777777" w:rsidR="007A3589" w:rsidRPr="00C56A4D" w:rsidRDefault="007A3589" w:rsidP="0051611A">
      <w:pPr>
        <w:pStyle w:val="paragraph"/>
        <w:numPr>
          <w:ilvl w:val="0"/>
          <w:numId w:val="55"/>
        </w:numPr>
        <w:spacing w:before="0" w:beforeAutospacing="0" w:after="0" w:afterAutospacing="0" w:line="360" w:lineRule="auto"/>
        <w:ind w:hanging="357"/>
        <w:textAlignment w:val="baseline"/>
        <w:rPr>
          <w:rStyle w:val="normaltextrun"/>
          <w:rFonts w:ascii="Calibri" w:hAnsi="Calibri" w:cs="Calibri"/>
          <w:sz w:val="22"/>
          <w:szCs w:val="22"/>
        </w:rPr>
      </w:pPr>
      <w:r w:rsidRPr="00C56A4D">
        <w:rPr>
          <w:rStyle w:val="normaltextrun"/>
          <w:rFonts w:ascii="Calibri" w:hAnsi="Calibri" w:cs="Calibri"/>
          <w:sz w:val="22"/>
          <w:szCs w:val="22"/>
        </w:rPr>
        <w:t>refundacji niebędącej płatnością końcową; </w:t>
      </w:r>
    </w:p>
    <w:p w14:paraId="467B1CB9" w14:textId="77777777" w:rsidR="007A3589" w:rsidRPr="00C56A4D" w:rsidRDefault="007A3589" w:rsidP="0051611A">
      <w:pPr>
        <w:pStyle w:val="paragraph"/>
        <w:numPr>
          <w:ilvl w:val="0"/>
          <w:numId w:val="55"/>
        </w:numPr>
        <w:spacing w:before="0" w:beforeAutospacing="0" w:after="0" w:afterAutospacing="0" w:line="360" w:lineRule="auto"/>
        <w:ind w:hanging="357"/>
        <w:textAlignment w:val="baseline"/>
        <w:rPr>
          <w:rStyle w:val="normaltextrun"/>
          <w:rFonts w:ascii="Calibri" w:hAnsi="Calibri" w:cs="Calibri"/>
          <w:sz w:val="22"/>
          <w:szCs w:val="22"/>
        </w:rPr>
      </w:pPr>
      <w:r w:rsidRPr="00C56A4D">
        <w:rPr>
          <w:rStyle w:val="normaltextrun"/>
          <w:rFonts w:ascii="Calibri" w:hAnsi="Calibri" w:cs="Calibri"/>
          <w:sz w:val="22"/>
          <w:szCs w:val="22"/>
        </w:rPr>
        <w:t>refundacji przekazywanej jako płatność końcowa. </w:t>
      </w:r>
    </w:p>
    <w:p w14:paraId="69C3E6EC" w14:textId="13A6D3FB" w:rsidR="008A2224" w:rsidRPr="00150C7A" w:rsidRDefault="007A3589" w:rsidP="0051611A">
      <w:pPr>
        <w:numPr>
          <w:ilvl w:val="0"/>
          <w:numId w:val="16"/>
        </w:numPr>
        <w:tabs>
          <w:tab w:val="clear" w:pos="360"/>
          <w:tab w:val="num" w:pos="1068"/>
        </w:tabs>
        <w:spacing w:after="0" w:line="360" w:lineRule="auto"/>
        <w:ind w:hanging="357"/>
        <w:rPr>
          <w:rFonts w:cs="Calibri"/>
          <w:color w:val="000000" w:themeColor="text1"/>
        </w:rPr>
      </w:pPr>
      <w:r w:rsidRPr="00C56A4D">
        <w:rPr>
          <w:rFonts w:cs="Calibri"/>
        </w:rPr>
        <w:t xml:space="preserve">Dofinansowanie, o którym mowa w ust. </w:t>
      </w:r>
      <w:r w:rsidR="58833ED5" w:rsidRPr="00C56A4D">
        <w:rPr>
          <w:rFonts w:cs="Calibri"/>
        </w:rPr>
        <w:t>1</w:t>
      </w:r>
      <w:r w:rsidRPr="00C56A4D">
        <w:rPr>
          <w:rFonts w:cs="Calibri"/>
        </w:rPr>
        <w:t xml:space="preserve">, będzie przekazywane w transzach, każdorazowo na podstawie zatwierdzonego </w:t>
      </w:r>
      <w:r w:rsidR="00C364AD" w:rsidRPr="00C56A4D">
        <w:rPr>
          <w:rFonts w:cs="Calibri"/>
        </w:rPr>
        <w:t xml:space="preserve">przez Jednostkę wspierającą </w:t>
      </w:r>
      <w:r w:rsidRPr="00C56A4D">
        <w:rPr>
          <w:rFonts w:cs="Calibri"/>
        </w:rPr>
        <w:t xml:space="preserve">wniosku o płatność, na wskazany przez </w:t>
      </w:r>
      <w:r w:rsidR="007818D9" w:rsidRPr="00C56A4D">
        <w:rPr>
          <w:rFonts w:cs="Calibri"/>
          <w:color w:val="000000" w:themeColor="text1"/>
        </w:rPr>
        <w:t xml:space="preserve">Ostatecznego odbiorcę wsparcia </w:t>
      </w:r>
      <w:r w:rsidRPr="00C56A4D">
        <w:rPr>
          <w:rFonts w:cs="Calibri"/>
        </w:rPr>
        <w:t xml:space="preserve">wyodrębniony </w:t>
      </w:r>
      <w:r w:rsidR="00C364AD" w:rsidRPr="00C56A4D">
        <w:rPr>
          <w:rFonts w:cs="Calibri"/>
        </w:rPr>
        <w:t>na potrzeby</w:t>
      </w:r>
      <w:r w:rsidR="0075677B" w:rsidRPr="00C56A4D">
        <w:rPr>
          <w:rFonts w:cs="Calibri"/>
        </w:rPr>
        <w:t xml:space="preserve"> realizacji danego Przedsięwzięcia </w:t>
      </w:r>
      <w:r w:rsidRPr="00C56A4D">
        <w:rPr>
          <w:rFonts w:cs="Calibri"/>
        </w:rPr>
        <w:t>rachunek bankowy o numerze …………………………………</w:t>
      </w:r>
      <w:proofErr w:type="gramStart"/>
      <w:r w:rsidRPr="00C56A4D">
        <w:rPr>
          <w:rFonts w:cs="Calibri"/>
        </w:rPr>
        <w:t>…….</w:t>
      </w:r>
      <w:proofErr w:type="gramEnd"/>
      <w:r w:rsidRPr="00C56A4D">
        <w:rPr>
          <w:rFonts w:cs="Calibri"/>
        </w:rPr>
        <w:t xml:space="preserve">, który będzie służył wyłącznie do prowadzenia operacji wynikających z realizacji </w:t>
      </w:r>
      <w:r w:rsidR="008775B1" w:rsidRPr="00C56A4D">
        <w:rPr>
          <w:rFonts w:cs="Calibri"/>
        </w:rPr>
        <w:t>Przedsięwzięcia</w:t>
      </w:r>
      <w:r w:rsidR="00D45AC4">
        <w:rPr>
          <w:rFonts w:cs="Calibri"/>
        </w:rPr>
        <w:t>.</w:t>
      </w:r>
      <w:r w:rsidR="00454C96" w:rsidRPr="00C56A4D">
        <w:rPr>
          <w:rFonts w:cs="Calibri"/>
        </w:rPr>
        <w:t xml:space="preserve"> </w:t>
      </w:r>
      <w:r w:rsidRPr="00C56A4D">
        <w:rPr>
          <w:rFonts w:cs="Calibri"/>
        </w:rPr>
        <w:t xml:space="preserve"> </w:t>
      </w:r>
      <w:r w:rsidRPr="00150C7A">
        <w:rPr>
          <w:rFonts w:cs="Calibri"/>
          <w:color w:val="000000" w:themeColor="text1"/>
        </w:rPr>
        <w:t>W przypadku gdy bank prowadzący rachunek udostępnia taką możliwość</w:t>
      </w:r>
      <w:r w:rsidR="00D45AC4">
        <w:rPr>
          <w:rFonts w:cs="Calibri"/>
          <w:color w:val="000000" w:themeColor="text1"/>
        </w:rPr>
        <w:t>,</w:t>
      </w:r>
      <w:r w:rsidR="00293FD2">
        <w:rPr>
          <w:rFonts w:cs="Calibri"/>
          <w:color w:val="000000" w:themeColor="text1"/>
        </w:rPr>
        <w:t xml:space="preserve"> </w:t>
      </w:r>
      <w:r w:rsidR="007818D9" w:rsidRPr="007D66D9">
        <w:rPr>
          <w:rFonts w:cs="Calibri"/>
          <w:color w:val="000000" w:themeColor="text1"/>
        </w:rPr>
        <w:t>Ostateczny odbiorca wsparcia</w:t>
      </w:r>
      <w:r w:rsidRPr="007D66D9">
        <w:rPr>
          <w:rFonts w:cs="Calibri"/>
          <w:color w:val="000000" w:themeColor="text1"/>
        </w:rPr>
        <w:t xml:space="preserve"> zobowiązany jest oznaczyć rachunek bankowy jako służący do obsługi </w:t>
      </w:r>
      <w:r w:rsidR="008775B1" w:rsidRPr="007D66D9">
        <w:rPr>
          <w:rFonts w:cs="Calibri"/>
        </w:rPr>
        <w:t>Przedsięwzięcia</w:t>
      </w:r>
      <w:r w:rsidRPr="007D66D9">
        <w:rPr>
          <w:rFonts w:cs="Calibri"/>
          <w:color w:val="000000" w:themeColor="text1"/>
        </w:rPr>
        <w:t xml:space="preserve"> w celu ochrony środków, które się na nim znajdują przed zajęciem w rozumieniu art. 831 § 1 pkt 2a </w:t>
      </w:r>
      <w:r w:rsidR="00012886" w:rsidRPr="007D66D9">
        <w:rPr>
          <w:rFonts w:cs="Calibri"/>
          <w:color w:val="000000" w:themeColor="text1"/>
        </w:rPr>
        <w:t>u</w:t>
      </w:r>
      <w:r w:rsidR="002F28D9" w:rsidRPr="007D66D9">
        <w:rPr>
          <w:rFonts w:cs="Calibri"/>
          <w:color w:val="000000" w:themeColor="text1"/>
        </w:rPr>
        <w:t>stawy z dnia 17 listopada 1964 r.</w:t>
      </w:r>
      <w:r w:rsidRPr="007D66D9">
        <w:rPr>
          <w:rFonts w:cs="Calibri"/>
          <w:color w:val="000000" w:themeColor="text1"/>
        </w:rPr>
        <w:t xml:space="preserve"> Kodeks postępowania cywilnego</w:t>
      </w:r>
      <w:r w:rsidR="00612789" w:rsidRPr="007D66D9">
        <w:rPr>
          <w:rFonts w:cs="Calibri"/>
        </w:rPr>
        <w:t xml:space="preserve"> (</w:t>
      </w:r>
      <w:r w:rsidR="00750A61" w:rsidRPr="007D66D9">
        <w:rPr>
          <w:rFonts w:cs="Calibri"/>
        </w:rPr>
        <w:t xml:space="preserve">t.j. </w:t>
      </w:r>
      <w:r w:rsidR="00612789" w:rsidRPr="007D66D9">
        <w:rPr>
          <w:rFonts w:cs="Calibri"/>
        </w:rPr>
        <w:t>Dz.U.</w:t>
      </w:r>
      <w:r w:rsidR="00154761" w:rsidRPr="007D66D9">
        <w:rPr>
          <w:rFonts w:cs="Calibri"/>
        </w:rPr>
        <w:t xml:space="preserve"> z </w:t>
      </w:r>
      <w:r w:rsidR="000831F8" w:rsidRPr="007D66D9">
        <w:rPr>
          <w:rFonts w:cs="Calibri"/>
        </w:rPr>
        <w:t xml:space="preserve">2024 </w:t>
      </w:r>
      <w:r w:rsidR="00154761" w:rsidRPr="007D66D9">
        <w:rPr>
          <w:rFonts w:cs="Calibri"/>
        </w:rPr>
        <w:t xml:space="preserve">r. poz. </w:t>
      </w:r>
      <w:r w:rsidR="000831F8" w:rsidRPr="007D66D9">
        <w:rPr>
          <w:rFonts w:cs="Calibri"/>
        </w:rPr>
        <w:t xml:space="preserve">1568 </w:t>
      </w:r>
      <w:r w:rsidR="00154761" w:rsidRPr="007D66D9">
        <w:rPr>
          <w:rFonts w:cs="Calibri"/>
        </w:rPr>
        <w:t>ze zm.</w:t>
      </w:r>
      <w:r w:rsidR="002F28D9" w:rsidRPr="007D66D9">
        <w:rPr>
          <w:rFonts w:cs="Calibri"/>
        </w:rPr>
        <w:t>)</w:t>
      </w:r>
      <w:r w:rsidR="008A2224" w:rsidRPr="007D66D9">
        <w:rPr>
          <w:rFonts w:cs="Calibri"/>
        </w:rPr>
        <w:t>.</w:t>
      </w:r>
    </w:p>
    <w:p w14:paraId="090DBDBD" w14:textId="5D6060F6" w:rsidR="009D1610" w:rsidRPr="00251267" w:rsidRDefault="00AD4D93" w:rsidP="0051611A">
      <w:pPr>
        <w:numPr>
          <w:ilvl w:val="0"/>
          <w:numId w:val="16"/>
        </w:numPr>
        <w:tabs>
          <w:tab w:val="clear" w:pos="360"/>
          <w:tab w:val="num" w:pos="1068"/>
        </w:tabs>
        <w:spacing w:after="0" w:line="360" w:lineRule="auto"/>
        <w:rPr>
          <w:rFonts w:cs="Calibri"/>
        </w:rPr>
      </w:pPr>
      <w:r w:rsidRPr="001D4FF5">
        <w:rPr>
          <w:rFonts w:asciiTheme="minorHAnsi" w:hAnsiTheme="minorHAnsi" w:cstheme="minorHAnsi"/>
          <w:color w:val="000000" w:themeColor="text1"/>
        </w:rPr>
        <w:t>Dla Przedsięwzięć, których łączna wartość wydatków kwalifikowalnych nie przekracza 3 000</w:t>
      </w:r>
      <w:r w:rsidR="005C7228" w:rsidRPr="001D4FF5">
        <w:rPr>
          <w:rFonts w:asciiTheme="minorHAnsi" w:hAnsiTheme="minorHAnsi" w:cstheme="minorHAnsi"/>
          <w:color w:val="000000" w:themeColor="text1"/>
        </w:rPr>
        <w:t> </w:t>
      </w:r>
      <w:r w:rsidRPr="001D4FF5">
        <w:rPr>
          <w:rFonts w:asciiTheme="minorHAnsi" w:hAnsiTheme="minorHAnsi" w:cstheme="minorHAnsi"/>
          <w:color w:val="000000" w:themeColor="text1"/>
        </w:rPr>
        <w:t>000</w:t>
      </w:r>
      <w:r w:rsidR="005C7228" w:rsidRPr="001D4FF5">
        <w:rPr>
          <w:rFonts w:asciiTheme="minorHAnsi" w:hAnsiTheme="minorHAnsi" w:cstheme="minorHAnsi"/>
          <w:color w:val="000000" w:themeColor="text1"/>
        </w:rPr>
        <w:t xml:space="preserve"> PLN</w:t>
      </w:r>
      <w:r w:rsidRPr="001D4FF5">
        <w:rPr>
          <w:rFonts w:asciiTheme="minorHAnsi" w:hAnsiTheme="minorHAnsi" w:cstheme="minorHAnsi"/>
          <w:color w:val="000000" w:themeColor="text1"/>
        </w:rPr>
        <w:t xml:space="preserve">, a spełnienie kryterium </w:t>
      </w:r>
      <w:r w:rsidR="00C56A4D" w:rsidRPr="001D4FF5">
        <w:rPr>
          <w:rFonts w:asciiTheme="minorHAnsi" w:hAnsiTheme="minorHAnsi" w:cstheme="minorHAnsi"/>
          <w:color w:val="000000" w:themeColor="text1"/>
        </w:rPr>
        <w:t>nr 15</w:t>
      </w:r>
      <w:r w:rsidRPr="001D4FF5">
        <w:rPr>
          <w:rFonts w:asciiTheme="minorHAnsi" w:hAnsiTheme="minorHAnsi" w:cstheme="minorHAnsi"/>
          <w:color w:val="000000" w:themeColor="text1"/>
        </w:rPr>
        <w:t xml:space="preserve"> „Sytuacja finansowa Wnioskodawcy i wykonalność finansowa Przedsięwzięcia” zostało potwierdzone wyłącznie na podstawie oświadczenia złożonego przez Ostatecznego odbiorcę wsparcia </w:t>
      </w:r>
      <w:r w:rsidR="00A62A0D" w:rsidRPr="001D4FF5">
        <w:rPr>
          <w:rFonts w:asciiTheme="minorHAnsi" w:hAnsiTheme="minorHAnsi" w:cstheme="minorHAnsi"/>
          <w:color w:val="000000" w:themeColor="text1"/>
        </w:rPr>
        <w:t>we</w:t>
      </w:r>
      <w:r w:rsidRPr="001D4FF5">
        <w:rPr>
          <w:rFonts w:asciiTheme="minorHAnsi" w:hAnsiTheme="minorHAnsi" w:cstheme="minorHAnsi"/>
          <w:color w:val="000000" w:themeColor="text1"/>
        </w:rPr>
        <w:t xml:space="preserve"> Wniosku, dofinansowanie wypłacane jest w formie refundacji</w:t>
      </w:r>
      <w:r w:rsidRPr="001D4FF5">
        <w:rPr>
          <w:rFonts w:asciiTheme="minorHAnsi" w:hAnsiTheme="minorHAnsi" w:cstheme="minorHAnsi"/>
          <w:color w:val="000000" w:themeColor="text1"/>
          <w:vertAlign w:val="superscript"/>
        </w:rPr>
        <w:footnoteReference w:id="3"/>
      </w:r>
      <w:r w:rsidRPr="001D4FF5">
        <w:rPr>
          <w:rFonts w:asciiTheme="minorHAnsi" w:hAnsiTheme="minorHAnsi" w:cstheme="minorHAnsi"/>
          <w:color w:val="000000" w:themeColor="text1"/>
        </w:rPr>
        <w:t>. W przypadku zamiaru ubiegania się o wypłatę zaliczki, Ostateczny odbiorca wsparcia</w:t>
      </w:r>
      <w:r w:rsidR="00EC6D58" w:rsidRPr="001D4FF5">
        <w:rPr>
          <w:rFonts w:asciiTheme="minorHAnsi" w:hAnsiTheme="minorHAnsi" w:cstheme="minorHAnsi"/>
          <w:color w:val="000000" w:themeColor="text1"/>
        </w:rPr>
        <w:t>,</w:t>
      </w:r>
      <w:r w:rsidRPr="001D4FF5">
        <w:rPr>
          <w:rFonts w:asciiTheme="minorHAnsi" w:hAnsiTheme="minorHAnsi" w:cstheme="minorHAnsi"/>
          <w:color w:val="000000" w:themeColor="text1"/>
        </w:rPr>
        <w:t xml:space="preserve"> </w:t>
      </w:r>
      <w:r w:rsidR="4E87660F" w:rsidRPr="001D4FF5">
        <w:rPr>
          <w:rFonts w:asciiTheme="minorHAnsi" w:hAnsiTheme="minorHAnsi" w:cstheme="minorHAnsi"/>
          <w:color w:val="000000" w:themeColor="text1"/>
        </w:rPr>
        <w:t xml:space="preserve">o którym mowa w zdaniu pierwszym </w:t>
      </w:r>
      <w:r w:rsidRPr="001D4FF5">
        <w:rPr>
          <w:rFonts w:asciiTheme="minorHAnsi" w:hAnsiTheme="minorHAnsi" w:cstheme="minorHAnsi"/>
          <w:color w:val="000000" w:themeColor="text1"/>
        </w:rPr>
        <w:t>zobowiązany jest do przedłożenia ważnej gwarancji bankowej lub ubezpieczeniowej zabezpieczającej transzę zaliczki o najwyższej wartości planowanej do wypłaty w ramach realizacji Przedsięwzięcia.</w:t>
      </w:r>
      <w:r w:rsidR="00700EAF" w:rsidRPr="001D4FF5">
        <w:rPr>
          <w:rFonts w:asciiTheme="minorHAnsi" w:hAnsiTheme="minorHAnsi" w:cstheme="minorHAnsi"/>
          <w:color w:val="000000" w:themeColor="text1"/>
        </w:rPr>
        <w:t xml:space="preserve"> </w:t>
      </w:r>
      <w:r w:rsidR="007A0C52" w:rsidRPr="001D4FF5">
        <w:rPr>
          <w:rFonts w:asciiTheme="minorHAnsi" w:hAnsiTheme="minorHAnsi" w:cstheme="minorHAnsi"/>
          <w:color w:val="000000" w:themeColor="text1"/>
        </w:rPr>
        <w:t xml:space="preserve">Gwarancja bankowa lub ubezpieczeniowa </w:t>
      </w:r>
      <w:r w:rsidR="00BC723A">
        <w:rPr>
          <w:rFonts w:asciiTheme="minorHAnsi" w:hAnsiTheme="minorHAnsi" w:cstheme="minorHAnsi"/>
          <w:color w:val="000000" w:themeColor="text1"/>
        </w:rPr>
        <w:t>musi zostać ustanowiona</w:t>
      </w:r>
      <w:r w:rsidR="00DF1794" w:rsidRPr="001D4FF5">
        <w:rPr>
          <w:rFonts w:asciiTheme="minorHAnsi" w:hAnsiTheme="minorHAnsi" w:cstheme="minorHAnsi"/>
          <w:color w:val="000000" w:themeColor="text1"/>
        </w:rPr>
        <w:t xml:space="preserve"> na okres nie krótszy niż </w:t>
      </w:r>
      <w:r w:rsidR="00655145" w:rsidRPr="00CC4260">
        <w:rPr>
          <w:rFonts w:asciiTheme="minorHAnsi" w:hAnsiTheme="minorHAnsi" w:cstheme="minorBidi"/>
        </w:rPr>
        <w:t>od dnia wypłaty najwyższej transzy zaliczki</w:t>
      </w:r>
      <w:r w:rsidR="00655145" w:rsidRPr="001D4FF5">
        <w:rPr>
          <w:rFonts w:asciiTheme="minorHAnsi" w:hAnsiTheme="minorHAnsi" w:cstheme="minorHAnsi"/>
          <w:color w:val="000000" w:themeColor="text1"/>
        </w:rPr>
        <w:t xml:space="preserve"> </w:t>
      </w:r>
      <w:r w:rsidR="00911B0F" w:rsidRPr="001D4FF5">
        <w:rPr>
          <w:rFonts w:asciiTheme="minorHAnsi" w:hAnsiTheme="minorHAnsi" w:cstheme="minorHAnsi"/>
          <w:color w:val="000000" w:themeColor="text1"/>
        </w:rPr>
        <w:t xml:space="preserve">do dnia </w:t>
      </w:r>
      <w:r w:rsidR="00EB3DDC" w:rsidRPr="001D4FF5">
        <w:rPr>
          <w:rFonts w:asciiTheme="minorHAnsi" w:hAnsiTheme="minorHAnsi" w:cstheme="minorHAnsi"/>
          <w:color w:val="000000" w:themeColor="text1"/>
        </w:rPr>
        <w:t xml:space="preserve">31 października 2026 r. </w:t>
      </w:r>
    </w:p>
    <w:p w14:paraId="622F7C51" w14:textId="5D0831D8" w:rsidR="001A6760" w:rsidRPr="001A6760" w:rsidRDefault="00C40CA9" w:rsidP="0051611A">
      <w:pPr>
        <w:numPr>
          <w:ilvl w:val="0"/>
          <w:numId w:val="16"/>
        </w:numPr>
        <w:tabs>
          <w:tab w:val="clear" w:pos="360"/>
          <w:tab w:val="num" w:pos="1068"/>
        </w:tabs>
        <w:spacing w:after="0" w:line="360" w:lineRule="auto"/>
        <w:rPr>
          <w:rFonts w:cs="Calibri"/>
        </w:rPr>
      </w:pPr>
      <w:r w:rsidRPr="001D4FF5">
        <w:rPr>
          <w:rFonts w:asciiTheme="minorHAnsi" w:hAnsiTheme="minorHAnsi" w:cstheme="minorHAnsi"/>
          <w:color w:val="000000" w:themeColor="text1"/>
        </w:rPr>
        <w:t xml:space="preserve">Gwarancje, o których mowa w ust. </w:t>
      </w:r>
      <w:r w:rsidR="009D1610">
        <w:rPr>
          <w:rFonts w:asciiTheme="minorHAnsi" w:hAnsiTheme="minorHAnsi" w:cstheme="minorHAnsi"/>
          <w:color w:val="000000" w:themeColor="text1"/>
        </w:rPr>
        <w:t>3</w:t>
      </w:r>
      <w:r w:rsidR="009D1610" w:rsidRPr="001D4FF5">
        <w:rPr>
          <w:rFonts w:asciiTheme="minorHAnsi" w:hAnsiTheme="minorHAnsi" w:cstheme="minorHAnsi"/>
          <w:color w:val="000000" w:themeColor="text1"/>
        </w:rPr>
        <w:t xml:space="preserve"> </w:t>
      </w:r>
      <w:r w:rsidRPr="001D4FF5">
        <w:rPr>
          <w:rFonts w:asciiTheme="minorHAnsi" w:hAnsiTheme="minorHAnsi" w:cstheme="minorHAnsi"/>
          <w:color w:val="000000" w:themeColor="text1"/>
        </w:rPr>
        <w:t xml:space="preserve">będą gwarancjami bezwarunkowymi i płatnymi na pierwsze żądanie, bez </w:t>
      </w:r>
      <w:r w:rsidRPr="001A6760">
        <w:rPr>
          <w:rFonts w:cs="Calibri"/>
        </w:rPr>
        <w:t xml:space="preserve">dodatkowych warunków i wymogów. Ustanowienie gwarancji, o której mowa powyżej musi nastąpić przed wypłatą transzy zaliczki, którą gwarancja zabezpiecza. </w:t>
      </w:r>
    </w:p>
    <w:p w14:paraId="3701E31E" w14:textId="35350209" w:rsidR="001A6760" w:rsidRPr="001A6760" w:rsidRDefault="007818D9" w:rsidP="0051611A">
      <w:pPr>
        <w:numPr>
          <w:ilvl w:val="0"/>
          <w:numId w:val="16"/>
        </w:numPr>
        <w:tabs>
          <w:tab w:val="clear" w:pos="360"/>
          <w:tab w:val="num" w:pos="1068"/>
        </w:tabs>
        <w:spacing w:after="0" w:line="360" w:lineRule="auto"/>
        <w:rPr>
          <w:rFonts w:cs="Calibri"/>
        </w:rPr>
      </w:pPr>
      <w:r w:rsidRPr="001A6760">
        <w:rPr>
          <w:rFonts w:cs="Calibri"/>
        </w:rPr>
        <w:t xml:space="preserve">Łączne dofinansowanie przekazane </w:t>
      </w:r>
      <w:r w:rsidR="008602A6" w:rsidRPr="001A6760">
        <w:rPr>
          <w:rFonts w:cs="Calibri"/>
        </w:rPr>
        <w:t>Ostatecznemu</w:t>
      </w:r>
      <w:r w:rsidRPr="001A6760">
        <w:rPr>
          <w:rFonts w:cs="Calibri"/>
        </w:rPr>
        <w:t xml:space="preserve"> odbiorcy wsparcia w formie zaliczki nie może przekroczyć 90% </w:t>
      </w:r>
      <w:r w:rsidR="00300087">
        <w:rPr>
          <w:rFonts w:cs="Calibri"/>
        </w:rPr>
        <w:t xml:space="preserve">wartości </w:t>
      </w:r>
      <w:r w:rsidR="00750A61" w:rsidRPr="001A6760">
        <w:rPr>
          <w:rFonts w:cs="Calibri"/>
        </w:rPr>
        <w:t>udzielonego</w:t>
      </w:r>
      <w:r w:rsidR="00B701F5" w:rsidRPr="001A6760">
        <w:rPr>
          <w:rFonts w:cs="Calibri"/>
        </w:rPr>
        <w:t xml:space="preserve"> </w:t>
      </w:r>
      <w:r w:rsidRPr="001A6760">
        <w:rPr>
          <w:rFonts w:cs="Calibri"/>
        </w:rPr>
        <w:t xml:space="preserve">dofinansowania w ramach </w:t>
      </w:r>
      <w:r w:rsidR="004723BD" w:rsidRPr="001A6760">
        <w:rPr>
          <w:rFonts w:cs="Calibri"/>
        </w:rPr>
        <w:t>Przedsięwzięcia</w:t>
      </w:r>
      <w:r w:rsidR="00625137" w:rsidRPr="001A6760">
        <w:rPr>
          <w:rFonts w:cs="Calibri"/>
        </w:rPr>
        <w:t>, o której mowa § 2 ust. 6</w:t>
      </w:r>
      <w:r w:rsidRPr="001A6760">
        <w:rPr>
          <w:rFonts w:cs="Calibri"/>
        </w:rPr>
        <w:t>. Pozostała</w:t>
      </w:r>
      <w:r w:rsidR="00C210BA" w:rsidRPr="001A6760">
        <w:rPr>
          <w:rFonts w:cs="Calibri"/>
        </w:rPr>
        <w:t xml:space="preserve"> część</w:t>
      </w:r>
      <w:r w:rsidRPr="001A6760">
        <w:rPr>
          <w:rFonts w:cs="Calibri"/>
        </w:rPr>
        <w:t xml:space="preserve"> </w:t>
      </w:r>
      <w:r w:rsidR="00C210BA" w:rsidRPr="001A6760">
        <w:rPr>
          <w:rFonts w:cs="Calibri"/>
        </w:rPr>
        <w:t xml:space="preserve">kwoty </w:t>
      </w:r>
      <w:r w:rsidRPr="001A6760">
        <w:rPr>
          <w:rFonts w:cs="Calibri"/>
        </w:rPr>
        <w:t>dofinansowania będzie przekazana</w:t>
      </w:r>
      <w:r w:rsidR="009F42EE" w:rsidRPr="001A6760">
        <w:rPr>
          <w:rFonts w:cs="Calibri"/>
        </w:rPr>
        <w:t xml:space="preserve"> w formie refundacji</w:t>
      </w:r>
      <w:r w:rsidRPr="001A6760">
        <w:rPr>
          <w:rFonts w:cs="Calibri"/>
        </w:rPr>
        <w:t xml:space="preserve"> </w:t>
      </w:r>
      <w:r w:rsidR="008602A6" w:rsidRPr="001A6760">
        <w:rPr>
          <w:rFonts w:cs="Calibri"/>
        </w:rPr>
        <w:t>Ostatecznemu</w:t>
      </w:r>
      <w:r w:rsidRPr="001A6760">
        <w:rPr>
          <w:rFonts w:cs="Calibri"/>
        </w:rPr>
        <w:t xml:space="preserve"> odbiorcy wsparcia po akceptacji przez Jednostkę wspierającą</w:t>
      </w:r>
      <w:r w:rsidR="00827658" w:rsidRPr="001A6760">
        <w:rPr>
          <w:rFonts w:cs="Calibri"/>
        </w:rPr>
        <w:t xml:space="preserve"> </w:t>
      </w:r>
      <w:r w:rsidRPr="001A6760">
        <w:rPr>
          <w:rFonts w:cs="Calibri"/>
        </w:rPr>
        <w:t>przedłożonego przez Ostatecznego odbiorcę wsparcia wniosku o płatność końcową, o którym mowa w § 9 ust.</w:t>
      </w:r>
      <w:r w:rsidR="00B571A2" w:rsidRPr="001A6760">
        <w:rPr>
          <w:rFonts w:cs="Calibri"/>
        </w:rPr>
        <w:t xml:space="preserve"> 8</w:t>
      </w:r>
      <w:r w:rsidRPr="001A6760">
        <w:rPr>
          <w:rFonts w:cs="Calibri"/>
        </w:rPr>
        <w:t>. </w:t>
      </w:r>
      <w:r w:rsidR="000B64A8" w:rsidRPr="001A6760">
        <w:rPr>
          <w:rFonts w:cs="Calibri"/>
        </w:rPr>
        <w:t xml:space="preserve">W uzasadnionych przypadkach zmiana harmonogramu płatności może polegać na </w:t>
      </w:r>
      <w:r w:rsidR="000B64A8" w:rsidRPr="001A6760">
        <w:rPr>
          <w:rFonts w:cs="Calibri"/>
        </w:rPr>
        <w:lastRenderedPageBreak/>
        <w:t>zwiększeniu kwoty dofina</w:t>
      </w:r>
      <w:r w:rsidR="00DA6B05" w:rsidRPr="001A6760">
        <w:rPr>
          <w:rFonts w:cs="Calibri"/>
        </w:rPr>
        <w:t>n</w:t>
      </w:r>
      <w:r w:rsidR="000B64A8" w:rsidRPr="001A6760">
        <w:rPr>
          <w:rFonts w:cs="Calibri"/>
        </w:rPr>
        <w:t xml:space="preserve">sowania przekazywanej w formie, o której mowa w ust. 1 pkt 1 i 2 do 100% </w:t>
      </w:r>
      <w:r w:rsidR="00EA5BEC" w:rsidRPr="001A6760">
        <w:rPr>
          <w:rFonts w:cs="Calibri"/>
        </w:rPr>
        <w:t xml:space="preserve">wartości </w:t>
      </w:r>
      <w:r w:rsidR="000B64A8" w:rsidRPr="001A6760">
        <w:rPr>
          <w:rFonts w:cs="Calibri"/>
        </w:rPr>
        <w:t xml:space="preserve">kwoty wskazanej w § 2 ust. </w:t>
      </w:r>
      <w:r w:rsidR="00D82064" w:rsidRPr="001A6760">
        <w:rPr>
          <w:rFonts w:cs="Calibri"/>
        </w:rPr>
        <w:t>6</w:t>
      </w:r>
      <w:r w:rsidR="000B64A8" w:rsidRPr="001A6760">
        <w:rPr>
          <w:rFonts w:cs="Calibri"/>
        </w:rPr>
        <w:t xml:space="preserve">. </w:t>
      </w:r>
    </w:p>
    <w:p w14:paraId="696EA3A0" w14:textId="2DC9EFD1" w:rsidR="007818D9" w:rsidRPr="001A6760" w:rsidRDefault="007818D9" w:rsidP="0051611A">
      <w:pPr>
        <w:numPr>
          <w:ilvl w:val="0"/>
          <w:numId w:val="16"/>
        </w:numPr>
        <w:tabs>
          <w:tab w:val="clear" w:pos="360"/>
          <w:tab w:val="num" w:pos="1068"/>
        </w:tabs>
        <w:spacing w:after="0" w:line="360" w:lineRule="auto"/>
        <w:rPr>
          <w:rFonts w:cs="Calibri"/>
        </w:rPr>
      </w:pPr>
      <w:r w:rsidRPr="001A6760">
        <w:rPr>
          <w:rFonts w:cs="Calibri"/>
        </w:rPr>
        <w:t xml:space="preserve">Pierwsza transza zaliczki zostanie wypłacona </w:t>
      </w:r>
      <w:r w:rsidR="00E70D5F" w:rsidRPr="001A6760">
        <w:rPr>
          <w:rFonts w:cs="Calibri"/>
        </w:rPr>
        <w:t>Ostatecznemu odbiorcy wsparcia</w:t>
      </w:r>
      <w:r w:rsidRPr="001A6760">
        <w:rPr>
          <w:rFonts w:cs="Calibri"/>
        </w:rPr>
        <w:t xml:space="preserve"> pod warunkiem wniesienia przez Ostatecznego odbiorcę wsparcia zabezpieczenia</w:t>
      </w:r>
      <w:r w:rsidR="003F7471" w:rsidRPr="001A6760">
        <w:rPr>
          <w:rFonts w:cs="Calibri"/>
        </w:rPr>
        <w:t xml:space="preserve"> należytego wykonania zobowiązań wynikających Umowy</w:t>
      </w:r>
      <w:r w:rsidR="00375F13" w:rsidRPr="001A6760">
        <w:rPr>
          <w:rFonts w:cs="Calibri"/>
        </w:rPr>
        <w:t xml:space="preserve">, o którym mowa w § 14 </w:t>
      </w:r>
      <w:r w:rsidR="06DE9F8D" w:rsidRPr="001A6760">
        <w:rPr>
          <w:rFonts w:cs="Calibri"/>
        </w:rPr>
        <w:t>oraz</w:t>
      </w:r>
      <w:r w:rsidRPr="001A6760">
        <w:rPr>
          <w:rFonts w:cs="Calibri"/>
        </w:rPr>
        <w:t xml:space="preserve"> po zatwierdzeniu przez Jednostkę wspierającą wniosku o płatność zaliczkową</w:t>
      </w:r>
      <w:r w:rsidR="0963B577" w:rsidRPr="001A6760">
        <w:rPr>
          <w:rFonts w:cs="Calibri"/>
        </w:rPr>
        <w:t>.</w:t>
      </w:r>
      <w:r w:rsidR="00C308A6" w:rsidRPr="001A6760">
        <w:rPr>
          <w:rFonts w:cs="Calibri"/>
        </w:rPr>
        <w:t xml:space="preserve"> </w:t>
      </w:r>
      <w:r w:rsidR="00AA4BCE" w:rsidRPr="001A6760">
        <w:rPr>
          <w:rFonts w:cs="Calibri"/>
        </w:rPr>
        <w:t xml:space="preserve">Wartość transzy </w:t>
      </w:r>
      <w:r w:rsidR="533178D0" w:rsidRPr="001A6760">
        <w:rPr>
          <w:rFonts w:cs="Calibri"/>
        </w:rPr>
        <w:t>zaliczki</w:t>
      </w:r>
      <w:r w:rsidR="10C44AFD" w:rsidRPr="001A6760">
        <w:rPr>
          <w:rFonts w:cs="Calibri"/>
        </w:rPr>
        <w:t xml:space="preserve"> nie</w:t>
      </w:r>
      <w:r w:rsidR="533178D0" w:rsidRPr="001A6760">
        <w:rPr>
          <w:rFonts w:cs="Calibri"/>
        </w:rPr>
        <w:t xml:space="preserve"> </w:t>
      </w:r>
      <w:r w:rsidR="618472BF" w:rsidRPr="001A6760">
        <w:rPr>
          <w:rFonts w:cs="Calibri"/>
        </w:rPr>
        <w:t xml:space="preserve">może </w:t>
      </w:r>
      <w:r w:rsidR="10C44AFD" w:rsidRPr="001A6760">
        <w:rPr>
          <w:rFonts w:cs="Calibri"/>
        </w:rPr>
        <w:t>być większa niż</w:t>
      </w:r>
      <w:r w:rsidR="533178D0" w:rsidRPr="001A6760">
        <w:rPr>
          <w:rFonts w:cs="Calibri"/>
        </w:rPr>
        <w:t xml:space="preserve"> </w:t>
      </w:r>
      <w:r w:rsidR="00DD253B" w:rsidRPr="001A6760">
        <w:rPr>
          <w:rFonts w:cs="Calibri"/>
        </w:rPr>
        <w:t>30</w:t>
      </w:r>
      <w:r w:rsidR="533178D0" w:rsidRPr="001A6760">
        <w:rPr>
          <w:rFonts w:cs="Calibri"/>
        </w:rPr>
        <w:t xml:space="preserve">% </w:t>
      </w:r>
      <w:r w:rsidR="1545A51F" w:rsidRPr="001A6760">
        <w:rPr>
          <w:rFonts w:cs="Calibri"/>
        </w:rPr>
        <w:t xml:space="preserve">wartości </w:t>
      </w:r>
      <w:r w:rsidR="533178D0" w:rsidRPr="001A6760">
        <w:rPr>
          <w:rFonts w:cs="Calibri"/>
        </w:rPr>
        <w:t>dofinansowania</w:t>
      </w:r>
      <w:r w:rsidR="0026164E" w:rsidRPr="001A6760">
        <w:rPr>
          <w:rFonts w:cs="Calibri"/>
        </w:rPr>
        <w:t>, o której mowa w § 2 ust. 6</w:t>
      </w:r>
      <w:r w:rsidR="533178D0" w:rsidRPr="001A6760">
        <w:rPr>
          <w:rFonts w:cs="Calibri"/>
        </w:rPr>
        <w:t xml:space="preserve">. </w:t>
      </w:r>
    </w:p>
    <w:p w14:paraId="3D176ECA" w14:textId="655AF82C" w:rsidR="007818D9" w:rsidRPr="001A6760" w:rsidRDefault="007818D9" w:rsidP="0051611A">
      <w:pPr>
        <w:numPr>
          <w:ilvl w:val="0"/>
          <w:numId w:val="16"/>
        </w:numPr>
        <w:tabs>
          <w:tab w:val="clear" w:pos="360"/>
          <w:tab w:val="num" w:pos="1068"/>
        </w:tabs>
        <w:spacing w:after="0" w:line="360" w:lineRule="auto"/>
        <w:rPr>
          <w:rFonts w:cs="Calibri"/>
        </w:rPr>
      </w:pPr>
      <w:r w:rsidRPr="001D4FF5">
        <w:rPr>
          <w:rFonts w:cs="Calibri"/>
        </w:rPr>
        <w:t xml:space="preserve">Rozliczenie </w:t>
      </w:r>
      <w:r w:rsidR="00044B5C" w:rsidRPr="001D4FF5">
        <w:rPr>
          <w:rFonts w:cs="Calibri"/>
        </w:rPr>
        <w:t>dofinansowania</w:t>
      </w:r>
      <w:r w:rsidR="00290F5E" w:rsidRPr="001D4FF5">
        <w:rPr>
          <w:rFonts w:cs="Calibri"/>
        </w:rPr>
        <w:t xml:space="preserve"> przekazanego </w:t>
      </w:r>
      <w:r w:rsidR="001A2091" w:rsidRPr="001D4FF5">
        <w:rPr>
          <w:rFonts w:cs="Calibri"/>
        </w:rPr>
        <w:t xml:space="preserve">w formie </w:t>
      </w:r>
      <w:r w:rsidRPr="001D4FF5">
        <w:rPr>
          <w:rFonts w:cs="Calibri"/>
        </w:rPr>
        <w:t>zaliczki</w:t>
      </w:r>
      <w:r w:rsidR="00CF23F9" w:rsidRPr="001D4FF5">
        <w:rPr>
          <w:rFonts w:cs="Calibri"/>
        </w:rPr>
        <w:t>, o której mowa w ust. 1 pkt 1,</w:t>
      </w:r>
      <w:r w:rsidRPr="001D4FF5">
        <w:rPr>
          <w:rFonts w:cs="Calibri"/>
        </w:rPr>
        <w:t xml:space="preserve"> polega na wykazaniu przez </w:t>
      </w:r>
      <w:r w:rsidR="009C39BF" w:rsidRPr="001A6760">
        <w:rPr>
          <w:rFonts w:cs="Calibri"/>
        </w:rPr>
        <w:t>Ostatecznego odbiorcę wsparcia</w:t>
      </w:r>
      <w:r w:rsidRPr="001D4FF5">
        <w:rPr>
          <w:rFonts w:cs="Calibri"/>
        </w:rPr>
        <w:t xml:space="preserve"> wydatków kwalifikowalnych</w:t>
      </w:r>
      <w:r w:rsidR="00282ADB" w:rsidRPr="001D4FF5">
        <w:rPr>
          <w:rFonts w:cs="Calibri"/>
        </w:rPr>
        <w:t>,</w:t>
      </w:r>
      <w:r w:rsidR="00282ADB">
        <w:rPr>
          <w:rFonts w:cs="Calibri"/>
        </w:rPr>
        <w:t xml:space="preserve"> </w:t>
      </w:r>
      <w:r w:rsidRPr="001D4FF5">
        <w:rPr>
          <w:rFonts w:cs="Calibri"/>
        </w:rPr>
        <w:t xml:space="preserve">we wnioskach o płatność </w:t>
      </w:r>
      <w:r w:rsidR="007338B4" w:rsidRPr="001D4FF5">
        <w:rPr>
          <w:rFonts w:cs="Calibri"/>
        </w:rPr>
        <w:t>rozliczających tę zaliczkę</w:t>
      </w:r>
      <w:r w:rsidR="00F225A9">
        <w:rPr>
          <w:rFonts w:cs="Calibri"/>
        </w:rPr>
        <w:t xml:space="preserve">, </w:t>
      </w:r>
      <w:r w:rsidRPr="001D4FF5">
        <w:rPr>
          <w:rFonts w:cs="Calibri"/>
        </w:rPr>
        <w:t xml:space="preserve">złożonych do </w:t>
      </w:r>
      <w:r w:rsidR="009C39BF" w:rsidRPr="001A6760">
        <w:rPr>
          <w:rFonts w:cs="Calibri"/>
        </w:rPr>
        <w:t>Jednostki wspierającej</w:t>
      </w:r>
      <w:r w:rsidRPr="001D4FF5">
        <w:rPr>
          <w:rFonts w:cs="Calibri"/>
        </w:rPr>
        <w:t xml:space="preserve"> lub na zwrocie </w:t>
      </w:r>
      <w:r w:rsidR="0097569B" w:rsidRPr="001D4FF5">
        <w:rPr>
          <w:rFonts w:cs="Calibri"/>
        </w:rPr>
        <w:t xml:space="preserve">tej </w:t>
      </w:r>
      <w:r w:rsidRPr="001D4FF5">
        <w:rPr>
          <w:rFonts w:cs="Calibri"/>
        </w:rPr>
        <w:t>zaliczki</w:t>
      </w:r>
      <w:r w:rsidRPr="00AE7896">
        <w:rPr>
          <w:rFonts w:cs="Calibri"/>
        </w:rPr>
        <w:t>. </w:t>
      </w:r>
    </w:p>
    <w:p w14:paraId="470207A9" w14:textId="56B89009" w:rsidR="007818D9" w:rsidRPr="00AE7896" w:rsidRDefault="007818D9" w:rsidP="0051611A">
      <w:pPr>
        <w:numPr>
          <w:ilvl w:val="0"/>
          <w:numId w:val="16"/>
        </w:numPr>
        <w:tabs>
          <w:tab w:val="clear" w:pos="360"/>
          <w:tab w:val="num" w:pos="1068"/>
        </w:tabs>
        <w:spacing w:after="0" w:line="360" w:lineRule="auto"/>
        <w:rPr>
          <w:rFonts w:cs="Calibri"/>
          <w:color w:val="000000" w:themeColor="text1"/>
        </w:rPr>
      </w:pPr>
      <w:r w:rsidRPr="00AE7896">
        <w:rPr>
          <w:rFonts w:cs="Calibri"/>
        </w:rPr>
        <w:t xml:space="preserve">Rozliczenie transzy zaliczki </w:t>
      </w:r>
      <w:r w:rsidR="0097569B" w:rsidRPr="00AE7896">
        <w:rPr>
          <w:rFonts w:cs="Calibri"/>
        </w:rPr>
        <w:t>przez Ostatecznego odbiorcę wsparcia</w:t>
      </w:r>
      <w:r w:rsidRPr="00AE7896">
        <w:rPr>
          <w:rFonts w:cs="Calibri"/>
        </w:rPr>
        <w:t xml:space="preserve"> następuje najpóźniej w terminie </w:t>
      </w:r>
      <w:r w:rsidR="00157384" w:rsidRPr="00AE7896">
        <w:rPr>
          <w:rFonts w:cs="Calibri"/>
        </w:rPr>
        <w:t xml:space="preserve">12 </w:t>
      </w:r>
      <w:r w:rsidRPr="00AE7896">
        <w:rPr>
          <w:rFonts w:cs="Calibri"/>
        </w:rPr>
        <w:t>miesi</w:t>
      </w:r>
      <w:r w:rsidR="00166EBF" w:rsidRPr="00AE7896">
        <w:rPr>
          <w:rFonts w:cs="Calibri"/>
        </w:rPr>
        <w:t>ę</w:t>
      </w:r>
      <w:r w:rsidRPr="00AE7896">
        <w:rPr>
          <w:rFonts w:cs="Calibri"/>
        </w:rPr>
        <w:t>c</w:t>
      </w:r>
      <w:r w:rsidR="1725614A" w:rsidRPr="00AE7896">
        <w:rPr>
          <w:rFonts w:cs="Calibri"/>
        </w:rPr>
        <w:t>y</w:t>
      </w:r>
      <w:r w:rsidR="00166EBF" w:rsidRPr="00AE7896">
        <w:rPr>
          <w:rFonts w:cs="Calibri"/>
        </w:rPr>
        <w:t xml:space="preserve"> </w:t>
      </w:r>
      <w:r w:rsidRPr="00AE7896">
        <w:rPr>
          <w:rFonts w:cs="Calibri"/>
        </w:rPr>
        <w:t xml:space="preserve">od dnia </w:t>
      </w:r>
      <w:r w:rsidR="00266F27" w:rsidRPr="00AE7896">
        <w:rPr>
          <w:rFonts w:cs="Calibri"/>
        </w:rPr>
        <w:t xml:space="preserve">wypłaty </w:t>
      </w:r>
      <w:r w:rsidRPr="00AE7896">
        <w:rPr>
          <w:rFonts w:cs="Calibri"/>
        </w:rPr>
        <w:t>transzy zaliczki</w:t>
      </w:r>
      <w:r w:rsidR="00FF752A" w:rsidRPr="00AE7896">
        <w:rPr>
          <w:rFonts w:cs="Calibri"/>
        </w:rPr>
        <w:t xml:space="preserve"> na </w:t>
      </w:r>
      <w:r w:rsidR="00266F27" w:rsidRPr="00AE7896">
        <w:rPr>
          <w:rFonts w:cs="Calibri"/>
        </w:rPr>
        <w:t>wyodrębniony</w:t>
      </w:r>
      <w:r w:rsidR="008B1AF9" w:rsidRPr="00AE7896">
        <w:rPr>
          <w:rFonts w:cs="Calibri"/>
        </w:rPr>
        <w:t xml:space="preserve"> rachunek bankowy, o którym mowa w ust. 2</w:t>
      </w:r>
      <w:r w:rsidR="00266F27" w:rsidRPr="00AE7896">
        <w:rPr>
          <w:rFonts w:cs="Calibri"/>
        </w:rPr>
        <w:t>. W stosunku do transz zaliczek, których termin rozliczenia przypadałby po dniu złożenia wniosku o płatność końcową rozliczenie zaliczki następuje</w:t>
      </w:r>
      <w:r w:rsidR="00157384" w:rsidRPr="00AE7896">
        <w:rPr>
          <w:rFonts w:cs="Calibri"/>
        </w:rPr>
        <w:t xml:space="preserve"> </w:t>
      </w:r>
      <w:r w:rsidRPr="00AE7896">
        <w:rPr>
          <w:rFonts w:cs="Calibri"/>
        </w:rPr>
        <w:t xml:space="preserve">nie później niż w </w:t>
      </w:r>
      <w:r w:rsidR="00923FB4">
        <w:rPr>
          <w:rFonts w:cs="Calibri"/>
        </w:rPr>
        <w:t xml:space="preserve">końcowym </w:t>
      </w:r>
      <w:r w:rsidRPr="00AE7896">
        <w:rPr>
          <w:rFonts w:cs="Calibri"/>
        </w:rPr>
        <w:t>terminie</w:t>
      </w:r>
      <w:r w:rsidR="00186A27">
        <w:rPr>
          <w:rFonts w:cs="Calibri"/>
        </w:rPr>
        <w:t xml:space="preserve"> </w:t>
      </w:r>
      <w:r w:rsidR="00923FB4">
        <w:rPr>
          <w:rFonts w:cs="Calibri"/>
        </w:rPr>
        <w:t xml:space="preserve">okresu realizacji i kwalifikowalności </w:t>
      </w:r>
      <w:r w:rsidR="00186A27">
        <w:rPr>
          <w:rFonts w:cs="Calibri"/>
        </w:rPr>
        <w:t xml:space="preserve">wskazanym w </w:t>
      </w:r>
      <w:r w:rsidR="00186A27" w:rsidRPr="6A67C12B">
        <w:rPr>
          <w:rFonts w:cs="Calibri"/>
          <w:color w:val="000000" w:themeColor="text1"/>
        </w:rPr>
        <w:t xml:space="preserve">§ 3 ust. 1. </w:t>
      </w:r>
    </w:p>
    <w:p w14:paraId="33ECB4CA" w14:textId="43959941" w:rsidR="007818D9" w:rsidRPr="003207B4" w:rsidRDefault="2FFD321E" w:rsidP="0051611A">
      <w:pPr>
        <w:numPr>
          <w:ilvl w:val="0"/>
          <w:numId w:val="16"/>
        </w:numPr>
        <w:tabs>
          <w:tab w:val="clear" w:pos="360"/>
          <w:tab w:val="num" w:pos="1068"/>
        </w:tabs>
        <w:spacing w:after="0" w:line="360" w:lineRule="auto"/>
        <w:rPr>
          <w:rFonts w:cs="Calibri"/>
          <w:color w:val="000000" w:themeColor="text1"/>
        </w:rPr>
      </w:pPr>
      <w:r w:rsidRPr="00AE7896">
        <w:rPr>
          <w:rFonts w:cs="Calibri"/>
        </w:rPr>
        <w:t xml:space="preserve">W przypadku niezłożenia wniosku o płatność </w:t>
      </w:r>
      <w:r w:rsidR="005B7E6A" w:rsidRPr="00AE7896">
        <w:rPr>
          <w:rFonts w:cs="Calibri"/>
        </w:rPr>
        <w:t xml:space="preserve">rozliczającego </w:t>
      </w:r>
      <w:r w:rsidR="006801F5" w:rsidRPr="00AE7896">
        <w:rPr>
          <w:rFonts w:cs="Calibri"/>
        </w:rPr>
        <w:t>zaliczkę</w:t>
      </w:r>
      <w:r w:rsidR="005B7E6A" w:rsidRPr="00AE7896">
        <w:rPr>
          <w:rFonts w:cs="Calibri"/>
        </w:rPr>
        <w:t xml:space="preserve"> </w:t>
      </w:r>
      <w:r w:rsidRPr="00AE7896">
        <w:rPr>
          <w:rFonts w:cs="Calibri"/>
        </w:rPr>
        <w:t>na kwotę wydatków kwalifikowalnych w formie stawek jednostkowych lub niezwrócenia niewykorzystanej części zaliczki w terminie</w:t>
      </w:r>
      <w:r w:rsidR="00BF3A32" w:rsidRPr="00AE7896">
        <w:rPr>
          <w:rFonts w:cs="Calibri"/>
        </w:rPr>
        <w:t xml:space="preserve"> 14 dni od dnia</w:t>
      </w:r>
      <w:r w:rsidR="00266F27" w:rsidRPr="00AE7896">
        <w:rPr>
          <w:rFonts w:cs="Calibri"/>
        </w:rPr>
        <w:t xml:space="preserve"> upływu terminu</w:t>
      </w:r>
      <w:r w:rsidR="00A02362" w:rsidRPr="00AE7896">
        <w:rPr>
          <w:rFonts w:cs="Calibri"/>
        </w:rPr>
        <w:t>,</w:t>
      </w:r>
      <w:r w:rsidR="0026429D" w:rsidRPr="00AE7896">
        <w:rPr>
          <w:rFonts w:cs="Calibri"/>
        </w:rPr>
        <w:t xml:space="preserve"> o którym mowa w </w:t>
      </w:r>
      <w:r w:rsidR="00D021FD" w:rsidRPr="00AE7896">
        <w:rPr>
          <w:rFonts w:cs="Calibri"/>
        </w:rPr>
        <w:t>ust.</w:t>
      </w:r>
      <w:r w:rsidR="00C73189">
        <w:rPr>
          <w:rFonts w:cs="Calibri"/>
        </w:rPr>
        <w:t xml:space="preserve"> </w:t>
      </w:r>
      <w:r w:rsidR="00A02B7A">
        <w:rPr>
          <w:rFonts w:cs="Calibri"/>
        </w:rPr>
        <w:t>8</w:t>
      </w:r>
      <w:r w:rsidRPr="003207B4">
        <w:rPr>
          <w:rFonts w:cs="Calibri"/>
        </w:rPr>
        <w:t xml:space="preserve">, od środków pozostałych do rozliczenia, przekazanych w ramach zaliczki, </w:t>
      </w:r>
      <w:r w:rsidR="5F15CE28" w:rsidRPr="003207B4">
        <w:rPr>
          <w:rFonts w:cs="Calibri"/>
        </w:rPr>
        <w:t>Jednostka w</w:t>
      </w:r>
      <w:r w:rsidR="00735617" w:rsidRPr="003207B4">
        <w:rPr>
          <w:rFonts w:cs="Calibri"/>
        </w:rPr>
        <w:t xml:space="preserve">spierająca </w:t>
      </w:r>
      <w:r w:rsidRPr="003207B4">
        <w:rPr>
          <w:rFonts w:cs="Calibri"/>
        </w:rPr>
        <w:t xml:space="preserve">nalicza odsetki w wysokości określonej jak dla zaległości podatkowych, liczone od dnia przekazania </w:t>
      </w:r>
      <w:r w:rsidR="001E132B" w:rsidRPr="003207B4">
        <w:rPr>
          <w:rFonts w:cs="Calibri"/>
        </w:rPr>
        <w:t>Ostatecznemu odbiorcy wsparcia</w:t>
      </w:r>
      <w:r w:rsidRPr="003207B4">
        <w:rPr>
          <w:rFonts w:cs="Calibri"/>
        </w:rPr>
        <w:t xml:space="preserve"> środków do dnia złożenia </w:t>
      </w:r>
      <w:r w:rsidR="000615D9" w:rsidRPr="003207B4">
        <w:rPr>
          <w:rFonts w:cs="Calibri"/>
        </w:rPr>
        <w:t>przez niego</w:t>
      </w:r>
      <w:r w:rsidRPr="003207B4">
        <w:rPr>
          <w:rFonts w:cs="Calibri"/>
        </w:rPr>
        <w:t xml:space="preserve"> wniosku o płatność </w:t>
      </w:r>
      <w:r w:rsidR="00AD0EEF" w:rsidRPr="003207B4">
        <w:rPr>
          <w:rFonts w:cs="Calibri"/>
        </w:rPr>
        <w:t xml:space="preserve">rozliczającego zaliczkę </w:t>
      </w:r>
      <w:r w:rsidRPr="003207B4">
        <w:rPr>
          <w:rFonts w:cs="Calibri"/>
        </w:rPr>
        <w:t>lub do dnia zwrócenia niewykorzystanej części zaliczki.</w:t>
      </w:r>
      <w:r w:rsidR="00700A9A" w:rsidRPr="003207B4">
        <w:rPr>
          <w:rFonts w:cs="Calibri"/>
        </w:rPr>
        <w:t xml:space="preserve"> </w:t>
      </w:r>
    </w:p>
    <w:p w14:paraId="303E4331" w14:textId="501931E2" w:rsidR="00000840" w:rsidRPr="003207B4" w:rsidRDefault="65A2DE5C" w:rsidP="0051611A">
      <w:pPr>
        <w:numPr>
          <w:ilvl w:val="0"/>
          <w:numId w:val="16"/>
        </w:numPr>
        <w:tabs>
          <w:tab w:val="clear" w:pos="360"/>
          <w:tab w:val="num" w:pos="1068"/>
        </w:tabs>
        <w:spacing w:after="0" w:line="360" w:lineRule="auto"/>
        <w:rPr>
          <w:rFonts w:cs="Calibri"/>
        </w:rPr>
      </w:pPr>
      <w:r w:rsidRPr="003207B4">
        <w:rPr>
          <w:rFonts w:cs="Calibri"/>
        </w:rPr>
        <w:t xml:space="preserve">W przypadku stwierdzenia okoliczności, o których mowa w ust. </w:t>
      </w:r>
      <w:r w:rsidR="004C012D">
        <w:rPr>
          <w:rFonts w:cs="Calibri"/>
        </w:rPr>
        <w:t>9</w:t>
      </w:r>
      <w:r w:rsidRPr="003207B4">
        <w:rPr>
          <w:rFonts w:cs="Calibri"/>
        </w:rPr>
        <w:t>, Jednostka w</w:t>
      </w:r>
      <w:r w:rsidR="00735617" w:rsidRPr="003207B4">
        <w:rPr>
          <w:rFonts w:cs="Calibri"/>
        </w:rPr>
        <w:t>spierająca</w:t>
      </w:r>
      <w:r w:rsidRPr="003207B4">
        <w:rPr>
          <w:rFonts w:cs="Calibri"/>
        </w:rPr>
        <w:t>, wzywa Ostatecznego odbiorcę wsparcia do:</w:t>
      </w:r>
    </w:p>
    <w:p w14:paraId="4420FB04" w14:textId="2A9F8388" w:rsidR="00000840" w:rsidRPr="003207B4" w:rsidRDefault="00000840" w:rsidP="0051611A">
      <w:pPr>
        <w:pStyle w:val="paragraph"/>
        <w:numPr>
          <w:ilvl w:val="0"/>
          <w:numId w:val="56"/>
        </w:numPr>
        <w:spacing w:before="0" w:beforeAutospacing="0" w:after="0" w:afterAutospacing="0" w:line="360" w:lineRule="auto"/>
        <w:textAlignment w:val="baseline"/>
        <w:rPr>
          <w:rStyle w:val="normaltextrun"/>
          <w:rFonts w:ascii="Calibri" w:hAnsi="Calibri" w:cs="Calibri"/>
          <w:sz w:val="22"/>
          <w:szCs w:val="22"/>
        </w:rPr>
      </w:pPr>
      <w:r w:rsidRPr="003207B4">
        <w:rPr>
          <w:rStyle w:val="normaltextrun"/>
          <w:rFonts w:ascii="Calibri" w:hAnsi="Calibri" w:cs="Calibri"/>
          <w:sz w:val="22"/>
          <w:szCs w:val="22"/>
        </w:rPr>
        <w:t>zapłaty odsetek lub;</w:t>
      </w:r>
    </w:p>
    <w:p w14:paraId="0BC06BC6" w14:textId="2703C1A5" w:rsidR="00000840" w:rsidRPr="003207B4" w:rsidRDefault="00000840" w:rsidP="0051611A">
      <w:pPr>
        <w:pStyle w:val="paragraph"/>
        <w:numPr>
          <w:ilvl w:val="0"/>
          <w:numId w:val="56"/>
        </w:numPr>
        <w:spacing w:before="0" w:beforeAutospacing="0" w:after="0" w:afterAutospacing="0" w:line="360" w:lineRule="auto"/>
        <w:textAlignment w:val="baseline"/>
        <w:rPr>
          <w:rStyle w:val="normaltextrun"/>
          <w:rFonts w:ascii="Calibri" w:hAnsi="Calibri" w:cs="Calibri"/>
          <w:sz w:val="22"/>
          <w:szCs w:val="22"/>
        </w:rPr>
      </w:pPr>
      <w:r w:rsidRPr="003207B4">
        <w:rPr>
          <w:rStyle w:val="normaltextrun"/>
          <w:rFonts w:ascii="Calibri" w:hAnsi="Calibri" w:cs="Calibri"/>
          <w:sz w:val="22"/>
          <w:szCs w:val="22"/>
        </w:rPr>
        <w:t>wyrażenia zgody na pomniejszenie kolejnych płatności</w:t>
      </w:r>
      <w:r w:rsidR="006C01DE" w:rsidRPr="003207B4">
        <w:rPr>
          <w:rStyle w:val="normaltextrun"/>
          <w:rFonts w:ascii="Calibri" w:hAnsi="Calibri" w:cs="Calibri"/>
          <w:sz w:val="22"/>
          <w:szCs w:val="22"/>
        </w:rPr>
        <w:t>;</w:t>
      </w:r>
    </w:p>
    <w:p w14:paraId="6D132B94" w14:textId="51F9F11A" w:rsidR="00000840" w:rsidRPr="003207B4" w:rsidRDefault="006F6B1F" w:rsidP="0051611A">
      <w:pPr>
        <w:pStyle w:val="Akapitzlist"/>
        <w:suppressAutoHyphens w:val="0"/>
        <w:spacing w:line="360" w:lineRule="auto"/>
        <w:ind w:left="360"/>
        <w:rPr>
          <w:rFonts w:ascii="Calibri" w:hAnsi="Calibri" w:cs="Calibri"/>
          <w:sz w:val="22"/>
          <w:szCs w:val="22"/>
          <w:lang w:eastAsia="pl-PL"/>
        </w:rPr>
      </w:pPr>
      <w:r w:rsidRPr="003207B4">
        <w:rPr>
          <w:rFonts w:ascii="Calibri" w:eastAsia="Calibri" w:hAnsi="Calibri" w:cs="Calibri"/>
          <w:color w:val="000000" w:themeColor="text1"/>
          <w:sz w:val="22"/>
          <w:szCs w:val="22"/>
        </w:rPr>
        <w:t xml:space="preserve">– </w:t>
      </w:r>
      <w:r w:rsidR="00000840" w:rsidRPr="003207B4">
        <w:rPr>
          <w:rFonts w:ascii="Calibri" w:hAnsi="Calibri" w:cs="Calibri"/>
          <w:sz w:val="22"/>
          <w:szCs w:val="22"/>
          <w:lang w:eastAsia="pl-PL"/>
        </w:rPr>
        <w:t>w terminie 14 dni od dnia doręczenia wezwania.</w:t>
      </w:r>
    </w:p>
    <w:p w14:paraId="40D2F2A1" w14:textId="4964C045" w:rsidR="000F61F6" w:rsidRPr="00EB5A2C" w:rsidRDefault="00000840" w:rsidP="0051611A">
      <w:pPr>
        <w:numPr>
          <w:ilvl w:val="0"/>
          <w:numId w:val="16"/>
        </w:numPr>
        <w:tabs>
          <w:tab w:val="clear" w:pos="360"/>
          <w:tab w:val="num" w:pos="1068"/>
        </w:tabs>
        <w:spacing w:after="0" w:line="360" w:lineRule="auto"/>
        <w:rPr>
          <w:rFonts w:cs="Calibri"/>
        </w:rPr>
      </w:pPr>
      <w:r w:rsidRPr="003207B4">
        <w:rPr>
          <w:rFonts w:cs="Calibri"/>
        </w:rPr>
        <w:t xml:space="preserve">Po bezskutecznym upływie terminu, o którym mowa w ust. </w:t>
      </w:r>
      <w:r w:rsidR="004C012D">
        <w:rPr>
          <w:rFonts w:cs="Calibri"/>
        </w:rPr>
        <w:t>10</w:t>
      </w:r>
      <w:r w:rsidRPr="003207B4">
        <w:rPr>
          <w:rFonts w:cs="Calibri"/>
        </w:rPr>
        <w:t>, Jednostka w</w:t>
      </w:r>
      <w:r w:rsidR="00735617" w:rsidRPr="003207B4">
        <w:rPr>
          <w:rFonts w:cs="Calibri"/>
        </w:rPr>
        <w:t xml:space="preserve">spierająca </w:t>
      </w:r>
      <w:r w:rsidR="007A3DAD" w:rsidRPr="003207B4">
        <w:rPr>
          <w:rFonts w:cs="Calibri"/>
        </w:rPr>
        <w:t xml:space="preserve">uprawniona będzie do wypełnienia weksla zabezpieczającego </w:t>
      </w:r>
      <w:r w:rsidR="00DE5892" w:rsidRPr="003207B4">
        <w:rPr>
          <w:rFonts w:cs="Calibri"/>
        </w:rPr>
        <w:t xml:space="preserve">realizację Umowy </w:t>
      </w:r>
      <w:r w:rsidR="007A3DAD" w:rsidRPr="003207B4">
        <w:rPr>
          <w:rFonts w:cs="Calibri"/>
        </w:rPr>
        <w:t>i/lub skierowania powództwa o zapłatę na drogę postępowania cywilnego przed sądem powszechnym.</w:t>
      </w:r>
    </w:p>
    <w:p w14:paraId="5B794B72" w14:textId="53CB1D6E" w:rsidR="007818D9" w:rsidRPr="00EB5A2C" w:rsidRDefault="007818D9" w:rsidP="0051611A">
      <w:pPr>
        <w:numPr>
          <w:ilvl w:val="0"/>
          <w:numId w:val="16"/>
        </w:numPr>
        <w:tabs>
          <w:tab w:val="clear" w:pos="360"/>
          <w:tab w:val="num" w:pos="1068"/>
        </w:tabs>
        <w:spacing w:after="0" w:line="360" w:lineRule="auto"/>
        <w:rPr>
          <w:rFonts w:cs="Calibri"/>
          <w:color w:val="000000" w:themeColor="text1"/>
        </w:rPr>
      </w:pPr>
      <w:r w:rsidRPr="00EB5A2C">
        <w:rPr>
          <w:rFonts w:cs="Calibri"/>
        </w:rPr>
        <w:t xml:space="preserve">W sytuacji, gdy w ocenie </w:t>
      </w:r>
      <w:r w:rsidR="009C39BF" w:rsidRPr="00EB5A2C">
        <w:rPr>
          <w:rFonts w:cs="Calibri"/>
          <w:color w:val="000000" w:themeColor="text1"/>
        </w:rPr>
        <w:t>Jednostki wspierającej</w:t>
      </w:r>
      <w:r w:rsidRPr="00EB5A2C">
        <w:rPr>
          <w:rFonts w:cs="Calibri"/>
        </w:rPr>
        <w:t xml:space="preserve"> istnieje uzasadnione podejrzenie wystąpienia lub stwierdzenia nieprawidłowości w związku z </w:t>
      </w:r>
      <w:r w:rsidR="00607E65" w:rsidRPr="00EB5A2C">
        <w:rPr>
          <w:rFonts w:cs="Calibri"/>
        </w:rPr>
        <w:t>realizacją</w:t>
      </w:r>
      <w:r w:rsidRPr="00EB5A2C">
        <w:rPr>
          <w:rFonts w:cs="Calibri"/>
        </w:rPr>
        <w:t xml:space="preserve"> </w:t>
      </w:r>
      <w:r w:rsidR="004723BD" w:rsidRPr="00EB5A2C">
        <w:rPr>
          <w:rFonts w:cs="Calibri"/>
        </w:rPr>
        <w:t>Przedsięwzięci</w:t>
      </w:r>
      <w:r w:rsidR="00607E65" w:rsidRPr="00EB5A2C">
        <w:rPr>
          <w:rFonts w:cs="Calibri"/>
        </w:rPr>
        <w:t>a</w:t>
      </w:r>
      <w:r w:rsidRPr="00EB5A2C">
        <w:rPr>
          <w:rFonts w:cs="Calibri"/>
        </w:rPr>
        <w:t xml:space="preserve">, względnie dopuszczenia się przez </w:t>
      </w:r>
      <w:r w:rsidR="009C39BF" w:rsidRPr="00EB5A2C">
        <w:rPr>
          <w:rFonts w:cs="Calibri"/>
          <w:color w:val="000000" w:themeColor="text1"/>
        </w:rPr>
        <w:t>Ostatecznego odbiorcę wsparcia</w:t>
      </w:r>
      <w:r w:rsidRPr="00EB5A2C">
        <w:rPr>
          <w:rFonts w:cs="Calibri"/>
        </w:rPr>
        <w:t xml:space="preserve"> nieprawidłowości w ramach </w:t>
      </w:r>
      <w:r w:rsidR="00FD1BF6" w:rsidRPr="00EB5A2C">
        <w:rPr>
          <w:rFonts w:cs="Calibri"/>
        </w:rPr>
        <w:t>realizacji</w:t>
      </w:r>
      <w:r w:rsidRPr="00EB5A2C">
        <w:rPr>
          <w:rFonts w:cs="Calibri"/>
        </w:rPr>
        <w:t xml:space="preserve"> innych projektów</w:t>
      </w:r>
      <w:r w:rsidR="00700A9A" w:rsidRPr="00EB5A2C">
        <w:rPr>
          <w:rFonts w:cs="Calibri"/>
        </w:rPr>
        <w:t xml:space="preserve"> </w:t>
      </w:r>
      <w:r w:rsidR="00C126BF" w:rsidRPr="00EB5A2C">
        <w:rPr>
          <w:rFonts w:cs="Calibri"/>
        </w:rPr>
        <w:t xml:space="preserve">lub przedsięwzięć </w:t>
      </w:r>
      <w:r w:rsidRPr="00EB5A2C">
        <w:rPr>
          <w:rFonts w:cs="Calibri"/>
        </w:rPr>
        <w:t>realizowanych w ramach umów zawartych z</w:t>
      </w:r>
      <w:r w:rsidR="009C39BF" w:rsidRPr="00EB5A2C">
        <w:rPr>
          <w:rFonts w:cs="Calibri"/>
          <w:color w:val="000000" w:themeColor="text1"/>
        </w:rPr>
        <w:t xml:space="preserve"> Jednostką wspierającą</w:t>
      </w:r>
      <w:r w:rsidR="0085795E">
        <w:rPr>
          <w:rFonts w:cs="Calibri"/>
          <w:color w:val="000000" w:themeColor="text1"/>
        </w:rPr>
        <w:t xml:space="preserve"> </w:t>
      </w:r>
      <w:r w:rsidRPr="00EB5A2C">
        <w:rPr>
          <w:rFonts w:cs="Calibri"/>
        </w:rPr>
        <w:t xml:space="preserve">– wynikających w szczególności z faktu prowadzenia w tym przedmiocie przez właściwe organy lub podmioty postępowań wyjaśniających, sprawdzających, przygotowawczych lub sądowych, </w:t>
      </w:r>
      <w:r w:rsidR="009C39BF" w:rsidRPr="00EB5A2C">
        <w:rPr>
          <w:rFonts w:cs="Calibri"/>
          <w:color w:val="000000" w:themeColor="text1"/>
        </w:rPr>
        <w:t>Jednostka wspierająca</w:t>
      </w:r>
      <w:r w:rsidRPr="00EB5A2C">
        <w:rPr>
          <w:rFonts w:cs="Calibri"/>
        </w:rPr>
        <w:t xml:space="preserve"> może zastosować jedno z poniższych rozwiązań:</w:t>
      </w:r>
      <w:r w:rsidR="00700A9A" w:rsidRPr="00EB5A2C">
        <w:rPr>
          <w:rFonts w:cs="Calibri"/>
        </w:rPr>
        <w:t xml:space="preserve"> </w:t>
      </w:r>
    </w:p>
    <w:p w14:paraId="659984FB" w14:textId="70FE403C" w:rsidR="00CA350C" w:rsidRPr="00FF02A3" w:rsidRDefault="082AA3A7" w:rsidP="0051611A">
      <w:pPr>
        <w:pStyle w:val="paragraph"/>
        <w:numPr>
          <w:ilvl w:val="0"/>
          <w:numId w:val="57"/>
        </w:numPr>
        <w:spacing w:before="0" w:beforeAutospacing="0" w:after="0" w:afterAutospacing="0" w:line="360" w:lineRule="auto"/>
        <w:ind w:hanging="357"/>
        <w:textAlignment w:val="baseline"/>
        <w:rPr>
          <w:rStyle w:val="normaltextrun"/>
          <w:rFonts w:ascii="Calibri" w:hAnsi="Calibri" w:cs="Calibri"/>
          <w:sz w:val="22"/>
          <w:szCs w:val="22"/>
        </w:rPr>
      </w:pPr>
      <w:r w:rsidRPr="00AE6F76">
        <w:rPr>
          <w:rStyle w:val="normaltextrun"/>
          <w:rFonts w:ascii="Calibri" w:hAnsi="Calibri" w:cs="Calibri"/>
          <w:sz w:val="22"/>
          <w:szCs w:val="22"/>
        </w:rPr>
        <w:t>obniżyć wysokość wnioskowanej przez Ostatecznego odbiorcę wsparcia zaliczki lub odmówić jej wypłaty;</w:t>
      </w:r>
      <w:r w:rsidR="00FF02A3">
        <w:rPr>
          <w:rStyle w:val="normaltextrun"/>
          <w:rFonts w:ascii="Calibri" w:hAnsi="Calibri" w:cs="Calibri"/>
          <w:sz w:val="22"/>
          <w:szCs w:val="22"/>
        </w:rPr>
        <w:t xml:space="preserve"> </w:t>
      </w:r>
    </w:p>
    <w:p w14:paraId="575028B5" w14:textId="4AA2A258" w:rsidR="007818D9" w:rsidRPr="00EB5A2C" w:rsidRDefault="007818D9" w:rsidP="0051611A">
      <w:pPr>
        <w:pStyle w:val="paragraph"/>
        <w:numPr>
          <w:ilvl w:val="0"/>
          <w:numId w:val="57"/>
        </w:numPr>
        <w:spacing w:before="0" w:beforeAutospacing="0" w:after="0" w:afterAutospacing="0" w:line="360" w:lineRule="auto"/>
        <w:ind w:hanging="357"/>
        <w:textAlignment w:val="baseline"/>
        <w:rPr>
          <w:rStyle w:val="normaltextrun"/>
          <w:rFonts w:ascii="Calibri" w:hAnsi="Calibri" w:cs="Calibri"/>
          <w:sz w:val="22"/>
          <w:szCs w:val="22"/>
        </w:rPr>
      </w:pPr>
      <w:r w:rsidRPr="00EB5A2C">
        <w:rPr>
          <w:rStyle w:val="normaltextrun"/>
          <w:rFonts w:ascii="Calibri" w:hAnsi="Calibri" w:cs="Calibri"/>
          <w:sz w:val="22"/>
          <w:szCs w:val="22"/>
        </w:rPr>
        <w:lastRenderedPageBreak/>
        <w:t xml:space="preserve">zaprzestać wypłacania </w:t>
      </w:r>
      <w:r w:rsidR="009C39BF" w:rsidRPr="00EB5A2C">
        <w:rPr>
          <w:rStyle w:val="normaltextrun"/>
          <w:rFonts w:ascii="Calibri" w:hAnsi="Calibri" w:cs="Calibri"/>
          <w:sz w:val="22"/>
          <w:szCs w:val="22"/>
        </w:rPr>
        <w:t xml:space="preserve">Ostatecznemu odbiorcy wsparcia </w:t>
      </w:r>
      <w:r w:rsidR="00711617" w:rsidRPr="00EB5A2C">
        <w:rPr>
          <w:rStyle w:val="normaltextrun"/>
          <w:rFonts w:ascii="Calibri" w:hAnsi="Calibri" w:cs="Calibri"/>
          <w:sz w:val="22"/>
          <w:szCs w:val="22"/>
        </w:rPr>
        <w:t>dofinansowania w formie</w:t>
      </w:r>
      <w:r w:rsidR="009C39BF" w:rsidRPr="00EB5A2C">
        <w:rPr>
          <w:rStyle w:val="normaltextrun"/>
          <w:rFonts w:ascii="Calibri" w:hAnsi="Calibri" w:cs="Calibri"/>
          <w:sz w:val="22"/>
          <w:szCs w:val="22"/>
        </w:rPr>
        <w:t xml:space="preserve"> </w:t>
      </w:r>
      <w:r w:rsidRPr="00EB5A2C">
        <w:rPr>
          <w:rStyle w:val="normaltextrun"/>
          <w:rFonts w:ascii="Calibri" w:hAnsi="Calibri" w:cs="Calibri"/>
          <w:sz w:val="22"/>
          <w:szCs w:val="22"/>
        </w:rPr>
        <w:t>zalicz</w:t>
      </w:r>
      <w:r w:rsidR="00711617" w:rsidRPr="00EB5A2C">
        <w:rPr>
          <w:rStyle w:val="normaltextrun"/>
          <w:rFonts w:ascii="Calibri" w:hAnsi="Calibri" w:cs="Calibri"/>
          <w:sz w:val="22"/>
          <w:szCs w:val="22"/>
        </w:rPr>
        <w:t>ki</w:t>
      </w:r>
      <w:r w:rsidR="00BD798A" w:rsidRPr="00EB5A2C">
        <w:rPr>
          <w:rStyle w:val="normaltextrun"/>
          <w:rFonts w:ascii="Calibri" w:hAnsi="Calibri" w:cs="Calibri"/>
          <w:sz w:val="22"/>
          <w:szCs w:val="22"/>
        </w:rPr>
        <w:t xml:space="preserve">, o której mowa </w:t>
      </w:r>
      <w:r w:rsidR="00B420A0" w:rsidRPr="00EB5A2C">
        <w:rPr>
          <w:rStyle w:val="normaltextrun"/>
          <w:rFonts w:ascii="Calibri" w:hAnsi="Calibri" w:cs="Calibri"/>
          <w:sz w:val="22"/>
          <w:szCs w:val="22"/>
        </w:rPr>
        <w:t xml:space="preserve">w ust. 1 pkt </w:t>
      </w:r>
      <w:r w:rsidR="00FA775F" w:rsidRPr="00EB5A2C">
        <w:rPr>
          <w:rStyle w:val="normaltextrun"/>
          <w:rFonts w:ascii="Calibri" w:hAnsi="Calibri" w:cs="Calibri"/>
          <w:sz w:val="22"/>
          <w:szCs w:val="22"/>
        </w:rPr>
        <w:t xml:space="preserve">1. </w:t>
      </w:r>
      <w:r w:rsidR="009E1F1C" w:rsidRPr="00EB5A2C">
        <w:rPr>
          <w:rStyle w:val="normaltextrun"/>
          <w:rFonts w:ascii="Calibri" w:hAnsi="Calibri" w:cs="Calibri"/>
          <w:sz w:val="22"/>
          <w:szCs w:val="22"/>
        </w:rPr>
        <w:t xml:space="preserve">W takiej sytuacji </w:t>
      </w:r>
      <w:r w:rsidR="004723BD" w:rsidRPr="00EB5A2C">
        <w:rPr>
          <w:rStyle w:val="normaltextrun"/>
          <w:rFonts w:ascii="Calibri" w:hAnsi="Calibri" w:cs="Calibri"/>
          <w:sz w:val="22"/>
          <w:szCs w:val="22"/>
        </w:rPr>
        <w:t>Przedsięwzięcie</w:t>
      </w:r>
      <w:r w:rsidRPr="00EB5A2C">
        <w:rPr>
          <w:rStyle w:val="normaltextrun"/>
          <w:rFonts w:ascii="Calibri" w:hAnsi="Calibri" w:cs="Calibri"/>
          <w:sz w:val="22"/>
          <w:szCs w:val="22"/>
        </w:rPr>
        <w:t xml:space="preserve"> będzie rozliczan</w:t>
      </w:r>
      <w:r w:rsidR="00384F44" w:rsidRPr="00EB5A2C">
        <w:rPr>
          <w:rStyle w:val="normaltextrun"/>
          <w:rFonts w:ascii="Calibri" w:hAnsi="Calibri" w:cs="Calibri"/>
          <w:sz w:val="22"/>
          <w:szCs w:val="22"/>
        </w:rPr>
        <w:t>e</w:t>
      </w:r>
      <w:r w:rsidRPr="00EB5A2C">
        <w:rPr>
          <w:rStyle w:val="normaltextrun"/>
          <w:rFonts w:ascii="Calibri" w:hAnsi="Calibri" w:cs="Calibri"/>
          <w:sz w:val="22"/>
          <w:szCs w:val="22"/>
        </w:rPr>
        <w:t xml:space="preserve"> wyłącznie </w:t>
      </w:r>
      <w:r w:rsidR="002D78DA" w:rsidRPr="00EB5A2C">
        <w:rPr>
          <w:rStyle w:val="normaltextrun"/>
          <w:rFonts w:ascii="Calibri" w:hAnsi="Calibri" w:cs="Calibri"/>
          <w:sz w:val="22"/>
          <w:szCs w:val="22"/>
        </w:rPr>
        <w:t>w formie</w:t>
      </w:r>
      <w:r w:rsidRPr="00EB5A2C">
        <w:rPr>
          <w:rStyle w:val="normaltextrun"/>
          <w:rFonts w:ascii="Calibri" w:hAnsi="Calibri" w:cs="Calibri"/>
          <w:sz w:val="22"/>
          <w:szCs w:val="22"/>
        </w:rPr>
        <w:t xml:space="preserve"> refundacji</w:t>
      </w:r>
      <w:r w:rsidR="002D78DA" w:rsidRPr="00EB5A2C">
        <w:rPr>
          <w:rStyle w:val="normaltextrun"/>
          <w:rFonts w:ascii="Calibri" w:hAnsi="Calibri" w:cs="Calibri"/>
          <w:sz w:val="22"/>
          <w:szCs w:val="22"/>
        </w:rPr>
        <w:t>, o której mowa w ust. 1 pkt 2-3</w:t>
      </w:r>
      <w:r w:rsidRPr="00EB5A2C">
        <w:rPr>
          <w:rStyle w:val="normaltextrun"/>
          <w:rFonts w:ascii="Calibri" w:hAnsi="Calibri" w:cs="Calibri"/>
          <w:sz w:val="22"/>
          <w:szCs w:val="22"/>
        </w:rPr>
        <w:t>; </w:t>
      </w:r>
    </w:p>
    <w:p w14:paraId="39368EDB" w14:textId="1E045351" w:rsidR="007818D9" w:rsidRPr="00EB5A2C" w:rsidRDefault="007818D9" w:rsidP="0051611A">
      <w:pPr>
        <w:pStyle w:val="paragraph"/>
        <w:numPr>
          <w:ilvl w:val="0"/>
          <w:numId w:val="57"/>
        </w:numPr>
        <w:spacing w:before="0" w:beforeAutospacing="0" w:after="0" w:afterAutospacing="0" w:line="360" w:lineRule="auto"/>
        <w:ind w:hanging="357"/>
        <w:textAlignment w:val="baseline"/>
        <w:rPr>
          <w:rStyle w:val="normaltextrun"/>
          <w:rFonts w:ascii="Calibri" w:hAnsi="Calibri" w:cs="Calibri"/>
        </w:rPr>
      </w:pPr>
      <w:r w:rsidRPr="00EB5A2C">
        <w:rPr>
          <w:rStyle w:val="normaltextrun"/>
          <w:rFonts w:ascii="Calibri" w:hAnsi="Calibri" w:cs="Calibri"/>
          <w:sz w:val="22"/>
          <w:szCs w:val="22"/>
        </w:rPr>
        <w:t>wstrzyma</w:t>
      </w:r>
      <w:r w:rsidR="00384F44" w:rsidRPr="00EB5A2C">
        <w:rPr>
          <w:rStyle w:val="normaltextrun"/>
          <w:rFonts w:ascii="Calibri" w:hAnsi="Calibri" w:cs="Calibri"/>
          <w:sz w:val="22"/>
          <w:szCs w:val="22"/>
        </w:rPr>
        <w:t>ć</w:t>
      </w:r>
      <w:r w:rsidRPr="00EB5A2C">
        <w:rPr>
          <w:rStyle w:val="normaltextrun"/>
          <w:rFonts w:ascii="Calibri" w:hAnsi="Calibri" w:cs="Calibri"/>
          <w:sz w:val="22"/>
          <w:szCs w:val="22"/>
        </w:rPr>
        <w:t xml:space="preserve"> wypłat</w:t>
      </w:r>
      <w:r w:rsidR="00384F44" w:rsidRPr="00EB5A2C">
        <w:rPr>
          <w:rStyle w:val="normaltextrun"/>
          <w:rFonts w:ascii="Calibri" w:hAnsi="Calibri" w:cs="Calibri"/>
          <w:sz w:val="22"/>
          <w:szCs w:val="22"/>
        </w:rPr>
        <w:t>ę</w:t>
      </w:r>
      <w:r w:rsidRPr="00EB5A2C">
        <w:rPr>
          <w:rStyle w:val="normaltextrun"/>
          <w:rFonts w:ascii="Calibri" w:hAnsi="Calibri" w:cs="Calibri"/>
          <w:sz w:val="22"/>
          <w:szCs w:val="22"/>
        </w:rPr>
        <w:t xml:space="preserve"> dofinansowania.</w:t>
      </w:r>
      <w:r w:rsidRPr="00EB5A2C">
        <w:rPr>
          <w:rStyle w:val="normaltextrun"/>
          <w:rFonts w:ascii="Calibri" w:hAnsi="Calibri" w:cs="Calibri"/>
        </w:rPr>
        <w:t> </w:t>
      </w:r>
    </w:p>
    <w:p w14:paraId="7D133EFF" w14:textId="2A41FFC6" w:rsidR="007818D9" w:rsidRPr="00EB5A2C" w:rsidRDefault="007818D9" w:rsidP="0051611A">
      <w:pPr>
        <w:numPr>
          <w:ilvl w:val="0"/>
          <w:numId w:val="16"/>
        </w:numPr>
        <w:tabs>
          <w:tab w:val="clear" w:pos="360"/>
          <w:tab w:val="num" w:pos="1068"/>
        </w:tabs>
        <w:spacing w:after="0" w:line="360" w:lineRule="auto"/>
        <w:ind w:hanging="357"/>
        <w:rPr>
          <w:rFonts w:cs="Calibri"/>
        </w:rPr>
      </w:pPr>
      <w:r w:rsidRPr="6A67C12B">
        <w:rPr>
          <w:rFonts w:cs="Calibri"/>
        </w:rPr>
        <w:t xml:space="preserve">Jeżeli istnieje prawdopodobieństwo zaistnienia nieprawidłowości wymagające dalszego dochodzenia i dokonania ustaleń co do stanu faktycznego, </w:t>
      </w:r>
      <w:r w:rsidR="009C39BF" w:rsidRPr="6A67C12B">
        <w:rPr>
          <w:rFonts w:cs="Calibri"/>
        </w:rPr>
        <w:t>Jednostka wspierająca</w:t>
      </w:r>
      <w:r w:rsidRPr="6A67C12B">
        <w:rPr>
          <w:rFonts w:cs="Calibri"/>
        </w:rPr>
        <w:t xml:space="preserve"> może dokonać wstrzymania wypłaty </w:t>
      </w:r>
      <w:r w:rsidR="00DC2609" w:rsidRPr="6A67C12B">
        <w:rPr>
          <w:rFonts w:cs="Calibri"/>
        </w:rPr>
        <w:t>dofinansowania</w:t>
      </w:r>
      <w:r w:rsidR="00804717" w:rsidRPr="6A67C12B">
        <w:rPr>
          <w:rFonts w:cs="Calibri"/>
        </w:rPr>
        <w:t xml:space="preserve">, o </w:t>
      </w:r>
      <w:r w:rsidR="00217243" w:rsidRPr="6A67C12B">
        <w:rPr>
          <w:rFonts w:cs="Calibri"/>
        </w:rPr>
        <w:t xml:space="preserve">którym mowa w ust. </w:t>
      </w:r>
      <w:r w:rsidR="00755113" w:rsidRPr="525EFF9E">
        <w:rPr>
          <w:rFonts w:cs="Calibri"/>
        </w:rPr>
        <w:t>1</w:t>
      </w:r>
      <w:r w:rsidR="00755113">
        <w:rPr>
          <w:rFonts w:cs="Calibri"/>
        </w:rPr>
        <w:t>2</w:t>
      </w:r>
      <w:r w:rsidR="00755113" w:rsidRPr="6A67C12B">
        <w:rPr>
          <w:rFonts w:cs="Calibri"/>
        </w:rPr>
        <w:t xml:space="preserve"> </w:t>
      </w:r>
      <w:r w:rsidR="002E3965" w:rsidRPr="6A67C12B">
        <w:rPr>
          <w:rFonts w:cs="Calibri"/>
        </w:rPr>
        <w:t xml:space="preserve">pkt </w:t>
      </w:r>
      <w:r w:rsidR="65886973" w:rsidRPr="3631C033">
        <w:rPr>
          <w:rFonts w:cs="Calibri"/>
        </w:rPr>
        <w:t>3</w:t>
      </w:r>
      <w:r w:rsidR="00F678B6" w:rsidRPr="6A67C12B">
        <w:rPr>
          <w:rFonts w:cs="Calibri"/>
        </w:rPr>
        <w:t xml:space="preserve">, </w:t>
      </w:r>
      <w:r w:rsidRPr="6A67C12B">
        <w:rPr>
          <w:rFonts w:cs="Calibri"/>
        </w:rPr>
        <w:t xml:space="preserve">do czasu ostatecznego rozstrzygnięcia w zakresie zidentyfikowanych nieprawidłowości. </w:t>
      </w:r>
      <w:r w:rsidR="009C39BF" w:rsidRPr="6A67C12B">
        <w:rPr>
          <w:rStyle w:val="normaltextrun"/>
          <w:rFonts w:cs="Calibri"/>
          <w:color w:val="000000" w:themeColor="text1"/>
        </w:rPr>
        <w:t>Jednostka wspierająca</w:t>
      </w:r>
      <w:r w:rsidRPr="6A67C12B">
        <w:rPr>
          <w:rStyle w:val="normaltextrun"/>
          <w:rFonts w:cs="Calibri"/>
          <w:color w:val="000000" w:themeColor="text1"/>
        </w:rPr>
        <w:t xml:space="preserve"> będzie prowadzić analizę przypadków, o których mowa w zdaniu pierwszym w zakresie ich wpływu na realizację</w:t>
      </w:r>
      <w:r w:rsidR="009C39BF" w:rsidRPr="6A67C12B">
        <w:rPr>
          <w:rStyle w:val="normaltextrun"/>
          <w:rFonts w:cs="Calibri"/>
          <w:color w:val="000000" w:themeColor="text1"/>
        </w:rPr>
        <w:t xml:space="preserve"> </w:t>
      </w:r>
      <w:r w:rsidR="0053613A" w:rsidRPr="6A67C12B">
        <w:rPr>
          <w:rFonts w:cs="Calibri"/>
        </w:rPr>
        <w:t>Przedsięwzięcia</w:t>
      </w:r>
      <w:r w:rsidRPr="6A67C12B">
        <w:rPr>
          <w:rStyle w:val="normaltextrun"/>
          <w:rFonts w:cs="Calibri"/>
          <w:color w:val="000000" w:themeColor="text1"/>
        </w:rPr>
        <w:t xml:space="preserve">. W przypadku, o którym mowa w </w:t>
      </w:r>
      <w:r w:rsidR="00016FA6" w:rsidRPr="6A67C12B">
        <w:rPr>
          <w:rStyle w:val="normaltextrun"/>
          <w:rFonts w:cs="Calibri"/>
          <w:color w:val="000000" w:themeColor="text1"/>
        </w:rPr>
        <w:t>niniejszym</w:t>
      </w:r>
      <w:r w:rsidR="007C2254" w:rsidRPr="6A67C12B">
        <w:rPr>
          <w:rStyle w:val="normaltextrun"/>
          <w:rFonts w:cs="Calibri"/>
          <w:color w:val="000000" w:themeColor="text1"/>
        </w:rPr>
        <w:t xml:space="preserve"> ustępie,</w:t>
      </w:r>
      <w:r w:rsidRPr="6A67C12B">
        <w:rPr>
          <w:rStyle w:val="normaltextrun"/>
          <w:rFonts w:cs="Calibri"/>
          <w:color w:val="000000" w:themeColor="text1"/>
        </w:rPr>
        <w:t xml:space="preserve"> </w:t>
      </w:r>
      <w:r w:rsidR="009C39BF" w:rsidRPr="6A67C12B">
        <w:rPr>
          <w:rStyle w:val="normaltextrun"/>
          <w:rFonts w:cs="Calibri"/>
          <w:color w:val="000000" w:themeColor="text1"/>
        </w:rPr>
        <w:t>Ostatecznemu odbiorcy</w:t>
      </w:r>
      <w:r w:rsidR="009C39BF" w:rsidRPr="6A67C12B">
        <w:rPr>
          <w:rFonts w:cs="Calibri"/>
        </w:rPr>
        <w:t xml:space="preserve"> </w:t>
      </w:r>
      <w:r w:rsidR="009C39BF" w:rsidRPr="6A67C12B">
        <w:rPr>
          <w:rStyle w:val="normaltextrun"/>
          <w:rFonts w:cs="Calibri"/>
          <w:color w:val="000000" w:themeColor="text1"/>
        </w:rPr>
        <w:t>wsparcia</w:t>
      </w:r>
      <w:r w:rsidRPr="6A67C12B">
        <w:rPr>
          <w:rStyle w:val="normaltextrun"/>
          <w:rFonts w:cs="Calibri"/>
          <w:color w:val="000000" w:themeColor="text1"/>
        </w:rPr>
        <w:t xml:space="preserve"> nie przysługuje roszczenie o odsetki od środków wstrzymanych do wypłaty za okres tego wstrzymania.</w:t>
      </w:r>
      <w:r w:rsidRPr="6A67C12B">
        <w:rPr>
          <w:rFonts w:cs="Calibri"/>
        </w:rPr>
        <w:t> </w:t>
      </w:r>
    </w:p>
    <w:p w14:paraId="6664BBDD" w14:textId="48CD9513" w:rsidR="007818D9" w:rsidRPr="00EB5A2C" w:rsidRDefault="007818D9" w:rsidP="0051611A">
      <w:pPr>
        <w:numPr>
          <w:ilvl w:val="0"/>
          <w:numId w:val="16"/>
        </w:numPr>
        <w:tabs>
          <w:tab w:val="clear" w:pos="360"/>
          <w:tab w:val="num" w:pos="1068"/>
        </w:tabs>
        <w:spacing w:after="0" w:line="360" w:lineRule="auto"/>
        <w:ind w:hanging="357"/>
        <w:rPr>
          <w:rFonts w:cs="Calibri"/>
          <w:color w:val="000000" w:themeColor="text1"/>
        </w:rPr>
      </w:pPr>
      <w:r w:rsidRPr="00EB5A2C">
        <w:rPr>
          <w:rFonts w:cs="Calibri"/>
        </w:rPr>
        <w:t xml:space="preserve">Warunkiem otrzymania kolejnej transzy zaliczki jest przedstawienie do rozliczenia przez </w:t>
      </w:r>
      <w:r w:rsidR="009C39BF" w:rsidRPr="00EB5A2C">
        <w:rPr>
          <w:rFonts w:cs="Calibri"/>
          <w:color w:val="000000" w:themeColor="text1"/>
        </w:rPr>
        <w:t>Ostatecznego odbiorcę wsparcia</w:t>
      </w:r>
      <w:r w:rsidRPr="00EB5A2C">
        <w:rPr>
          <w:rFonts w:cs="Calibri"/>
        </w:rPr>
        <w:t xml:space="preserve"> </w:t>
      </w:r>
      <w:r w:rsidR="008B563D">
        <w:rPr>
          <w:rFonts w:cs="Calibri"/>
        </w:rPr>
        <w:t>P</w:t>
      </w:r>
      <w:r w:rsidRPr="00EB5A2C">
        <w:rPr>
          <w:rFonts w:cs="Calibri"/>
        </w:rPr>
        <w:t xml:space="preserve">unktów adresowych, dla których suma stawek jednostkowych wynosi co </w:t>
      </w:r>
      <w:r w:rsidRPr="00EB5A2C">
        <w:rPr>
          <w:rFonts w:asciiTheme="minorHAnsi" w:hAnsiTheme="minorHAnsi" w:cstheme="minorBidi"/>
        </w:rPr>
        <w:t xml:space="preserve">najmniej </w:t>
      </w:r>
      <w:r w:rsidR="00A0133D" w:rsidRPr="00EB5A2C">
        <w:rPr>
          <w:rFonts w:asciiTheme="minorHAnsi" w:hAnsiTheme="minorHAnsi" w:cstheme="minorBidi"/>
        </w:rPr>
        <w:t>50</w:t>
      </w:r>
      <w:r w:rsidRPr="00EB5A2C">
        <w:rPr>
          <w:rFonts w:asciiTheme="minorHAnsi" w:hAnsiTheme="minorHAnsi" w:cstheme="minorBidi"/>
        </w:rPr>
        <w:t>%</w:t>
      </w:r>
      <w:r w:rsidRPr="00EB5A2C">
        <w:rPr>
          <w:rFonts w:cs="Calibri"/>
        </w:rPr>
        <w:t xml:space="preserve"> wartości łącznie dotychczas udzielonych zaliczek</w:t>
      </w:r>
      <w:r w:rsidR="0026429D" w:rsidRPr="00EB5A2C">
        <w:rPr>
          <w:rFonts w:cs="Calibri"/>
        </w:rPr>
        <w:t xml:space="preserve"> lub na zwrocie </w:t>
      </w:r>
      <w:r w:rsidR="007D59DE" w:rsidRPr="00EB5A2C">
        <w:rPr>
          <w:rFonts w:cs="Calibri"/>
        </w:rPr>
        <w:t xml:space="preserve">niewykorzystanej części </w:t>
      </w:r>
      <w:r w:rsidR="0026429D" w:rsidRPr="00EB5A2C">
        <w:rPr>
          <w:rFonts w:cs="Calibri"/>
        </w:rPr>
        <w:t>zaliczki</w:t>
      </w:r>
      <w:r w:rsidRPr="00EB5A2C">
        <w:rPr>
          <w:rFonts w:cs="Calibri"/>
        </w:rPr>
        <w:t>.</w:t>
      </w:r>
      <w:r w:rsidR="00700A9A" w:rsidRPr="00EB5A2C">
        <w:rPr>
          <w:rFonts w:cs="Calibri"/>
        </w:rPr>
        <w:t xml:space="preserve"> </w:t>
      </w:r>
    </w:p>
    <w:p w14:paraId="4187F79C" w14:textId="03770991" w:rsidR="007818D9" w:rsidRPr="00EB5A2C" w:rsidRDefault="009C39BF" w:rsidP="0051611A">
      <w:pPr>
        <w:numPr>
          <w:ilvl w:val="0"/>
          <w:numId w:val="16"/>
        </w:numPr>
        <w:tabs>
          <w:tab w:val="clear" w:pos="360"/>
          <w:tab w:val="num" w:pos="1068"/>
        </w:tabs>
        <w:spacing w:after="60" w:line="360" w:lineRule="auto"/>
        <w:rPr>
          <w:rFonts w:cs="Calibri"/>
          <w:color w:val="000000" w:themeColor="text1"/>
        </w:rPr>
      </w:pPr>
      <w:r w:rsidRPr="00EB5A2C">
        <w:rPr>
          <w:rFonts w:cs="Calibri"/>
          <w:color w:val="000000" w:themeColor="text1"/>
        </w:rPr>
        <w:t xml:space="preserve">Jednostka wspierająca </w:t>
      </w:r>
      <w:r w:rsidR="007818D9" w:rsidRPr="00EB5A2C">
        <w:rPr>
          <w:rFonts w:cs="Calibri"/>
        </w:rPr>
        <w:t xml:space="preserve">nie ponosi odpowiedzialności za szkodę wynikającą z opóźnienia lub niedokonania wypłaty </w:t>
      </w:r>
      <w:r w:rsidR="00D60ABE" w:rsidRPr="00EB5A2C">
        <w:rPr>
          <w:rFonts w:cs="Calibri"/>
        </w:rPr>
        <w:t>przez PFR środków przeznaczonych na realizację Przedsięwzięcia, będącą rezultatem, w szczególności</w:t>
      </w:r>
      <w:r w:rsidR="007818D9" w:rsidRPr="00EB5A2C">
        <w:rPr>
          <w:rFonts w:cs="Calibri"/>
        </w:rPr>
        <w:t>: </w:t>
      </w:r>
    </w:p>
    <w:p w14:paraId="75D2E65C" w14:textId="77777777" w:rsidR="00D60ABE" w:rsidRPr="00EB5A2C" w:rsidRDefault="00D60ABE" w:rsidP="0051611A">
      <w:pPr>
        <w:pStyle w:val="Akapitzlist"/>
        <w:numPr>
          <w:ilvl w:val="0"/>
          <w:numId w:val="52"/>
        </w:numPr>
        <w:spacing w:line="360" w:lineRule="auto"/>
        <w:rPr>
          <w:rStyle w:val="normaltextrun"/>
          <w:rFonts w:ascii="Calibri" w:hAnsi="Calibri" w:cs="Calibri"/>
          <w:color w:val="000000"/>
          <w:sz w:val="22"/>
          <w:szCs w:val="22"/>
          <w:lang w:eastAsia="pl-PL"/>
        </w:rPr>
      </w:pPr>
      <w:r w:rsidRPr="00EB5A2C">
        <w:rPr>
          <w:rStyle w:val="normaltextrun"/>
          <w:rFonts w:ascii="Calibri" w:hAnsi="Calibri" w:cs="Calibri"/>
          <w:color w:val="000000"/>
          <w:sz w:val="22"/>
          <w:szCs w:val="22"/>
          <w:lang w:eastAsia="pl-PL"/>
        </w:rPr>
        <w:t xml:space="preserve">braku dostępności wystarczającej ilości środków na rachunku bankowym PFR; </w:t>
      </w:r>
    </w:p>
    <w:p w14:paraId="34158E98" w14:textId="4F7A738C" w:rsidR="00D60ABE" w:rsidRPr="00EB5A2C" w:rsidRDefault="00D60ABE" w:rsidP="0051611A">
      <w:pPr>
        <w:pStyle w:val="Akapitzlist"/>
        <w:numPr>
          <w:ilvl w:val="0"/>
          <w:numId w:val="52"/>
        </w:numPr>
        <w:spacing w:line="360" w:lineRule="auto"/>
        <w:rPr>
          <w:rStyle w:val="normaltextrun"/>
          <w:rFonts w:ascii="Calibri" w:hAnsi="Calibri" w:cs="Calibri"/>
          <w:color w:val="000000"/>
          <w:sz w:val="22"/>
          <w:szCs w:val="22"/>
          <w:lang w:eastAsia="pl-PL"/>
        </w:rPr>
      </w:pPr>
      <w:r w:rsidRPr="00EB5A2C">
        <w:rPr>
          <w:rStyle w:val="normaltextrun"/>
          <w:rFonts w:ascii="Calibri" w:hAnsi="Calibri" w:cs="Calibri"/>
          <w:color w:val="000000"/>
          <w:sz w:val="22"/>
          <w:szCs w:val="22"/>
          <w:lang w:eastAsia="pl-PL"/>
        </w:rPr>
        <w:t xml:space="preserve">niewykonania lub nienależytego wykonania przez Ostatecznego odbiorcę wsparcia obowiązków wynikających z </w:t>
      </w:r>
      <w:r w:rsidR="00EE3A03" w:rsidRPr="00EB5A2C">
        <w:rPr>
          <w:rStyle w:val="normaltextrun"/>
          <w:rFonts w:ascii="Calibri" w:hAnsi="Calibri" w:cs="Calibri"/>
          <w:color w:val="000000"/>
          <w:sz w:val="22"/>
          <w:szCs w:val="22"/>
          <w:lang w:eastAsia="pl-PL"/>
        </w:rPr>
        <w:t>Umowy;</w:t>
      </w:r>
    </w:p>
    <w:p w14:paraId="1F5AABD6" w14:textId="3B017564" w:rsidR="007818D9" w:rsidRPr="00EB5A2C" w:rsidRDefault="007818D9" w:rsidP="0051611A">
      <w:pPr>
        <w:pStyle w:val="paragraph"/>
        <w:numPr>
          <w:ilvl w:val="0"/>
          <w:numId w:val="52"/>
        </w:numPr>
        <w:spacing w:line="360" w:lineRule="auto"/>
        <w:textAlignment w:val="baseline"/>
        <w:rPr>
          <w:rFonts w:ascii="Calibri" w:hAnsi="Calibri" w:cs="Calibri"/>
          <w:sz w:val="22"/>
          <w:szCs w:val="22"/>
        </w:rPr>
      </w:pPr>
      <w:r w:rsidRPr="00EB5A2C">
        <w:rPr>
          <w:rStyle w:val="normaltextrun"/>
          <w:rFonts w:ascii="Calibri" w:hAnsi="Calibri" w:cs="Calibri"/>
          <w:sz w:val="22"/>
          <w:szCs w:val="22"/>
        </w:rPr>
        <w:t xml:space="preserve">zastosowania rozwiązań, o których mowa w ust. </w:t>
      </w:r>
      <w:r w:rsidR="00755113" w:rsidRPr="33A3A016">
        <w:rPr>
          <w:rStyle w:val="normaltextrun"/>
          <w:rFonts w:ascii="Calibri" w:hAnsi="Calibri" w:cs="Calibri"/>
          <w:sz w:val="22"/>
          <w:szCs w:val="22"/>
        </w:rPr>
        <w:t>1</w:t>
      </w:r>
      <w:r w:rsidR="00755113">
        <w:rPr>
          <w:rStyle w:val="normaltextrun"/>
          <w:rFonts w:ascii="Calibri" w:hAnsi="Calibri" w:cs="Calibri"/>
          <w:sz w:val="22"/>
          <w:szCs w:val="22"/>
        </w:rPr>
        <w:t>2</w:t>
      </w:r>
      <w:r w:rsidR="00755113" w:rsidRPr="00EB5A2C">
        <w:rPr>
          <w:rStyle w:val="normaltextrun"/>
          <w:rFonts w:ascii="Calibri" w:hAnsi="Calibri" w:cs="Calibri"/>
          <w:sz w:val="22"/>
          <w:szCs w:val="22"/>
        </w:rPr>
        <w:t xml:space="preserve"> </w:t>
      </w:r>
      <w:r w:rsidRPr="00EB5A2C">
        <w:rPr>
          <w:rStyle w:val="normaltextrun"/>
          <w:rFonts w:ascii="Calibri" w:hAnsi="Calibri" w:cs="Calibri"/>
          <w:sz w:val="22"/>
          <w:szCs w:val="22"/>
        </w:rPr>
        <w:t xml:space="preserve">i § 10 ust. </w:t>
      </w:r>
      <w:r w:rsidR="00A02B7A">
        <w:rPr>
          <w:rStyle w:val="normaltextrun"/>
          <w:rFonts w:ascii="Calibri" w:hAnsi="Calibri" w:cs="Calibri"/>
          <w:sz w:val="22"/>
          <w:szCs w:val="22"/>
        </w:rPr>
        <w:t>5</w:t>
      </w:r>
      <w:r w:rsidRPr="00EB5A2C">
        <w:rPr>
          <w:rStyle w:val="normaltextrun"/>
          <w:rFonts w:ascii="Calibri" w:hAnsi="Calibri" w:cs="Calibri"/>
          <w:sz w:val="22"/>
          <w:szCs w:val="22"/>
        </w:rPr>
        <w:t>;</w:t>
      </w:r>
      <w:r w:rsidRPr="00EB5A2C">
        <w:rPr>
          <w:rStyle w:val="eop"/>
          <w:rFonts w:ascii="Calibri" w:hAnsi="Calibri" w:cs="Calibri"/>
          <w:sz w:val="22"/>
          <w:szCs w:val="22"/>
        </w:rPr>
        <w:t> </w:t>
      </w:r>
    </w:p>
    <w:p w14:paraId="747EF500" w14:textId="3A98E06F" w:rsidR="007818D9" w:rsidRPr="00EB5A2C" w:rsidRDefault="007818D9" w:rsidP="0051611A">
      <w:pPr>
        <w:pStyle w:val="paragraph"/>
        <w:numPr>
          <w:ilvl w:val="0"/>
          <w:numId w:val="52"/>
        </w:numPr>
        <w:spacing w:line="360" w:lineRule="auto"/>
        <w:textAlignment w:val="baseline"/>
        <w:rPr>
          <w:rFonts w:ascii="Calibri" w:hAnsi="Calibri" w:cs="Calibri"/>
          <w:sz w:val="22"/>
          <w:szCs w:val="22"/>
        </w:rPr>
      </w:pPr>
      <w:r w:rsidRPr="00EB5A2C">
        <w:rPr>
          <w:rStyle w:val="normaltextrun"/>
          <w:rFonts w:ascii="Calibri" w:hAnsi="Calibri" w:cs="Calibri"/>
          <w:sz w:val="22"/>
          <w:szCs w:val="22"/>
        </w:rPr>
        <w:t xml:space="preserve">wstrzymania wypłaty środków, o którym mowa w ust. </w:t>
      </w:r>
      <w:r w:rsidR="00147AFD" w:rsidRPr="33A3A016">
        <w:rPr>
          <w:rStyle w:val="normaltextrun"/>
          <w:rFonts w:ascii="Calibri" w:hAnsi="Calibri" w:cs="Calibri"/>
          <w:sz w:val="22"/>
          <w:szCs w:val="22"/>
        </w:rPr>
        <w:t>1</w:t>
      </w:r>
      <w:r w:rsidR="00147AFD">
        <w:rPr>
          <w:rStyle w:val="normaltextrun"/>
          <w:rFonts w:ascii="Calibri" w:hAnsi="Calibri" w:cs="Calibri"/>
          <w:sz w:val="22"/>
          <w:szCs w:val="22"/>
        </w:rPr>
        <w:t>3</w:t>
      </w:r>
      <w:r w:rsidRPr="00EB5A2C">
        <w:rPr>
          <w:rStyle w:val="normaltextrun"/>
          <w:rFonts w:ascii="Calibri" w:hAnsi="Calibri" w:cs="Calibri"/>
          <w:sz w:val="22"/>
          <w:szCs w:val="22"/>
        </w:rPr>
        <w:t>;</w:t>
      </w:r>
      <w:r w:rsidRPr="00EB5A2C">
        <w:rPr>
          <w:rStyle w:val="eop"/>
          <w:rFonts w:ascii="Calibri" w:hAnsi="Calibri" w:cs="Calibri"/>
          <w:sz w:val="22"/>
          <w:szCs w:val="22"/>
        </w:rPr>
        <w:t> </w:t>
      </w:r>
    </w:p>
    <w:p w14:paraId="68D4948E" w14:textId="19A3765C" w:rsidR="234C8BF8" w:rsidRPr="00EB5A2C" w:rsidRDefault="007818D9" w:rsidP="0051611A">
      <w:pPr>
        <w:pStyle w:val="paragraph"/>
        <w:numPr>
          <w:ilvl w:val="0"/>
          <w:numId w:val="52"/>
        </w:numPr>
        <w:spacing w:after="360" w:afterAutospacing="0" w:line="360" w:lineRule="auto"/>
        <w:ind w:left="1066" w:hanging="357"/>
        <w:textAlignment w:val="baseline"/>
        <w:rPr>
          <w:rStyle w:val="eop"/>
          <w:rFonts w:ascii="Calibri" w:hAnsi="Calibri" w:cs="Calibri"/>
          <w:sz w:val="22"/>
          <w:szCs w:val="22"/>
        </w:rPr>
      </w:pPr>
      <w:r w:rsidRPr="00EB5A2C">
        <w:rPr>
          <w:rStyle w:val="normaltextrun"/>
          <w:rFonts w:ascii="Calibri" w:hAnsi="Calibri" w:cs="Calibri"/>
          <w:sz w:val="22"/>
          <w:szCs w:val="22"/>
        </w:rPr>
        <w:t xml:space="preserve">wstrzymania przez </w:t>
      </w:r>
      <w:r w:rsidR="00D60ABE" w:rsidRPr="00EB5A2C">
        <w:rPr>
          <w:rStyle w:val="normaltextrun"/>
          <w:rFonts w:ascii="Calibri" w:hAnsi="Calibri" w:cs="Calibri"/>
          <w:sz w:val="22"/>
          <w:szCs w:val="22"/>
        </w:rPr>
        <w:t>Jednostkę wspierającą</w:t>
      </w:r>
      <w:r w:rsidRPr="00EB5A2C">
        <w:rPr>
          <w:rStyle w:val="normaltextrun"/>
          <w:rFonts w:ascii="Calibri" w:hAnsi="Calibri" w:cs="Calibri"/>
          <w:sz w:val="22"/>
          <w:szCs w:val="22"/>
        </w:rPr>
        <w:t xml:space="preserve"> procedury weryfikacji i </w:t>
      </w:r>
      <w:r w:rsidR="00456B6B" w:rsidRPr="00EB5A2C">
        <w:rPr>
          <w:rStyle w:val="normaltextrun"/>
          <w:rFonts w:ascii="Calibri" w:hAnsi="Calibri" w:cs="Calibri"/>
          <w:sz w:val="22"/>
          <w:szCs w:val="22"/>
        </w:rPr>
        <w:t xml:space="preserve">zatwierdzenia </w:t>
      </w:r>
      <w:r w:rsidRPr="00EB5A2C">
        <w:rPr>
          <w:rStyle w:val="normaltextrun"/>
          <w:rFonts w:ascii="Calibri" w:hAnsi="Calibri" w:cs="Calibri"/>
          <w:sz w:val="22"/>
          <w:szCs w:val="22"/>
        </w:rPr>
        <w:t xml:space="preserve">wniosku o płatność, o którym mowa w § 10 ust. </w:t>
      </w:r>
      <w:r w:rsidR="00A02B7A">
        <w:rPr>
          <w:rStyle w:val="normaltextrun"/>
          <w:rFonts w:ascii="Calibri" w:hAnsi="Calibri" w:cs="Calibri"/>
          <w:sz w:val="22"/>
          <w:szCs w:val="22"/>
        </w:rPr>
        <w:t>5</w:t>
      </w:r>
      <w:r w:rsidRPr="00EB5A2C">
        <w:rPr>
          <w:rStyle w:val="normaltextrun"/>
          <w:rFonts w:ascii="Calibri" w:hAnsi="Calibri" w:cs="Calibri"/>
          <w:sz w:val="22"/>
          <w:szCs w:val="22"/>
        </w:rPr>
        <w:t>.</w:t>
      </w:r>
    </w:p>
    <w:p w14:paraId="53C2A039" w14:textId="1BB8B194" w:rsidR="00CF1666" w:rsidRPr="00251267" w:rsidRDefault="00CF1666" w:rsidP="0051611A">
      <w:pPr>
        <w:pStyle w:val="Nagwek1"/>
      </w:pPr>
      <w:r w:rsidRPr="00251267">
        <w:t xml:space="preserve">§ </w:t>
      </w:r>
      <w:r w:rsidR="006647A9" w:rsidRPr="00251267">
        <w:t>9</w:t>
      </w:r>
      <w:r w:rsidRPr="00251267">
        <w:t xml:space="preserve">. </w:t>
      </w:r>
      <w:r w:rsidR="00CC621A" w:rsidRPr="00251267">
        <w:t xml:space="preserve">Rozliczanie Przedsięwzięcia </w:t>
      </w:r>
    </w:p>
    <w:p w14:paraId="72150D35" w14:textId="030EEA57" w:rsidR="008D31BC" w:rsidRPr="00EB5A2C" w:rsidRDefault="005335FE" w:rsidP="0051611A">
      <w:pPr>
        <w:numPr>
          <w:ilvl w:val="0"/>
          <w:numId w:val="21"/>
        </w:numPr>
        <w:tabs>
          <w:tab w:val="clear" w:pos="360"/>
        </w:tabs>
        <w:spacing w:after="0" w:line="360" w:lineRule="auto"/>
        <w:ind w:hanging="357"/>
        <w:rPr>
          <w:rFonts w:cs="Calibri"/>
          <w:color w:val="000000" w:themeColor="text1"/>
        </w:rPr>
      </w:pPr>
      <w:r w:rsidRPr="00EB5A2C">
        <w:rPr>
          <w:rFonts w:cs="Calibri"/>
          <w:color w:val="000000" w:themeColor="text1"/>
        </w:rPr>
        <w:t xml:space="preserve">Przedsięwzięcie </w:t>
      </w:r>
      <w:r w:rsidR="008D31BC" w:rsidRPr="00EB5A2C">
        <w:rPr>
          <w:rFonts w:cs="Calibri"/>
          <w:color w:val="000000" w:themeColor="text1"/>
        </w:rPr>
        <w:t xml:space="preserve">jest </w:t>
      </w:r>
      <w:r w:rsidRPr="00EB5A2C">
        <w:rPr>
          <w:rFonts w:cs="Calibri"/>
          <w:color w:val="000000" w:themeColor="text1"/>
        </w:rPr>
        <w:t xml:space="preserve">rozliczane </w:t>
      </w:r>
      <w:r w:rsidR="008D31BC" w:rsidRPr="00EB5A2C">
        <w:rPr>
          <w:rFonts w:cs="Calibri"/>
          <w:color w:val="000000" w:themeColor="text1"/>
        </w:rPr>
        <w:t xml:space="preserve">wyłącznie stawkami jednostkowymi, których wysokość została określona we Wniosku i zgodnie z Wyciągiem z metodyki stawek jednostkowych </w:t>
      </w:r>
      <w:r w:rsidR="00D22D89" w:rsidRPr="00EB5A2C">
        <w:rPr>
          <w:rStyle w:val="ui-provider"/>
          <w:rFonts w:cs="Calibri"/>
          <w:color w:val="000000" w:themeColor="text1"/>
        </w:rPr>
        <w:t xml:space="preserve">w projektach dotyczących budowy sieci szerokopasmowych w ramach Krajowego Planu </w:t>
      </w:r>
      <w:r w:rsidR="00F77CC2">
        <w:rPr>
          <w:rStyle w:val="ui-provider"/>
          <w:rFonts w:cs="Calibri"/>
          <w:color w:val="000000" w:themeColor="text1"/>
        </w:rPr>
        <w:t>O</w:t>
      </w:r>
      <w:r w:rsidR="00D22D89" w:rsidRPr="00EB5A2C">
        <w:rPr>
          <w:rStyle w:val="ui-provider"/>
          <w:rFonts w:cs="Calibri"/>
          <w:color w:val="000000" w:themeColor="text1"/>
        </w:rPr>
        <w:t>dbudowy</w:t>
      </w:r>
      <w:r w:rsidR="00D22D89" w:rsidRPr="00EB5A2C">
        <w:rPr>
          <w:rFonts w:cs="Calibri"/>
          <w:color w:val="000000" w:themeColor="text1"/>
        </w:rPr>
        <w:t xml:space="preserve"> </w:t>
      </w:r>
      <w:r w:rsidR="008D31BC" w:rsidRPr="00EB5A2C">
        <w:rPr>
          <w:rFonts w:cs="Calibri"/>
          <w:color w:val="000000" w:themeColor="text1"/>
        </w:rPr>
        <w:t xml:space="preserve">stanowiącym załącznik nr </w:t>
      </w:r>
      <w:r w:rsidR="008F2170" w:rsidRPr="00EB5A2C">
        <w:rPr>
          <w:rFonts w:cs="Calibri"/>
          <w:color w:val="000000" w:themeColor="text1"/>
        </w:rPr>
        <w:t>7</w:t>
      </w:r>
      <w:r w:rsidR="008A0EB3" w:rsidRPr="00EB5A2C">
        <w:rPr>
          <w:rFonts w:cs="Calibri"/>
          <w:color w:val="000000" w:themeColor="text1"/>
        </w:rPr>
        <w:t xml:space="preserve"> </w:t>
      </w:r>
      <w:r w:rsidR="008D31BC" w:rsidRPr="00EB5A2C">
        <w:rPr>
          <w:rFonts w:cs="Calibri"/>
          <w:color w:val="000000" w:themeColor="text1"/>
        </w:rPr>
        <w:t xml:space="preserve">do Umowy. </w:t>
      </w:r>
    </w:p>
    <w:p w14:paraId="665D2BEB" w14:textId="7625DCE4" w:rsidR="00D57264" w:rsidRPr="00EB5A2C" w:rsidRDefault="328D896A" w:rsidP="0051611A">
      <w:pPr>
        <w:numPr>
          <w:ilvl w:val="0"/>
          <w:numId w:val="21"/>
        </w:numPr>
        <w:spacing w:after="0" w:line="360" w:lineRule="auto"/>
        <w:ind w:hanging="357"/>
        <w:rPr>
          <w:rFonts w:cs="Calibri"/>
          <w:color w:val="000000" w:themeColor="text1"/>
        </w:rPr>
      </w:pPr>
      <w:r w:rsidRPr="00EB5A2C">
        <w:rPr>
          <w:rFonts w:cs="Calibri"/>
          <w:color w:val="000000" w:themeColor="text1"/>
        </w:rPr>
        <w:t xml:space="preserve">Rozliczenie </w:t>
      </w:r>
      <w:r w:rsidR="335A81FD" w:rsidRPr="00EB5A2C">
        <w:rPr>
          <w:rFonts w:cs="Calibri"/>
        </w:rPr>
        <w:t>Przedsięwzięcia</w:t>
      </w:r>
      <w:r w:rsidRPr="00EB5A2C">
        <w:rPr>
          <w:rFonts w:cs="Calibri"/>
          <w:color w:val="000000" w:themeColor="text1"/>
        </w:rPr>
        <w:t xml:space="preserve"> polega na wykazaniu </w:t>
      </w:r>
      <w:r w:rsidR="00AA70D7" w:rsidRPr="00EB5A2C">
        <w:rPr>
          <w:rFonts w:cs="Calibri"/>
          <w:color w:val="000000" w:themeColor="text1"/>
        </w:rPr>
        <w:t xml:space="preserve">przez Ostatecznego odbiorcę wsparcia </w:t>
      </w:r>
      <w:r w:rsidRPr="00EB5A2C">
        <w:rPr>
          <w:rFonts w:cs="Calibri"/>
          <w:color w:val="000000" w:themeColor="text1"/>
        </w:rPr>
        <w:t>we wnioskach o płatność osiągnięcia wskaźników</w:t>
      </w:r>
      <w:r w:rsidR="004B2963" w:rsidRPr="00EB5A2C">
        <w:rPr>
          <w:rFonts w:cs="Calibri"/>
          <w:color w:val="000000" w:themeColor="text1"/>
        </w:rPr>
        <w:t>, określonych we Wniosku</w:t>
      </w:r>
      <w:r w:rsidR="003B57B8" w:rsidRPr="00EB5A2C">
        <w:rPr>
          <w:rFonts w:cs="Calibri"/>
          <w:color w:val="000000" w:themeColor="text1"/>
        </w:rPr>
        <w:t xml:space="preserve">, </w:t>
      </w:r>
      <w:r w:rsidRPr="00EB5A2C">
        <w:rPr>
          <w:rFonts w:cs="Calibri"/>
          <w:color w:val="000000" w:themeColor="text1"/>
        </w:rPr>
        <w:t>właściwych do rozliczenia stawki jednostkowej.</w:t>
      </w:r>
    </w:p>
    <w:p w14:paraId="1F6ACB69" w14:textId="637D6B37" w:rsidR="00D57264" w:rsidRPr="00EB5A2C" w:rsidRDefault="105DAD14" w:rsidP="0051611A">
      <w:pPr>
        <w:numPr>
          <w:ilvl w:val="0"/>
          <w:numId w:val="21"/>
        </w:numPr>
        <w:spacing w:after="0" w:line="360" w:lineRule="auto"/>
        <w:ind w:hanging="357"/>
        <w:rPr>
          <w:rFonts w:cs="Calibri"/>
          <w:color w:val="000000" w:themeColor="text1"/>
        </w:rPr>
      </w:pPr>
      <w:r w:rsidRPr="00EB5A2C">
        <w:rPr>
          <w:rFonts w:cs="Calibri"/>
          <w:color w:val="000000" w:themeColor="text1"/>
        </w:rPr>
        <w:t xml:space="preserve">Ostateczny odbiorca wsparcia </w:t>
      </w:r>
      <w:r w:rsidR="328D896A" w:rsidRPr="00EB5A2C">
        <w:rPr>
          <w:rFonts w:cs="Calibri"/>
          <w:color w:val="000000" w:themeColor="text1"/>
        </w:rPr>
        <w:t xml:space="preserve">składa wniosek o płatność oraz </w:t>
      </w:r>
      <w:r w:rsidR="009A665A">
        <w:rPr>
          <w:rFonts w:cs="Calibri"/>
          <w:color w:val="000000" w:themeColor="text1"/>
        </w:rPr>
        <w:t xml:space="preserve">jeżeli zostanie wezwany przez Jednostkę wspierającą - </w:t>
      </w:r>
      <w:r w:rsidR="328D896A" w:rsidRPr="00EB5A2C">
        <w:rPr>
          <w:rFonts w:cs="Calibri"/>
          <w:color w:val="000000" w:themeColor="text1"/>
        </w:rPr>
        <w:t xml:space="preserve">dokumenty niezbędne do rozliczenia </w:t>
      </w:r>
      <w:r w:rsidR="335A81FD" w:rsidRPr="00EB5A2C">
        <w:rPr>
          <w:rFonts w:cs="Calibri"/>
        </w:rPr>
        <w:t>Przedsięwzięcia</w:t>
      </w:r>
      <w:r w:rsidR="00D15D43" w:rsidRPr="00EB5A2C">
        <w:rPr>
          <w:rFonts w:cs="Calibri"/>
        </w:rPr>
        <w:t xml:space="preserve">, </w:t>
      </w:r>
      <w:r w:rsidR="00F012EC" w:rsidRPr="00EB5A2C">
        <w:rPr>
          <w:rFonts w:cs="Calibri"/>
        </w:rPr>
        <w:t>o których mowa w ust. 4</w:t>
      </w:r>
      <w:r w:rsidR="328D896A" w:rsidRPr="00EB5A2C">
        <w:rPr>
          <w:rFonts w:cs="Calibri"/>
          <w:color w:val="000000" w:themeColor="text1"/>
        </w:rPr>
        <w:t xml:space="preserve"> za pośrednictwem CST2021, chyba że z przyczyn technicznych nie jest to możliwe. W takim przypadku stosuje się postanowienia § 15 ust.</w:t>
      </w:r>
      <w:r w:rsidR="00D405F4" w:rsidRPr="00EB5A2C">
        <w:rPr>
          <w:rFonts w:cs="Calibri"/>
          <w:color w:val="000000" w:themeColor="text1"/>
        </w:rPr>
        <w:t xml:space="preserve"> </w:t>
      </w:r>
      <w:r w:rsidR="009205ED" w:rsidRPr="00EB5A2C">
        <w:rPr>
          <w:rFonts w:cs="Calibri"/>
          <w:color w:val="000000" w:themeColor="text1"/>
        </w:rPr>
        <w:t>8</w:t>
      </w:r>
      <w:r w:rsidR="328D896A" w:rsidRPr="00EB5A2C">
        <w:rPr>
          <w:rFonts w:cs="Calibri"/>
          <w:color w:val="000000" w:themeColor="text1"/>
        </w:rPr>
        <w:t>.</w:t>
      </w:r>
    </w:p>
    <w:p w14:paraId="5F0A4A58" w14:textId="39F39CC8" w:rsidR="00D57264" w:rsidRPr="00EB5A2C" w:rsidRDefault="328D896A" w:rsidP="0051611A">
      <w:pPr>
        <w:pStyle w:val="Akapitzlist"/>
        <w:numPr>
          <w:ilvl w:val="0"/>
          <w:numId w:val="21"/>
        </w:numPr>
        <w:spacing w:line="360" w:lineRule="auto"/>
        <w:ind w:hanging="357"/>
        <w:rPr>
          <w:rFonts w:ascii="Calibri" w:eastAsia="Calibri" w:hAnsi="Calibri" w:cs="Calibri"/>
          <w:color w:val="000000" w:themeColor="text1"/>
          <w:sz w:val="22"/>
          <w:szCs w:val="22"/>
        </w:rPr>
      </w:pPr>
      <w:r w:rsidRPr="00EB5A2C">
        <w:rPr>
          <w:rFonts w:ascii="Calibri" w:eastAsia="Calibri" w:hAnsi="Calibri" w:cs="Calibri"/>
          <w:color w:val="000000" w:themeColor="text1"/>
          <w:sz w:val="22"/>
          <w:szCs w:val="22"/>
        </w:rPr>
        <w:lastRenderedPageBreak/>
        <w:t xml:space="preserve">Na etapie weryfikacji wniosku o płatność dla potwierdzenia </w:t>
      </w:r>
      <w:r w:rsidR="008B563D">
        <w:rPr>
          <w:rFonts w:ascii="Calibri" w:eastAsia="Calibri" w:hAnsi="Calibri" w:cs="Calibri"/>
          <w:color w:val="000000" w:themeColor="text1"/>
          <w:sz w:val="22"/>
          <w:szCs w:val="22"/>
        </w:rPr>
        <w:t>P</w:t>
      </w:r>
      <w:r w:rsidRPr="00EB5A2C">
        <w:rPr>
          <w:rFonts w:ascii="Calibri" w:eastAsia="Calibri" w:hAnsi="Calibri" w:cs="Calibri"/>
          <w:color w:val="000000" w:themeColor="text1"/>
          <w:sz w:val="22"/>
          <w:szCs w:val="22"/>
        </w:rPr>
        <w:t xml:space="preserve">unktów adresowych oznaczonych w systemie SIMBA jako wykonane, będą brane pod uwagę wybrane </w:t>
      </w:r>
      <w:r w:rsidR="18C08693" w:rsidRPr="00EB5A2C">
        <w:rPr>
          <w:rFonts w:ascii="Calibri" w:eastAsia="Calibri" w:hAnsi="Calibri" w:cs="Calibri"/>
          <w:color w:val="000000" w:themeColor="text1"/>
          <w:sz w:val="22"/>
          <w:szCs w:val="22"/>
        </w:rPr>
        <w:t xml:space="preserve">według uznania Jednostki wspierającej </w:t>
      </w:r>
      <w:r w:rsidRPr="00EB5A2C">
        <w:rPr>
          <w:rFonts w:ascii="Calibri" w:eastAsia="Calibri" w:hAnsi="Calibri" w:cs="Calibri"/>
          <w:color w:val="000000" w:themeColor="text1"/>
          <w:sz w:val="22"/>
          <w:szCs w:val="22"/>
        </w:rPr>
        <w:t>dokumenty</w:t>
      </w:r>
      <w:r w:rsidR="00C265A0" w:rsidRPr="00EB5A2C">
        <w:rPr>
          <w:rFonts w:ascii="Calibri" w:eastAsia="Calibri" w:hAnsi="Calibri" w:cs="Calibri"/>
          <w:color w:val="000000" w:themeColor="text1"/>
          <w:sz w:val="22"/>
          <w:szCs w:val="22"/>
        </w:rPr>
        <w:t xml:space="preserve"> dotyczące realizacji Przedsięwzięcia</w:t>
      </w:r>
      <w:r w:rsidR="002F0EC7" w:rsidRPr="00EB5A2C">
        <w:rPr>
          <w:rFonts w:ascii="Calibri" w:eastAsia="Calibri" w:hAnsi="Calibri" w:cs="Calibri"/>
          <w:color w:val="000000" w:themeColor="text1"/>
          <w:sz w:val="22"/>
          <w:szCs w:val="22"/>
        </w:rPr>
        <w:t xml:space="preserve">, </w:t>
      </w:r>
      <w:r w:rsidR="00F51E36">
        <w:rPr>
          <w:rFonts w:ascii="Calibri" w:eastAsia="Calibri" w:hAnsi="Calibri" w:cs="Calibri"/>
          <w:color w:val="000000" w:themeColor="text1"/>
          <w:sz w:val="22"/>
          <w:szCs w:val="22"/>
        </w:rPr>
        <w:t xml:space="preserve">na </w:t>
      </w:r>
      <w:r w:rsidR="00633B73">
        <w:rPr>
          <w:rFonts w:ascii="Calibri" w:eastAsia="Calibri" w:hAnsi="Calibri" w:cs="Calibri"/>
          <w:color w:val="000000" w:themeColor="text1"/>
          <w:sz w:val="22"/>
          <w:szCs w:val="22"/>
        </w:rPr>
        <w:t>przykład</w:t>
      </w:r>
      <w:r w:rsidRPr="00EB5A2C">
        <w:rPr>
          <w:rFonts w:ascii="Calibri" w:eastAsia="Calibri" w:hAnsi="Calibri" w:cs="Calibri"/>
          <w:color w:val="000000" w:themeColor="text1"/>
          <w:sz w:val="22"/>
          <w:szCs w:val="22"/>
        </w:rPr>
        <w:t xml:space="preserve">: </w:t>
      </w:r>
    </w:p>
    <w:p w14:paraId="28D2EB96" w14:textId="2ACBD371" w:rsidR="00D57264" w:rsidRPr="00EB5A2C" w:rsidRDefault="00D57264" w:rsidP="0051611A">
      <w:pPr>
        <w:pStyle w:val="paragraph"/>
        <w:numPr>
          <w:ilvl w:val="0"/>
          <w:numId w:val="53"/>
        </w:numPr>
        <w:spacing w:before="0" w:beforeAutospacing="0" w:after="0" w:afterAutospacing="0" w:line="360" w:lineRule="auto"/>
        <w:ind w:hanging="357"/>
        <w:textAlignment w:val="baseline"/>
        <w:rPr>
          <w:rStyle w:val="normaltextrun"/>
          <w:rFonts w:ascii="Calibri" w:hAnsi="Calibri" w:cs="Calibri"/>
          <w:sz w:val="22"/>
          <w:szCs w:val="22"/>
        </w:rPr>
      </w:pPr>
      <w:r w:rsidRPr="00EB5A2C">
        <w:rPr>
          <w:rStyle w:val="normaltextrun"/>
          <w:rFonts w:ascii="Calibri" w:hAnsi="Calibri" w:cs="Calibri"/>
          <w:sz w:val="22"/>
          <w:szCs w:val="22"/>
        </w:rPr>
        <w:t xml:space="preserve">protokoły odbioru prac lub inne równoważne dowody; </w:t>
      </w:r>
    </w:p>
    <w:p w14:paraId="3EA49642" w14:textId="2ACBD371" w:rsidR="00D57264" w:rsidRPr="00EB5A2C" w:rsidRDefault="00D57264" w:rsidP="0051611A">
      <w:pPr>
        <w:pStyle w:val="paragraph"/>
        <w:numPr>
          <w:ilvl w:val="0"/>
          <w:numId w:val="53"/>
        </w:numPr>
        <w:spacing w:line="360" w:lineRule="auto"/>
        <w:textAlignment w:val="baseline"/>
        <w:rPr>
          <w:rStyle w:val="normaltextrun"/>
          <w:rFonts w:ascii="Calibri" w:hAnsi="Calibri" w:cs="Calibri"/>
          <w:sz w:val="22"/>
          <w:szCs w:val="22"/>
        </w:rPr>
      </w:pPr>
      <w:r w:rsidRPr="00EB5A2C">
        <w:rPr>
          <w:rStyle w:val="normaltextrun"/>
          <w:rFonts w:ascii="Calibri" w:hAnsi="Calibri" w:cs="Calibri"/>
          <w:sz w:val="22"/>
          <w:szCs w:val="22"/>
        </w:rPr>
        <w:t xml:space="preserve">dokumentacja powykonawcza; </w:t>
      </w:r>
    </w:p>
    <w:p w14:paraId="4B2547BB" w14:textId="7627F169" w:rsidR="00D57264" w:rsidRPr="00EB5A2C" w:rsidRDefault="00D57264" w:rsidP="0051611A">
      <w:pPr>
        <w:pStyle w:val="paragraph"/>
        <w:numPr>
          <w:ilvl w:val="0"/>
          <w:numId w:val="53"/>
        </w:numPr>
        <w:spacing w:line="360" w:lineRule="auto"/>
        <w:textAlignment w:val="baseline"/>
        <w:rPr>
          <w:rStyle w:val="normaltextrun"/>
          <w:rFonts w:ascii="Calibri" w:hAnsi="Calibri" w:cs="Calibri"/>
          <w:sz w:val="22"/>
          <w:szCs w:val="22"/>
        </w:rPr>
      </w:pPr>
      <w:r w:rsidRPr="00EB5A2C">
        <w:rPr>
          <w:rStyle w:val="normaltextrun"/>
          <w:rFonts w:ascii="Calibri" w:hAnsi="Calibri" w:cs="Calibri"/>
          <w:sz w:val="22"/>
          <w:szCs w:val="22"/>
        </w:rPr>
        <w:t>projekty wybudowanej sieci w postaci wektorowej SHP</w:t>
      </w:r>
      <w:r w:rsidR="000021AC">
        <w:rPr>
          <w:rStyle w:val="normaltextrun"/>
          <w:rFonts w:ascii="Calibri" w:hAnsi="Calibri" w:cs="Calibri"/>
          <w:sz w:val="22"/>
          <w:szCs w:val="22"/>
        </w:rPr>
        <w:t xml:space="preserve"> </w:t>
      </w:r>
      <w:r w:rsidR="00C000E1">
        <w:rPr>
          <w:rStyle w:val="normaltextrun"/>
          <w:rFonts w:ascii="Calibri" w:hAnsi="Calibri" w:cs="Calibri"/>
          <w:sz w:val="22"/>
          <w:szCs w:val="22"/>
        </w:rPr>
        <w:t>(</w:t>
      </w:r>
      <w:r w:rsidR="000021AC">
        <w:rPr>
          <w:rStyle w:val="normaltextrun"/>
          <w:rFonts w:ascii="Calibri" w:hAnsi="Calibri" w:cs="Calibri"/>
          <w:sz w:val="22"/>
          <w:szCs w:val="22"/>
        </w:rPr>
        <w:t>poprzez SIMBA</w:t>
      </w:r>
      <w:r w:rsidR="00C000E1">
        <w:rPr>
          <w:rStyle w:val="normaltextrun"/>
          <w:rFonts w:ascii="Calibri" w:hAnsi="Calibri" w:cs="Calibri"/>
          <w:sz w:val="22"/>
          <w:szCs w:val="22"/>
        </w:rPr>
        <w:t>)</w:t>
      </w:r>
      <w:r w:rsidRPr="00EB5A2C">
        <w:rPr>
          <w:rStyle w:val="normaltextrun"/>
          <w:rFonts w:ascii="Calibri" w:hAnsi="Calibri" w:cs="Calibri"/>
          <w:sz w:val="22"/>
          <w:szCs w:val="22"/>
        </w:rPr>
        <w:t xml:space="preserve">; </w:t>
      </w:r>
    </w:p>
    <w:p w14:paraId="703D9E08" w14:textId="2ACBD371" w:rsidR="00D57264" w:rsidRPr="00EB5A2C" w:rsidRDefault="00D57264" w:rsidP="0051611A">
      <w:pPr>
        <w:pStyle w:val="paragraph"/>
        <w:numPr>
          <w:ilvl w:val="0"/>
          <w:numId w:val="53"/>
        </w:numPr>
        <w:spacing w:line="360" w:lineRule="auto"/>
        <w:textAlignment w:val="baseline"/>
        <w:rPr>
          <w:rStyle w:val="normaltextrun"/>
          <w:rFonts w:ascii="Calibri" w:hAnsi="Calibri" w:cs="Calibri"/>
          <w:sz w:val="22"/>
          <w:szCs w:val="22"/>
        </w:rPr>
      </w:pPr>
      <w:r w:rsidRPr="00EB5A2C">
        <w:rPr>
          <w:rStyle w:val="normaltextrun"/>
          <w:rFonts w:ascii="Calibri" w:hAnsi="Calibri" w:cs="Calibri"/>
          <w:sz w:val="22"/>
          <w:szCs w:val="22"/>
        </w:rPr>
        <w:t xml:space="preserve">dokument przyjęcia środka trwałego – OT; </w:t>
      </w:r>
    </w:p>
    <w:p w14:paraId="06E49597" w14:textId="2E3E273A" w:rsidR="00D57264" w:rsidRPr="00EB5A2C" w:rsidRDefault="00D57264" w:rsidP="0051611A">
      <w:pPr>
        <w:pStyle w:val="paragraph"/>
        <w:numPr>
          <w:ilvl w:val="0"/>
          <w:numId w:val="53"/>
        </w:numPr>
        <w:spacing w:before="0" w:beforeAutospacing="0" w:after="0" w:afterAutospacing="0" w:line="360" w:lineRule="auto"/>
        <w:textAlignment w:val="baseline"/>
        <w:rPr>
          <w:rStyle w:val="normaltextrun"/>
          <w:rFonts w:ascii="Calibri" w:hAnsi="Calibri" w:cs="Calibri"/>
          <w:sz w:val="22"/>
          <w:szCs w:val="22"/>
        </w:rPr>
      </w:pPr>
      <w:r w:rsidRPr="00EB5A2C">
        <w:rPr>
          <w:rStyle w:val="normaltextrun"/>
          <w:rFonts w:ascii="Calibri" w:hAnsi="Calibri" w:cs="Calibri"/>
          <w:sz w:val="22"/>
          <w:szCs w:val="22"/>
        </w:rPr>
        <w:t xml:space="preserve">inne, równoważne dokumenty wskazane przez </w:t>
      </w:r>
      <w:r w:rsidR="005457B6" w:rsidRPr="00EB5A2C">
        <w:rPr>
          <w:rStyle w:val="normaltextrun"/>
          <w:rFonts w:ascii="Calibri" w:hAnsi="Calibri" w:cs="Calibri"/>
          <w:sz w:val="22"/>
          <w:szCs w:val="22"/>
        </w:rPr>
        <w:t>Ostatecznego odbiorcę wsparcia</w:t>
      </w:r>
      <w:r w:rsidR="00FC0C0E">
        <w:rPr>
          <w:rStyle w:val="normaltextrun"/>
          <w:rFonts w:ascii="Calibri" w:hAnsi="Calibri" w:cs="Calibri"/>
          <w:sz w:val="22"/>
          <w:szCs w:val="22"/>
        </w:rPr>
        <w:t xml:space="preserve"> lub J</w:t>
      </w:r>
      <w:r w:rsidR="008A0E7C">
        <w:rPr>
          <w:rStyle w:val="normaltextrun"/>
          <w:rFonts w:ascii="Calibri" w:hAnsi="Calibri" w:cs="Calibri"/>
          <w:sz w:val="22"/>
          <w:szCs w:val="22"/>
        </w:rPr>
        <w:t>ednostkę wspierającą</w:t>
      </w:r>
      <w:r w:rsidR="00A46752" w:rsidRPr="00EB5A2C">
        <w:rPr>
          <w:rStyle w:val="normaltextrun"/>
          <w:rFonts w:ascii="Calibri" w:hAnsi="Calibri" w:cs="Calibri"/>
          <w:sz w:val="22"/>
          <w:szCs w:val="22"/>
        </w:rPr>
        <w:t xml:space="preserve"> </w:t>
      </w:r>
      <w:r w:rsidRPr="00EB5A2C">
        <w:rPr>
          <w:rStyle w:val="normaltextrun"/>
          <w:rFonts w:ascii="Calibri" w:hAnsi="Calibri" w:cs="Calibri"/>
          <w:sz w:val="22"/>
          <w:szCs w:val="22"/>
        </w:rPr>
        <w:t xml:space="preserve">(np. oświadczenie projektanta/geodety o zgłoszeniu do zasobów); </w:t>
      </w:r>
    </w:p>
    <w:p w14:paraId="0A4B7EED" w14:textId="6DFF8169" w:rsidR="00D57264" w:rsidRPr="00EB5A2C" w:rsidRDefault="00D57264" w:rsidP="0051611A">
      <w:pPr>
        <w:pStyle w:val="Akapitzlist"/>
        <w:spacing w:line="360" w:lineRule="auto"/>
        <w:ind w:left="284"/>
        <w:rPr>
          <w:rFonts w:ascii="Calibri" w:hAnsi="Calibri" w:cs="Calibri"/>
          <w:color w:val="000000" w:themeColor="text1"/>
          <w:sz w:val="22"/>
          <w:szCs w:val="22"/>
        </w:rPr>
      </w:pPr>
      <w:r w:rsidRPr="00EB5A2C">
        <w:rPr>
          <w:rStyle w:val="normaltextrun"/>
          <w:rFonts w:ascii="Calibri" w:hAnsi="Calibri" w:cs="Calibri"/>
          <w:color w:val="000000" w:themeColor="text1"/>
          <w:sz w:val="22"/>
          <w:szCs w:val="22"/>
        </w:rPr>
        <w:t xml:space="preserve">– </w:t>
      </w:r>
      <w:r w:rsidRPr="00EB5A2C">
        <w:rPr>
          <w:rFonts w:ascii="Calibri" w:hAnsi="Calibri" w:cs="Calibri"/>
          <w:color w:val="000000" w:themeColor="text1"/>
          <w:sz w:val="22"/>
          <w:szCs w:val="22"/>
        </w:rPr>
        <w:t>potwierdzające zakres zrealizowanych prac</w:t>
      </w:r>
      <w:r w:rsidR="00130C3B">
        <w:rPr>
          <w:rFonts w:ascii="Calibri" w:hAnsi="Calibri" w:cs="Calibri"/>
          <w:color w:val="000000" w:themeColor="text1"/>
          <w:sz w:val="22"/>
          <w:szCs w:val="22"/>
        </w:rPr>
        <w:t>.</w:t>
      </w:r>
      <w:r w:rsidRPr="00EB5A2C">
        <w:rPr>
          <w:rFonts w:ascii="Calibri" w:hAnsi="Calibri" w:cs="Calibri"/>
          <w:color w:val="000000" w:themeColor="text1"/>
          <w:sz w:val="22"/>
          <w:szCs w:val="22"/>
        </w:rPr>
        <w:t xml:space="preserve"> Oprócz weryfikacji dokumentów rozliczane efekty mogą zostać dodatkowo potwierdzone poprzez analizę dostępnych rejestrów publicznych.</w:t>
      </w:r>
    </w:p>
    <w:p w14:paraId="0D50FF00" w14:textId="57B3CB6C" w:rsidR="00D57264" w:rsidRPr="00EB5A2C" w:rsidRDefault="375BEFCB" w:rsidP="0051611A">
      <w:pPr>
        <w:pStyle w:val="Akapitzlist"/>
        <w:numPr>
          <w:ilvl w:val="0"/>
          <w:numId w:val="21"/>
        </w:numPr>
        <w:spacing w:line="360" w:lineRule="auto"/>
        <w:rPr>
          <w:rFonts w:ascii="Calibri" w:eastAsia="Calibri" w:hAnsi="Calibri" w:cs="Calibri"/>
          <w:color w:val="000000" w:themeColor="text1"/>
          <w:sz w:val="22"/>
          <w:szCs w:val="22"/>
        </w:rPr>
      </w:pPr>
      <w:r w:rsidRPr="00EB5A2C">
        <w:rPr>
          <w:rFonts w:ascii="Calibri" w:eastAsia="Calibri" w:hAnsi="Calibri" w:cs="Calibri"/>
          <w:color w:val="000000" w:themeColor="text1"/>
          <w:sz w:val="22"/>
          <w:szCs w:val="22"/>
        </w:rPr>
        <w:t>Jednostka wspierająca</w:t>
      </w:r>
      <w:r w:rsidR="328D896A" w:rsidRPr="00EB5A2C">
        <w:rPr>
          <w:rFonts w:ascii="Calibri" w:eastAsia="Calibri" w:hAnsi="Calibri" w:cs="Calibri"/>
          <w:color w:val="000000" w:themeColor="text1"/>
          <w:sz w:val="22"/>
          <w:szCs w:val="22"/>
        </w:rPr>
        <w:t xml:space="preserve"> uznaje </w:t>
      </w:r>
      <w:r w:rsidR="00825A2A" w:rsidRPr="00EB5A2C">
        <w:rPr>
          <w:rFonts w:ascii="Calibri" w:eastAsia="Calibri" w:hAnsi="Calibri" w:cs="Calibri"/>
          <w:color w:val="000000" w:themeColor="text1"/>
          <w:sz w:val="22"/>
          <w:szCs w:val="22"/>
        </w:rPr>
        <w:t xml:space="preserve">kwotę wskazaną w </w:t>
      </w:r>
      <w:r w:rsidR="328D896A" w:rsidRPr="00EB5A2C">
        <w:rPr>
          <w:rFonts w:ascii="Calibri" w:eastAsia="Calibri" w:hAnsi="Calibri" w:cs="Calibri"/>
          <w:color w:val="000000" w:themeColor="text1"/>
          <w:sz w:val="22"/>
          <w:szCs w:val="22"/>
        </w:rPr>
        <w:t>danym wniosk</w:t>
      </w:r>
      <w:r w:rsidR="001E3266" w:rsidRPr="00EB5A2C">
        <w:rPr>
          <w:rFonts w:ascii="Calibri" w:eastAsia="Calibri" w:hAnsi="Calibri" w:cs="Calibri"/>
          <w:color w:val="000000" w:themeColor="text1"/>
          <w:sz w:val="22"/>
          <w:szCs w:val="22"/>
        </w:rPr>
        <w:t>u</w:t>
      </w:r>
      <w:r w:rsidR="328D896A" w:rsidRPr="00EB5A2C">
        <w:rPr>
          <w:rFonts w:ascii="Calibri" w:eastAsia="Calibri" w:hAnsi="Calibri" w:cs="Calibri"/>
          <w:color w:val="000000" w:themeColor="text1"/>
          <w:sz w:val="22"/>
          <w:szCs w:val="22"/>
        </w:rPr>
        <w:t xml:space="preserve"> o płatność </w:t>
      </w:r>
      <w:r w:rsidR="00081409" w:rsidRPr="00EB5A2C">
        <w:rPr>
          <w:rFonts w:ascii="Calibri" w:eastAsia="Calibri" w:hAnsi="Calibri" w:cs="Calibri"/>
          <w:color w:val="000000" w:themeColor="text1"/>
          <w:sz w:val="22"/>
          <w:szCs w:val="22"/>
        </w:rPr>
        <w:t>w zakr</w:t>
      </w:r>
      <w:r w:rsidR="00C3558B" w:rsidRPr="00EB5A2C">
        <w:rPr>
          <w:rFonts w:ascii="Calibri" w:eastAsia="Calibri" w:hAnsi="Calibri" w:cs="Calibri"/>
          <w:color w:val="000000" w:themeColor="text1"/>
          <w:sz w:val="22"/>
          <w:szCs w:val="22"/>
        </w:rPr>
        <w:t xml:space="preserve">esie </w:t>
      </w:r>
      <w:r w:rsidR="008B563D">
        <w:rPr>
          <w:rFonts w:ascii="Calibri" w:eastAsia="Calibri" w:hAnsi="Calibri" w:cs="Calibri"/>
          <w:color w:val="000000" w:themeColor="text1"/>
          <w:sz w:val="22"/>
          <w:szCs w:val="22"/>
        </w:rPr>
        <w:t>P</w:t>
      </w:r>
      <w:r w:rsidR="00C3558B" w:rsidRPr="00EB5A2C">
        <w:rPr>
          <w:rFonts w:ascii="Calibri" w:eastAsia="Calibri" w:hAnsi="Calibri" w:cs="Calibri"/>
          <w:color w:val="000000" w:themeColor="text1"/>
          <w:sz w:val="22"/>
          <w:szCs w:val="22"/>
        </w:rPr>
        <w:t xml:space="preserve">unktu adresowego </w:t>
      </w:r>
      <w:r w:rsidR="328D896A" w:rsidRPr="00EB5A2C">
        <w:rPr>
          <w:rFonts w:ascii="Calibri" w:eastAsia="Calibri" w:hAnsi="Calibri" w:cs="Calibri"/>
          <w:color w:val="000000" w:themeColor="text1"/>
          <w:sz w:val="22"/>
          <w:szCs w:val="22"/>
        </w:rPr>
        <w:t xml:space="preserve">za </w:t>
      </w:r>
      <w:r w:rsidR="003F5B69" w:rsidRPr="00EB5A2C">
        <w:rPr>
          <w:rFonts w:ascii="Calibri" w:eastAsia="Calibri" w:hAnsi="Calibri" w:cs="Calibri"/>
          <w:color w:val="000000" w:themeColor="text1"/>
          <w:sz w:val="22"/>
          <w:szCs w:val="22"/>
        </w:rPr>
        <w:t>kwotę</w:t>
      </w:r>
      <w:r w:rsidR="00CF15A6" w:rsidRPr="00EB5A2C">
        <w:rPr>
          <w:rFonts w:ascii="Calibri" w:eastAsia="Calibri" w:hAnsi="Calibri" w:cs="Calibri"/>
          <w:color w:val="000000" w:themeColor="text1"/>
          <w:sz w:val="22"/>
          <w:szCs w:val="22"/>
        </w:rPr>
        <w:t xml:space="preserve"> wydatków niekwalifikowalnych</w:t>
      </w:r>
      <w:r w:rsidR="328D896A" w:rsidRPr="00EB5A2C">
        <w:rPr>
          <w:rFonts w:ascii="Calibri" w:eastAsia="Calibri" w:hAnsi="Calibri" w:cs="Calibri"/>
          <w:color w:val="000000" w:themeColor="text1"/>
          <w:sz w:val="22"/>
          <w:szCs w:val="22"/>
        </w:rPr>
        <w:t xml:space="preserve">, w przypadku niewłaściwego udokumentowania danego </w:t>
      </w:r>
      <w:r w:rsidR="008B563D">
        <w:rPr>
          <w:rFonts w:ascii="Calibri" w:eastAsia="Calibri" w:hAnsi="Calibri" w:cs="Calibri"/>
          <w:color w:val="000000" w:themeColor="text1"/>
          <w:sz w:val="22"/>
          <w:szCs w:val="22"/>
        </w:rPr>
        <w:t>P</w:t>
      </w:r>
      <w:r w:rsidR="328D896A" w:rsidRPr="00EB5A2C">
        <w:rPr>
          <w:rFonts w:ascii="Calibri" w:eastAsia="Calibri" w:hAnsi="Calibri" w:cs="Calibri"/>
          <w:color w:val="000000" w:themeColor="text1"/>
          <w:sz w:val="22"/>
          <w:szCs w:val="22"/>
        </w:rPr>
        <w:t>unktu adresowego</w:t>
      </w:r>
      <w:r w:rsidR="006837E1" w:rsidRPr="00EB5A2C">
        <w:rPr>
          <w:rFonts w:ascii="Calibri" w:eastAsia="Calibri" w:hAnsi="Calibri" w:cs="Calibri"/>
          <w:color w:val="000000" w:themeColor="text1"/>
          <w:sz w:val="22"/>
          <w:szCs w:val="22"/>
        </w:rPr>
        <w:t xml:space="preserve"> jako wykonany</w:t>
      </w:r>
      <w:r w:rsidR="328D896A" w:rsidRPr="00EB5A2C">
        <w:rPr>
          <w:rFonts w:ascii="Calibri" w:eastAsia="Calibri" w:hAnsi="Calibri" w:cs="Calibri"/>
          <w:color w:val="000000" w:themeColor="text1"/>
          <w:sz w:val="22"/>
          <w:szCs w:val="22"/>
        </w:rPr>
        <w:t xml:space="preserve">. </w:t>
      </w:r>
    </w:p>
    <w:p w14:paraId="77535F9D" w14:textId="72DE7AE0" w:rsidR="00D57264" w:rsidRPr="0080353C" w:rsidRDefault="180D2E03" w:rsidP="0051611A">
      <w:pPr>
        <w:numPr>
          <w:ilvl w:val="0"/>
          <w:numId w:val="21"/>
        </w:numPr>
        <w:spacing w:after="0" w:line="360" w:lineRule="auto"/>
        <w:rPr>
          <w:rFonts w:cs="Calibri"/>
          <w:color w:val="000000" w:themeColor="text1"/>
        </w:rPr>
      </w:pPr>
      <w:r w:rsidRPr="00EB5A2C">
        <w:rPr>
          <w:rFonts w:cs="Calibri"/>
          <w:color w:val="000000" w:themeColor="text1"/>
        </w:rPr>
        <w:t>Ostateczny odbiorca wsparcia</w:t>
      </w:r>
      <w:r w:rsidR="328D896A" w:rsidRPr="00EB5A2C">
        <w:rPr>
          <w:rFonts w:cs="Calibri"/>
          <w:color w:val="000000" w:themeColor="text1"/>
        </w:rPr>
        <w:t xml:space="preserve"> składa wniosek o płatność </w:t>
      </w:r>
      <w:r w:rsidR="00427558" w:rsidRPr="00EB5A2C">
        <w:rPr>
          <w:rFonts w:cs="Calibri"/>
          <w:color w:val="000000" w:themeColor="text1"/>
        </w:rPr>
        <w:t xml:space="preserve">z wypełnioną częścią sprawozdawczą </w:t>
      </w:r>
      <w:r w:rsidR="328D896A" w:rsidRPr="00EB5A2C">
        <w:rPr>
          <w:rFonts w:cs="Calibri"/>
          <w:color w:val="000000" w:themeColor="text1"/>
        </w:rPr>
        <w:t xml:space="preserve">nie rzadziej niż co </w:t>
      </w:r>
      <w:r w:rsidR="4CC3336B" w:rsidRPr="007F5DE0">
        <w:rPr>
          <w:rFonts w:cs="Calibri"/>
          <w:color w:val="000000" w:themeColor="text1"/>
        </w:rPr>
        <w:t>6</w:t>
      </w:r>
      <w:r w:rsidR="328D896A" w:rsidRPr="007F5DE0">
        <w:rPr>
          <w:rFonts w:cs="Calibri"/>
          <w:color w:val="000000" w:themeColor="text1"/>
        </w:rPr>
        <w:t xml:space="preserve"> </w:t>
      </w:r>
      <w:r w:rsidR="0026429D" w:rsidRPr="007F5DE0">
        <w:rPr>
          <w:rFonts w:cs="Calibri"/>
          <w:color w:val="000000" w:themeColor="text1"/>
        </w:rPr>
        <w:t>miesi</w:t>
      </w:r>
      <w:r w:rsidR="00333443" w:rsidRPr="007F5DE0">
        <w:rPr>
          <w:rFonts w:cs="Calibri"/>
          <w:color w:val="000000" w:themeColor="text1"/>
        </w:rPr>
        <w:t>ęcy</w:t>
      </w:r>
      <w:r w:rsidR="328D896A" w:rsidRPr="007F5DE0">
        <w:rPr>
          <w:rFonts w:cs="Calibri"/>
          <w:color w:val="000000" w:themeColor="text1"/>
        </w:rPr>
        <w:t>,</w:t>
      </w:r>
      <w:r w:rsidR="328D896A" w:rsidRPr="0080353C">
        <w:rPr>
          <w:rFonts w:cs="Calibri"/>
          <w:color w:val="000000" w:themeColor="text1"/>
        </w:rPr>
        <w:t xml:space="preserve"> przy czym pierwszy wniosek o płatność składany jest w terminie do </w:t>
      </w:r>
      <w:r w:rsidR="004E0FD9" w:rsidRPr="0080353C">
        <w:rPr>
          <w:rFonts w:cs="Calibri"/>
          <w:color w:val="000000" w:themeColor="text1"/>
        </w:rPr>
        <w:t>3</w:t>
      </w:r>
      <w:r w:rsidR="328D896A" w:rsidRPr="0080353C">
        <w:rPr>
          <w:rFonts w:cs="Calibri"/>
          <w:color w:val="000000" w:themeColor="text1"/>
        </w:rPr>
        <w:t xml:space="preserve"> </w:t>
      </w:r>
      <w:r w:rsidR="00505443" w:rsidRPr="0080353C">
        <w:rPr>
          <w:rFonts w:cs="Calibri"/>
          <w:color w:val="000000" w:themeColor="text1"/>
        </w:rPr>
        <w:t xml:space="preserve">miesięcy </w:t>
      </w:r>
      <w:r w:rsidR="328D896A" w:rsidRPr="0080353C">
        <w:rPr>
          <w:rFonts w:cs="Calibri"/>
          <w:color w:val="000000" w:themeColor="text1"/>
        </w:rPr>
        <w:t xml:space="preserve">od dnia zawarcia Umowy, a każdy kolejny wniosek o płatność składany jest w terminie do </w:t>
      </w:r>
      <w:r w:rsidR="1D0DAA48" w:rsidRPr="0080353C">
        <w:rPr>
          <w:rFonts w:cs="Calibri"/>
          <w:color w:val="000000" w:themeColor="text1"/>
        </w:rPr>
        <w:t>6</w:t>
      </w:r>
      <w:r w:rsidR="328D896A" w:rsidRPr="0080353C">
        <w:rPr>
          <w:rFonts w:cs="Calibri"/>
          <w:color w:val="000000" w:themeColor="text1"/>
        </w:rPr>
        <w:t xml:space="preserve"> miesięcy od dnia złożenia poprzedniego wniosku o płatność, z zastrzeżeniem ust. 8. Uzupełnienie lub poprawa bądź złożenie dodatkowych wyjaśnień do złożonego wcześniej wniosku o płatność nie jest równoznaczne ze złożeniem kolejnego wniosku o płatność.</w:t>
      </w:r>
      <w:r w:rsidR="002B2F79">
        <w:rPr>
          <w:rFonts w:cs="Calibri"/>
          <w:color w:val="000000" w:themeColor="text1"/>
        </w:rPr>
        <w:t xml:space="preserve"> Pierwszy wniosek </w:t>
      </w:r>
      <w:r w:rsidR="00195797">
        <w:rPr>
          <w:rFonts w:cs="Calibri"/>
          <w:color w:val="000000" w:themeColor="text1"/>
        </w:rPr>
        <w:t xml:space="preserve">o płatność </w:t>
      </w:r>
      <w:r w:rsidR="00A8695A">
        <w:rPr>
          <w:rFonts w:cs="Calibri"/>
          <w:color w:val="000000" w:themeColor="text1"/>
        </w:rPr>
        <w:t xml:space="preserve">musi </w:t>
      </w:r>
      <w:r w:rsidR="00DA19F2">
        <w:rPr>
          <w:rFonts w:cs="Calibri"/>
          <w:color w:val="000000" w:themeColor="text1"/>
        </w:rPr>
        <w:t xml:space="preserve">zawierać w </w:t>
      </w:r>
      <w:r w:rsidR="000A381F">
        <w:rPr>
          <w:rFonts w:cs="Calibri"/>
          <w:color w:val="000000" w:themeColor="text1"/>
        </w:rPr>
        <w:t xml:space="preserve">części </w:t>
      </w:r>
      <w:r w:rsidR="009A5868">
        <w:rPr>
          <w:rFonts w:cs="Calibri"/>
          <w:color w:val="000000" w:themeColor="text1"/>
        </w:rPr>
        <w:t>sprawozdawczej</w:t>
      </w:r>
      <w:r w:rsidR="0082563C">
        <w:rPr>
          <w:rFonts w:cs="Calibri"/>
          <w:color w:val="000000" w:themeColor="text1"/>
        </w:rPr>
        <w:t xml:space="preserve"> informacje</w:t>
      </w:r>
      <w:r w:rsidR="005A72B2">
        <w:rPr>
          <w:rFonts w:cs="Calibri"/>
          <w:color w:val="000000" w:themeColor="text1"/>
        </w:rPr>
        <w:t xml:space="preserve"> potwierdzające </w:t>
      </w:r>
      <w:r w:rsidR="009A5868">
        <w:rPr>
          <w:rFonts w:cs="Calibri"/>
          <w:color w:val="000000" w:themeColor="text1"/>
        </w:rPr>
        <w:t>rozpoczęci</w:t>
      </w:r>
      <w:r w:rsidR="001E6C76">
        <w:rPr>
          <w:rFonts w:cs="Calibri"/>
          <w:color w:val="000000" w:themeColor="text1"/>
        </w:rPr>
        <w:t>e</w:t>
      </w:r>
      <w:r w:rsidR="009A5868">
        <w:rPr>
          <w:rFonts w:cs="Calibri"/>
          <w:color w:val="000000" w:themeColor="text1"/>
        </w:rPr>
        <w:t xml:space="preserve"> realizacji Przedsięwzięcia. </w:t>
      </w:r>
    </w:p>
    <w:p w14:paraId="54880837" w14:textId="5E54CEB7" w:rsidR="00D57264" w:rsidRPr="0080353C" w:rsidRDefault="5F4667A6" w:rsidP="0051611A">
      <w:pPr>
        <w:numPr>
          <w:ilvl w:val="0"/>
          <w:numId w:val="21"/>
        </w:numPr>
        <w:spacing w:after="0" w:line="360" w:lineRule="auto"/>
        <w:ind w:left="357" w:hanging="357"/>
        <w:rPr>
          <w:rFonts w:cs="Calibri"/>
          <w:color w:val="000000" w:themeColor="text1"/>
        </w:rPr>
      </w:pPr>
      <w:r w:rsidRPr="0080353C">
        <w:rPr>
          <w:rFonts w:cs="Calibri"/>
          <w:color w:val="000000" w:themeColor="text1"/>
        </w:rPr>
        <w:t>Ostateczny odbiorca wsparcia</w:t>
      </w:r>
      <w:r w:rsidR="328D896A" w:rsidRPr="0080353C">
        <w:rPr>
          <w:rFonts w:cs="Calibri"/>
          <w:color w:val="000000" w:themeColor="text1"/>
        </w:rPr>
        <w:t xml:space="preserve"> jest zobowiązany do rozliczenia całości otrzymanego dofinansowania w</w:t>
      </w:r>
      <w:r w:rsidR="00AC6AA4">
        <w:rPr>
          <w:rFonts w:cs="Calibri"/>
          <w:color w:val="000000" w:themeColor="text1"/>
        </w:rPr>
        <w:t>e wniosku, o którym mowa w ust. 8.</w:t>
      </w:r>
      <w:r w:rsidR="328D896A" w:rsidRPr="0080353C">
        <w:rPr>
          <w:rFonts w:cs="Calibri"/>
          <w:color w:val="000000" w:themeColor="text1"/>
        </w:rPr>
        <w:t xml:space="preserve"> </w:t>
      </w:r>
    </w:p>
    <w:p w14:paraId="01AFFB54" w14:textId="170B2F49" w:rsidR="00D57264" w:rsidRPr="0080353C" w:rsidRDefault="5F4667A6" w:rsidP="0051611A">
      <w:pPr>
        <w:numPr>
          <w:ilvl w:val="0"/>
          <w:numId w:val="21"/>
        </w:numPr>
        <w:spacing w:after="0" w:line="360" w:lineRule="auto"/>
        <w:ind w:left="357" w:hanging="357"/>
        <w:rPr>
          <w:rFonts w:cs="Calibri"/>
          <w:color w:val="000000" w:themeColor="text1"/>
        </w:rPr>
      </w:pPr>
      <w:r w:rsidRPr="6A67C12B">
        <w:rPr>
          <w:rFonts w:cs="Calibri"/>
          <w:color w:val="000000" w:themeColor="text1"/>
        </w:rPr>
        <w:t>Ostateczny odbiorca wsparcia</w:t>
      </w:r>
      <w:r w:rsidR="328D896A" w:rsidRPr="6A67C12B">
        <w:rPr>
          <w:rFonts w:cs="Calibri"/>
          <w:color w:val="000000" w:themeColor="text1"/>
        </w:rPr>
        <w:t xml:space="preserve"> składa ostatni wniosek o płatność (końcową) do </w:t>
      </w:r>
      <w:r w:rsidRPr="6A67C12B">
        <w:rPr>
          <w:rFonts w:cs="Calibri"/>
          <w:color w:val="000000" w:themeColor="text1"/>
        </w:rPr>
        <w:t>Jednostki wspierającej</w:t>
      </w:r>
      <w:r w:rsidR="328D896A" w:rsidRPr="6A67C12B">
        <w:rPr>
          <w:rFonts w:cs="Calibri"/>
          <w:color w:val="000000" w:themeColor="text1"/>
        </w:rPr>
        <w:t xml:space="preserve"> </w:t>
      </w:r>
      <w:r w:rsidR="00E417AB" w:rsidRPr="6A67C12B">
        <w:rPr>
          <w:rFonts w:cs="Calibri"/>
          <w:color w:val="000000" w:themeColor="text1"/>
        </w:rPr>
        <w:t>nie później niż</w:t>
      </w:r>
      <w:r w:rsidR="00F603F9" w:rsidRPr="6A67C12B">
        <w:rPr>
          <w:rFonts w:cs="Calibri"/>
          <w:color w:val="000000" w:themeColor="text1"/>
        </w:rPr>
        <w:t xml:space="preserve"> w</w:t>
      </w:r>
      <w:r w:rsidR="00E417AB" w:rsidRPr="6A67C12B">
        <w:rPr>
          <w:rFonts w:cs="Calibri"/>
          <w:color w:val="000000" w:themeColor="text1"/>
        </w:rPr>
        <w:t xml:space="preserve"> </w:t>
      </w:r>
      <w:r w:rsidR="006757C7" w:rsidRPr="6A67C12B">
        <w:rPr>
          <w:rFonts w:cs="Calibri"/>
          <w:color w:val="000000" w:themeColor="text1"/>
        </w:rPr>
        <w:t>ostatni</w:t>
      </w:r>
      <w:r w:rsidR="00F603F9" w:rsidRPr="6A67C12B">
        <w:rPr>
          <w:rFonts w:cs="Calibri"/>
          <w:color w:val="000000" w:themeColor="text1"/>
        </w:rPr>
        <w:t>m</w:t>
      </w:r>
      <w:r w:rsidR="00875F49" w:rsidRPr="6A67C12B">
        <w:rPr>
          <w:rFonts w:cs="Calibri"/>
          <w:color w:val="000000" w:themeColor="text1"/>
        </w:rPr>
        <w:t xml:space="preserve"> </w:t>
      </w:r>
      <w:r w:rsidR="006A0665" w:rsidRPr="6A67C12B">
        <w:rPr>
          <w:rFonts w:cs="Calibri"/>
          <w:color w:val="000000" w:themeColor="text1"/>
        </w:rPr>
        <w:t>dni</w:t>
      </w:r>
      <w:r w:rsidR="00F603F9" w:rsidRPr="6A67C12B">
        <w:rPr>
          <w:rFonts w:cs="Calibri"/>
          <w:color w:val="000000" w:themeColor="text1"/>
        </w:rPr>
        <w:t>u</w:t>
      </w:r>
      <w:r w:rsidR="001E6C76">
        <w:rPr>
          <w:rFonts w:cs="Calibri"/>
          <w:color w:val="000000" w:themeColor="text1"/>
        </w:rPr>
        <w:t xml:space="preserve"> okresu</w:t>
      </w:r>
      <w:r w:rsidR="006A0665" w:rsidRPr="6A67C12B">
        <w:rPr>
          <w:rFonts w:cs="Calibri"/>
          <w:color w:val="000000" w:themeColor="text1"/>
        </w:rPr>
        <w:t xml:space="preserve"> realizacji</w:t>
      </w:r>
      <w:r w:rsidR="00096A54" w:rsidRPr="6A67C12B">
        <w:rPr>
          <w:rFonts w:cs="Calibri"/>
          <w:color w:val="000000" w:themeColor="text1"/>
        </w:rPr>
        <w:t xml:space="preserve"> Przedsięwzięcia</w:t>
      </w:r>
      <w:r w:rsidR="00F603F9" w:rsidRPr="6A67C12B">
        <w:rPr>
          <w:rFonts w:cs="Calibri"/>
          <w:color w:val="000000" w:themeColor="text1"/>
        </w:rPr>
        <w:t xml:space="preserve">, określonym w </w:t>
      </w:r>
      <w:r w:rsidR="00860AF2" w:rsidRPr="6A67C12B">
        <w:rPr>
          <w:rFonts w:cs="Calibri"/>
          <w:color w:val="000000" w:themeColor="text1"/>
        </w:rPr>
        <w:t xml:space="preserve">§ </w:t>
      </w:r>
      <w:r w:rsidR="0A974F98" w:rsidRPr="6A67C12B">
        <w:rPr>
          <w:rFonts w:cs="Calibri"/>
          <w:color w:val="000000" w:themeColor="text1"/>
        </w:rPr>
        <w:t>3</w:t>
      </w:r>
      <w:r w:rsidR="00860AF2" w:rsidRPr="6A67C12B">
        <w:rPr>
          <w:rFonts w:cs="Calibri"/>
          <w:color w:val="000000" w:themeColor="text1"/>
        </w:rPr>
        <w:t xml:space="preserve"> ust. 1</w:t>
      </w:r>
      <w:r w:rsidR="00096A54" w:rsidRPr="6A67C12B">
        <w:rPr>
          <w:rFonts w:cs="Calibri"/>
          <w:color w:val="000000" w:themeColor="text1"/>
        </w:rPr>
        <w:t xml:space="preserve">. </w:t>
      </w:r>
    </w:p>
    <w:p w14:paraId="574974B8" w14:textId="057D2C9D" w:rsidR="00D57264" w:rsidRPr="0080353C" w:rsidDel="00B4460D" w:rsidRDefault="328D896A" w:rsidP="0051611A">
      <w:pPr>
        <w:numPr>
          <w:ilvl w:val="0"/>
          <w:numId w:val="21"/>
        </w:numPr>
        <w:spacing w:after="0" w:line="360" w:lineRule="auto"/>
        <w:ind w:left="357" w:hanging="357"/>
        <w:rPr>
          <w:rFonts w:cs="Calibri"/>
          <w:color w:val="000000" w:themeColor="text1"/>
        </w:rPr>
      </w:pPr>
      <w:r w:rsidRPr="0080353C" w:rsidDel="00B4460D">
        <w:rPr>
          <w:rFonts w:cs="Calibri"/>
          <w:color w:val="000000" w:themeColor="text1"/>
        </w:rPr>
        <w:t xml:space="preserve">Aktualizacja </w:t>
      </w:r>
      <w:r w:rsidR="009630DB">
        <w:rPr>
          <w:rFonts w:cs="Calibri"/>
          <w:color w:val="000000" w:themeColor="text1"/>
        </w:rPr>
        <w:t>h</w:t>
      </w:r>
      <w:r w:rsidR="009630DB" w:rsidRPr="0080353C" w:rsidDel="00B4460D">
        <w:rPr>
          <w:rFonts w:cs="Calibri"/>
          <w:color w:val="000000" w:themeColor="text1"/>
        </w:rPr>
        <w:t xml:space="preserve">armonogramu </w:t>
      </w:r>
      <w:r w:rsidR="003A50D5" w:rsidRPr="0080353C" w:rsidDel="00B4460D">
        <w:rPr>
          <w:rFonts w:cs="Calibri"/>
          <w:color w:val="000000" w:themeColor="text1"/>
        </w:rPr>
        <w:t>płatności</w:t>
      </w:r>
      <w:r w:rsidRPr="0080353C" w:rsidDel="00B4460D">
        <w:rPr>
          <w:rFonts w:cs="Calibri"/>
          <w:color w:val="000000" w:themeColor="text1"/>
        </w:rPr>
        <w:t xml:space="preserve"> </w:t>
      </w:r>
      <w:r w:rsidR="007E5C51">
        <w:rPr>
          <w:rFonts w:cs="Calibri"/>
          <w:color w:val="000000" w:themeColor="text1"/>
        </w:rPr>
        <w:t xml:space="preserve">stanowiącego </w:t>
      </w:r>
      <w:r w:rsidR="00E946AD">
        <w:rPr>
          <w:rFonts w:cs="Calibri"/>
          <w:color w:val="000000" w:themeColor="text1"/>
        </w:rPr>
        <w:t>z</w:t>
      </w:r>
      <w:r w:rsidR="007E5C51">
        <w:rPr>
          <w:rFonts w:cs="Calibri"/>
          <w:color w:val="000000" w:themeColor="text1"/>
        </w:rPr>
        <w:t xml:space="preserve">ałącznik nr 4 do Umowy </w:t>
      </w:r>
      <w:r w:rsidRPr="0080353C" w:rsidDel="00B4460D">
        <w:rPr>
          <w:rFonts w:cs="Calibri"/>
          <w:color w:val="000000" w:themeColor="text1"/>
        </w:rPr>
        <w:t xml:space="preserve">jest skuteczna, pod warunkiem </w:t>
      </w:r>
      <w:r w:rsidR="008143D2" w:rsidRPr="0080353C" w:rsidDel="00B4460D">
        <w:rPr>
          <w:rFonts w:cs="Calibri"/>
          <w:color w:val="000000" w:themeColor="text1"/>
        </w:rPr>
        <w:t xml:space="preserve">jej </w:t>
      </w:r>
      <w:r w:rsidRPr="0080353C" w:rsidDel="00B4460D">
        <w:rPr>
          <w:rFonts w:cs="Calibri"/>
          <w:color w:val="000000" w:themeColor="text1"/>
        </w:rPr>
        <w:t xml:space="preserve">akceptacji przez </w:t>
      </w:r>
      <w:r w:rsidR="15999AAC" w:rsidRPr="0080353C" w:rsidDel="00B4460D">
        <w:rPr>
          <w:rFonts w:cs="Calibri"/>
          <w:color w:val="000000" w:themeColor="text1"/>
        </w:rPr>
        <w:t>Jednostkę wspierającą</w:t>
      </w:r>
      <w:r w:rsidR="00827658" w:rsidRPr="0080353C" w:rsidDel="00B4460D">
        <w:rPr>
          <w:rFonts w:cs="Calibri"/>
          <w:color w:val="000000" w:themeColor="text1"/>
        </w:rPr>
        <w:t xml:space="preserve"> </w:t>
      </w:r>
      <w:r w:rsidR="00827658" w:rsidRPr="0080353C" w:rsidDel="00E1778F">
        <w:rPr>
          <w:rFonts w:cs="Calibri"/>
          <w:color w:val="000000" w:themeColor="text1"/>
        </w:rPr>
        <w:t>plan rozwojowy</w:t>
      </w:r>
      <w:r w:rsidRPr="0080353C" w:rsidDel="00E1778F">
        <w:rPr>
          <w:rFonts w:cs="Calibri"/>
          <w:color w:val="000000" w:themeColor="text1"/>
        </w:rPr>
        <w:t xml:space="preserve">. </w:t>
      </w:r>
      <w:r w:rsidR="15999AAC" w:rsidRPr="0080353C" w:rsidDel="00B4460D">
        <w:rPr>
          <w:rFonts w:cs="Calibri"/>
          <w:color w:val="000000" w:themeColor="text1"/>
        </w:rPr>
        <w:t>Jednostka wspierająca</w:t>
      </w:r>
      <w:r w:rsidRPr="0080353C" w:rsidDel="00B4460D">
        <w:rPr>
          <w:rFonts w:cs="Calibri"/>
          <w:color w:val="000000" w:themeColor="text1"/>
        </w:rPr>
        <w:t xml:space="preserve"> </w:t>
      </w:r>
      <w:r w:rsidR="00827658" w:rsidRPr="0080353C" w:rsidDel="00B4460D">
        <w:rPr>
          <w:rFonts w:cs="Calibri"/>
          <w:color w:val="000000" w:themeColor="text1"/>
        </w:rPr>
        <w:t xml:space="preserve">plan rozwojowy </w:t>
      </w:r>
      <w:r w:rsidRPr="0080353C" w:rsidDel="00B4460D">
        <w:rPr>
          <w:rFonts w:cs="Calibri"/>
          <w:color w:val="000000" w:themeColor="text1"/>
        </w:rPr>
        <w:t xml:space="preserve">akceptuje lub odrzuca zmianę </w:t>
      </w:r>
      <w:r w:rsidRPr="0080353C">
        <w:rPr>
          <w:rFonts w:cs="Calibri"/>
          <w:color w:val="000000" w:themeColor="text1"/>
        </w:rPr>
        <w:t xml:space="preserve">harmonogramu </w:t>
      </w:r>
      <w:r w:rsidRPr="0080353C" w:rsidDel="00B4460D">
        <w:rPr>
          <w:rFonts w:cs="Calibri"/>
          <w:color w:val="000000" w:themeColor="text1"/>
        </w:rPr>
        <w:t xml:space="preserve">płatności w CST2021. </w:t>
      </w:r>
    </w:p>
    <w:p w14:paraId="380FA152" w14:textId="32BFB1A5" w:rsidR="00D57264" w:rsidRPr="0080353C" w:rsidRDefault="15999AAC" w:rsidP="0051611A">
      <w:pPr>
        <w:numPr>
          <w:ilvl w:val="0"/>
          <w:numId w:val="21"/>
        </w:numPr>
        <w:spacing w:after="0" w:line="360" w:lineRule="auto"/>
        <w:ind w:left="357" w:hanging="357"/>
        <w:rPr>
          <w:rFonts w:cs="Calibri"/>
          <w:color w:val="000000" w:themeColor="text1"/>
        </w:rPr>
      </w:pPr>
      <w:r w:rsidRPr="0080353C">
        <w:rPr>
          <w:rFonts w:cs="Calibri"/>
          <w:color w:val="000000" w:themeColor="text1"/>
        </w:rPr>
        <w:t>Ostateczny odbiorca wsparcia</w:t>
      </w:r>
      <w:r w:rsidR="328D896A" w:rsidRPr="0080353C">
        <w:rPr>
          <w:rFonts w:cs="Calibri"/>
          <w:color w:val="000000" w:themeColor="text1"/>
        </w:rPr>
        <w:t xml:space="preserve"> zobowiązuje się niezwłocznie</w:t>
      </w:r>
      <w:r w:rsidR="00D62062" w:rsidRPr="0080353C">
        <w:rPr>
          <w:rFonts w:cs="Calibri"/>
          <w:color w:val="000000" w:themeColor="text1"/>
        </w:rPr>
        <w:t xml:space="preserve"> poinformować</w:t>
      </w:r>
      <w:r w:rsidR="328D896A" w:rsidRPr="0080353C">
        <w:rPr>
          <w:rFonts w:cs="Calibri"/>
          <w:color w:val="000000" w:themeColor="text1"/>
        </w:rPr>
        <w:t xml:space="preserve"> </w:t>
      </w:r>
      <w:r w:rsidRPr="0080353C">
        <w:rPr>
          <w:rFonts w:cs="Calibri"/>
          <w:color w:val="000000" w:themeColor="text1"/>
        </w:rPr>
        <w:t xml:space="preserve">Jednostkę </w:t>
      </w:r>
      <w:r w:rsidR="44658E6B" w:rsidRPr="0080353C">
        <w:rPr>
          <w:rFonts w:cs="Calibri"/>
          <w:color w:val="000000" w:themeColor="text1"/>
        </w:rPr>
        <w:t>wspierającą</w:t>
      </w:r>
      <w:r w:rsidR="00827658" w:rsidRPr="0080353C">
        <w:rPr>
          <w:rFonts w:cs="Calibri"/>
          <w:color w:val="000000" w:themeColor="text1"/>
        </w:rPr>
        <w:t xml:space="preserve"> </w:t>
      </w:r>
      <w:r w:rsidR="328D896A" w:rsidRPr="0080353C">
        <w:rPr>
          <w:rFonts w:cs="Calibri"/>
          <w:color w:val="000000" w:themeColor="text1"/>
        </w:rPr>
        <w:t xml:space="preserve">o zmianie rachunku bankowego, o którym mowa w § 8 ust. </w:t>
      </w:r>
      <w:r w:rsidR="001A05BF" w:rsidRPr="0080353C">
        <w:rPr>
          <w:rFonts w:cs="Calibri"/>
          <w:color w:val="000000" w:themeColor="text1"/>
        </w:rPr>
        <w:t>2</w:t>
      </w:r>
      <w:r w:rsidR="328D896A" w:rsidRPr="0080353C">
        <w:rPr>
          <w:rFonts w:cs="Calibri"/>
          <w:color w:val="000000" w:themeColor="text1"/>
        </w:rPr>
        <w:t>.</w:t>
      </w:r>
    </w:p>
    <w:p w14:paraId="4AAC958A" w14:textId="074F9AFC" w:rsidR="00D57264" w:rsidRPr="0080353C" w:rsidRDefault="15999AAC" w:rsidP="0051611A">
      <w:pPr>
        <w:pStyle w:val="Akapitzlist"/>
        <w:numPr>
          <w:ilvl w:val="0"/>
          <w:numId w:val="21"/>
        </w:numPr>
        <w:spacing w:line="360" w:lineRule="auto"/>
        <w:ind w:left="357" w:hanging="357"/>
        <w:rPr>
          <w:rFonts w:ascii="Calibri" w:hAnsi="Calibri" w:cs="Calibri"/>
          <w:color w:val="000000" w:themeColor="text1"/>
          <w:sz w:val="22"/>
          <w:szCs w:val="22"/>
        </w:rPr>
      </w:pPr>
      <w:r w:rsidRPr="0080353C">
        <w:rPr>
          <w:rFonts w:ascii="Calibri" w:hAnsi="Calibri" w:cs="Calibri"/>
          <w:color w:val="000000" w:themeColor="text1"/>
          <w:sz w:val="22"/>
          <w:szCs w:val="22"/>
        </w:rPr>
        <w:t xml:space="preserve">Ostateczny odbiorca </w:t>
      </w:r>
      <w:r w:rsidR="00EE3A03" w:rsidRPr="0080353C">
        <w:rPr>
          <w:rFonts w:ascii="Calibri" w:hAnsi="Calibri" w:cs="Calibri"/>
          <w:color w:val="000000" w:themeColor="text1"/>
          <w:sz w:val="22"/>
          <w:szCs w:val="22"/>
        </w:rPr>
        <w:t xml:space="preserve">wsparcia </w:t>
      </w:r>
      <w:r w:rsidR="00EE3A03" w:rsidRPr="0080353C">
        <w:rPr>
          <w:rFonts w:ascii="Calibri" w:eastAsia="Calibri" w:hAnsi="Calibri" w:cs="Calibri"/>
          <w:color w:val="000000" w:themeColor="text1"/>
          <w:sz w:val="22"/>
          <w:szCs w:val="22"/>
        </w:rPr>
        <w:t>prowadzi</w:t>
      </w:r>
      <w:r w:rsidR="328D896A" w:rsidRPr="0080353C">
        <w:rPr>
          <w:rFonts w:ascii="Calibri" w:eastAsia="Calibri" w:hAnsi="Calibri" w:cs="Calibri"/>
          <w:color w:val="000000" w:themeColor="text1"/>
          <w:sz w:val="22"/>
          <w:szCs w:val="22"/>
        </w:rPr>
        <w:t xml:space="preserve"> ewidencję księgową w sposób zgodny z zasadami rachunkowości. </w:t>
      </w:r>
    </w:p>
    <w:p w14:paraId="602AC50F" w14:textId="5A21B17D" w:rsidR="6E848453" w:rsidRPr="0080353C" w:rsidRDefault="6E848453" w:rsidP="0051611A">
      <w:pPr>
        <w:pStyle w:val="Akapitzlist"/>
        <w:numPr>
          <w:ilvl w:val="0"/>
          <w:numId w:val="21"/>
        </w:numPr>
        <w:spacing w:line="360" w:lineRule="auto"/>
        <w:ind w:left="357" w:hanging="357"/>
        <w:rPr>
          <w:rFonts w:ascii="Calibri" w:eastAsia="Calibri" w:hAnsi="Calibri" w:cs="Calibri"/>
          <w:sz w:val="22"/>
          <w:szCs w:val="22"/>
        </w:rPr>
      </w:pPr>
      <w:r w:rsidRPr="0080353C">
        <w:rPr>
          <w:rFonts w:ascii="Calibri" w:eastAsia="Calibri" w:hAnsi="Calibri" w:cs="Calibri"/>
          <w:sz w:val="22"/>
          <w:szCs w:val="22"/>
        </w:rPr>
        <w:t xml:space="preserve">Warunkiem uznania wydatków za kwalifikowalne jest poniesienie ich przez Ostatecznego odbiorcę wsparcia zgodnie z przepisami prawa powszechnie obowiązującego, systemu realizacji KPO, dokumentami, o których mowa w § 6 oraz treścią </w:t>
      </w:r>
      <w:r w:rsidR="00A371DF" w:rsidRPr="0080353C">
        <w:rPr>
          <w:rFonts w:ascii="Calibri" w:eastAsia="Calibri" w:hAnsi="Calibri" w:cs="Calibri"/>
          <w:sz w:val="22"/>
          <w:szCs w:val="22"/>
        </w:rPr>
        <w:t>Umowy</w:t>
      </w:r>
      <w:r w:rsidRPr="0080353C">
        <w:rPr>
          <w:rFonts w:ascii="Calibri" w:eastAsia="Calibri" w:hAnsi="Calibri" w:cs="Calibri"/>
          <w:sz w:val="22"/>
          <w:szCs w:val="22"/>
        </w:rPr>
        <w:t>.</w:t>
      </w:r>
      <w:r w:rsidR="00700A9A" w:rsidRPr="0080353C">
        <w:rPr>
          <w:rFonts w:ascii="Calibri" w:eastAsia="Calibri" w:hAnsi="Calibri" w:cs="Calibri"/>
          <w:sz w:val="22"/>
          <w:szCs w:val="22"/>
        </w:rPr>
        <w:t xml:space="preserve">  </w:t>
      </w:r>
    </w:p>
    <w:p w14:paraId="3A65EE63" w14:textId="0BE64521" w:rsidR="00786903" w:rsidRPr="0080353C" w:rsidRDefault="00465F81" w:rsidP="0051611A">
      <w:pPr>
        <w:pStyle w:val="Akapitzlist"/>
        <w:numPr>
          <w:ilvl w:val="0"/>
          <w:numId w:val="21"/>
        </w:numPr>
        <w:spacing w:line="360" w:lineRule="auto"/>
        <w:ind w:left="357" w:hanging="357"/>
        <w:rPr>
          <w:rFonts w:ascii="Calibri" w:eastAsia="Calibri" w:hAnsi="Calibri" w:cs="Calibri"/>
          <w:sz w:val="22"/>
          <w:szCs w:val="22"/>
        </w:rPr>
      </w:pPr>
      <w:r w:rsidRPr="0080353C">
        <w:rPr>
          <w:rFonts w:ascii="Calibri" w:eastAsia="Calibri" w:hAnsi="Calibri" w:cs="Calibri"/>
          <w:sz w:val="22"/>
          <w:szCs w:val="22"/>
        </w:rPr>
        <w:t>Do oceny kwalifikowalności poniesionych wydatków stosuje się dokumenty, o których mowa w § 6 ust. 1 oraz pozostałe dotyczące systemu realizacji KPO w brzmieniu obowiązującym w dniu poniesienia wydatku.</w:t>
      </w:r>
    </w:p>
    <w:p w14:paraId="72ECE64B" w14:textId="02DB69E4" w:rsidR="002A4A04" w:rsidRPr="00251267" w:rsidRDefault="00781106" w:rsidP="0051611A">
      <w:pPr>
        <w:pStyle w:val="Nagwek1"/>
      </w:pPr>
      <w:r w:rsidRPr="00251267">
        <w:lastRenderedPageBreak/>
        <w:t>§ 10.</w:t>
      </w:r>
      <w:r w:rsidR="00CC621A" w:rsidRPr="00251267">
        <w:t xml:space="preserve"> Weryfikacja wniosku o płatność</w:t>
      </w:r>
    </w:p>
    <w:p w14:paraId="390E80E3" w14:textId="7BC01438" w:rsidR="00DE4F48" w:rsidRPr="001A6760" w:rsidRDefault="00DE4F48"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 xml:space="preserve">Warunkiem rozliczenia </w:t>
      </w:r>
      <w:r w:rsidR="002A7241" w:rsidRPr="001A6760">
        <w:rPr>
          <w:rFonts w:asciiTheme="minorHAnsi" w:hAnsiTheme="minorHAnsi" w:cstheme="minorHAnsi"/>
          <w:color w:val="000000" w:themeColor="text1"/>
          <w:sz w:val="22"/>
          <w:szCs w:val="22"/>
        </w:rPr>
        <w:t>staw</w:t>
      </w:r>
      <w:r w:rsidR="002B51EA" w:rsidRPr="001A6760">
        <w:rPr>
          <w:rFonts w:asciiTheme="minorHAnsi" w:hAnsiTheme="minorHAnsi" w:cstheme="minorHAnsi"/>
          <w:color w:val="000000" w:themeColor="text1"/>
          <w:sz w:val="22"/>
          <w:szCs w:val="22"/>
        </w:rPr>
        <w:t>e</w:t>
      </w:r>
      <w:r w:rsidR="002A7241" w:rsidRPr="001A6760">
        <w:rPr>
          <w:rFonts w:asciiTheme="minorHAnsi" w:hAnsiTheme="minorHAnsi" w:cstheme="minorHAnsi"/>
          <w:color w:val="000000" w:themeColor="text1"/>
          <w:sz w:val="22"/>
          <w:szCs w:val="22"/>
        </w:rPr>
        <w:t>k jednostkow</w:t>
      </w:r>
      <w:r w:rsidR="002B51EA" w:rsidRPr="001A6760">
        <w:rPr>
          <w:rFonts w:asciiTheme="minorHAnsi" w:hAnsiTheme="minorHAnsi" w:cstheme="minorHAnsi"/>
          <w:color w:val="000000" w:themeColor="text1"/>
          <w:sz w:val="22"/>
          <w:szCs w:val="22"/>
        </w:rPr>
        <w:t xml:space="preserve">ych w </w:t>
      </w:r>
      <w:r w:rsidR="000F1BD6" w:rsidRPr="001A6760">
        <w:rPr>
          <w:rFonts w:asciiTheme="minorHAnsi" w:hAnsiTheme="minorHAnsi" w:cstheme="minorHAnsi"/>
          <w:color w:val="000000" w:themeColor="text1"/>
          <w:sz w:val="22"/>
          <w:szCs w:val="22"/>
        </w:rPr>
        <w:t>P</w:t>
      </w:r>
      <w:r w:rsidR="005E42A2" w:rsidRPr="001A6760">
        <w:rPr>
          <w:rFonts w:asciiTheme="minorHAnsi" w:hAnsiTheme="minorHAnsi" w:cstheme="minorHAnsi"/>
          <w:color w:val="000000" w:themeColor="text1"/>
          <w:sz w:val="22"/>
          <w:szCs w:val="22"/>
        </w:rPr>
        <w:t>rzedsięwzięciu</w:t>
      </w:r>
      <w:r w:rsidRPr="001A6760">
        <w:rPr>
          <w:rFonts w:asciiTheme="minorHAnsi" w:hAnsiTheme="minorHAnsi" w:cstheme="minorHAnsi"/>
          <w:color w:val="000000" w:themeColor="text1"/>
          <w:sz w:val="22"/>
          <w:szCs w:val="22"/>
        </w:rPr>
        <w:t xml:space="preserve"> jest złożenie przez </w:t>
      </w:r>
      <w:r w:rsidR="00D91E52" w:rsidRPr="001A6760">
        <w:rPr>
          <w:rFonts w:asciiTheme="minorHAnsi" w:hAnsiTheme="minorHAnsi" w:cstheme="minorHAnsi"/>
          <w:color w:val="000000" w:themeColor="text1"/>
          <w:sz w:val="22"/>
          <w:szCs w:val="22"/>
        </w:rPr>
        <w:t>Ostatecznego odbiorcę wsparcia</w:t>
      </w:r>
      <w:r w:rsidRPr="001A6760">
        <w:rPr>
          <w:rFonts w:asciiTheme="minorHAnsi" w:hAnsiTheme="minorHAnsi" w:cstheme="minorHAnsi"/>
          <w:color w:val="000000" w:themeColor="text1"/>
          <w:sz w:val="22"/>
          <w:szCs w:val="22"/>
        </w:rPr>
        <w:t xml:space="preserve"> do </w:t>
      </w:r>
      <w:r w:rsidR="00D91E52" w:rsidRPr="001A6760">
        <w:rPr>
          <w:rFonts w:asciiTheme="minorHAnsi" w:hAnsiTheme="minorHAnsi" w:cstheme="minorHAnsi"/>
          <w:color w:val="000000" w:themeColor="text1"/>
          <w:sz w:val="22"/>
          <w:szCs w:val="22"/>
        </w:rPr>
        <w:t>Jednostki wspierającej</w:t>
      </w:r>
      <w:r w:rsidRPr="001A6760">
        <w:rPr>
          <w:rFonts w:asciiTheme="minorHAnsi" w:hAnsiTheme="minorHAnsi" w:cstheme="minorHAnsi"/>
          <w:color w:val="000000" w:themeColor="text1"/>
          <w:sz w:val="22"/>
          <w:szCs w:val="22"/>
        </w:rPr>
        <w:t xml:space="preserve"> poprawnego, kompletnego i spełniającego wymogi formalne i merytoryczne wniosku o płatność oraz dokonanie przez </w:t>
      </w:r>
      <w:r w:rsidR="00D91E52" w:rsidRPr="001A6760">
        <w:rPr>
          <w:rFonts w:asciiTheme="minorHAnsi" w:hAnsiTheme="minorHAnsi" w:cstheme="minorHAnsi"/>
          <w:color w:val="000000" w:themeColor="text1"/>
          <w:sz w:val="22"/>
          <w:szCs w:val="22"/>
        </w:rPr>
        <w:t>Jednostkę wspierającą</w:t>
      </w:r>
      <w:r w:rsidRPr="001A6760">
        <w:rPr>
          <w:rFonts w:asciiTheme="minorHAnsi" w:hAnsiTheme="minorHAnsi" w:cstheme="minorHAnsi"/>
          <w:color w:val="000000" w:themeColor="text1"/>
          <w:sz w:val="22"/>
          <w:szCs w:val="22"/>
        </w:rPr>
        <w:t xml:space="preserve"> weryfikacji formalnej i merytorycznej </w:t>
      </w:r>
      <w:r w:rsidR="008E0544" w:rsidRPr="001A6760">
        <w:rPr>
          <w:rFonts w:asciiTheme="minorHAnsi" w:hAnsiTheme="minorHAnsi" w:cstheme="minorHAnsi"/>
          <w:color w:val="000000" w:themeColor="text1"/>
          <w:sz w:val="22"/>
          <w:szCs w:val="22"/>
        </w:rPr>
        <w:t xml:space="preserve">tego </w:t>
      </w:r>
      <w:r w:rsidRPr="001A6760">
        <w:rPr>
          <w:rFonts w:asciiTheme="minorHAnsi" w:hAnsiTheme="minorHAnsi" w:cstheme="minorHAnsi"/>
          <w:color w:val="000000" w:themeColor="text1"/>
          <w:sz w:val="22"/>
          <w:szCs w:val="22"/>
        </w:rPr>
        <w:t xml:space="preserve">wniosku </w:t>
      </w:r>
      <w:r w:rsidR="008D2211" w:rsidRPr="001A6760">
        <w:rPr>
          <w:rFonts w:asciiTheme="minorHAnsi" w:hAnsiTheme="minorHAnsi" w:cstheme="minorHAnsi"/>
          <w:color w:val="000000" w:themeColor="text1"/>
          <w:sz w:val="22"/>
          <w:szCs w:val="22"/>
        </w:rPr>
        <w:t xml:space="preserve">zakończonej </w:t>
      </w:r>
      <w:r w:rsidR="00E44583" w:rsidRPr="001A6760">
        <w:rPr>
          <w:rFonts w:asciiTheme="minorHAnsi" w:hAnsiTheme="minorHAnsi" w:cstheme="minorHAnsi"/>
          <w:color w:val="000000" w:themeColor="text1"/>
          <w:sz w:val="22"/>
          <w:szCs w:val="22"/>
        </w:rPr>
        <w:t xml:space="preserve">jego zatwierdzeniem. </w:t>
      </w:r>
      <w:r w:rsidR="00492C6E" w:rsidRPr="001A6760">
        <w:rPr>
          <w:rFonts w:asciiTheme="minorHAnsi" w:hAnsiTheme="minorHAnsi" w:cstheme="minorHAnsi"/>
          <w:color w:val="000000" w:themeColor="text1"/>
          <w:sz w:val="22"/>
          <w:szCs w:val="22"/>
        </w:rPr>
        <w:t xml:space="preserve">Wniosek o płatność </w:t>
      </w:r>
      <w:r w:rsidR="00334653" w:rsidRPr="001A6760">
        <w:rPr>
          <w:rFonts w:asciiTheme="minorHAnsi" w:hAnsiTheme="minorHAnsi" w:cstheme="minorHAnsi"/>
          <w:color w:val="000000" w:themeColor="text1"/>
          <w:sz w:val="22"/>
          <w:szCs w:val="22"/>
        </w:rPr>
        <w:t>Ostateczny odbiorca wsparcia składa zgodnie z postanowieniami § 9.</w:t>
      </w:r>
    </w:p>
    <w:p w14:paraId="47AFFAD3" w14:textId="2D9AD4F5" w:rsidR="00675B07" w:rsidRPr="001A6760" w:rsidRDefault="00D91E52"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Jednostka wspierająca</w:t>
      </w:r>
      <w:r w:rsidR="00DE4F48" w:rsidRPr="001A6760">
        <w:rPr>
          <w:rFonts w:asciiTheme="minorHAnsi" w:hAnsiTheme="minorHAnsi" w:cstheme="minorHAnsi"/>
          <w:color w:val="000000" w:themeColor="text1"/>
          <w:sz w:val="22"/>
          <w:szCs w:val="22"/>
        </w:rPr>
        <w:t xml:space="preserve"> weryfikuje wniosek o płatność</w:t>
      </w:r>
      <w:r w:rsidR="004F3167" w:rsidRPr="001A6760">
        <w:rPr>
          <w:rFonts w:asciiTheme="minorHAnsi" w:hAnsiTheme="minorHAnsi" w:cstheme="minorHAnsi"/>
          <w:color w:val="000000" w:themeColor="text1"/>
          <w:sz w:val="22"/>
          <w:szCs w:val="22"/>
        </w:rPr>
        <w:t>, o którym mowa</w:t>
      </w:r>
      <w:r w:rsidR="00DE4F48" w:rsidRPr="001A6760">
        <w:rPr>
          <w:rFonts w:asciiTheme="minorHAnsi" w:hAnsiTheme="minorHAnsi" w:cstheme="minorHAnsi"/>
          <w:color w:val="000000" w:themeColor="text1"/>
          <w:sz w:val="22"/>
          <w:szCs w:val="22"/>
        </w:rPr>
        <w:t xml:space="preserve"> w </w:t>
      </w:r>
      <w:r w:rsidR="004F3167" w:rsidRPr="001A6760">
        <w:rPr>
          <w:rFonts w:asciiTheme="minorHAnsi" w:hAnsiTheme="minorHAnsi" w:cstheme="minorHAnsi"/>
          <w:color w:val="000000" w:themeColor="text1"/>
          <w:sz w:val="22"/>
          <w:szCs w:val="22"/>
        </w:rPr>
        <w:t>ust. 1,</w:t>
      </w:r>
      <w:r w:rsidR="00DE4F48" w:rsidRPr="001A6760">
        <w:rPr>
          <w:rFonts w:asciiTheme="minorHAnsi" w:hAnsiTheme="minorHAnsi" w:cstheme="minorHAnsi"/>
          <w:color w:val="000000" w:themeColor="text1"/>
          <w:sz w:val="22"/>
          <w:szCs w:val="22"/>
        </w:rPr>
        <w:t xml:space="preserve"> w terminie 45 dni licząc od dnia jego złożenia</w:t>
      </w:r>
      <w:r w:rsidR="00942D2F" w:rsidRPr="001A6760">
        <w:rPr>
          <w:rFonts w:asciiTheme="minorHAnsi" w:hAnsiTheme="minorHAnsi" w:cstheme="minorHAnsi"/>
          <w:color w:val="000000" w:themeColor="text1"/>
          <w:sz w:val="22"/>
          <w:szCs w:val="22"/>
        </w:rPr>
        <w:t xml:space="preserve"> przez Ostatecznego odbiorcę wsparcia</w:t>
      </w:r>
      <w:r w:rsidR="00DE4F48" w:rsidRPr="001A6760">
        <w:rPr>
          <w:rFonts w:asciiTheme="minorHAnsi" w:hAnsiTheme="minorHAnsi" w:cstheme="minorHAnsi"/>
          <w:color w:val="000000" w:themeColor="text1"/>
          <w:sz w:val="22"/>
          <w:szCs w:val="22"/>
        </w:rPr>
        <w:t xml:space="preserve">. </w:t>
      </w:r>
    </w:p>
    <w:p w14:paraId="44559A3A" w14:textId="5D90430F" w:rsidR="00B0173D" w:rsidRPr="001A6760" w:rsidRDefault="00DE4F48"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W przypadku, gdy wniosek o płatność</w:t>
      </w:r>
      <w:r w:rsidR="00812CE8" w:rsidRPr="001A6760">
        <w:rPr>
          <w:rFonts w:asciiTheme="minorHAnsi" w:hAnsiTheme="minorHAnsi" w:cstheme="minorHAnsi"/>
          <w:color w:val="000000" w:themeColor="text1"/>
          <w:sz w:val="22"/>
          <w:szCs w:val="22"/>
        </w:rPr>
        <w:t>, o którym mowa w ust. 1</w:t>
      </w:r>
      <w:r w:rsidRPr="001A6760">
        <w:rPr>
          <w:rFonts w:asciiTheme="minorHAnsi" w:hAnsiTheme="minorHAnsi" w:cstheme="minorHAnsi"/>
          <w:color w:val="000000" w:themeColor="text1"/>
          <w:sz w:val="22"/>
          <w:szCs w:val="22"/>
        </w:rPr>
        <w:t xml:space="preserve"> zawiera braki lub błędy, </w:t>
      </w:r>
      <w:r w:rsidR="0011671E" w:rsidRPr="001A6760">
        <w:rPr>
          <w:rFonts w:asciiTheme="minorHAnsi" w:hAnsiTheme="minorHAnsi" w:cstheme="minorHAnsi"/>
          <w:color w:val="000000" w:themeColor="text1"/>
          <w:sz w:val="22"/>
          <w:szCs w:val="22"/>
        </w:rPr>
        <w:t xml:space="preserve">lub wniosek o wypłatę zaliczki w wysokości nieuzasadnionej dotychczasowym postępem rzeczowym Przedsięwzięcia, </w:t>
      </w:r>
      <w:r w:rsidR="00D91E52" w:rsidRPr="001A6760">
        <w:rPr>
          <w:rFonts w:asciiTheme="minorHAnsi" w:hAnsiTheme="minorHAnsi" w:cstheme="minorHAnsi"/>
          <w:color w:val="000000" w:themeColor="text1"/>
          <w:sz w:val="22"/>
          <w:szCs w:val="22"/>
        </w:rPr>
        <w:t>Ostateczny odbiorca wsparcia</w:t>
      </w:r>
      <w:r w:rsidRPr="001A6760">
        <w:rPr>
          <w:rFonts w:asciiTheme="minorHAnsi" w:hAnsiTheme="minorHAnsi" w:cstheme="minorHAnsi"/>
          <w:color w:val="000000" w:themeColor="text1"/>
          <w:sz w:val="22"/>
          <w:szCs w:val="22"/>
        </w:rPr>
        <w:t xml:space="preserve"> na wezwanie </w:t>
      </w:r>
      <w:r w:rsidR="00D91E52" w:rsidRPr="001A6760">
        <w:rPr>
          <w:rFonts w:asciiTheme="minorHAnsi" w:hAnsiTheme="minorHAnsi" w:cstheme="minorHAnsi"/>
          <w:color w:val="000000" w:themeColor="text1"/>
          <w:sz w:val="22"/>
          <w:szCs w:val="22"/>
        </w:rPr>
        <w:t>Jednostki wspierającej</w:t>
      </w:r>
      <w:r w:rsidRPr="001A6760">
        <w:rPr>
          <w:rFonts w:asciiTheme="minorHAnsi" w:hAnsiTheme="minorHAnsi" w:cstheme="minorHAnsi"/>
          <w:color w:val="000000" w:themeColor="text1"/>
          <w:sz w:val="22"/>
          <w:szCs w:val="22"/>
        </w:rPr>
        <w:t>, jest zobowiązany do złożenia</w:t>
      </w:r>
      <w:r w:rsidR="00B0173D" w:rsidRPr="001A6760">
        <w:rPr>
          <w:rFonts w:asciiTheme="minorHAnsi" w:hAnsiTheme="minorHAnsi" w:cstheme="minorHAnsi"/>
          <w:color w:val="000000" w:themeColor="text1"/>
          <w:sz w:val="22"/>
          <w:szCs w:val="22"/>
        </w:rPr>
        <w:t>:</w:t>
      </w:r>
    </w:p>
    <w:p w14:paraId="3F9B1985" w14:textId="77777777" w:rsidR="00B35C07" w:rsidRPr="001A6760" w:rsidRDefault="00B35C07" w:rsidP="0051611A">
      <w:pPr>
        <w:pStyle w:val="Akapitzlist"/>
        <w:widowControl w:val="0"/>
        <w:numPr>
          <w:ilvl w:val="1"/>
          <w:numId w:val="17"/>
        </w:numPr>
        <w:tabs>
          <w:tab w:val="left" w:pos="284"/>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dodatkowych wyjaśnień w tym zakresie;</w:t>
      </w:r>
    </w:p>
    <w:p w14:paraId="3C2EE6D2" w14:textId="38622499" w:rsidR="00B35C07" w:rsidRPr="001A6760" w:rsidRDefault="00DE4F48" w:rsidP="0051611A">
      <w:pPr>
        <w:pStyle w:val="Akapitzlist"/>
        <w:widowControl w:val="0"/>
        <w:numPr>
          <w:ilvl w:val="1"/>
          <w:numId w:val="17"/>
        </w:numPr>
        <w:tabs>
          <w:tab w:val="left" w:pos="284"/>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poprawionego lub uzupełnionego wniosku o płatność</w:t>
      </w:r>
      <w:r w:rsidR="00B35C07" w:rsidRPr="001A6760">
        <w:rPr>
          <w:rFonts w:asciiTheme="minorHAnsi" w:eastAsia="Calibri" w:hAnsiTheme="minorHAnsi" w:cstheme="minorHAnsi"/>
          <w:color w:val="000000" w:themeColor="text1"/>
          <w:sz w:val="22"/>
          <w:szCs w:val="22"/>
        </w:rPr>
        <w:t xml:space="preserve">; </w:t>
      </w:r>
    </w:p>
    <w:p w14:paraId="6E59E884" w14:textId="2F8F895C" w:rsidR="00B35C07" w:rsidRPr="001A6760" w:rsidRDefault="0034099D" w:rsidP="0051611A">
      <w:pPr>
        <w:pStyle w:val="Akapitzlist"/>
        <w:widowControl w:val="0"/>
        <w:tabs>
          <w:tab w:val="left" w:pos="284"/>
        </w:tabs>
        <w:suppressAutoHyphens w:val="0"/>
        <w:autoSpaceDE w:val="0"/>
        <w:autoSpaceDN w:val="0"/>
        <w:spacing w:line="360" w:lineRule="auto"/>
        <w:ind w:left="567"/>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 </w:t>
      </w:r>
      <w:r w:rsidR="00DE4F48" w:rsidRPr="001A6760">
        <w:rPr>
          <w:rFonts w:asciiTheme="minorHAnsi" w:eastAsia="Calibri" w:hAnsiTheme="minorHAnsi" w:cstheme="minorHAnsi"/>
          <w:color w:val="000000" w:themeColor="text1"/>
          <w:sz w:val="22"/>
          <w:szCs w:val="22"/>
        </w:rPr>
        <w:t>w terminie 7 dni od dnia wysłania wezwania</w:t>
      </w:r>
      <w:r w:rsidR="00C40F23" w:rsidRPr="001A6760">
        <w:rPr>
          <w:rFonts w:asciiTheme="minorHAnsi" w:eastAsia="Calibri" w:hAnsiTheme="minorHAnsi" w:cstheme="minorHAnsi"/>
          <w:color w:val="000000" w:themeColor="text1"/>
          <w:sz w:val="22"/>
          <w:szCs w:val="22"/>
        </w:rPr>
        <w:t xml:space="preserve"> za pośrednictwem CST2021</w:t>
      </w:r>
      <w:r w:rsidR="00DE4F48" w:rsidRPr="001A6760">
        <w:rPr>
          <w:rFonts w:asciiTheme="minorHAnsi" w:eastAsia="Calibri" w:hAnsiTheme="minorHAnsi" w:cstheme="minorHAnsi"/>
          <w:color w:val="000000" w:themeColor="text1"/>
          <w:sz w:val="22"/>
          <w:szCs w:val="22"/>
        </w:rPr>
        <w:t xml:space="preserve">. </w:t>
      </w:r>
    </w:p>
    <w:p w14:paraId="4EE636D5" w14:textId="1E35A194" w:rsidR="00020C62" w:rsidRPr="001A6760" w:rsidRDefault="00020C62"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 xml:space="preserve">Na czas złożenia dodatkowych wyjaśnień bądź poprawy lub uzupełnienia wniosku o płatność przez Ostatecznego odbiorcę wsparcia zgodnie z ust. 3, termin weryfikacji wniosku o płatność, o którym mowa w ust. 2, zostaje wstrzymany i </w:t>
      </w:r>
      <w:r w:rsidR="000804AF" w:rsidRPr="001A6760">
        <w:rPr>
          <w:rFonts w:asciiTheme="minorHAnsi" w:hAnsiTheme="minorHAnsi" w:cstheme="minorHAnsi"/>
          <w:color w:val="000000" w:themeColor="text1"/>
          <w:sz w:val="22"/>
          <w:szCs w:val="22"/>
        </w:rPr>
        <w:t>wznawia bieg</w:t>
      </w:r>
      <w:r w:rsidRPr="001A6760">
        <w:rPr>
          <w:rFonts w:asciiTheme="minorHAnsi" w:hAnsiTheme="minorHAnsi" w:cstheme="minorHAnsi"/>
          <w:color w:val="000000" w:themeColor="text1"/>
          <w:sz w:val="22"/>
          <w:szCs w:val="22"/>
        </w:rPr>
        <w:t xml:space="preserve"> od dnia złożenia przez </w:t>
      </w:r>
      <w:r w:rsidR="00AF5CC5" w:rsidRPr="001A6760">
        <w:rPr>
          <w:rFonts w:asciiTheme="minorHAnsi" w:hAnsiTheme="minorHAnsi" w:cstheme="minorHAnsi"/>
          <w:color w:val="000000" w:themeColor="text1"/>
          <w:sz w:val="22"/>
          <w:szCs w:val="22"/>
        </w:rPr>
        <w:t xml:space="preserve">Ostatecznego odbiorcę wsparcia </w:t>
      </w:r>
      <w:r w:rsidRPr="001A6760">
        <w:rPr>
          <w:rFonts w:asciiTheme="minorHAnsi" w:hAnsiTheme="minorHAnsi" w:cstheme="minorHAnsi"/>
          <w:color w:val="000000" w:themeColor="text1"/>
          <w:sz w:val="22"/>
          <w:szCs w:val="22"/>
        </w:rPr>
        <w:t xml:space="preserve">zgodnie z ust. 3 żądanych wyjaśnień lub dostarczenia poprawionego lub kompletnego wniosku. </w:t>
      </w:r>
    </w:p>
    <w:p w14:paraId="6E97234B" w14:textId="43441520" w:rsidR="00DE4F48" w:rsidRPr="001A6760" w:rsidRDefault="00DE4F48"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 xml:space="preserve">Niezłożenie przez </w:t>
      </w:r>
      <w:r w:rsidR="0013775D" w:rsidRPr="001A6760">
        <w:rPr>
          <w:rFonts w:asciiTheme="minorHAnsi" w:hAnsiTheme="minorHAnsi" w:cstheme="minorHAnsi"/>
          <w:color w:val="000000" w:themeColor="text1"/>
          <w:sz w:val="22"/>
          <w:szCs w:val="22"/>
        </w:rPr>
        <w:t>Ostatecznego odbiorcę wsparcia</w:t>
      </w:r>
      <w:r w:rsidRPr="001A6760">
        <w:rPr>
          <w:rFonts w:asciiTheme="minorHAnsi" w:hAnsiTheme="minorHAnsi" w:cstheme="minorHAnsi"/>
          <w:color w:val="000000" w:themeColor="text1"/>
          <w:sz w:val="22"/>
          <w:szCs w:val="22"/>
        </w:rPr>
        <w:t xml:space="preserve"> dodatkowych wyjaśnień lub niepoprawienie albo nieuzupełnienie wniosku o płatność</w:t>
      </w:r>
      <w:r w:rsidR="00C60377" w:rsidRPr="001A6760">
        <w:rPr>
          <w:rFonts w:asciiTheme="minorHAnsi" w:hAnsiTheme="minorHAnsi" w:cstheme="minorHAnsi"/>
          <w:color w:val="000000" w:themeColor="text1"/>
          <w:sz w:val="22"/>
          <w:szCs w:val="22"/>
        </w:rPr>
        <w:t xml:space="preserve"> zgodnie z ust. 3</w:t>
      </w:r>
      <w:r w:rsidRPr="001A6760">
        <w:rPr>
          <w:rFonts w:asciiTheme="minorHAnsi" w:hAnsiTheme="minorHAnsi" w:cstheme="minorHAnsi"/>
          <w:color w:val="000000" w:themeColor="text1"/>
          <w:sz w:val="22"/>
          <w:szCs w:val="22"/>
        </w:rPr>
        <w:t xml:space="preserve">, bądź nieusunięcie przez </w:t>
      </w:r>
      <w:r w:rsidR="0013775D" w:rsidRPr="001A6760">
        <w:rPr>
          <w:rFonts w:asciiTheme="minorHAnsi" w:hAnsiTheme="minorHAnsi" w:cstheme="minorHAnsi"/>
          <w:color w:val="000000" w:themeColor="text1"/>
          <w:sz w:val="22"/>
          <w:szCs w:val="22"/>
        </w:rPr>
        <w:t>Ostatecznego odbiorcę wsparcia</w:t>
      </w:r>
      <w:r w:rsidRPr="001A6760">
        <w:rPr>
          <w:rFonts w:asciiTheme="minorHAnsi" w:hAnsiTheme="minorHAnsi" w:cstheme="minorHAnsi"/>
          <w:color w:val="000000" w:themeColor="text1"/>
          <w:sz w:val="22"/>
          <w:szCs w:val="22"/>
        </w:rPr>
        <w:t xml:space="preserve"> braków lub błędów zgodnie z wymogami i w terminie wyznaczonym przez </w:t>
      </w:r>
      <w:r w:rsidR="0013775D" w:rsidRPr="001A6760">
        <w:rPr>
          <w:rFonts w:asciiTheme="minorHAnsi" w:hAnsiTheme="minorHAnsi" w:cstheme="minorHAnsi"/>
          <w:color w:val="000000" w:themeColor="text1"/>
          <w:sz w:val="22"/>
          <w:szCs w:val="22"/>
        </w:rPr>
        <w:t>Jednostkę wspierającą</w:t>
      </w:r>
      <w:r w:rsidRPr="001A6760">
        <w:rPr>
          <w:rFonts w:asciiTheme="minorHAnsi" w:hAnsiTheme="minorHAnsi" w:cstheme="minorHAnsi"/>
          <w:color w:val="000000" w:themeColor="text1"/>
          <w:sz w:val="22"/>
          <w:szCs w:val="22"/>
        </w:rPr>
        <w:t>, może powodować:</w:t>
      </w:r>
    </w:p>
    <w:p w14:paraId="3731E743" w14:textId="59EDA23A" w:rsidR="00DE4F48" w:rsidRPr="001A6760" w:rsidRDefault="00DE4F48" w:rsidP="0051611A">
      <w:pPr>
        <w:pStyle w:val="Akapitzlist"/>
        <w:widowControl w:val="0"/>
        <w:numPr>
          <w:ilvl w:val="0"/>
          <w:numId w:val="18"/>
        </w:numPr>
        <w:tabs>
          <w:tab w:val="left" w:pos="426"/>
        </w:tabs>
        <w:suppressAutoHyphens w:val="0"/>
        <w:autoSpaceDE w:val="0"/>
        <w:autoSpaceDN w:val="0"/>
        <w:spacing w:line="360" w:lineRule="auto"/>
        <w:ind w:left="993" w:hanging="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wstrzymanie</w:t>
      </w:r>
      <w:r w:rsidRPr="001A6760">
        <w:rPr>
          <w:rFonts w:asciiTheme="minorHAnsi" w:hAnsiTheme="minorHAnsi" w:cstheme="minorHAnsi"/>
          <w:color w:val="000000" w:themeColor="text1"/>
          <w:spacing w:val="30"/>
          <w:sz w:val="22"/>
          <w:szCs w:val="22"/>
        </w:rPr>
        <w:t xml:space="preserve"> </w:t>
      </w:r>
      <w:r w:rsidRPr="001A6760">
        <w:rPr>
          <w:rFonts w:asciiTheme="minorHAnsi" w:hAnsiTheme="minorHAnsi" w:cstheme="minorHAnsi"/>
          <w:color w:val="000000" w:themeColor="text1"/>
          <w:sz w:val="22"/>
          <w:szCs w:val="22"/>
        </w:rPr>
        <w:t>procedury</w:t>
      </w:r>
      <w:r w:rsidRPr="001A6760">
        <w:rPr>
          <w:rFonts w:asciiTheme="minorHAnsi" w:hAnsiTheme="minorHAnsi" w:cstheme="minorHAnsi"/>
          <w:color w:val="000000" w:themeColor="text1"/>
          <w:spacing w:val="28"/>
          <w:sz w:val="22"/>
          <w:szCs w:val="22"/>
        </w:rPr>
        <w:t xml:space="preserve"> </w:t>
      </w:r>
      <w:r w:rsidRPr="001A6760">
        <w:rPr>
          <w:rFonts w:asciiTheme="minorHAnsi" w:hAnsiTheme="minorHAnsi" w:cstheme="minorHAnsi"/>
          <w:color w:val="000000" w:themeColor="text1"/>
          <w:sz w:val="22"/>
          <w:szCs w:val="22"/>
        </w:rPr>
        <w:t>przeprowadzania</w:t>
      </w:r>
      <w:r w:rsidRPr="001A6760">
        <w:rPr>
          <w:rFonts w:asciiTheme="minorHAnsi" w:hAnsiTheme="minorHAnsi" w:cstheme="minorHAnsi"/>
          <w:color w:val="000000" w:themeColor="text1"/>
          <w:spacing w:val="31"/>
          <w:sz w:val="22"/>
          <w:szCs w:val="22"/>
        </w:rPr>
        <w:t xml:space="preserve"> </w:t>
      </w:r>
      <w:r w:rsidRPr="001A6760">
        <w:rPr>
          <w:rFonts w:asciiTheme="minorHAnsi" w:hAnsiTheme="minorHAnsi" w:cstheme="minorHAnsi"/>
          <w:color w:val="000000" w:themeColor="text1"/>
          <w:sz w:val="22"/>
          <w:szCs w:val="22"/>
        </w:rPr>
        <w:t>weryfikacji</w:t>
      </w:r>
      <w:r w:rsidRPr="001A6760">
        <w:rPr>
          <w:rFonts w:asciiTheme="minorHAnsi" w:hAnsiTheme="minorHAnsi" w:cstheme="minorHAnsi"/>
          <w:color w:val="000000" w:themeColor="text1"/>
          <w:spacing w:val="30"/>
          <w:sz w:val="22"/>
          <w:szCs w:val="22"/>
        </w:rPr>
        <w:t xml:space="preserve"> </w:t>
      </w:r>
      <w:r w:rsidRPr="001A6760">
        <w:rPr>
          <w:rFonts w:asciiTheme="minorHAnsi" w:hAnsiTheme="minorHAnsi" w:cstheme="minorHAnsi"/>
          <w:color w:val="000000" w:themeColor="text1"/>
          <w:sz w:val="22"/>
          <w:szCs w:val="22"/>
        </w:rPr>
        <w:t>i</w:t>
      </w:r>
      <w:r w:rsidRPr="001A6760">
        <w:rPr>
          <w:rFonts w:asciiTheme="minorHAnsi" w:hAnsiTheme="minorHAnsi" w:cstheme="minorHAnsi"/>
          <w:color w:val="000000" w:themeColor="text1"/>
          <w:spacing w:val="31"/>
          <w:sz w:val="22"/>
          <w:szCs w:val="22"/>
        </w:rPr>
        <w:t xml:space="preserve"> </w:t>
      </w:r>
      <w:r w:rsidR="00971B98" w:rsidRPr="001A6760">
        <w:rPr>
          <w:rFonts w:asciiTheme="minorHAnsi" w:hAnsiTheme="minorHAnsi" w:cstheme="minorHAnsi"/>
          <w:color w:val="000000" w:themeColor="text1"/>
          <w:sz w:val="22"/>
          <w:szCs w:val="22"/>
        </w:rPr>
        <w:t>zatwierdzenia</w:t>
      </w:r>
      <w:r w:rsidRPr="001A6760">
        <w:rPr>
          <w:rFonts w:asciiTheme="minorHAnsi" w:hAnsiTheme="minorHAnsi" w:cstheme="minorHAnsi"/>
          <w:color w:val="000000" w:themeColor="text1"/>
          <w:spacing w:val="31"/>
          <w:sz w:val="22"/>
          <w:szCs w:val="22"/>
        </w:rPr>
        <w:t xml:space="preserve"> </w:t>
      </w:r>
      <w:r w:rsidRPr="001A6760">
        <w:rPr>
          <w:rFonts w:asciiTheme="minorHAnsi" w:hAnsiTheme="minorHAnsi" w:cstheme="minorHAnsi"/>
          <w:color w:val="000000" w:themeColor="text1"/>
          <w:sz w:val="22"/>
          <w:szCs w:val="22"/>
        </w:rPr>
        <w:t>wniosku</w:t>
      </w:r>
      <w:r w:rsidRPr="001A6760">
        <w:rPr>
          <w:rFonts w:asciiTheme="minorHAnsi" w:hAnsiTheme="minorHAnsi" w:cstheme="minorHAnsi"/>
          <w:color w:val="000000" w:themeColor="text1"/>
          <w:spacing w:val="31"/>
          <w:sz w:val="22"/>
          <w:szCs w:val="22"/>
        </w:rPr>
        <w:t xml:space="preserve"> </w:t>
      </w:r>
      <w:r w:rsidRPr="001A6760">
        <w:rPr>
          <w:rFonts w:asciiTheme="minorHAnsi" w:hAnsiTheme="minorHAnsi" w:cstheme="minorHAnsi"/>
          <w:color w:val="000000" w:themeColor="text1"/>
          <w:sz w:val="22"/>
          <w:szCs w:val="22"/>
        </w:rPr>
        <w:t>o</w:t>
      </w:r>
      <w:r w:rsidRPr="001A6760">
        <w:rPr>
          <w:rFonts w:asciiTheme="minorHAnsi" w:hAnsiTheme="minorHAnsi" w:cstheme="minorHAnsi"/>
          <w:color w:val="000000" w:themeColor="text1"/>
          <w:spacing w:val="29"/>
          <w:sz w:val="22"/>
          <w:szCs w:val="22"/>
        </w:rPr>
        <w:t xml:space="preserve"> </w:t>
      </w:r>
      <w:r w:rsidRPr="001A6760">
        <w:rPr>
          <w:rFonts w:asciiTheme="minorHAnsi" w:hAnsiTheme="minorHAnsi" w:cstheme="minorHAnsi"/>
          <w:color w:val="000000" w:themeColor="text1"/>
          <w:sz w:val="22"/>
          <w:szCs w:val="22"/>
        </w:rPr>
        <w:t>płatność</w:t>
      </w:r>
      <w:r w:rsidR="00700A9A" w:rsidRPr="001A6760">
        <w:rPr>
          <w:rFonts w:asciiTheme="minorHAnsi" w:hAnsiTheme="minorHAnsi" w:cstheme="minorHAnsi"/>
          <w:color w:val="000000" w:themeColor="text1"/>
          <w:sz w:val="22"/>
          <w:szCs w:val="22"/>
        </w:rPr>
        <w:t xml:space="preserve">  </w:t>
      </w:r>
      <w:r w:rsidR="00700A9A" w:rsidRPr="001A6760">
        <w:rPr>
          <w:rFonts w:asciiTheme="minorHAnsi" w:hAnsiTheme="minorHAnsi" w:cstheme="minorHAnsi"/>
          <w:color w:val="000000" w:themeColor="text1"/>
          <w:spacing w:val="-64"/>
          <w:sz w:val="22"/>
          <w:szCs w:val="22"/>
        </w:rPr>
        <w:t xml:space="preserve">  </w:t>
      </w:r>
      <w:r w:rsidRPr="001A6760">
        <w:rPr>
          <w:rFonts w:asciiTheme="minorHAnsi" w:hAnsiTheme="minorHAnsi" w:cstheme="minorHAnsi"/>
          <w:color w:val="000000" w:themeColor="text1"/>
          <w:sz w:val="22"/>
          <w:szCs w:val="22"/>
        </w:rPr>
        <w:t>do momentu</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wypełnienia</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tych</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obowiązków,</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a</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wniosek</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do</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tego</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czasu</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pozostaje nierozliczony,</w:t>
      </w:r>
      <w:r w:rsidRPr="001A6760">
        <w:rPr>
          <w:rFonts w:asciiTheme="minorHAnsi" w:hAnsiTheme="minorHAnsi" w:cstheme="minorHAnsi"/>
          <w:color w:val="000000" w:themeColor="text1"/>
          <w:spacing w:val="36"/>
          <w:sz w:val="22"/>
          <w:szCs w:val="22"/>
        </w:rPr>
        <w:t xml:space="preserve"> </w:t>
      </w:r>
      <w:r w:rsidRPr="001A6760">
        <w:rPr>
          <w:rFonts w:asciiTheme="minorHAnsi" w:hAnsiTheme="minorHAnsi" w:cstheme="minorHAnsi"/>
          <w:color w:val="000000" w:themeColor="text1"/>
          <w:sz w:val="22"/>
          <w:szCs w:val="22"/>
        </w:rPr>
        <w:t>przy</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czym</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po</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otrzymaniu</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przez</w:t>
      </w:r>
      <w:r w:rsidRPr="001A6760">
        <w:rPr>
          <w:rFonts w:asciiTheme="minorHAnsi" w:hAnsiTheme="minorHAnsi" w:cstheme="minorHAnsi"/>
          <w:color w:val="000000" w:themeColor="text1"/>
          <w:spacing w:val="36"/>
          <w:sz w:val="22"/>
          <w:szCs w:val="22"/>
        </w:rPr>
        <w:t xml:space="preserve"> </w:t>
      </w:r>
      <w:r w:rsidR="001454B6" w:rsidRPr="001A6760">
        <w:rPr>
          <w:rFonts w:asciiTheme="minorHAnsi" w:hAnsiTheme="minorHAnsi" w:cstheme="minorHAnsi"/>
          <w:color w:val="000000" w:themeColor="text1"/>
          <w:sz w:val="22"/>
          <w:szCs w:val="22"/>
        </w:rPr>
        <w:t>Jednostkę wspierającą</w:t>
      </w:r>
      <w:r w:rsidR="00827658" w:rsidRPr="001A6760">
        <w:rPr>
          <w:rFonts w:asciiTheme="minorHAnsi" w:eastAsia="Calibri" w:hAnsiTheme="minorHAnsi" w:cstheme="minorHAnsi"/>
          <w:color w:val="000000" w:themeColor="text1"/>
          <w:sz w:val="22"/>
          <w:szCs w:val="22"/>
        </w:rPr>
        <w:t xml:space="preserve"> </w:t>
      </w:r>
      <w:r w:rsidRPr="001A6760">
        <w:rPr>
          <w:rFonts w:asciiTheme="minorHAnsi" w:hAnsiTheme="minorHAnsi" w:cstheme="minorHAnsi"/>
          <w:color w:val="000000" w:themeColor="text1"/>
          <w:sz w:val="22"/>
          <w:szCs w:val="22"/>
        </w:rPr>
        <w:t>od</w:t>
      </w:r>
      <w:r w:rsidRPr="001A6760">
        <w:rPr>
          <w:rFonts w:asciiTheme="minorHAnsi" w:hAnsiTheme="minorHAnsi" w:cstheme="minorHAnsi"/>
          <w:color w:val="000000" w:themeColor="text1"/>
          <w:spacing w:val="37"/>
          <w:sz w:val="22"/>
          <w:szCs w:val="22"/>
        </w:rPr>
        <w:t xml:space="preserve"> </w:t>
      </w:r>
      <w:r w:rsidR="001454B6" w:rsidRPr="001A6760">
        <w:rPr>
          <w:rFonts w:asciiTheme="minorHAnsi" w:hAnsiTheme="minorHAnsi" w:cstheme="minorHAnsi"/>
          <w:color w:val="000000" w:themeColor="text1"/>
          <w:sz w:val="22"/>
          <w:szCs w:val="22"/>
        </w:rPr>
        <w:t>Ostatecznego odbiorc</w:t>
      </w:r>
      <w:r w:rsidR="00C66F10" w:rsidRPr="001A6760">
        <w:rPr>
          <w:rFonts w:asciiTheme="minorHAnsi" w:hAnsiTheme="minorHAnsi" w:cstheme="minorHAnsi"/>
          <w:color w:val="000000" w:themeColor="text1"/>
          <w:sz w:val="22"/>
          <w:szCs w:val="22"/>
        </w:rPr>
        <w:t>y</w:t>
      </w:r>
      <w:r w:rsidR="001454B6" w:rsidRPr="001A6760">
        <w:rPr>
          <w:rFonts w:asciiTheme="minorHAnsi" w:hAnsiTheme="minorHAnsi" w:cstheme="minorHAnsi"/>
          <w:color w:val="000000" w:themeColor="text1"/>
          <w:sz w:val="22"/>
          <w:szCs w:val="22"/>
        </w:rPr>
        <w:t xml:space="preserve"> wsparcia</w:t>
      </w:r>
      <w:r w:rsidRPr="001A6760">
        <w:rPr>
          <w:rFonts w:asciiTheme="minorHAnsi" w:hAnsiTheme="minorHAnsi" w:cstheme="minorHAnsi"/>
          <w:color w:val="000000" w:themeColor="text1"/>
          <w:sz w:val="22"/>
          <w:szCs w:val="22"/>
        </w:rPr>
        <w:t xml:space="preserve"> dodatkowych</w:t>
      </w:r>
      <w:r w:rsidRPr="001A6760">
        <w:rPr>
          <w:rFonts w:asciiTheme="minorHAnsi" w:hAnsiTheme="minorHAnsi" w:cstheme="minorHAnsi"/>
          <w:color w:val="000000" w:themeColor="text1"/>
          <w:spacing w:val="35"/>
          <w:sz w:val="22"/>
          <w:szCs w:val="22"/>
        </w:rPr>
        <w:t xml:space="preserve"> </w:t>
      </w:r>
      <w:r w:rsidRPr="001A6760">
        <w:rPr>
          <w:rFonts w:asciiTheme="minorHAnsi" w:hAnsiTheme="minorHAnsi" w:cstheme="minorHAnsi"/>
          <w:color w:val="000000" w:themeColor="text1"/>
          <w:sz w:val="22"/>
          <w:szCs w:val="22"/>
        </w:rPr>
        <w:t>wyjaśnień</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lub</w:t>
      </w:r>
      <w:r w:rsidRPr="001A6760">
        <w:rPr>
          <w:rFonts w:asciiTheme="minorHAnsi" w:hAnsiTheme="minorHAnsi" w:cstheme="minorHAnsi"/>
          <w:color w:val="000000" w:themeColor="text1"/>
          <w:spacing w:val="36"/>
          <w:sz w:val="22"/>
          <w:szCs w:val="22"/>
        </w:rPr>
        <w:t xml:space="preserve"> </w:t>
      </w:r>
      <w:r w:rsidRPr="001A6760">
        <w:rPr>
          <w:rFonts w:asciiTheme="minorHAnsi" w:hAnsiTheme="minorHAnsi" w:cstheme="minorHAnsi"/>
          <w:color w:val="000000" w:themeColor="text1"/>
          <w:sz w:val="22"/>
          <w:szCs w:val="22"/>
        </w:rPr>
        <w:t>poprawionego</w:t>
      </w:r>
      <w:r w:rsidRPr="001A6760">
        <w:rPr>
          <w:rFonts w:asciiTheme="minorHAnsi" w:hAnsiTheme="minorHAnsi" w:cstheme="minorHAnsi"/>
          <w:color w:val="000000" w:themeColor="text1"/>
          <w:spacing w:val="34"/>
          <w:sz w:val="22"/>
          <w:szCs w:val="22"/>
        </w:rPr>
        <w:t xml:space="preserve"> </w:t>
      </w:r>
      <w:r w:rsidR="006F2427" w:rsidRPr="001A6760">
        <w:rPr>
          <w:rFonts w:asciiTheme="minorHAnsi" w:hAnsiTheme="minorHAnsi" w:cstheme="minorHAnsi"/>
          <w:color w:val="000000" w:themeColor="text1"/>
          <w:sz w:val="22"/>
          <w:szCs w:val="22"/>
        </w:rPr>
        <w:t>lub</w:t>
      </w:r>
      <w:r w:rsidR="00AC2387" w:rsidRPr="001A6760">
        <w:rPr>
          <w:rFonts w:asciiTheme="minorHAnsi" w:hAnsiTheme="minorHAnsi" w:cstheme="minorHAnsi"/>
          <w:color w:val="000000" w:themeColor="text1"/>
          <w:sz w:val="22"/>
          <w:szCs w:val="22"/>
        </w:rPr>
        <w:t xml:space="preserve"> </w:t>
      </w:r>
      <w:r w:rsidRPr="001A6760">
        <w:rPr>
          <w:rFonts w:asciiTheme="minorHAnsi" w:hAnsiTheme="minorHAnsi" w:cstheme="minorHAnsi"/>
          <w:color w:val="000000" w:themeColor="text1"/>
          <w:sz w:val="22"/>
          <w:szCs w:val="22"/>
        </w:rPr>
        <w:t>uzupełnionego</w:t>
      </w:r>
      <w:r w:rsidRPr="001A6760">
        <w:rPr>
          <w:rFonts w:asciiTheme="minorHAnsi" w:hAnsiTheme="minorHAnsi" w:cstheme="minorHAnsi"/>
          <w:color w:val="000000" w:themeColor="text1"/>
          <w:spacing w:val="35"/>
          <w:sz w:val="22"/>
          <w:szCs w:val="22"/>
        </w:rPr>
        <w:t xml:space="preserve"> </w:t>
      </w:r>
      <w:r w:rsidRPr="001A6760">
        <w:rPr>
          <w:rFonts w:asciiTheme="minorHAnsi" w:hAnsiTheme="minorHAnsi" w:cstheme="minorHAnsi"/>
          <w:color w:val="000000" w:themeColor="text1"/>
          <w:sz w:val="22"/>
          <w:szCs w:val="22"/>
        </w:rPr>
        <w:t>wniosku</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o</w:t>
      </w:r>
      <w:r w:rsidR="001454B6" w:rsidRPr="001A6760">
        <w:rPr>
          <w:rFonts w:asciiTheme="minorHAnsi" w:hAnsiTheme="minorHAnsi" w:cstheme="minorHAnsi"/>
          <w:color w:val="000000" w:themeColor="text1"/>
          <w:spacing w:val="34"/>
          <w:sz w:val="22"/>
          <w:szCs w:val="22"/>
        </w:rPr>
        <w:t xml:space="preserve"> </w:t>
      </w:r>
      <w:r w:rsidRPr="001A6760">
        <w:rPr>
          <w:rFonts w:asciiTheme="minorHAnsi" w:hAnsiTheme="minorHAnsi" w:cstheme="minorHAnsi"/>
          <w:color w:val="000000" w:themeColor="text1"/>
          <w:sz w:val="22"/>
          <w:szCs w:val="22"/>
        </w:rPr>
        <w:t>płatność,</w:t>
      </w:r>
      <w:r w:rsidRPr="001A6760">
        <w:rPr>
          <w:rFonts w:asciiTheme="minorHAnsi" w:hAnsiTheme="minorHAnsi" w:cstheme="minorHAnsi"/>
          <w:color w:val="000000" w:themeColor="text1"/>
          <w:spacing w:val="37"/>
          <w:sz w:val="22"/>
          <w:szCs w:val="22"/>
        </w:rPr>
        <w:t xml:space="preserve"> </w:t>
      </w:r>
      <w:r w:rsidRPr="001A6760">
        <w:rPr>
          <w:rFonts w:asciiTheme="minorHAnsi" w:hAnsiTheme="minorHAnsi" w:cstheme="minorHAnsi"/>
          <w:color w:val="000000" w:themeColor="text1"/>
          <w:sz w:val="22"/>
          <w:szCs w:val="22"/>
        </w:rPr>
        <w:t>bądź usunięciu</w:t>
      </w:r>
      <w:r w:rsidRPr="001A6760">
        <w:rPr>
          <w:rFonts w:asciiTheme="minorHAnsi" w:hAnsiTheme="minorHAnsi" w:cstheme="minorHAnsi"/>
          <w:color w:val="000000" w:themeColor="text1"/>
          <w:spacing w:val="-2"/>
          <w:sz w:val="22"/>
          <w:szCs w:val="22"/>
        </w:rPr>
        <w:t xml:space="preserve"> </w:t>
      </w:r>
      <w:r w:rsidRPr="001A6760">
        <w:rPr>
          <w:rFonts w:asciiTheme="minorHAnsi" w:hAnsiTheme="minorHAnsi" w:cstheme="minorHAnsi"/>
          <w:color w:val="000000" w:themeColor="text1"/>
          <w:sz w:val="22"/>
          <w:szCs w:val="22"/>
        </w:rPr>
        <w:t>braków</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lub</w:t>
      </w:r>
      <w:r w:rsidRPr="001A6760">
        <w:rPr>
          <w:rFonts w:asciiTheme="minorHAnsi" w:hAnsiTheme="minorHAnsi" w:cstheme="minorHAnsi"/>
          <w:color w:val="000000" w:themeColor="text1"/>
          <w:spacing w:val="-2"/>
          <w:sz w:val="22"/>
          <w:szCs w:val="22"/>
        </w:rPr>
        <w:t xml:space="preserve"> </w:t>
      </w:r>
      <w:r w:rsidRPr="001A6760">
        <w:rPr>
          <w:rFonts w:asciiTheme="minorHAnsi" w:hAnsiTheme="minorHAnsi" w:cstheme="minorHAnsi"/>
          <w:color w:val="000000" w:themeColor="text1"/>
          <w:sz w:val="22"/>
          <w:szCs w:val="22"/>
        </w:rPr>
        <w:t>błędów, wniosek</w:t>
      </w:r>
      <w:r w:rsidRPr="001A6760">
        <w:rPr>
          <w:rFonts w:asciiTheme="minorHAnsi" w:hAnsiTheme="minorHAnsi" w:cstheme="minorHAnsi"/>
          <w:color w:val="000000" w:themeColor="text1"/>
          <w:spacing w:val="-2"/>
          <w:sz w:val="22"/>
          <w:szCs w:val="22"/>
        </w:rPr>
        <w:t xml:space="preserve"> </w:t>
      </w:r>
      <w:r w:rsidRPr="001A6760">
        <w:rPr>
          <w:rFonts w:asciiTheme="minorHAnsi" w:hAnsiTheme="minorHAnsi" w:cstheme="minorHAnsi"/>
          <w:color w:val="000000" w:themeColor="text1"/>
          <w:sz w:val="22"/>
          <w:szCs w:val="22"/>
        </w:rPr>
        <w:t>o</w:t>
      </w:r>
      <w:r w:rsidRPr="001A6760">
        <w:rPr>
          <w:rFonts w:asciiTheme="minorHAnsi" w:hAnsiTheme="minorHAnsi" w:cstheme="minorHAnsi"/>
          <w:color w:val="000000" w:themeColor="text1"/>
          <w:spacing w:val="-1"/>
          <w:sz w:val="22"/>
          <w:szCs w:val="22"/>
        </w:rPr>
        <w:t xml:space="preserve"> </w:t>
      </w:r>
      <w:r w:rsidRPr="001A6760">
        <w:rPr>
          <w:rFonts w:asciiTheme="minorHAnsi" w:hAnsiTheme="minorHAnsi" w:cstheme="minorHAnsi"/>
          <w:color w:val="000000" w:themeColor="text1"/>
          <w:sz w:val="22"/>
          <w:szCs w:val="22"/>
        </w:rPr>
        <w:t>płatność</w:t>
      </w:r>
      <w:r w:rsidRPr="001A6760">
        <w:rPr>
          <w:rFonts w:asciiTheme="minorHAnsi" w:hAnsiTheme="minorHAnsi" w:cstheme="minorHAnsi"/>
          <w:color w:val="000000" w:themeColor="text1"/>
          <w:spacing w:val="3"/>
          <w:sz w:val="22"/>
          <w:szCs w:val="22"/>
        </w:rPr>
        <w:t xml:space="preserve"> </w:t>
      </w:r>
      <w:r w:rsidRPr="001A6760">
        <w:rPr>
          <w:rFonts w:asciiTheme="minorHAnsi" w:hAnsiTheme="minorHAnsi" w:cstheme="minorHAnsi"/>
          <w:color w:val="000000" w:themeColor="text1"/>
          <w:sz w:val="22"/>
          <w:szCs w:val="22"/>
        </w:rPr>
        <w:t>podlega</w:t>
      </w:r>
      <w:r w:rsidRPr="001A6760">
        <w:rPr>
          <w:rFonts w:asciiTheme="minorHAnsi" w:hAnsiTheme="minorHAnsi" w:cstheme="minorHAnsi"/>
          <w:color w:val="000000" w:themeColor="text1"/>
          <w:spacing w:val="-2"/>
          <w:sz w:val="22"/>
          <w:szCs w:val="22"/>
        </w:rPr>
        <w:t xml:space="preserve"> </w:t>
      </w:r>
      <w:r w:rsidRPr="001A6760">
        <w:rPr>
          <w:rFonts w:asciiTheme="minorHAnsi" w:hAnsiTheme="minorHAnsi" w:cstheme="minorHAnsi"/>
          <w:color w:val="000000" w:themeColor="text1"/>
          <w:sz w:val="22"/>
          <w:szCs w:val="22"/>
        </w:rPr>
        <w:t xml:space="preserve">ponownej weryfikacji. </w:t>
      </w:r>
      <w:r w:rsidR="001454B6" w:rsidRPr="001A6760">
        <w:rPr>
          <w:rFonts w:asciiTheme="minorHAnsi" w:hAnsiTheme="minorHAnsi" w:cstheme="minorHAnsi"/>
          <w:color w:val="000000" w:themeColor="text1"/>
          <w:sz w:val="22"/>
          <w:szCs w:val="22"/>
        </w:rPr>
        <w:t>Ostateczny odbiorca wsparcia</w:t>
      </w:r>
      <w:r w:rsidRPr="001A6760">
        <w:rPr>
          <w:rFonts w:asciiTheme="minorHAnsi" w:hAnsiTheme="minorHAnsi" w:cstheme="minorHAnsi"/>
          <w:color w:val="000000" w:themeColor="text1"/>
          <w:sz w:val="22"/>
          <w:szCs w:val="22"/>
        </w:rPr>
        <w:t xml:space="preserve"> jest informowany o powyższych czynnościach pisemnie;</w:t>
      </w:r>
      <w:r w:rsidR="00C501D3" w:rsidRPr="001A6760">
        <w:rPr>
          <w:rFonts w:asciiTheme="minorHAnsi" w:hAnsiTheme="minorHAnsi" w:cstheme="minorHAnsi"/>
          <w:color w:val="000000" w:themeColor="text1"/>
          <w:sz w:val="22"/>
          <w:szCs w:val="22"/>
        </w:rPr>
        <w:t xml:space="preserve"> </w:t>
      </w:r>
    </w:p>
    <w:p w14:paraId="65B2F3E4" w14:textId="0B54D6B4" w:rsidR="0073084F" w:rsidRPr="001A6760" w:rsidRDefault="00DE4F48" w:rsidP="0051611A">
      <w:pPr>
        <w:pStyle w:val="Akapitzlist"/>
        <w:widowControl w:val="0"/>
        <w:numPr>
          <w:ilvl w:val="0"/>
          <w:numId w:val="18"/>
        </w:numPr>
        <w:tabs>
          <w:tab w:val="left" w:pos="426"/>
        </w:tabs>
        <w:suppressAutoHyphens w:val="0"/>
        <w:autoSpaceDE w:val="0"/>
        <w:autoSpaceDN w:val="0"/>
        <w:spacing w:line="360" w:lineRule="auto"/>
        <w:ind w:left="993" w:hanging="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 xml:space="preserve">wyłączenie z </w:t>
      </w:r>
      <w:r w:rsidR="007A66FF" w:rsidRPr="001A6760">
        <w:rPr>
          <w:rFonts w:asciiTheme="minorHAnsi" w:hAnsiTheme="minorHAnsi" w:cstheme="minorHAnsi"/>
          <w:color w:val="000000" w:themeColor="text1"/>
          <w:sz w:val="22"/>
          <w:szCs w:val="22"/>
        </w:rPr>
        <w:t>uz</w:t>
      </w:r>
      <w:r w:rsidR="005F5513" w:rsidRPr="001A6760">
        <w:rPr>
          <w:rFonts w:asciiTheme="minorHAnsi" w:hAnsiTheme="minorHAnsi" w:cstheme="minorHAnsi"/>
          <w:color w:val="000000" w:themeColor="text1"/>
          <w:sz w:val="22"/>
          <w:szCs w:val="22"/>
        </w:rPr>
        <w:t xml:space="preserve">nania za kwalifikowalne </w:t>
      </w:r>
      <w:r w:rsidRPr="001A6760">
        <w:rPr>
          <w:rFonts w:asciiTheme="minorHAnsi" w:hAnsiTheme="minorHAnsi" w:cstheme="minorHAnsi"/>
          <w:color w:val="000000" w:themeColor="text1"/>
          <w:sz w:val="22"/>
          <w:szCs w:val="22"/>
        </w:rPr>
        <w:t>poświadczenia wydatków</w:t>
      </w:r>
      <w:r w:rsidR="00EE3E7C" w:rsidRPr="001A6760">
        <w:rPr>
          <w:rFonts w:asciiTheme="minorHAnsi" w:hAnsiTheme="minorHAnsi" w:cstheme="minorHAnsi"/>
          <w:color w:val="000000" w:themeColor="text1"/>
          <w:sz w:val="22"/>
          <w:szCs w:val="22"/>
        </w:rPr>
        <w:t>,</w:t>
      </w:r>
      <w:r w:rsidRPr="001A6760">
        <w:rPr>
          <w:rFonts w:asciiTheme="minorHAnsi" w:hAnsiTheme="minorHAnsi" w:cstheme="minorHAnsi"/>
          <w:color w:val="000000" w:themeColor="text1"/>
          <w:sz w:val="22"/>
          <w:szCs w:val="22"/>
        </w:rPr>
        <w:t xml:space="preserve"> </w:t>
      </w:r>
      <w:r w:rsidR="00EE3E7C" w:rsidRPr="001A6760">
        <w:rPr>
          <w:rFonts w:asciiTheme="minorHAnsi" w:hAnsiTheme="minorHAnsi" w:cstheme="minorHAnsi"/>
          <w:color w:val="000000" w:themeColor="text1"/>
          <w:sz w:val="22"/>
          <w:szCs w:val="22"/>
        </w:rPr>
        <w:t xml:space="preserve">które nie zostały skorygowane zgodnie z zaleceniami Jednostki wspierającej, a które zostały objęte wnioskiem, o którym mowa w ust. 1, przy jednoczesnym niewstrzymywaniu procedury jego weryfikacji i zatwierdzania. </w:t>
      </w:r>
    </w:p>
    <w:p w14:paraId="75D64304" w14:textId="70015442" w:rsidR="00134CB3" w:rsidRPr="001A6760" w:rsidRDefault="00397301"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hAnsiTheme="minorHAnsi" w:cstheme="minorHAnsi"/>
          <w:color w:val="000000" w:themeColor="text1"/>
          <w:sz w:val="22"/>
          <w:szCs w:val="22"/>
        </w:rPr>
      </w:pPr>
      <w:r w:rsidRPr="001A6760">
        <w:rPr>
          <w:rFonts w:asciiTheme="minorHAnsi" w:hAnsiTheme="minorHAnsi" w:cstheme="minorHAnsi"/>
          <w:color w:val="000000" w:themeColor="text1"/>
          <w:sz w:val="22"/>
          <w:szCs w:val="22"/>
        </w:rPr>
        <w:t xml:space="preserve">W przypadku wstrzymania przez Jednostkę wspierającą procedury weryfikacji i </w:t>
      </w:r>
      <w:r w:rsidR="00BA7170" w:rsidRPr="001A6760">
        <w:rPr>
          <w:rFonts w:asciiTheme="minorHAnsi" w:hAnsiTheme="minorHAnsi" w:cstheme="minorHAnsi"/>
          <w:color w:val="000000" w:themeColor="text1"/>
          <w:sz w:val="22"/>
          <w:szCs w:val="22"/>
        </w:rPr>
        <w:t>zatwierdzan</w:t>
      </w:r>
      <w:r w:rsidRPr="001A6760">
        <w:rPr>
          <w:rFonts w:asciiTheme="minorHAnsi" w:hAnsiTheme="minorHAnsi" w:cstheme="minorHAnsi"/>
          <w:color w:val="000000" w:themeColor="text1"/>
          <w:sz w:val="22"/>
          <w:szCs w:val="22"/>
        </w:rPr>
        <w:t>ia</w:t>
      </w:r>
      <w:r w:rsidR="0073084F" w:rsidRPr="001A6760">
        <w:rPr>
          <w:rFonts w:asciiTheme="minorHAnsi" w:eastAsia="Calibri" w:hAnsiTheme="minorHAnsi" w:cstheme="minorHAnsi"/>
          <w:color w:val="000000" w:themeColor="text1"/>
          <w:sz w:val="22"/>
          <w:szCs w:val="22"/>
        </w:rPr>
        <w:t xml:space="preserve"> </w:t>
      </w:r>
      <w:r w:rsidRPr="001A6760">
        <w:rPr>
          <w:rFonts w:asciiTheme="minorHAnsi" w:hAnsiTheme="minorHAnsi" w:cstheme="minorHAnsi"/>
          <w:color w:val="000000" w:themeColor="text1"/>
          <w:sz w:val="22"/>
          <w:szCs w:val="22"/>
        </w:rPr>
        <w:t xml:space="preserve">wniosku o płatność, o </w:t>
      </w:r>
      <w:r w:rsidR="0073084F" w:rsidRPr="001A6760">
        <w:rPr>
          <w:rFonts w:asciiTheme="minorHAnsi" w:hAnsiTheme="minorHAnsi" w:cstheme="minorHAnsi"/>
          <w:color w:val="000000" w:themeColor="text1"/>
          <w:sz w:val="22"/>
          <w:szCs w:val="22"/>
        </w:rPr>
        <w:t>której</w:t>
      </w:r>
      <w:r w:rsidRPr="001A6760">
        <w:rPr>
          <w:rFonts w:asciiTheme="minorHAnsi" w:hAnsiTheme="minorHAnsi" w:cstheme="minorHAnsi"/>
          <w:color w:val="000000" w:themeColor="text1"/>
          <w:sz w:val="22"/>
          <w:szCs w:val="22"/>
        </w:rPr>
        <w:t xml:space="preserve"> mowa w </w:t>
      </w:r>
      <w:r w:rsidR="0073084F" w:rsidRPr="001A6760">
        <w:rPr>
          <w:rFonts w:asciiTheme="minorHAnsi" w:hAnsiTheme="minorHAnsi" w:cstheme="minorHAnsi"/>
          <w:color w:val="000000" w:themeColor="text1"/>
          <w:sz w:val="22"/>
          <w:szCs w:val="22"/>
        </w:rPr>
        <w:t xml:space="preserve">ust. </w:t>
      </w:r>
      <w:r w:rsidR="0073084F" w:rsidRPr="001A6760">
        <w:rPr>
          <w:rFonts w:asciiTheme="minorHAnsi" w:eastAsia="Calibri" w:hAnsiTheme="minorHAnsi" w:cstheme="minorHAnsi"/>
          <w:color w:val="000000" w:themeColor="text1"/>
          <w:sz w:val="22"/>
          <w:szCs w:val="22"/>
        </w:rPr>
        <w:t xml:space="preserve">5 </w:t>
      </w:r>
      <w:r w:rsidRPr="001A6760">
        <w:rPr>
          <w:rFonts w:asciiTheme="minorHAnsi" w:eastAsia="Calibri" w:hAnsiTheme="minorHAnsi" w:cstheme="minorHAnsi"/>
          <w:color w:val="000000" w:themeColor="text1"/>
          <w:sz w:val="22"/>
          <w:szCs w:val="22"/>
        </w:rPr>
        <w:t xml:space="preserve">pkt 1, </w:t>
      </w:r>
      <w:r w:rsidR="006620E9" w:rsidRPr="001A6760">
        <w:rPr>
          <w:rFonts w:asciiTheme="minorHAnsi" w:eastAsia="Calibri" w:hAnsiTheme="minorHAnsi" w:cstheme="minorHAnsi"/>
          <w:color w:val="000000" w:themeColor="text1"/>
          <w:sz w:val="22"/>
          <w:szCs w:val="22"/>
        </w:rPr>
        <w:t xml:space="preserve">Ostatecznemu odbiorcy wsparcia </w:t>
      </w:r>
      <w:r w:rsidRPr="001A6760">
        <w:rPr>
          <w:rFonts w:asciiTheme="minorHAnsi" w:eastAsia="Calibri" w:hAnsiTheme="minorHAnsi" w:cstheme="minorHAnsi"/>
          <w:color w:val="000000" w:themeColor="text1"/>
          <w:sz w:val="22"/>
          <w:szCs w:val="22"/>
        </w:rPr>
        <w:t>nie</w:t>
      </w:r>
      <w:r w:rsidR="00F8764C" w:rsidRPr="001A6760">
        <w:rPr>
          <w:rFonts w:asciiTheme="minorHAnsi" w:eastAsia="Calibri" w:hAnsiTheme="minorHAnsi" w:cstheme="minorHAnsi"/>
          <w:color w:val="000000" w:themeColor="text1"/>
          <w:sz w:val="22"/>
          <w:szCs w:val="22"/>
        </w:rPr>
        <w:t xml:space="preserve"> </w:t>
      </w:r>
      <w:r w:rsidRPr="001A6760">
        <w:rPr>
          <w:rFonts w:asciiTheme="minorHAnsi" w:eastAsia="Calibri" w:hAnsiTheme="minorHAnsi" w:cstheme="minorHAnsi"/>
          <w:color w:val="000000" w:themeColor="text1"/>
          <w:sz w:val="22"/>
          <w:szCs w:val="22"/>
        </w:rPr>
        <w:t>przysługuje roszczenie o odsetki od środków wstrzymanych do wypłaty za okres tego</w:t>
      </w:r>
      <w:r w:rsidR="0073084F" w:rsidRPr="001A6760">
        <w:rPr>
          <w:rFonts w:asciiTheme="minorHAnsi" w:eastAsia="Calibri" w:hAnsiTheme="minorHAnsi" w:cstheme="minorHAnsi"/>
          <w:color w:val="000000" w:themeColor="text1"/>
          <w:sz w:val="22"/>
          <w:szCs w:val="22"/>
        </w:rPr>
        <w:t xml:space="preserve"> wstrzymania. </w:t>
      </w:r>
    </w:p>
    <w:p w14:paraId="5DED7547" w14:textId="37320A42" w:rsidR="00DE4F48" w:rsidRPr="001A6760" w:rsidRDefault="00203C56" w:rsidP="0051611A">
      <w:pPr>
        <w:pStyle w:val="Akapitzlist"/>
        <w:widowControl w:val="0"/>
        <w:numPr>
          <w:ilvl w:val="0"/>
          <w:numId w:val="17"/>
        </w:numPr>
        <w:tabs>
          <w:tab w:val="left" w:pos="426"/>
        </w:tabs>
        <w:suppressAutoHyphens w:val="0"/>
        <w:autoSpaceDE w:val="0"/>
        <w:autoSpaceDN w:val="0"/>
        <w:spacing w:line="360" w:lineRule="auto"/>
        <w:ind w:left="425" w:hanging="425"/>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Jednostka wspierająca, w trakcie weryfikacji wniosku o płatność, ma prawo zasięgnąć opinii eksperckiej.</w:t>
      </w:r>
      <w:r w:rsidRPr="001A6760">
        <w:rPr>
          <w:rStyle w:val="cf01"/>
          <w:rFonts w:asciiTheme="minorHAnsi" w:eastAsia="Calibri" w:hAnsiTheme="minorHAnsi" w:cstheme="minorHAnsi"/>
          <w:sz w:val="22"/>
          <w:szCs w:val="22"/>
        </w:rPr>
        <w:t xml:space="preserve"> </w:t>
      </w:r>
      <w:r w:rsidR="00B62E1A" w:rsidRPr="001A6760">
        <w:rPr>
          <w:rFonts w:asciiTheme="minorHAnsi" w:eastAsia="Calibri" w:hAnsiTheme="minorHAnsi" w:cstheme="minorHAnsi"/>
          <w:color w:val="000000" w:themeColor="text1"/>
          <w:sz w:val="22"/>
          <w:szCs w:val="22"/>
        </w:rPr>
        <w:t xml:space="preserve">W celu </w:t>
      </w:r>
      <w:r w:rsidR="00B62E1A" w:rsidRPr="001A6760">
        <w:rPr>
          <w:rFonts w:asciiTheme="minorHAnsi" w:eastAsia="Calibri" w:hAnsiTheme="minorHAnsi" w:cstheme="minorHAnsi"/>
          <w:color w:val="000000" w:themeColor="text1"/>
          <w:sz w:val="22"/>
          <w:szCs w:val="22"/>
        </w:rPr>
        <w:lastRenderedPageBreak/>
        <w:t>uzyskania opinii eksperckiej</w:t>
      </w:r>
      <w:r w:rsidR="0008432E" w:rsidRPr="001A6760">
        <w:rPr>
          <w:rFonts w:asciiTheme="minorHAnsi" w:eastAsia="Calibri" w:hAnsiTheme="minorHAnsi" w:cstheme="minorHAnsi"/>
          <w:color w:val="000000" w:themeColor="text1"/>
          <w:sz w:val="22"/>
          <w:szCs w:val="22"/>
        </w:rPr>
        <w:t xml:space="preserve">, </w:t>
      </w:r>
      <w:r w:rsidR="001454B6" w:rsidRPr="001A6760">
        <w:rPr>
          <w:rFonts w:asciiTheme="minorHAnsi" w:eastAsia="Calibri" w:hAnsiTheme="minorHAnsi" w:cstheme="minorHAnsi"/>
          <w:color w:val="000000" w:themeColor="text1"/>
          <w:sz w:val="22"/>
          <w:szCs w:val="22"/>
        </w:rPr>
        <w:t>Jednostka wspierająca</w:t>
      </w:r>
      <w:r w:rsidR="00DE4F48" w:rsidRPr="001A6760">
        <w:rPr>
          <w:rFonts w:asciiTheme="minorHAnsi" w:eastAsia="Calibri" w:hAnsiTheme="minorHAnsi" w:cstheme="minorHAnsi"/>
          <w:color w:val="000000" w:themeColor="text1"/>
          <w:sz w:val="22"/>
          <w:szCs w:val="22"/>
        </w:rPr>
        <w:t xml:space="preserve"> może zlecić podmiotowi zewnętrznemu ocenę realizacji P</w:t>
      </w:r>
      <w:r w:rsidR="001454B6" w:rsidRPr="001A6760">
        <w:rPr>
          <w:rFonts w:asciiTheme="minorHAnsi" w:eastAsia="Calibri" w:hAnsiTheme="minorHAnsi" w:cstheme="minorHAnsi"/>
          <w:color w:val="000000" w:themeColor="text1"/>
          <w:sz w:val="22"/>
          <w:szCs w:val="22"/>
        </w:rPr>
        <w:t>rzedsię</w:t>
      </w:r>
      <w:r w:rsidR="008F33AB" w:rsidRPr="001A6760">
        <w:rPr>
          <w:rFonts w:asciiTheme="minorHAnsi" w:eastAsia="Calibri" w:hAnsiTheme="minorHAnsi" w:cstheme="minorHAnsi"/>
          <w:color w:val="000000" w:themeColor="text1"/>
          <w:sz w:val="22"/>
          <w:szCs w:val="22"/>
        </w:rPr>
        <w:t>wzięcia</w:t>
      </w:r>
      <w:r w:rsidR="00DE4F48" w:rsidRPr="001A6760">
        <w:rPr>
          <w:rFonts w:asciiTheme="minorHAnsi" w:eastAsia="Calibri" w:hAnsiTheme="minorHAnsi" w:cstheme="minorHAnsi"/>
          <w:color w:val="000000" w:themeColor="text1"/>
          <w:sz w:val="22"/>
          <w:szCs w:val="22"/>
        </w:rPr>
        <w:t xml:space="preserve"> oraz dokumentacji przedstawionej przez </w:t>
      </w:r>
      <w:r w:rsidR="008F33AB" w:rsidRPr="001A6760">
        <w:rPr>
          <w:rFonts w:asciiTheme="minorHAnsi" w:eastAsia="Calibri" w:hAnsiTheme="minorHAnsi" w:cstheme="minorHAnsi"/>
          <w:color w:val="000000" w:themeColor="text1"/>
          <w:sz w:val="22"/>
          <w:szCs w:val="22"/>
        </w:rPr>
        <w:t>Ostatecznego odbiorcę wsparcia</w:t>
      </w:r>
      <w:r w:rsidR="00DE4F48" w:rsidRPr="001A6760">
        <w:rPr>
          <w:rFonts w:asciiTheme="minorHAnsi" w:eastAsia="Calibri" w:hAnsiTheme="minorHAnsi" w:cstheme="minorHAnsi"/>
          <w:color w:val="000000" w:themeColor="text1"/>
          <w:sz w:val="22"/>
          <w:szCs w:val="22"/>
        </w:rPr>
        <w:t xml:space="preserve"> </w:t>
      </w:r>
      <w:r w:rsidR="00833AED" w:rsidRPr="001A6760">
        <w:rPr>
          <w:rFonts w:asciiTheme="minorHAnsi" w:eastAsia="Calibri" w:hAnsiTheme="minorHAnsi" w:cstheme="minorHAnsi"/>
          <w:color w:val="000000" w:themeColor="text1"/>
          <w:sz w:val="22"/>
          <w:szCs w:val="22"/>
        </w:rPr>
        <w:t>w celu</w:t>
      </w:r>
      <w:r w:rsidR="002C7FEF" w:rsidRPr="001A6760">
        <w:rPr>
          <w:rFonts w:asciiTheme="minorHAnsi" w:eastAsia="Calibri" w:hAnsiTheme="minorHAnsi" w:cstheme="minorHAnsi"/>
          <w:color w:val="000000" w:themeColor="text1"/>
          <w:sz w:val="22"/>
          <w:szCs w:val="22"/>
        </w:rPr>
        <w:t xml:space="preserve"> </w:t>
      </w:r>
      <w:r w:rsidR="00DE4F48" w:rsidRPr="001A6760">
        <w:rPr>
          <w:rFonts w:asciiTheme="minorHAnsi" w:eastAsia="Calibri" w:hAnsiTheme="minorHAnsi" w:cstheme="minorHAnsi"/>
          <w:color w:val="000000" w:themeColor="text1"/>
          <w:sz w:val="22"/>
          <w:szCs w:val="22"/>
        </w:rPr>
        <w:t>rozliczania Pr</w:t>
      </w:r>
      <w:r w:rsidR="008F33AB" w:rsidRPr="001A6760">
        <w:rPr>
          <w:rFonts w:asciiTheme="minorHAnsi" w:eastAsia="Calibri" w:hAnsiTheme="minorHAnsi" w:cstheme="minorHAnsi"/>
          <w:color w:val="000000" w:themeColor="text1"/>
          <w:sz w:val="22"/>
          <w:szCs w:val="22"/>
        </w:rPr>
        <w:t>zedsięwzięcia</w:t>
      </w:r>
      <w:r w:rsidR="002C7FEF" w:rsidRPr="001A6760">
        <w:rPr>
          <w:rFonts w:asciiTheme="minorHAnsi" w:eastAsia="Calibri" w:hAnsiTheme="minorHAnsi" w:cstheme="minorHAnsi"/>
          <w:color w:val="000000" w:themeColor="text1"/>
          <w:sz w:val="22"/>
          <w:szCs w:val="22"/>
        </w:rPr>
        <w:t xml:space="preserve"> wraz z wnioskiem o płatność, o którym mowa w ust. 1.</w:t>
      </w:r>
      <w:r w:rsidR="00C444BF" w:rsidRPr="001A6760">
        <w:rPr>
          <w:rFonts w:asciiTheme="minorHAnsi" w:eastAsia="Calibri" w:hAnsiTheme="minorHAnsi" w:cstheme="minorHAnsi"/>
          <w:color w:val="000000" w:themeColor="text1"/>
          <w:sz w:val="22"/>
          <w:szCs w:val="22"/>
        </w:rPr>
        <w:t xml:space="preserve"> </w:t>
      </w:r>
      <w:r w:rsidR="00DE4F48" w:rsidRPr="001A6760">
        <w:rPr>
          <w:rFonts w:asciiTheme="minorHAnsi" w:eastAsia="Calibri" w:hAnsiTheme="minorHAnsi" w:cstheme="minorHAnsi"/>
          <w:color w:val="000000" w:themeColor="text1"/>
          <w:sz w:val="22"/>
          <w:szCs w:val="22"/>
        </w:rPr>
        <w:t>W takim przypadku</w:t>
      </w:r>
      <w:r w:rsidR="00BE3B60" w:rsidRPr="001A6760">
        <w:rPr>
          <w:rFonts w:asciiTheme="minorHAnsi" w:eastAsia="Calibri" w:hAnsiTheme="minorHAnsi" w:cstheme="minorHAnsi"/>
          <w:color w:val="000000" w:themeColor="text1"/>
          <w:sz w:val="22"/>
          <w:szCs w:val="22"/>
        </w:rPr>
        <w:t>,</w:t>
      </w:r>
      <w:r w:rsidR="00DE4F48" w:rsidRPr="001A6760">
        <w:rPr>
          <w:rFonts w:asciiTheme="minorHAnsi" w:eastAsia="Calibri" w:hAnsiTheme="minorHAnsi" w:cstheme="minorHAnsi"/>
          <w:color w:val="000000" w:themeColor="text1"/>
          <w:sz w:val="22"/>
          <w:szCs w:val="22"/>
        </w:rPr>
        <w:t xml:space="preserve"> termin weryfikacji wniosku o płatność</w:t>
      </w:r>
      <w:r w:rsidR="00F64D8B" w:rsidRPr="001A6760">
        <w:rPr>
          <w:rFonts w:asciiTheme="minorHAnsi" w:eastAsia="Calibri" w:hAnsiTheme="minorHAnsi" w:cstheme="minorHAnsi"/>
          <w:color w:val="000000" w:themeColor="text1"/>
          <w:sz w:val="22"/>
          <w:szCs w:val="22"/>
        </w:rPr>
        <w:t>, o którym mowa w ust. 2</w:t>
      </w:r>
      <w:r w:rsidR="00DE4F48" w:rsidRPr="001A6760">
        <w:rPr>
          <w:rFonts w:asciiTheme="minorHAnsi" w:eastAsia="Calibri" w:hAnsiTheme="minorHAnsi" w:cstheme="minorHAnsi"/>
          <w:color w:val="000000" w:themeColor="text1"/>
          <w:sz w:val="22"/>
          <w:szCs w:val="22"/>
        </w:rPr>
        <w:t xml:space="preserve"> ulega wydłużeniu o okres niezbędny do uzyskania </w:t>
      </w:r>
      <w:r w:rsidR="00F64D8B" w:rsidRPr="001A6760">
        <w:rPr>
          <w:rFonts w:asciiTheme="minorHAnsi" w:eastAsia="Calibri" w:hAnsiTheme="minorHAnsi" w:cstheme="minorHAnsi"/>
          <w:color w:val="000000" w:themeColor="text1"/>
          <w:sz w:val="22"/>
          <w:szCs w:val="22"/>
        </w:rPr>
        <w:t xml:space="preserve">przez Jednostkę wspierającą </w:t>
      </w:r>
      <w:r w:rsidR="0095726C" w:rsidRPr="001A6760">
        <w:rPr>
          <w:rFonts w:asciiTheme="minorHAnsi" w:eastAsia="Calibri" w:hAnsiTheme="minorHAnsi" w:cstheme="minorHAnsi"/>
          <w:color w:val="000000" w:themeColor="text1"/>
          <w:sz w:val="22"/>
          <w:szCs w:val="22"/>
        </w:rPr>
        <w:t>przedmiotowej opinii</w:t>
      </w:r>
      <w:r w:rsidR="004272E6" w:rsidRPr="001A6760">
        <w:rPr>
          <w:rFonts w:asciiTheme="minorHAnsi" w:eastAsia="Calibri" w:hAnsiTheme="minorHAnsi" w:cstheme="minorHAnsi"/>
          <w:color w:val="000000" w:themeColor="text1"/>
          <w:sz w:val="22"/>
          <w:szCs w:val="22"/>
        </w:rPr>
        <w:t xml:space="preserve"> eksperckiej.</w:t>
      </w:r>
    </w:p>
    <w:p w14:paraId="79B9200C" w14:textId="1161DDAB" w:rsidR="00DE4F48" w:rsidRPr="001A6760" w:rsidRDefault="00DE4F48" w:rsidP="0051611A">
      <w:pPr>
        <w:pStyle w:val="Akapitzlist"/>
        <w:widowControl w:val="0"/>
        <w:numPr>
          <w:ilvl w:val="0"/>
          <w:numId w:val="17"/>
        </w:numPr>
        <w:tabs>
          <w:tab w:val="left" w:pos="426"/>
        </w:tabs>
        <w:suppressAutoHyphens w:val="0"/>
        <w:autoSpaceDE w:val="0"/>
        <w:autoSpaceDN w:val="0"/>
        <w:spacing w:line="360" w:lineRule="auto"/>
        <w:ind w:left="425" w:hanging="425"/>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W przypadku stwierdzenia braków lub błędów formalnych, merytorycznych lub rachunkowych w złożonym </w:t>
      </w:r>
      <w:r w:rsidR="003F3928" w:rsidRPr="001A6760">
        <w:rPr>
          <w:rFonts w:asciiTheme="minorHAnsi" w:eastAsia="Calibri" w:hAnsiTheme="minorHAnsi" w:cstheme="minorHAnsi"/>
          <w:color w:val="000000" w:themeColor="text1"/>
          <w:sz w:val="22"/>
          <w:szCs w:val="22"/>
        </w:rPr>
        <w:t>przez Ostatecznego odbiorcę wsparcia</w:t>
      </w:r>
      <w:r w:rsidRPr="001A6760">
        <w:rPr>
          <w:rFonts w:asciiTheme="minorHAnsi" w:eastAsia="Calibri" w:hAnsiTheme="minorHAnsi" w:cstheme="minorHAnsi"/>
          <w:color w:val="000000" w:themeColor="text1"/>
          <w:sz w:val="22"/>
          <w:szCs w:val="22"/>
        </w:rPr>
        <w:t xml:space="preserve"> wniosku o płatność, </w:t>
      </w:r>
      <w:r w:rsidR="00104405" w:rsidRPr="001A6760">
        <w:rPr>
          <w:rFonts w:asciiTheme="minorHAnsi" w:eastAsia="Calibri" w:hAnsiTheme="minorHAnsi" w:cstheme="minorHAnsi"/>
          <w:color w:val="000000" w:themeColor="text1"/>
          <w:sz w:val="22"/>
          <w:szCs w:val="22"/>
        </w:rPr>
        <w:t>o którym mowa w ust. 1,</w:t>
      </w:r>
      <w:r w:rsidR="00407A73" w:rsidRPr="001A6760">
        <w:rPr>
          <w:rFonts w:asciiTheme="minorHAnsi" w:eastAsia="Calibri" w:hAnsiTheme="minorHAnsi" w:cstheme="minorHAnsi"/>
          <w:color w:val="000000" w:themeColor="text1"/>
          <w:sz w:val="22"/>
          <w:szCs w:val="22"/>
        </w:rPr>
        <w:t xml:space="preserve"> </w:t>
      </w:r>
      <w:r w:rsidR="008F33AB" w:rsidRPr="001A6760">
        <w:rPr>
          <w:rFonts w:asciiTheme="minorHAnsi" w:eastAsia="Calibri" w:hAnsiTheme="minorHAnsi" w:cstheme="minorHAnsi"/>
          <w:color w:val="000000" w:themeColor="text1"/>
          <w:sz w:val="22"/>
          <w:szCs w:val="22"/>
        </w:rPr>
        <w:t>Jednostka wspierająca</w:t>
      </w:r>
      <w:r w:rsidRPr="001A6760">
        <w:rPr>
          <w:rFonts w:asciiTheme="minorHAnsi" w:eastAsia="Calibri" w:hAnsiTheme="minorHAnsi" w:cstheme="minorHAnsi"/>
          <w:color w:val="000000" w:themeColor="text1"/>
          <w:sz w:val="22"/>
          <w:szCs w:val="22"/>
        </w:rPr>
        <w:t xml:space="preserve"> może dokonać uzupełnienia lub poprawienia </w:t>
      </w:r>
      <w:r w:rsidR="00407A73" w:rsidRPr="001A6760">
        <w:rPr>
          <w:rFonts w:asciiTheme="minorHAnsi" w:eastAsia="Calibri" w:hAnsiTheme="minorHAnsi" w:cstheme="minorHAnsi"/>
          <w:color w:val="000000" w:themeColor="text1"/>
          <w:sz w:val="22"/>
          <w:szCs w:val="22"/>
        </w:rPr>
        <w:t xml:space="preserve">takiego </w:t>
      </w:r>
      <w:r w:rsidRPr="001A6760">
        <w:rPr>
          <w:rFonts w:asciiTheme="minorHAnsi" w:eastAsia="Calibri" w:hAnsiTheme="minorHAnsi" w:cstheme="minorHAnsi"/>
          <w:color w:val="000000" w:themeColor="text1"/>
          <w:sz w:val="22"/>
          <w:szCs w:val="22"/>
        </w:rPr>
        <w:t xml:space="preserve">wniosku o płatność, o czym pisemnie informuje </w:t>
      </w:r>
      <w:r w:rsidR="008F33AB" w:rsidRPr="001A6760">
        <w:rPr>
          <w:rFonts w:asciiTheme="minorHAnsi" w:eastAsia="Calibri" w:hAnsiTheme="minorHAnsi" w:cstheme="minorHAnsi"/>
          <w:color w:val="000000" w:themeColor="text1"/>
          <w:sz w:val="22"/>
          <w:szCs w:val="22"/>
        </w:rPr>
        <w:t>Ostatecznego odbiorcę wsparcia</w:t>
      </w:r>
      <w:r w:rsidRPr="001A6760">
        <w:rPr>
          <w:rFonts w:asciiTheme="minorHAnsi" w:eastAsia="Calibri" w:hAnsiTheme="minorHAnsi" w:cstheme="minorHAnsi"/>
          <w:color w:val="000000" w:themeColor="text1"/>
          <w:sz w:val="22"/>
          <w:szCs w:val="22"/>
        </w:rPr>
        <w:t>.</w:t>
      </w:r>
    </w:p>
    <w:p w14:paraId="4E0F64D8" w14:textId="37C7FED7" w:rsidR="00DE4F48" w:rsidRPr="001A6760" w:rsidRDefault="008F33AB"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Ostateczny odbiorca wsparcia</w:t>
      </w:r>
      <w:r w:rsidR="00DE4F48" w:rsidRPr="001A6760">
        <w:rPr>
          <w:rFonts w:asciiTheme="minorHAnsi" w:eastAsia="Calibri" w:hAnsiTheme="minorHAnsi" w:cstheme="minorHAnsi"/>
          <w:color w:val="000000" w:themeColor="text1"/>
          <w:sz w:val="22"/>
          <w:szCs w:val="22"/>
        </w:rPr>
        <w:t xml:space="preserve"> zobowiązany jest do przekazania </w:t>
      </w:r>
      <w:r w:rsidRPr="001A6760">
        <w:rPr>
          <w:rFonts w:asciiTheme="minorHAnsi" w:eastAsia="Calibri" w:hAnsiTheme="minorHAnsi" w:cstheme="minorHAnsi"/>
          <w:color w:val="000000" w:themeColor="text1"/>
          <w:sz w:val="22"/>
          <w:szCs w:val="22"/>
        </w:rPr>
        <w:t>Jedno</w:t>
      </w:r>
      <w:r w:rsidR="00B3078C" w:rsidRPr="001A6760">
        <w:rPr>
          <w:rFonts w:asciiTheme="minorHAnsi" w:eastAsia="Calibri" w:hAnsiTheme="minorHAnsi" w:cstheme="minorHAnsi"/>
          <w:color w:val="000000" w:themeColor="text1"/>
          <w:sz w:val="22"/>
          <w:szCs w:val="22"/>
        </w:rPr>
        <w:t>stce wspierającej</w:t>
      </w:r>
      <w:r w:rsidR="00DE4F48" w:rsidRPr="001A6760">
        <w:rPr>
          <w:rFonts w:asciiTheme="minorHAnsi" w:eastAsia="Calibri" w:hAnsiTheme="minorHAnsi" w:cstheme="minorHAnsi"/>
          <w:color w:val="000000" w:themeColor="text1"/>
          <w:sz w:val="22"/>
          <w:szCs w:val="22"/>
        </w:rPr>
        <w:t xml:space="preserve"> lub podmiotom przez nią upoważnionym, na każde ich wezwanie, informacji i wyjaśnień na temat realizacji </w:t>
      </w:r>
      <w:r w:rsidR="00B3078C" w:rsidRPr="001A6760">
        <w:rPr>
          <w:rFonts w:asciiTheme="minorHAnsi" w:eastAsia="Calibri" w:hAnsiTheme="minorHAnsi" w:cstheme="minorHAnsi"/>
          <w:color w:val="000000" w:themeColor="text1"/>
          <w:sz w:val="22"/>
          <w:szCs w:val="22"/>
        </w:rPr>
        <w:t>Przedsięwzięcia</w:t>
      </w:r>
      <w:r w:rsidR="00DE4F48" w:rsidRPr="001A6760">
        <w:rPr>
          <w:rFonts w:asciiTheme="minorHAnsi" w:eastAsia="Calibri" w:hAnsiTheme="minorHAnsi" w:cstheme="minorHAnsi"/>
          <w:color w:val="000000" w:themeColor="text1"/>
          <w:sz w:val="22"/>
          <w:szCs w:val="22"/>
        </w:rPr>
        <w:t>, w tym także do przedkładania dokumentów lub ich poświadczonych kopii, w terminie 7 dni od dnia otrzymania żądania.</w:t>
      </w:r>
    </w:p>
    <w:p w14:paraId="51C15664" w14:textId="2E6E3A1E" w:rsidR="006617EC" w:rsidRPr="001A6760" w:rsidRDefault="00B3078C"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Jednostka wspierająca</w:t>
      </w:r>
      <w:r w:rsidR="00DE4F48" w:rsidRPr="001A6760">
        <w:rPr>
          <w:rFonts w:asciiTheme="minorHAnsi" w:eastAsia="Calibri" w:hAnsiTheme="minorHAnsi" w:cstheme="minorHAnsi"/>
          <w:color w:val="000000" w:themeColor="text1"/>
          <w:sz w:val="22"/>
          <w:szCs w:val="22"/>
        </w:rPr>
        <w:t xml:space="preserve">, po dokonaniu weryfikacji przekazanego przez </w:t>
      </w:r>
      <w:r w:rsidRPr="001A6760">
        <w:rPr>
          <w:rFonts w:asciiTheme="minorHAnsi" w:eastAsia="Calibri" w:hAnsiTheme="minorHAnsi" w:cstheme="minorHAnsi"/>
          <w:color w:val="000000" w:themeColor="text1"/>
          <w:sz w:val="22"/>
          <w:szCs w:val="22"/>
        </w:rPr>
        <w:t>Ostatecznego odbiorcę wsparcia</w:t>
      </w:r>
      <w:r w:rsidR="00DE4F48" w:rsidRPr="001A6760">
        <w:rPr>
          <w:rFonts w:asciiTheme="minorHAnsi" w:eastAsia="Calibri" w:hAnsiTheme="minorHAnsi" w:cstheme="minorHAnsi"/>
          <w:color w:val="000000" w:themeColor="text1"/>
          <w:sz w:val="22"/>
          <w:szCs w:val="22"/>
        </w:rPr>
        <w:t xml:space="preserve"> wniosku o płatność, w tym zaakceptowaniu części sprawozdawczej z realizacji Pr</w:t>
      </w:r>
      <w:r w:rsidRPr="001A6760">
        <w:rPr>
          <w:rFonts w:asciiTheme="minorHAnsi" w:eastAsia="Calibri" w:hAnsiTheme="minorHAnsi" w:cstheme="minorHAnsi"/>
          <w:color w:val="000000" w:themeColor="text1"/>
          <w:sz w:val="22"/>
          <w:szCs w:val="22"/>
        </w:rPr>
        <w:t>zedsięwzięcia</w:t>
      </w:r>
      <w:r w:rsidR="00DE4F48" w:rsidRPr="001A6760">
        <w:rPr>
          <w:rFonts w:asciiTheme="minorHAnsi" w:eastAsia="Calibri" w:hAnsiTheme="minorHAnsi" w:cstheme="minorHAnsi"/>
          <w:color w:val="000000" w:themeColor="text1"/>
          <w:sz w:val="22"/>
          <w:szCs w:val="22"/>
        </w:rPr>
        <w:t xml:space="preserve"> w ramach </w:t>
      </w:r>
      <w:r w:rsidR="004B6963" w:rsidRPr="001A6760">
        <w:rPr>
          <w:rFonts w:asciiTheme="minorHAnsi" w:eastAsia="Calibri" w:hAnsiTheme="minorHAnsi" w:cstheme="minorHAnsi"/>
          <w:color w:val="000000" w:themeColor="text1"/>
          <w:sz w:val="22"/>
          <w:szCs w:val="22"/>
        </w:rPr>
        <w:t xml:space="preserve">tego </w:t>
      </w:r>
      <w:r w:rsidR="00DE4F48" w:rsidRPr="001A6760">
        <w:rPr>
          <w:rFonts w:asciiTheme="minorHAnsi" w:eastAsia="Calibri" w:hAnsiTheme="minorHAnsi" w:cstheme="minorHAnsi"/>
          <w:color w:val="000000" w:themeColor="text1"/>
          <w:sz w:val="22"/>
          <w:szCs w:val="22"/>
        </w:rPr>
        <w:t xml:space="preserve">wniosku o płatność, zatwierdza </w:t>
      </w:r>
      <w:r w:rsidR="00496FF4" w:rsidRPr="001A6760">
        <w:rPr>
          <w:rFonts w:asciiTheme="minorHAnsi" w:eastAsia="Calibri" w:hAnsiTheme="minorHAnsi" w:cstheme="minorHAnsi"/>
          <w:color w:val="000000" w:themeColor="text1"/>
          <w:sz w:val="22"/>
          <w:szCs w:val="22"/>
        </w:rPr>
        <w:t xml:space="preserve">taki wniosek oraz </w:t>
      </w:r>
      <w:r w:rsidR="00DE4F48" w:rsidRPr="001A6760">
        <w:rPr>
          <w:rFonts w:asciiTheme="minorHAnsi" w:eastAsia="Calibri" w:hAnsiTheme="minorHAnsi" w:cstheme="minorHAnsi"/>
          <w:color w:val="000000" w:themeColor="text1"/>
          <w:sz w:val="22"/>
          <w:szCs w:val="22"/>
        </w:rPr>
        <w:t>wysokość wykazanych</w:t>
      </w:r>
      <w:r w:rsidR="00164E3B" w:rsidRPr="001A6760">
        <w:rPr>
          <w:rFonts w:asciiTheme="minorHAnsi" w:eastAsia="Calibri" w:hAnsiTheme="minorHAnsi" w:cstheme="minorHAnsi"/>
          <w:color w:val="000000" w:themeColor="text1"/>
          <w:sz w:val="22"/>
          <w:szCs w:val="22"/>
        </w:rPr>
        <w:t xml:space="preserve"> w nim</w:t>
      </w:r>
      <w:r w:rsidR="00DE4F48" w:rsidRPr="001A6760">
        <w:rPr>
          <w:rFonts w:asciiTheme="minorHAnsi" w:eastAsia="Calibri" w:hAnsiTheme="minorHAnsi" w:cstheme="minorHAnsi"/>
          <w:color w:val="000000" w:themeColor="text1"/>
          <w:sz w:val="22"/>
          <w:szCs w:val="22"/>
        </w:rPr>
        <w:t xml:space="preserve"> wskaźników produktu właściwych do rozliczenia staw</w:t>
      </w:r>
      <w:r w:rsidR="0082188D" w:rsidRPr="001A6760">
        <w:rPr>
          <w:rFonts w:asciiTheme="minorHAnsi" w:eastAsia="Calibri" w:hAnsiTheme="minorHAnsi" w:cstheme="minorHAnsi"/>
          <w:color w:val="000000" w:themeColor="text1"/>
          <w:sz w:val="22"/>
          <w:szCs w:val="22"/>
        </w:rPr>
        <w:t>ek</w:t>
      </w:r>
      <w:r w:rsidR="00DE4F48" w:rsidRPr="001A6760">
        <w:rPr>
          <w:rFonts w:asciiTheme="minorHAnsi" w:eastAsia="Calibri" w:hAnsiTheme="minorHAnsi" w:cstheme="minorHAnsi"/>
          <w:color w:val="000000" w:themeColor="text1"/>
          <w:sz w:val="22"/>
          <w:szCs w:val="22"/>
        </w:rPr>
        <w:t xml:space="preserve"> jednostkow</w:t>
      </w:r>
      <w:r w:rsidR="0082188D" w:rsidRPr="001A6760">
        <w:rPr>
          <w:rFonts w:asciiTheme="minorHAnsi" w:eastAsia="Calibri" w:hAnsiTheme="minorHAnsi" w:cstheme="minorHAnsi"/>
          <w:color w:val="000000" w:themeColor="text1"/>
          <w:sz w:val="22"/>
          <w:szCs w:val="22"/>
        </w:rPr>
        <w:t>ych</w:t>
      </w:r>
      <w:r w:rsidR="00DE4F48" w:rsidRPr="001A6760">
        <w:rPr>
          <w:rFonts w:asciiTheme="minorHAnsi" w:eastAsia="Calibri" w:hAnsiTheme="minorHAnsi" w:cstheme="minorHAnsi"/>
          <w:color w:val="000000" w:themeColor="text1"/>
          <w:sz w:val="22"/>
          <w:szCs w:val="22"/>
        </w:rPr>
        <w:t xml:space="preserve"> i przekazuje </w:t>
      </w:r>
      <w:r w:rsidRPr="001A6760">
        <w:rPr>
          <w:rFonts w:asciiTheme="minorHAnsi" w:eastAsia="Calibri" w:hAnsiTheme="minorHAnsi" w:cstheme="minorHAnsi"/>
          <w:color w:val="000000" w:themeColor="text1"/>
          <w:sz w:val="22"/>
          <w:szCs w:val="22"/>
        </w:rPr>
        <w:t>Ostatecznemu odbiorcy wsparcia</w:t>
      </w:r>
      <w:r w:rsidR="00DE4F48" w:rsidRPr="001A6760">
        <w:rPr>
          <w:rFonts w:asciiTheme="minorHAnsi" w:eastAsia="Calibri" w:hAnsiTheme="minorHAnsi" w:cstheme="minorHAnsi"/>
          <w:color w:val="000000" w:themeColor="text1"/>
          <w:sz w:val="22"/>
          <w:szCs w:val="22"/>
        </w:rPr>
        <w:t xml:space="preserve"> </w:t>
      </w:r>
      <w:r w:rsidR="00153011" w:rsidRPr="001A6760">
        <w:rPr>
          <w:rFonts w:asciiTheme="minorHAnsi" w:eastAsia="Calibri" w:hAnsiTheme="minorHAnsi" w:cstheme="minorHAnsi"/>
          <w:color w:val="000000" w:themeColor="text1"/>
          <w:sz w:val="22"/>
          <w:szCs w:val="22"/>
        </w:rPr>
        <w:t xml:space="preserve">w formie pisemnej </w:t>
      </w:r>
      <w:r w:rsidR="00DE4F48" w:rsidRPr="001A6760">
        <w:rPr>
          <w:rFonts w:asciiTheme="minorHAnsi" w:eastAsia="Calibri" w:hAnsiTheme="minorHAnsi" w:cstheme="minorHAnsi"/>
          <w:color w:val="000000" w:themeColor="text1"/>
          <w:sz w:val="22"/>
          <w:szCs w:val="22"/>
        </w:rPr>
        <w:t xml:space="preserve">informację w tym zakresie. </w:t>
      </w:r>
    </w:p>
    <w:p w14:paraId="69974950" w14:textId="4B55A305" w:rsidR="00A32A68" w:rsidRPr="001A6760" w:rsidRDefault="00A32A68"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W przypadku wystąpienia w trakcie weryfikacji wniosku o płatność rozbieżności między kwotą wydatków rozliczaną przez </w:t>
      </w:r>
      <w:r w:rsidR="004052AD" w:rsidRPr="001A6760">
        <w:rPr>
          <w:rFonts w:asciiTheme="minorHAnsi" w:eastAsia="Calibri" w:hAnsiTheme="minorHAnsi" w:cstheme="minorHAnsi"/>
          <w:color w:val="000000" w:themeColor="text1"/>
          <w:sz w:val="22"/>
          <w:szCs w:val="22"/>
        </w:rPr>
        <w:t>Ostatecznego odbiorcę</w:t>
      </w:r>
      <w:r w:rsidR="00AB05C7" w:rsidRPr="001A6760">
        <w:rPr>
          <w:rFonts w:asciiTheme="minorHAnsi" w:eastAsia="Calibri" w:hAnsiTheme="minorHAnsi" w:cstheme="minorHAnsi"/>
          <w:color w:val="000000" w:themeColor="text1"/>
          <w:sz w:val="22"/>
          <w:szCs w:val="22"/>
        </w:rPr>
        <w:t xml:space="preserve"> wsparcia</w:t>
      </w:r>
      <w:r w:rsidR="004052AD" w:rsidRPr="001A6760">
        <w:rPr>
          <w:rFonts w:asciiTheme="minorHAnsi" w:eastAsia="Calibri" w:hAnsiTheme="minorHAnsi" w:cstheme="minorHAnsi"/>
          <w:color w:val="000000" w:themeColor="text1"/>
          <w:sz w:val="22"/>
          <w:szCs w:val="22"/>
        </w:rPr>
        <w:t xml:space="preserve"> </w:t>
      </w:r>
      <w:r w:rsidRPr="001A6760">
        <w:rPr>
          <w:rFonts w:asciiTheme="minorHAnsi" w:eastAsia="Calibri" w:hAnsiTheme="minorHAnsi" w:cstheme="minorHAnsi"/>
          <w:color w:val="000000" w:themeColor="text1"/>
          <w:sz w:val="22"/>
          <w:szCs w:val="22"/>
        </w:rPr>
        <w:t xml:space="preserve">we wniosku o płatność a wysokością zatwierdzonego przez </w:t>
      </w:r>
      <w:r w:rsidR="00D42BCA" w:rsidRPr="001A6760">
        <w:rPr>
          <w:rFonts w:asciiTheme="minorHAnsi" w:eastAsia="Calibri" w:hAnsiTheme="minorHAnsi" w:cstheme="minorHAnsi"/>
          <w:color w:val="000000" w:themeColor="text1"/>
          <w:sz w:val="22"/>
          <w:szCs w:val="22"/>
        </w:rPr>
        <w:t xml:space="preserve">Jednostkę wspierającą </w:t>
      </w:r>
      <w:r w:rsidRPr="001A6760">
        <w:rPr>
          <w:rFonts w:asciiTheme="minorHAnsi" w:eastAsia="Calibri" w:hAnsiTheme="minorHAnsi" w:cstheme="minorHAnsi"/>
          <w:color w:val="000000" w:themeColor="text1"/>
          <w:sz w:val="22"/>
          <w:szCs w:val="22"/>
        </w:rPr>
        <w:t xml:space="preserve">rozliczenia wydatków wskazanych w tym wniosku, wynikającą w szczególności z uznania wskaźników produktu właściwych do rozliczenia stawek jednostkowych za niekwalifikowalne lub z </w:t>
      </w:r>
      <w:r w:rsidR="00C66F10" w:rsidRPr="001A6760">
        <w:rPr>
          <w:rFonts w:asciiTheme="minorHAnsi" w:eastAsia="Calibri" w:hAnsiTheme="minorHAnsi" w:cstheme="minorHAnsi"/>
          <w:color w:val="000000" w:themeColor="text1"/>
          <w:sz w:val="22"/>
          <w:szCs w:val="22"/>
        </w:rPr>
        <w:t xml:space="preserve">ustalonych </w:t>
      </w:r>
      <w:r w:rsidRPr="001A6760">
        <w:rPr>
          <w:rFonts w:asciiTheme="minorHAnsi" w:eastAsia="Calibri" w:hAnsiTheme="minorHAnsi" w:cstheme="minorHAnsi"/>
          <w:color w:val="000000" w:themeColor="text1"/>
          <w:sz w:val="22"/>
          <w:szCs w:val="22"/>
        </w:rPr>
        <w:t xml:space="preserve">korekt finansowych, pisemna informacja, o której mowa w ust. 10, zawiera dodatkowo uzasadnienie stanowiska </w:t>
      </w:r>
      <w:r w:rsidR="007546B9" w:rsidRPr="001A6760">
        <w:rPr>
          <w:rFonts w:asciiTheme="minorHAnsi" w:eastAsia="Calibri" w:hAnsiTheme="minorHAnsi" w:cstheme="minorHAnsi"/>
          <w:color w:val="000000" w:themeColor="text1"/>
          <w:sz w:val="22"/>
          <w:szCs w:val="22"/>
        </w:rPr>
        <w:t xml:space="preserve">Jednostki wspierającej </w:t>
      </w:r>
      <w:r w:rsidR="00C66F10" w:rsidRPr="001A6760">
        <w:rPr>
          <w:rFonts w:asciiTheme="minorHAnsi" w:eastAsia="Calibri" w:hAnsiTheme="minorHAnsi" w:cstheme="minorHAnsi"/>
          <w:color w:val="000000" w:themeColor="text1"/>
          <w:sz w:val="22"/>
          <w:szCs w:val="22"/>
        </w:rPr>
        <w:t>(</w:t>
      </w:r>
      <w:r w:rsidRPr="001A6760">
        <w:rPr>
          <w:rFonts w:asciiTheme="minorHAnsi" w:eastAsia="Calibri" w:hAnsiTheme="minorHAnsi" w:cstheme="minorHAnsi"/>
          <w:color w:val="000000" w:themeColor="text1"/>
          <w:sz w:val="22"/>
          <w:szCs w:val="22"/>
        </w:rPr>
        <w:t>w tym zakresie</w:t>
      </w:r>
      <w:r w:rsidR="00C66F10" w:rsidRPr="001A6760">
        <w:rPr>
          <w:rFonts w:asciiTheme="minorHAnsi" w:eastAsia="Calibri" w:hAnsiTheme="minorHAnsi" w:cstheme="minorHAnsi"/>
          <w:color w:val="000000" w:themeColor="text1"/>
          <w:sz w:val="22"/>
          <w:szCs w:val="22"/>
        </w:rPr>
        <w:t xml:space="preserve"> postanowienia § 11 ust. 2 stosuje się odpowiednio)</w:t>
      </w:r>
      <w:r w:rsidRPr="001A6760">
        <w:rPr>
          <w:rFonts w:asciiTheme="minorHAnsi" w:eastAsia="Calibri" w:hAnsiTheme="minorHAnsi" w:cstheme="minorHAnsi"/>
          <w:color w:val="000000" w:themeColor="text1"/>
          <w:sz w:val="22"/>
          <w:szCs w:val="22"/>
        </w:rPr>
        <w:t>.</w:t>
      </w:r>
    </w:p>
    <w:p w14:paraId="00FF99E1" w14:textId="0E7237D2" w:rsidR="005B4B0D" w:rsidRPr="001A6760" w:rsidRDefault="005B4B0D"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W przypadku, gdy:</w:t>
      </w:r>
    </w:p>
    <w:p w14:paraId="4ED425A5" w14:textId="0A933837" w:rsidR="005B4B0D" w:rsidRPr="001A6760" w:rsidRDefault="005B4B0D" w:rsidP="0051611A">
      <w:pPr>
        <w:pStyle w:val="Akapitzlist"/>
        <w:widowControl w:val="0"/>
        <w:numPr>
          <w:ilvl w:val="0"/>
          <w:numId w:val="24"/>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Jednostka wspierająca skierowała </w:t>
      </w:r>
      <w:r w:rsidR="003742E7" w:rsidRPr="001A6760">
        <w:rPr>
          <w:rFonts w:asciiTheme="minorHAnsi" w:eastAsia="Calibri" w:hAnsiTheme="minorHAnsi" w:cstheme="minorHAnsi"/>
          <w:color w:val="000000" w:themeColor="text1"/>
          <w:sz w:val="22"/>
          <w:szCs w:val="22"/>
        </w:rPr>
        <w:t>Przedsięwzięcie</w:t>
      </w:r>
      <w:r w:rsidRPr="001A6760">
        <w:rPr>
          <w:rFonts w:asciiTheme="minorHAnsi" w:eastAsia="Calibri" w:hAnsiTheme="minorHAnsi" w:cstheme="minorHAnsi"/>
          <w:color w:val="000000" w:themeColor="text1"/>
          <w:sz w:val="22"/>
          <w:szCs w:val="22"/>
        </w:rPr>
        <w:t xml:space="preserve"> do kontroli doraźnej na miejscu i został złożony końcowy wniosek o płatność lub</w:t>
      </w:r>
      <w:r w:rsidR="00077B11" w:rsidRPr="001A6760">
        <w:rPr>
          <w:rFonts w:asciiTheme="minorHAnsi" w:eastAsia="Calibri" w:hAnsiTheme="minorHAnsi" w:cstheme="minorHAnsi"/>
          <w:color w:val="000000" w:themeColor="text1"/>
          <w:sz w:val="22"/>
          <w:szCs w:val="22"/>
        </w:rPr>
        <w:t>;</w:t>
      </w:r>
    </w:p>
    <w:p w14:paraId="33CA564B" w14:textId="4B2B7B4F" w:rsidR="005B4B0D" w:rsidRPr="001A6760" w:rsidRDefault="005B4B0D" w:rsidP="0051611A">
      <w:pPr>
        <w:pStyle w:val="Akapitzlist"/>
        <w:widowControl w:val="0"/>
        <w:numPr>
          <w:ilvl w:val="0"/>
          <w:numId w:val="24"/>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Jednostka wspierająca skierowała Przedsięwzięcie do kontroli doraźnej na miejscu w związku ze złożonym wnioskiem o płatność</w:t>
      </w:r>
      <w:r w:rsidR="00C35CF3" w:rsidRPr="001A6760">
        <w:rPr>
          <w:rFonts w:asciiTheme="minorHAnsi" w:eastAsia="Calibri" w:hAnsiTheme="minorHAnsi" w:cstheme="minorHAnsi"/>
          <w:color w:val="000000" w:themeColor="text1"/>
          <w:sz w:val="22"/>
          <w:szCs w:val="22"/>
        </w:rPr>
        <w:t>;</w:t>
      </w:r>
    </w:p>
    <w:p w14:paraId="5748F7D4" w14:textId="6BD65FCD" w:rsidR="005B4B0D" w:rsidRPr="001A6760" w:rsidRDefault="005B4B0D" w:rsidP="0051611A">
      <w:pPr>
        <w:widowControl w:val="0"/>
        <w:tabs>
          <w:tab w:val="left" w:pos="426"/>
        </w:tabs>
        <w:suppressAutoHyphens w:val="0"/>
        <w:autoSpaceDE w:val="0"/>
        <w:autoSpaceDN w:val="0"/>
        <w:spacing w:after="0" w:line="360" w:lineRule="auto"/>
        <w:ind w:left="425"/>
        <w:rPr>
          <w:rFonts w:asciiTheme="minorHAnsi" w:hAnsiTheme="minorHAnsi" w:cstheme="minorHAnsi"/>
          <w:color w:val="000000" w:themeColor="text1"/>
        </w:rPr>
      </w:pPr>
      <w:r w:rsidRPr="001A6760">
        <w:rPr>
          <w:rStyle w:val="normaltextrun"/>
          <w:rFonts w:asciiTheme="minorHAnsi" w:hAnsiTheme="minorHAnsi" w:cstheme="minorHAnsi"/>
          <w:color w:val="000000" w:themeColor="text1"/>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4327F32" w14:textId="36292AF3" w:rsidR="00DE4F48" w:rsidRPr="001A6760" w:rsidRDefault="00AC355A" w:rsidP="0051611A">
      <w:pPr>
        <w:pStyle w:val="Akapitzlist"/>
        <w:widowControl w:val="0"/>
        <w:numPr>
          <w:ilvl w:val="0"/>
          <w:numId w:val="17"/>
        </w:numPr>
        <w:tabs>
          <w:tab w:val="left" w:pos="426"/>
        </w:tabs>
        <w:suppressAutoHyphens w:val="0"/>
        <w:autoSpaceDE w:val="0"/>
        <w:autoSpaceDN w:val="0"/>
        <w:spacing w:line="360" w:lineRule="auto"/>
        <w:ind w:left="425"/>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Ostateczny odbiorca wsparcia</w:t>
      </w:r>
      <w:r w:rsidR="00DE4F48" w:rsidRPr="001A6760">
        <w:rPr>
          <w:rFonts w:asciiTheme="minorHAnsi" w:eastAsia="Calibri" w:hAnsiTheme="minorHAnsi" w:cstheme="minorHAnsi"/>
          <w:color w:val="000000" w:themeColor="text1"/>
          <w:sz w:val="22"/>
          <w:szCs w:val="22"/>
        </w:rPr>
        <w:t xml:space="preserve"> zobowiązuje się do potwierdzenia rozliczenia wydatków kwalifikowalnych w formie stawek jednostkowych oraz prawidłowego wypełnienia części sprawozdawczej z realizacji Pr</w:t>
      </w:r>
      <w:r w:rsidRPr="001A6760">
        <w:rPr>
          <w:rFonts w:asciiTheme="minorHAnsi" w:eastAsia="Calibri" w:hAnsiTheme="minorHAnsi" w:cstheme="minorHAnsi"/>
          <w:color w:val="000000" w:themeColor="text1"/>
          <w:sz w:val="22"/>
          <w:szCs w:val="22"/>
        </w:rPr>
        <w:t>zedsięwzięcia</w:t>
      </w:r>
      <w:r w:rsidR="00DE4F48" w:rsidRPr="001A6760">
        <w:rPr>
          <w:rFonts w:asciiTheme="minorHAnsi" w:eastAsia="Calibri" w:hAnsiTheme="minorHAnsi" w:cstheme="minorHAnsi"/>
          <w:color w:val="000000" w:themeColor="text1"/>
          <w:sz w:val="22"/>
          <w:szCs w:val="22"/>
        </w:rPr>
        <w:t xml:space="preserve"> w ostatnim wniosku o płatność (końcową), </w:t>
      </w:r>
      <w:r w:rsidR="00525544" w:rsidRPr="001A6760">
        <w:rPr>
          <w:rFonts w:asciiTheme="minorHAnsi" w:eastAsia="Calibri" w:hAnsiTheme="minorHAnsi" w:cstheme="minorHAnsi"/>
          <w:color w:val="000000" w:themeColor="text1"/>
          <w:sz w:val="22"/>
          <w:szCs w:val="22"/>
        </w:rPr>
        <w:t xml:space="preserve">o którym mowa w </w:t>
      </w:r>
      <w:r w:rsidR="002D2FE3" w:rsidRPr="001A6760">
        <w:rPr>
          <w:rFonts w:asciiTheme="minorHAnsi" w:eastAsia="Calibri" w:hAnsiTheme="minorHAnsi" w:cstheme="minorHAnsi"/>
          <w:color w:val="000000" w:themeColor="text1"/>
          <w:sz w:val="22"/>
          <w:szCs w:val="22"/>
        </w:rPr>
        <w:t xml:space="preserve">§ 9 ust. </w:t>
      </w:r>
      <w:r w:rsidR="00594417" w:rsidRPr="001A6760">
        <w:rPr>
          <w:rFonts w:asciiTheme="minorHAnsi" w:eastAsia="Calibri" w:hAnsiTheme="minorHAnsi" w:cstheme="minorHAnsi"/>
          <w:color w:val="000000" w:themeColor="text1"/>
          <w:sz w:val="22"/>
          <w:szCs w:val="22"/>
        </w:rPr>
        <w:t>8</w:t>
      </w:r>
      <w:r w:rsidR="00BA6420" w:rsidRPr="001A6760">
        <w:rPr>
          <w:rFonts w:asciiTheme="minorHAnsi" w:eastAsia="Calibri" w:hAnsiTheme="minorHAnsi" w:cstheme="minorHAnsi"/>
          <w:color w:val="000000" w:themeColor="text1"/>
          <w:sz w:val="22"/>
          <w:szCs w:val="22"/>
        </w:rPr>
        <w:t xml:space="preserve">, </w:t>
      </w:r>
      <w:r w:rsidR="00DE4F48" w:rsidRPr="001A6760">
        <w:rPr>
          <w:rFonts w:asciiTheme="minorHAnsi" w:eastAsia="Calibri" w:hAnsiTheme="minorHAnsi" w:cstheme="minorHAnsi"/>
          <w:color w:val="000000" w:themeColor="text1"/>
          <w:sz w:val="22"/>
          <w:szCs w:val="22"/>
        </w:rPr>
        <w:t>składanym w ramach Pr</w:t>
      </w:r>
      <w:r w:rsidRPr="001A6760">
        <w:rPr>
          <w:rFonts w:asciiTheme="minorHAnsi" w:eastAsia="Calibri" w:hAnsiTheme="minorHAnsi" w:cstheme="minorHAnsi"/>
          <w:color w:val="000000" w:themeColor="text1"/>
          <w:sz w:val="22"/>
          <w:szCs w:val="22"/>
        </w:rPr>
        <w:t>zedsięwzięcia</w:t>
      </w:r>
      <w:r w:rsidR="00DE4F48" w:rsidRPr="001A6760">
        <w:rPr>
          <w:rFonts w:asciiTheme="minorHAnsi" w:eastAsia="Calibri" w:hAnsiTheme="minorHAnsi" w:cstheme="minorHAnsi"/>
          <w:color w:val="000000" w:themeColor="text1"/>
          <w:sz w:val="22"/>
          <w:szCs w:val="22"/>
        </w:rPr>
        <w:t>.</w:t>
      </w:r>
    </w:p>
    <w:p w14:paraId="50469587" w14:textId="7395FE26" w:rsidR="00DE4F48" w:rsidRPr="001A6760" w:rsidRDefault="00DE4F48"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lastRenderedPageBreak/>
        <w:t>Wniosek o płatność końcową</w:t>
      </w:r>
      <w:r w:rsidR="00BA6420" w:rsidRPr="001A6760">
        <w:rPr>
          <w:rFonts w:asciiTheme="minorHAnsi" w:eastAsia="Calibri" w:hAnsiTheme="minorHAnsi" w:cstheme="minorHAnsi"/>
          <w:color w:val="000000" w:themeColor="text1"/>
          <w:sz w:val="22"/>
          <w:szCs w:val="22"/>
        </w:rPr>
        <w:t xml:space="preserve">, o którym mowa w § 9 ust. </w:t>
      </w:r>
      <w:r w:rsidR="00044ACE" w:rsidRPr="001A6760">
        <w:rPr>
          <w:rFonts w:asciiTheme="minorHAnsi" w:eastAsia="Calibri" w:hAnsiTheme="minorHAnsi" w:cstheme="minorHAnsi"/>
          <w:color w:val="000000" w:themeColor="text1"/>
          <w:sz w:val="22"/>
          <w:szCs w:val="22"/>
        </w:rPr>
        <w:t>8</w:t>
      </w:r>
      <w:r w:rsidR="00BA6420" w:rsidRPr="001A6760">
        <w:rPr>
          <w:rFonts w:asciiTheme="minorHAnsi" w:eastAsia="Calibri" w:hAnsiTheme="minorHAnsi" w:cstheme="minorHAnsi"/>
          <w:color w:val="000000" w:themeColor="text1"/>
          <w:sz w:val="22"/>
          <w:szCs w:val="22"/>
        </w:rPr>
        <w:t>,</w:t>
      </w:r>
      <w:r w:rsidRPr="001A6760">
        <w:rPr>
          <w:rFonts w:asciiTheme="minorHAnsi" w:eastAsia="Calibri" w:hAnsiTheme="minorHAnsi" w:cstheme="minorHAnsi"/>
          <w:color w:val="000000" w:themeColor="text1"/>
          <w:sz w:val="22"/>
          <w:szCs w:val="22"/>
        </w:rPr>
        <w:t xml:space="preserve"> zostanie zatwierdzony po:</w:t>
      </w:r>
      <w:r w:rsidR="00F7371E" w:rsidRPr="001A6760">
        <w:rPr>
          <w:rFonts w:asciiTheme="minorHAnsi" w:eastAsia="Calibri" w:hAnsiTheme="minorHAnsi" w:cstheme="minorHAnsi"/>
          <w:color w:val="000000" w:themeColor="text1"/>
          <w:sz w:val="22"/>
          <w:szCs w:val="22"/>
        </w:rPr>
        <w:t xml:space="preserve"> </w:t>
      </w:r>
    </w:p>
    <w:p w14:paraId="3EE33954" w14:textId="5B2C0C5C" w:rsidR="00DE4F48" w:rsidRPr="001A6760" w:rsidRDefault="00DE4F48" w:rsidP="0051611A">
      <w:pPr>
        <w:pStyle w:val="Akapitzlist"/>
        <w:widowControl w:val="0"/>
        <w:numPr>
          <w:ilvl w:val="0"/>
          <w:numId w:val="26"/>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poświadczeniu przez </w:t>
      </w:r>
      <w:r w:rsidR="00AC355A" w:rsidRPr="001A6760">
        <w:rPr>
          <w:rFonts w:asciiTheme="minorHAnsi" w:eastAsia="Calibri" w:hAnsiTheme="minorHAnsi" w:cstheme="minorHAnsi"/>
          <w:color w:val="000000" w:themeColor="text1"/>
          <w:sz w:val="22"/>
          <w:szCs w:val="22"/>
        </w:rPr>
        <w:t>Jednostkę wspierającą</w:t>
      </w:r>
      <w:r w:rsidRPr="001A6760">
        <w:rPr>
          <w:rFonts w:asciiTheme="minorHAnsi" w:eastAsia="Calibri" w:hAnsiTheme="minorHAnsi" w:cstheme="minorHAnsi"/>
          <w:color w:val="000000" w:themeColor="text1"/>
          <w:sz w:val="22"/>
          <w:szCs w:val="22"/>
        </w:rPr>
        <w:t xml:space="preserve"> faktycznego i prawidłowego wykonania </w:t>
      </w:r>
      <w:r w:rsidR="00921A63" w:rsidRPr="001A6760">
        <w:rPr>
          <w:rFonts w:asciiTheme="minorHAnsi" w:eastAsia="Calibri" w:hAnsiTheme="minorHAnsi" w:cstheme="minorHAnsi"/>
          <w:color w:val="000000" w:themeColor="text1"/>
          <w:sz w:val="22"/>
          <w:szCs w:val="22"/>
        </w:rPr>
        <w:t>wskaźników</w:t>
      </w:r>
      <w:r w:rsidRPr="001A6760">
        <w:rPr>
          <w:rFonts w:asciiTheme="minorHAnsi" w:eastAsia="Calibri" w:hAnsiTheme="minorHAnsi" w:cstheme="minorHAnsi"/>
          <w:color w:val="000000" w:themeColor="text1"/>
          <w:sz w:val="22"/>
          <w:szCs w:val="22"/>
        </w:rPr>
        <w:t xml:space="preserve"> Pr</w:t>
      </w:r>
      <w:r w:rsidR="00AC355A" w:rsidRPr="001A6760">
        <w:rPr>
          <w:rFonts w:asciiTheme="minorHAnsi" w:eastAsia="Calibri" w:hAnsiTheme="minorHAnsi" w:cstheme="minorHAnsi"/>
          <w:color w:val="000000" w:themeColor="text1"/>
          <w:sz w:val="22"/>
          <w:szCs w:val="22"/>
        </w:rPr>
        <w:t>zedsięwzięcia</w:t>
      </w:r>
      <w:r w:rsidRPr="001A6760">
        <w:rPr>
          <w:rFonts w:asciiTheme="minorHAnsi" w:eastAsia="Calibri" w:hAnsiTheme="minorHAnsi" w:cstheme="minorHAnsi"/>
          <w:color w:val="000000" w:themeColor="text1"/>
          <w:sz w:val="22"/>
          <w:szCs w:val="22"/>
        </w:rPr>
        <w:t>;</w:t>
      </w:r>
    </w:p>
    <w:p w14:paraId="2E1B2AD3" w14:textId="0BA83663" w:rsidR="00DE4F48" w:rsidRPr="001A6760" w:rsidRDefault="00DE4F48" w:rsidP="0051611A">
      <w:pPr>
        <w:pStyle w:val="Akapitzlist"/>
        <w:widowControl w:val="0"/>
        <w:numPr>
          <w:ilvl w:val="0"/>
          <w:numId w:val="26"/>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przeprowadzeniu przez </w:t>
      </w:r>
      <w:r w:rsidR="00AC355A" w:rsidRPr="001A6760">
        <w:rPr>
          <w:rFonts w:asciiTheme="minorHAnsi" w:eastAsia="Calibri" w:hAnsiTheme="minorHAnsi" w:cstheme="minorHAnsi"/>
          <w:color w:val="000000" w:themeColor="text1"/>
          <w:sz w:val="22"/>
          <w:szCs w:val="22"/>
        </w:rPr>
        <w:t>Jednostkę wspierającą</w:t>
      </w:r>
      <w:r w:rsidRPr="001A6760">
        <w:rPr>
          <w:rFonts w:asciiTheme="minorHAnsi" w:eastAsia="Calibri" w:hAnsiTheme="minorHAnsi" w:cstheme="minorHAnsi"/>
          <w:color w:val="000000" w:themeColor="text1"/>
          <w:sz w:val="22"/>
          <w:szCs w:val="22"/>
        </w:rPr>
        <w:t xml:space="preserve"> kontroli na zakończenie realizacji Pr</w:t>
      </w:r>
      <w:r w:rsidR="00AC355A" w:rsidRPr="001A6760">
        <w:rPr>
          <w:rFonts w:asciiTheme="minorHAnsi" w:eastAsia="Calibri" w:hAnsiTheme="minorHAnsi" w:cstheme="minorHAnsi"/>
          <w:color w:val="000000" w:themeColor="text1"/>
          <w:sz w:val="22"/>
          <w:szCs w:val="22"/>
        </w:rPr>
        <w:t>zedsięwzięcia</w:t>
      </w:r>
      <w:r w:rsidRPr="001A6760">
        <w:rPr>
          <w:rFonts w:asciiTheme="minorHAnsi" w:eastAsia="Calibri" w:hAnsiTheme="minorHAnsi" w:cstheme="minorHAnsi"/>
          <w:color w:val="000000" w:themeColor="text1"/>
          <w:sz w:val="22"/>
          <w:szCs w:val="22"/>
        </w:rPr>
        <w:t>.</w:t>
      </w:r>
    </w:p>
    <w:p w14:paraId="123183FA" w14:textId="0415DD37" w:rsidR="00F21D2C" w:rsidRPr="001A6760" w:rsidRDefault="00F21D2C"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Jednostka wspierająca nie ponosi odpowiedzialności za szkodę wynikającą z opóźnienia lub niedokonania wypłaty przez PFR środków przeznaczonych na realizację Przedsięwzięcia, będącą rezultatem, w szczególności:</w:t>
      </w:r>
    </w:p>
    <w:p w14:paraId="10A0D634" w14:textId="77777777" w:rsidR="00F21D2C" w:rsidRPr="001A6760" w:rsidRDefault="00F21D2C" w:rsidP="0051611A">
      <w:pPr>
        <w:pStyle w:val="Akapitzlist"/>
        <w:widowControl w:val="0"/>
        <w:numPr>
          <w:ilvl w:val="0"/>
          <w:numId w:val="27"/>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braku dostępności wystarczającej ilości środków na rachunku bankowym PFR; </w:t>
      </w:r>
    </w:p>
    <w:p w14:paraId="05464E34" w14:textId="0E4F3992" w:rsidR="00F21D2C" w:rsidRPr="001A6760" w:rsidRDefault="00F21D2C" w:rsidP="0051611A">
      <w:pPr>
        <w:pStyle w:val="Akapitzlist"/>
        <w:widowControl w:val="0"/>
        <w:numPr>
          <w:ilvl w:val="0"/>
          <w:numId w:val="27"/>
        </w:numPr>
        <w:tabs>
          <w:tab w:val="left" w:pos="426"/>
        </w:tabs>
        <w:suppressAutoHyphens w:val="0"/>
        <w:autoSpaceDE w:val="0"/>
        <w:autoSpaceDN w:val="0"/>
        <w:spacing w:line="360" w:lineRule="auto"/>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niewykonania lub nienależytego wykonania przez Ostatecznego odbiorcę wsparcia obowiązków wynikających z</w:t>
      </w:r>
      <w:r w:rsidR="00D60ABE" w:rsidRPr="001A6760">
        <w:rPr>
          <w:rFonts w:asciiTheme="minorHAnsi" w:eastAsia="Calibri" w:hAnsiTheme="minorHAnsi" w:cstheme="minorHAnsi"/>
          <w:color w:val="000000" w:themeColor="text1"/>
          <w:sz w:val="22"/>
          <w:szCs w:val="22"/>
        </w:rPr>
        <w:t xml:space="preserve"> Umowy</w:t>
      </w:r>
      <w:r w:rsidRPr="001A6760">
        <w:rPr>
          <w:rFonts w:asciiTheme="minorHAnsi" w:eastAsia="Calibri" w:hAnsiTheme="minorHAnsi" w:cstheme="minorHAnsi"/>
          <w:color w:val="000000" w:themeColor="text1"/>
          <w:sz w:val="22"/>
          <w:szCs w:val="22"/>
        </w:rPr>
        <w:t>.</w:t>
      </w:r>
    </w:p>
    <w:p w14:paraId="500832FB" w14:textId="2BD08B7D" w:rsidR="00A333C7" w:rsidRPr="001A6760" w:rsidRDefault="00A333C7" w:rsidP="0051611A">
      <w:pPr>
        <w:pStyle w:val="Akapitzlist"/>
        <w:widowControl w:val="0"/>
        <w:numPr>
          <w:ilvl w:val="0"/>
          <w:numId w:val="17"/>
        </w:numPr>
        <w:tabs>
          <w:tab w:val="left" w:pos="426"/>
        </w:tabs>
        <w:suppressAutoHyphens w:val="0"/>
        <w:autoSpaceDE w:val="0"/>
        <w:autoSpaceDN w:val="0"/>
        <w:spacing w:line="360" w:lineRule="auto"/>
        <w:ind w:left="426"/>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Brak poniesionych wydatków w ramach Przedsięwzięcia nie zwalnia Ostatecznego odbiorcy wsparcia z obowiązku przedkładania Jednostce wspierającej, w terminie określonym w § </w:t>
      </w:r>
      <w:r w:rsidR="00B4460D" w:rsidRPr="001A6760">
        <w:rPr>
          <w:rFonts w:asciiTheme="minorHAnsi" w:eastAsia="Calibri" w:hAnsiTheme="minorHAnsi" w:cstheme="minorHAnsi"/>
          <w:color w:val="000000" w:themeColor="text1"/>
          <w:sz w:val="22"/>
          <w:szCs w:val="22"/>
        </w:rPr>
        <w:t>9</w:t>
      </w:r>
      <w:r w:rsidRPr="001A6760">
        <w:rPr>
          <w:rFonts w:asciiTheme="minorHAnsi" w:eastAsia="Calibri" w:hAnsiTheme="minorHAnsi" w:cstheme="minorHAnsi"/>
          <w:color w:val="000000" w:themeColor="text1"/>
          <w:sz w:val="22"/>
          <w:szCs w:val="22"/>
        </w:rPr>
        <w:t xml:space="preserve"> ust. </w:t>
      </w:r>
      <w:r w:rsidR="00B4460D" w:rsidRPr="001A6760">
        <w:rPr>
          <w:rFonts w:asciiTheme="minorHAnsi" w:eastAsia="Calibri" w:hAnsiTheme="minorHAnsi" w:cstheme="minorHAnsi"/>
          <w:color w:val="000000" w:themeColor="text1"/>
          <w:sz w:val="22"/>
          <w:szCs w:val="22"/>
        </w:rPr>
        <w:t>6</w:t>
      </w:r>
      <w:r w:rsidRPr="001A6760">
        <w:rPr>
          <w:rFonts w:asciiTheme="minorHAnsi" w:eastAsia="Calibri" w:hAnsiTheme="minorHAnsi" w:cstheme="minorHAnsi"/>
          <w:color w:val="000000" w:themeColor="text1"/>
          <w:sz w:val="22"/>
          <w:szCs w:val="22"/>
        </w:rPr>
        <w:t xml:space="preserve"> i </w:t>
      </w:r>
      <w:r w:rsidR="00B4460D" w:rsidRPr="001A6760">
        <w:rPr>
          <w:rFonts w:asciiTheme="minorHAnsi" w:eastAsia="Calibri" w:hAnsiTheme="minorHAnsi" w:cstheme="minorHAnsi"/>
          <w:color w:val="000000" w:themeColor="text1"/>
          <w:sz w:val="22"/>
          <w:szCs w:val="22"/>
        </w:rPr>
        <w:t>8</w:t>
      </w:r>
      <w:r w:rsidRPr="001A6760">
        <w:rPr>
          <w:rFonts w:asciiTheme="minorHAnsi" w:eastAsia="Calibri" w:hAnsiTheme="minorHAnsi" w:cstheme="minorHAnsi"/>
          <w:color w:val="000000" w:themeColor="text1"/>
          <w:sz w:val="22"/>
          <w:szCs w:val="22"/>
        </w:rPr>
        <w:t>, wniosku o płatność wraz z wypełnioną częścią sprawozdawczą z realizacji Przedsięwzięcia.</w:t>
      </w:r>
    </w:p>
    <w:p w14:paraId="5463B526" w14:textId="1EF94241" w:rsidR="65807D1B" w:rsidRPr="001A6760" w:rsidRDefault="00B4460D" w:rsidP="0051611A">
      <w:pPr>
        <w:pStyle w:val="Akapitzlist"/>
        <w:widowControl w:val="0"/>
        <w:numPr>
          <w:ilvl w:val="0"/>
          <w:numId w:val="17"/>
        </w:numPr>
        <w:tabs>
          <w:tab w:val="left" w:pos="426"/>
        </w:tabs>
        <w:suppressAutoHyphens w:val="0"/>
        <w:autoSpaceDE w:val="0"/>
        <w:autoSpaceDN w:val="0"/>
        <w:spacing w:after="360" w:line="360" w:lineRule="auto"/>
        <w:ind w:left="425" w:hanging="425"/>
        <w:rPr>
          <w:rFonts w:asciiTheme="minorHAnsi" w:eastAsia="Calibri" w:hAnsiTheme="minorHAnsi" w:cstheme="minorHAnsi"/>
          <w:color w:val="000000" w:themeColor="text1"/>
          <w:sz w:val="22"/>
          <w:szCs w:val="22"/>
        </w:rPr>
      </w:pPr>
      <w:r w:rsidRPr="001A6760">
        <w:rPr>
          <w:rFonts w:asciiTheme="minorHAnsi" w:eastAsia="Calibri" w:hAnsiTheme="minorHAnsi" w:cstheme="minorHAnsi"/>
          <w:color w:val="000000" w:themeColor="text1"/>
          <w:sz w:val="22"/>
          <w:szCs w:val="22"/>
        </w:rPr>
        <w:t xml:space="preserve">Pozytywna weryfikacja wniosku o płatność nie wyklucza stwierdzenia niekwalifikowalności wydatków w późniejszym okresie. </w:t>
      </w:r>
      <w:r w:rsidR="006711B5" w:rsidRPr="001A6760">
        <w:rPr>
          <w:rFonts w:asciiTheme="minorHAnsi" w:eastAsia="Calibri" w:hAnsiTheme="minorHAnsi" w:cstheme="minorHAnsi"/>
          <w:color w:val="000000" w:themeColor="text1"/>
          <w:sz w:val="22"/>
          <w:szCs w:val="22"/>
        </w:rPr>
        <w:t>Skutek wskazany w zdaniu poprzednim</w:t>
      </w:r>
      <w:r w:rsidRPr="001A6760">
        <w:rPr>
          <w:rFonts w:asciiTheme="minorHAnsi" w:eastAsia="Calibri" w:hAnsiTheme="minorHAnsi" w:cstheme="minorHAnsi"/>
          <w:color w:val="000000" w:themeColor="text1"/>
          <w:sz w:val="22"/>
          <w:szCs w:val="22"/>
        </w:rPr>
        <w:t xml:space="preserve"> dotyczy </w:t>
      </w:r>
      <w:r w:rsidR="006711B5" w:rsidRPr="001A6760">
        <w:rPr>
          <w:rFonts w:asciiTheme="minorHAnsi" w:eastAsia="Calibri" w:hAnsiTheme="minorHAnsi" w:cstheme="minorHAnsi"/>
          <w:color w:val="000000" w:themeColor="text1"/>
          <w:sz w:val="22"/>
          <w:szCs w:val="22"/>
        </w:rPr>
        <w:t xml:space="preserve">również </w:t>
      </w:r>
      <w:r w:rsidRPr="001A6760">
        <w:rPr>
          <w:rFonts w:asciiTheme="minorHAnsi" w:eastAsia="Calibri" w:hAnsiTheme="minorHAnsi" w:cstheme="minorHAnsi"/>
          <w:color w:val="000000" w:themeColor="text1"/>
          <w:sz w:val="22"/>
          <w:szCs w:val="22"/>
        </w:rPr>
        <w:t>pozytywnych wyników kontroli lub innych działań podejmowanych na podstawie Umowy. W przypadku stwierdzenia niekwalifikowalności wydatków w toku innych czynności kontrolnych lub w ramach ponownej weryfikacji wniosku</w:t>
      </w:r>
      <w:r w:rsidR="006711B5" w:rsidRPr="001A6760">
        <w:rPr>
          <w:rFonts w:asciiTheme="minorHAnsi" w:eastAsia="Calibri" w:hAnsiTheme="minorHAnsi" w:cstheme="minorHAnsi"/>
          <w:color w:val="000000" w:themeColor="text1"/>
          <w:sz w:val="22"/>
          <w:szCs w:val="22"/>
        </w:rPr>
        <w:t xml:space="preserve"> o płatność,</w:t>
      </w:r>
      <w:r w:rsidRPr="001A6760">
        <w:rPr>
          <w:rFonts w:asciiTheme="minorHAnsi" w:eastAsia="Calibri" w:hAnsiTheme="minorHAnsi" w:cstheme="minorHAnsi"/>
          <w:color w:val="000000" w:themeColor="text1"/>
          <w:sz w:val="22"/>
          <w:szCs w:val="22"/>
        </w:rPr>
        <w:t xml:space="preserve"> kwota wydatków objętych </w:t>
      </w:r>
      <w:r w:rsidR="006711B5" w:rsidRPr="001A6760">
        <w:rPr>
          <w:rFonts w:asciiTheme="minorHAnsi" w:eastAsia="Calibri" w:hAnsiTheme="minorHAnsi" w:cstheme="minorHAnsi"/>
          <w:color w:val="000000" w:themeColor="text1"/>
          <w:sz w:val="22"/>
          <w:szCs w:val="22"/>
        </w:rPr>
        <w:t xml:space="preserve">tym </w:t>
      </w:r>
      <w:r w:rsidRPr="001A6760">
        <w:rPr>
          <w:rFonts w:asciiTheme="minorHAnsi" w:eastAsia="Calibri" w:hAnsiTheme="minorHAnsi" w:cstheme="minorHAnsi"/>
          <w:color w:val="000000" w:themeColor="text1"/>
          <w:sz w:val="22"/>
          <w:szCs w:val="22"/>
        </w:rPr>
        <w:t xml:space="preserve">wnioskiem </w:t>
      </w:r>
      <w:r w:rsidR="006711B5" w:rsidRPr="001A6760">
        <w:rPr>
          <w:rFonts w:asciiTheme="minorHAnsi" w:eastAsia="Calibri" w:hAnsiTheme="minorHAnsi" w:cstheme="minorHAnsi"/>
          <w:color w:val="000000" w:themeColor="text1"/>
          <w:sz w:val="22"/>
          <w:szCs w:val="22"/>
        </w:rPr>
        <w:t xml:space="preserve">o płatność </w:t>
      </w:r>
      <w:r w:rsidRPr="001A6760">
        <w:rPr>
          <w:rFonts w:asciiTheme="minorHAnsi" w:eastAsia="Calibri" w:hAnsiTheme="minorHAnsi" w:cstheme="minorHAnsi"/>
          <w:color w:val="000000" w:themeColor="text1"/>
          <w:sz w:val="22"/>
          <w:szCs w:val="22"/>
        </w:rPr>
        <w:t>podlega pomniejszeniu.</w:t>
      </w:r>
    </w:p>
    <w:p w14:paraId="7E5A4BF7" w14:textId="4DFBD753" w:rsidR="008A6A25" w:rsidRPr="00251267" w:rsidRDefault="008A6A25" w:rsidP="0051611A">
      <w:pPr>
        <w:pStyle w:val="Nagwek1"/>
      </w:pPr>
      <w:r w:rsidRPr="00251267">
        <w:t>§ 1</w:t>
      </w:r>
      <w:r w:rsidR="00C25A44" w:rsidRPr="00251267">
        <w:t>1</w:t>
      </w:r>
      <w:r w:rsidRPr="00251267">
        <w:t>.</w:t>
      </w:r>
      <w:r w:rsidR="00CC621A" w:rsidRPr="00251267">
        <w:t xml:space="preserve"> Wydatki niekwalifikowalne w toku weryfikacji wniosków o płatność</w:t>
      </w:r>
    </w:p>
    <w:p w14:paraId="0D2B0452" w14:textId="2DC06B46" w:rsidR="002D14BA" w:rsidRPr="004A2B5F" w:rsidRDefault="002D14BA"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Jeżeli w toku weryfikacji wniosku o płatność, złożonego przez Ostatecznego odbiorcę wsparcia zgodnie z § 10, okaże się, przed jego zatwierdzeniem, że wydatki objęte takim wnioskiem </w:t>
      </w:r>
      <w:r w:rsidR="00E055CD" w:rsidRPr="004A2B5F">
        <w:rPr>
          <w:rFonts w:ascii="Calibri" w:eastAsia="Calibri" w:hAnsi="Calibri" w:cs="Calibri"/>
          <w:color w:val="000000" w:themeColor="text1"/>
          <w:sz w:val="22"/>
          <w:szCs w:val="22"/>
        </w:rPr>
        <w:t>o płatność</w:t>
      </w:r>
      <w:r w:rsidRPr="004A2B5F">
        <w:rPr>
          <w:rFonts w:ascii="Calibri" w:eastAsia="Calibri" w:hAnsi="Calibri" w:cs="Calibri"/>
          <w:color w:val="000000" w:themeColor="text1"/>
          <w:sz w:val="22"/>
          <w:szCs w:val="22"/>
        </w:rPr>
        <w:t xml:space="preserve"> są poniesione nieprawidłowo, to jest:</w:t>
      </w:r>
    </w:p>
    <w:p w14:paraId="465170F7" w14:textId="16AADE4F" w:rsidR="002D14BA" w:rsidRPr="004A2B5F" w:rsidRDefault="002D14BA" w:rsidP="0051611A">
      <w:pPr>
        <w:pStyle w:val="Akapitzlist"/>
        <w:widowControl w:val="0"/>
        <w:numPr>
          <w:ilvl w:val="0"/>
          <w:numId w:val="2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niezgodnie z przeznaczeniem;</w:t>
      </w:r>
    </w:p>
    <w:p w14:paraId="3D678FE5" w14:textId="06F4103D" w:rsidR="002D14BA" w:rsidRPr="004A2B5F" w:rsidRDefault="002D14BA" w:rsidP="0051611A">
      <w:pPr>
        <w:pStyle w:val="Akapitzlist"/>
        <w:widowControl w:val="0"/>
        <w:numPr>
          <w:ilvl w:val="0"/>
          <w:numId w:val="2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z naruszeniem procedur, to jest m.in.: postanowień Umowy, wytycznych i innych dokumentów programowych dotyczących </w:t>
      </w:r>
      <w:r w:rsidR="004F34B7" w:rsidRPr="004A2B5F">
        <w:rPr>
          <w:rFonts w:ascii="Calibri" w:eastAsia="Calibri" w:hAnsi="Calibri" w:cs="Calibri"/>
          <w:color w:val="000000" w:themeColor="text1"/>
          <w:sz w:val="22"/>
          <w:szCs w:val="22"/>
        </w:rPr>
        <w:t>KPO;</w:t>
      </w:r>
    </w:p>
    <w:p w14:paraId="490807B4" w14:textId="77777777" w:rsidR="002D14BA" w:rsidRPr="004A2B5F" w:rsidRDefault="002D14BA" w:rsidP="0051611A">
      <w:pPr>
        <w:pStyle w:val="Akapitzlist"/>
        <w:widowControl w:val="0"/>
        <w:numPr>
          <w:ilvl w:val="0"/>
          <w:numId w:val="2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pobrane nienależnie lub w nadmiernej wysokości; </w:t>
      </w:r>
    </w:p>
    <w:p w14:paraId="541C511E" w14:textId="284569BF" w:rsidR="002D14BA" w:rsidRPr="004A2B5F" w:rsidRDefault="00CD0DAC" w:rsidP="0051611A">
      <w:pPr>
        <w:widowControl w:val="0"/>
        <w:tabs>
          <w:tab w:val="left" w:pos="426"/>
        </w:tabs>
        <w:suppressAutoHyphens w:val="0"/>
        <w:autoSpaceDE w:val="0"/>
        <w:autoSpaceDN w:val="0"/>
        <w:spacing w:after="0" w:line="360" w:lineRule="auto"/>
        <w:ind w:left="425"/>
        <w:rPr>
          <w:rFonts w:cs="Calibri"/>
          <w:color w:val="000000" w:themeColor="text1"/>
        </w:rPr>
      </w:pPr>
      <w:r w:rsidRPr="004A2B5F">
        <w:rPr>
          <w:rStyle w:val="normaltextrun"/>
          <w:rFonts w:cs="Calibri"/>
          <w:color w:val="000000" w:themeColor="text1"/>
        </w:rPr>
        <w:t>–</w:t>
      </w:r>
      <w:r w:rsidR="00B83DB7" w:rsidRPr="004A2B5F">
        <w:rPr>
          <w:rFonts w:cs="Calibri"/>
          <w:color w:val="000000" w:themeColor="text1"/>
        </w:rPr>
        <w:t xml:space="preserve"> </w:t>
      </w:r>
      <w:r w:rsidR="004F34B7" w:rsidRPr="004A2B5F">
        <w:rPr>
          <w:rFonts w:cs="Calibri"/>
          <w:color w:val="000000" w:themeColor="text1"/>
        </w:rPr>
        <w:t>Jednostka wspierająca</w:t>
      </w:r>
      <w:r w:rsidR="002D14BA" w:rsidRPr="004A2B5F">
        <w:rPr>
          <w:rFonts w:cs="Calibri"/>
          <w:color w:val="000000" w:themeColor="text1"/>
        </w:rPr>
        <w:t xml:space="preserve"> dokonuje pomniejszenia wartości wydatków ujętych przez </w:t>
      </w:r>
      <w:r w:rsidR="004F34B7" w:rsidRPr="004A2B5F">
        <w:rPr>
          <w:rFonts w:cs="Calibri"/>
          <w:color w:val="000000" w:themeColor="text1"/>
        </w:rPr>
        <w:t>Ostatecznego odbiorcę wsparcia</w:t>
      </w:r>
      <w:r w:rsidR="002D14BA" w:rsidRPr="004A2B5F">
        <w:rPr>
          <w:rFonts w:cs="Calibri"/>
          <w:color w:val="000000" w:themeColor="text1"/>
        </w:rPr>
        <w:t xml:space="preserve"> w takim wniosku o płatność o całkowitą kwotę wydatków uznanych za poniesione nieprawidłowo, zawartych w tym wniosku o płatność. O dokonanym pomniejszeniu </w:t>
      </w:r>
      <w:r w:rsidR="001B615B" w:rsidRPr="004A2B5F">
        <w:rPr>
          <w:rFonts w:cs="Calibri"/>
          <w:color w:val="000000" w:themeColor="text1"/>
        </w:rPr>
        <w:t>Jednostka wspierająca</w:t>
      </w:r>
      <w:r w:rsidR="009D716D" w:rsidRPr="004A2B5F">
        <w:rPr>
          <w:rFonts w:cs="Calibri"/>
          <w:color w:val="000000" w:themeColor="text1"/>
        </w:rPr>
        <w:t xml:space="preserve"> </w:t>
      </w:r>
      <w:r w:rsidR="002D14BA" w:rsidRPr="004A2B5F">
        <w:rPr>
          <w:rFonts w:cs="Calibri"/>
          <w:color w:val="000000" w:themeColor="text1"/>
        </w:rPr>
        <w:t xml:space="preserve">powiadamia </w:t>
      </w:r>
      <w:r w:rsidR="00FB69F2" w:rsidRPr="004A2B5F">
        <w:rPr>
          <w:rFonts w:cs="Calibri"/>
          <w:color w:val="000000" w:themeColor="text1"/>
        </w:rPr>
        <w:t xml:space="preserve">Ostatecznego odbiorcę wsparcia </w:t>
      </w:r>
      <w:r w:rsidR="002D14BA" w:rsidRPr="004A2B5F">
        <w:rPr>
          <w:rFonts w:cs="Calibri"/>
          <w:color w:val="000000" w:themeColor="text1"/>
        </w:rPr>
        <w:t>w pisemnej informacji, o której mowa w § 10 ust. 10-11</w:t>
      </w:r>
      <w:r w:rsidR="00B11230" w:rsidRPr="004A2B5F">
        <w:rPr>
          <w:rFonts w:cs="Calibri"/>
          <w:color w:val="000000" w:themeColor="text1"/>
        </w:rPr>
        <w:t xml:space="preserve">. </w:t>
      </w:r>
    </w:p>
    <w:p w14:paraId="3A968729" w14:textId="280382E9" w:rsidR="00331E57" w:rsidRPr="004A2B5F" w:rsidRDefault="00331E57" w:rsidP="0051611A">
      <w:pPr>
        <w:widowControl w:val="0"/>
        <w:tabs>
          <w:tab w:val="left" w:pos="426"/>
        </w:tabs>
        <w:suppressAutoHyphens w:val="0"/>
        <w:autoSpaceDE w:val="0"/>
        <w:autoSpaceDN w:val="0"/>
        <w:spacing w:after="0" w:line="360" w:lineRule="auto"/>
        <w:ind w:left="425"/>
        <w:rPr>
          <w:rFonts w:cs="Calibri"/>
          <w:color w:val="000000" w:themeColor="text1"/>
        </w:rPr>
      </w:pPr>
      <w:r w:rsidRPr="004A2B5F">
        <w:rPr>
          <w:rFonts w:cs="Calibri"/>
          <w:color w:val="000000" w:themeColor="text1"/>
        </w:rPr>
        <w:t xml:space="preserve">Jeżeli przesłanki, o których mowa w zdaniu poprzednim wystąpią po zatwierdzeniu wniosku o płatność, Jednostka wspierająca dokonuje korekty zatwierdzonych wydatków kwalifikowanych w ramach wniosku o płatność zgodnie z postanowieniami zawartymi w </w:t>
      </w:r>
      <w:r w:rsidR="00667225">
        <w:rPr>
          <w:rFonts w:cs="Calibri"/>
          <w:color w:val="000000" w:themeColor="text1"/>
        </w:rPr>
        <w:t>niniejszym paragrafie</w:t>
      </w:r>
      <w:r w:rsidRPr="004A2B5F">
        <w:rPr>
          <w:rFonts w:cs="Calibri"/>
          <w:color w:val="000000" w:themeColor="text1"/>
        </w:rPr>
        <w:t xml:space="preserve"> i § 12.</w:t>
      </w:r>
    </w:p>
    <w:p w14:paraId="692149C0" w14:textId="0E887250" w:rsidR="008A6A25" w:rsidRPr="004A2B5F" w:rsidRDefault="3CA2FCBE" w:rsidP="0051611A">
      <w:pPr>
        <w:pStyle w:val="Akapitzlist"/>
        <w:widowControl w:val="0"/>
        <w:numPr>
          <w:ilvl w:val="0"/>
          <w:numId w:val="30"/>
        </w:numPr>
        <w:tabs>
          <w:tab w:val="left" w:pos="426"/>
        </w:tabs>
        <w:suppressAutoHyphens w:val="0"/>
        <w:autoSpaceDE w:val="0"/>
        <w:autoSpaceDN w:val="0"/>
        <w:spacing w:line="360" w:lineRule="auto"/>
        <w:ind w:left="425"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Ostateczny odbiorca wsparcia</w:t>
      </w:r>
      <w:r w:rsidR="3E0C084B" w:rsidRPr="004A2B5F">
        <w:rPr>
          <w:rFonts w:ascii="Calibri" w:eastAsia="Calibri" w:hAnsi="Calibri" w:cs="Calibri"/>
          <w:color w:val="000000" w:themeColor="text1"/>
          <w:sz w:val="22"/>
          <w:szCs w:val="22"/>
        </w:rPr>
        <w:t xml:space="preserve"> </w:t>
      </w:r>
      <w:r w:rsidR="2ECDDC36" w:rsidRPr="004A2B5F">
        <w:rPr>
          <w:rFonts w:ascii="Calibri" w:eastAsia="Calibri" w:hAnsi="Calibri" w:cs="Calibri"/>
          <w:color w:val="000000" w:themeColor="text1"/>
          <w:sz w:val="22"/>
          <w:szCs w:val="22"/>
        </w:rPr>
        <w:t>ma prawo</w:t>
      </w:r>
      <w:r w:rsidR="003E3916" w:rsidRPr="004A2B5F">
        <w:rPr>
          <w:rFonts w:ascii="Calibri" w:eastAsia="Calibri" w:hAnsi="Calibri" w:cs="Calibri"/>
          <w:color w:val="000000" w:themeColor="text1"/>
          <w:sz w:val="22"/>
          <w:szCs w:val="22"/>
        </w:rPr>
        <w:t xml:space="preserve"> wnieść</w:t>
      </w:r>
      <w:r w:rsidR="00796AF4" w:rsidRPr="004A2B5F">
        <w:rPr>
          <w:rFonts w:ascii="Calibri" w:eastAsia="Calibri" w:hAnsi="Calibri" w:cs="Calibri"/>
          <w:color w:val="000000" w:themeColor="text1"/>
          <w:sz w:val="22"/>
          <w:szCs w:val="22"/>
        </w:rPr>
        <w:t>, w terminie</w:t>
      </w:r>
      <w:r w:rsidR="00C64428" w:rsidRPr="004A2B5F">
        <w:rPr>
          <w:rFonts w:ascii="Calibri" w:eastAsia="Calibri" w:hAnsi="Calibri" w:cs="Calibri"/>
          <w:color w:val="000000" w:themeColor="text1"/>
          <w:sz w:val="22"/>
          <w:szCs w:val="22"/>
        </w:rPr>
        <w:t xml:space="preserve"> </w:t>
      </w:r>
      <w:r w:rsidR="2ECDDC36" w:rsidRPr="004A2B5F">
        <w:rPr>
          <w:rFonts w:ascii="Calibri" w:eastAsia="Calibri" w:hAnsi="Calibri" w:cs="Calibri"/>
          <w:color w:val="000000" w:themeColor="text1"/>
          <w:sz w:val="22"/>
          <w:szCs w:val="22"/>
        </w:rPr>
        <w:t xml:space="preserve">14 dni od dnia otrzymania informacji, o której mowa w § </w:t>
      </w:r>
      <w:r w:rsidR="00450D8A" w:rsidRPr="004A2B5F">
        <w:rPr>
          <w:rFonts w:ascii="Calibri" w:eastAsia="Calibri" w:hAnsi="Calibri" w:cs="Calibri"/>
          <w:color w:val="000000" w:themeColor="text1"/>
          <w:sz w:val="22"/>
          <w:szCs w:val="22"/>
        </w:rPr>
        <w:t>10</w:t>
      </w:r>
      <w:r w:rsidR="2ECDDC36" w:rsidRPr="004A2B5F">
        <w:rPr>
          <w:rFonts w:ascii="Calibri" w:eastAsia="Calibri" w:hAnsi="Calibri" w:cs="Calibri"/>
          <w:color w:val="000000" w:themeColor="text1"/>
          <w:sz w:val="22"/>
          <w:szCs w:val="22"/>
        </w:rPr>
        <w:t xml:space="preserve"> ust.</w:t>
      </w:r>
      <w:r w:rsidR="00F177D9" w:rsidRPr="004A2B5F">
        <w:rPr>
          <w:rFonts w:ascii="Calibri" w:eastAsia="Calibri" w:hAnsi="Calibri" w:cs="Calibri"/>
          <w:color w:val="000000" w:themeColor="text1"/>
          <w:sz w:val="22"/>
          <w:szCs w:val="22"/>
        </w:rPr>
        <w:t xml:space="preserve"> </w:t>
      </w:r>
      <w:r w:rsidR="008C624C" w:rsidRPr="004A2B5F">
        <w:rPr>
          <w:rFonts w:ascii="Calibri" w:eastAsia="Calibri" w:hAnsi="Calibri" w:cs="Calibri"/>
          <w:color w:val="000000" w:themeColor="text1"/>
          <w:sz w:val="22"/>
          <w:szCs w:val="22"/>
        </w:rPr>
        <w:t>10 - 11</w:t>
      </w:r>
      <w:r w:rsidR="00F81775" w:rsidRPr="004A2B5F">
        <w:rPr>
          <w:rFonts w:ascii="Calibri" w:eastAsia="Calibri" w:hAnsi="Calibri" w:cs="Calibri"/>
          <w:color w:val="000000" w:themeColor="text1"/>
          <w:sz w:val="22"/>
          <w:szCs w:val="22"/>
        </w:rPr>
        <w:t xml:space="preserve">, </w:t>
      </w:r>
      <w:r w:rsidR="2ECDDC36" w:rsidRPr="004A2B5F">
        <w:rPr>
          <w:rFonts w:ascii="Calibri" w:eastAsia="Calibri" w:hAnsi="Calibri" w:cs="Calibri"/>
          <w:color w:val="000000" w:themeColor="text1"/>
          <w:sz w:val="22"/>
          <w:szCs w:val="22"/>
        </w:rPr>
        <w:t xml:space="preserve">zastrzeżenia do ustaleń </w:t>
      </w:r>
      <w:r w:rsidRPr="004A2B5F">
        <w:rPr>
          <w:rFonts w:ascii="Calibri" w:eastAsia="Calibri" w:hAnsi="Calibri" w:cs="Calibri"/>
          <w:color w:val="000000" w:themeColor="text1"/>
          <w:sz w:val="22"/>
          <w:szCs w:val="22"/>
        </w:rPr>
        <w:t>Jednostki wspierającej</w:t>
      </w:r>
      <w:r w:rsidR="009D716D" w:rsidRPr="004A2B5F">
        <w:rPr>
          <w:rFonts w:ascii="Calibri" w:eastAsia="Calibri" w:hAnsi="Calibri" w:cs="Calibri"/>
          <w:color w:val="000000" w:themeColor="text1"/>
          <w:sz w:val="22"/>
          <w:szCs w:val="22"/>
        </w:rPr>
        <w:t xml:space="preserve"> </w:t>
      </w:r>
      <w:r w:rsidR="2ECDDC36" w:rsidRPr="004A2B5F">
        <w:rPr>
          <w:rFonts w:ascii="Calibri" w:eastAsia="Calibri" w:hAnsi="Calibri" w:cs="Calibri"/>
          <w:color w:val="000000" w:themeColor="text1"/>
          <w:sz w:val="22"/>
          <w:szCs w:val="22"/>
        </w:rPr>
        <w:t xml:space="preserve">w zakresie </w:t>
      </w:r>
      <w:r w:rsidR="000D0698" w:rsidRPr="004A2B5F">
        <w:rPr>
          <w:rFonts w:ascii="Calibri" w:eastAsia="Calibri" w:hAnsi="Calibri" w:cs="Calibri"/>
          <w:color w:val="000000" w:themeColor="text1"/>
          <w:sz w:val="22"/>
          <w:szCs w:val="22"/>
        </w:rPr>
        <w:t xml:space="preserve">wskazanym w uzasadnieniu. </w:t>
      </w:r>
    </w:p>
    <w:p w14:paraId="4953DE9B" w14:textId="4A31B020" w:rsidR="00910432" w:rsidRPr="004A2B5F" w:rsidRDefault="2F618D17"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lastRenderedPageBreak/>
        <w:t xml:space="preserve">Termin, o którym mowa w ust. </w:t>
      </w:r>
      <w:r w:rsidR="5CF7A2AC" w:rsidRPr="004A2B5F">
        <w:rPr>
          <w:rFonts w:ascii="Calibri" w:eastAsia="Calibri" w:hAnsi="Calibri" w:cs="Calibri"/>
          <w:color w:val="000000" w:themeColor="text1"/>
          <w:sz w:val="22"/>
          <w:szCs w:val="22"/>
        </w:rPr>
        <w:t>2</w:t>
      </w:r>
      <w:r w:rsidRPr="004A2B5F">
        <w:rPr>
          <w:rFonts w:ascii="Calibri" w:eastAsia="Calibri" w:hAnsi="Calibri" w:cs="Calibri"/>
          <w:color w:val="000000" w:themeColor="text1"/>
          <w:sz w:val="22"/>
          <w:szCs w:val="22"/>
        </w:rPr>
        <w:t>,</w:t>
      </w:r>
      <w:r w:rsidR="000D0698" w:rsidRPr="004A2B5F">
        <w:rPr>
          <w:rFonts w:ascii="Calibri" w:eastAsia="Calibri" w:hAnsi="Calibri" w:cs="Calibri"/>
          <w:color w:val="000000" w:themeColor="text1"/>
          <w:sz w:val="22"/>
          <w:szCs w:val="22"/>
        </w:rPr>
        <w:t xml:space="preserve"> </w:t>
      </w:r>
      <w:r w:rsidRPr="004A2B5F">
        <w:rPr>
          <w:rFonts w:ascii="Calibri" w:eastAsia="Calibri" w:hAnsi="Calibri" w:cs="Calibri"/>
          <w:color w:val="000000" w:themeColor="text1"/>
          <w:sz w:val="22"/>
          <w:szCs w:val="22"/>
        </w:rPr>
        <w:t xml:space="preserve">może być przedłużony przez </w:t>
      </w:r>
      <w:r w:rsidR="5D9C11DB" w:rsidRPr="004A2B5F">
        <w:rPr>
          <w:rFonts w:ascii="Calibri" w:eastAsia="Calibri" w:hAnsi="Calibri" w:cs="Calibri"/>
          <w:color w:val="000000" w:themeColor="text1"/>
          <w:sz w:val="22"/>
          <w:szCs w:val="22"/>
        </w:rPr>
        <w:t>Jednostkę wspierającą</w:t>
      </w:r>
      <w:r w:rsidRPr="004A2B5F">
        <w:rPr>
          <w:rFonts w:ascii="Calibri" w:eastAsia="Calibri" w:hAnsi="Calibri" w:cs="Calibri"/>
          <w:color w:val="000000" w:themeColor="text1"/>
          <w:sz w:val="22"/>
          <w:szCs w:val="22"/>
        </w:rPr>
        <w:t xml:space="preserve"> na czas oznaczony</w:t>
      </w:r>
      <w:r w:rsidR="00A33153" w:rsidRPr="004A2B5F">
        <w:rPr>
          <w:rFonts w:ascii="Calibri" w:eastAsia="Calibri" w:hAnsi="Calibri" w:cs="Calibri"/>
          <w:color w:val="000000" w:themeColor="text1"/>
          <w:sz w:val="22"/>
          <w:szCs w:val="22"/>
        </w:rPr>
        <w:t xml:space="preserve"> na umotywowany</w:t>
      </w:r>
      <w:r w:rsidR="00A33153" w:rsidRPr="004A2B5F">
        <w:rPr>
          <w:rFonts w:ascii="Calibri" w:hAnsi="Calibri" w:cs="Calibri"/>
        </w:rPr>
        <w:t xml:space="preserve"> </w:t>
      </w:r>
      <w:r w:rsidR="00A33153" w:rsidRPr="004A2B5F">
        <w:rPr>
          <w:rFonts w:ascii="Calibri" w:eastAsia="Calibri" w:hAnsi="Calibri" w:cs="Calibri"/>
          <w:color w:val="000000" w:themeColor="text1"/>
          <w:sz w:val="22"/>
          <w:szCs w:val="22"/>
        </w:rPr>
        <w:t>wniosek Ostatecznego odbiorcy wsparcia, złożony przed upływem terminu zgłoszenia zastrzeżeń.</w:t>
      </w:r>
    </w:p>
    <w:p w14:paraId="2DF49192" w14:textId="04D8C0DF" w:rsidR="00910432" w:rsidRPr="004A2B5F" w:rsidRDefault="00910432"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Zastrzeżenia, o których mowa w ust. 2, mogą zostać w każdym czasie wycofane. Zastrzeżenia, które zostały wycofane, Jednostka wspierająca</w:t>
      </w:r>
      <w:r w:rsidR="009D716D" w:rsidRPr="004A2B5F">
        <w:rPr>
          <w:rFonts w:ascii="Calibri" w:eastAsia="Calibri" w:hAnsi="Calibri" w:cs="Calibri"/>
          <w:color w:val="000000" w:themeColor="text1"/>
          <w:sz w:val="22"/>
          <w:szCs w:val="22"/>
        </w:rPr>
        <w:t xml:space="preserve"> </w:t>
      </w:r>
      <w:r w:rsidRPr="004A2B5F">
        <w:rPr>
          <w:rFonts w:ascii="Calibri" w:eastAsia="Calibri" w:hAnsi="Calibri" w:cs="Calibri"/>
          <w:color w:val="000000" w:themeColor="text1"/>
          <w:sz w:val="22"/>
          <w:szCs w:val="22"/>
        </w:rPr>
        <w:t>pozostawia bez rozpatrzenia.</w:t>
      </w:r>
    </w:p>
    <w:p w14:paraId="1A8148DC" w14:textId="074CAA22" w:rsidR="00910432" w:rsidRPr="004A2B5F" w:rsidRDefault="00910432"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Jednostka wspierająca ma prawo poprawienia oczywistych omyłek w informacji o wynikach weryfikacji, o której mowa w § 10 ust. 10-11, w każdym czasie, z urzędu lub na wniosek Ostatecznego odbiorcy wsparcia. Informację o zakresie tych poprawek przekazuje się bez zbędnej zwłoki Ostatecznemu odbiorcy wsparcia. </w:t>
      </w:r>
    </w:p>
    <w:p w14:paraId="3D1730E1" w14:textId="37496719" w:rsidR="008A6A25" w:rsidRPr="004A2B5F" w:rsidRDefault="00910432"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Jednostka wspierająca </w:t>
      </w:r>
      <w:r w:rsidR="009D716D" w:rsidRPr="004A2B5F">
        <w:rPr>
          <w:rFonts w:ascii="Calibri" w:eastAsia="Calibri" w:hAnsi="Calibri" w:cs="Calibri"/>
          <w:color w:val="000000" w:themeColor="text1"/>
          <w:sz w:val="22"/>
          <w:szCs w:val="22"/>
        </w:rPr>
        <w:t xml:space="preserve"> </w:t>
      </w:r>
      <w:r w:rsidRPr="004A2B5F">
        <w:rPr>
          <w:rFonts w:ascii="Calibri" w:eastAsia="Calibri" w:hAnsi="Calibri" w:cs="Calibri"/>
          <w:color w:val="000000" w:themeColor="text1"/>
          <w:sz w:val="22"/>
          <w:szCs w:val="22"/>
        </w:rPr>
        <w:t>rozpatruje zastrzeżenia do informacji o wynikach weryfikacji, o której mowa w § 10 ust. 10-</w:t>
      </w:r>
      <w:r w:rsidR="0095726C" w:rsidRPr="004A2B5F">
        <w:rPr>
          <w:rFonts w:ascii="Calibri" w:eastAsia="Calibri" w:hAnsi="Calibri" w:cs="Calibri"/>
          <w:color w:val="000000" w:themeColor="text1"/>
          <w:sz w:val="22"/>
          <w:szCs w:val="22"/>
        </w:rPr>
        <w:t>11, w</w:t>
      </w:r>
      <w:r w:rsidRPr="004A2B5F">
        <w:rPr>
          <w:rFonts w:ascii="Calibri" w:eastAsia="Calibri" w:hAnsi="Calibri" w:cs="Calibri"/>
          <w:color w:val="000000" w:themeColor="text1"/>
          <w:sz w:val="22"/>
          <w:szCs w:val="22"/>
        </w:rPr>
        <w:t xml:space="preserve"> terminie nie dłuższym niż 14 dni, licząc od dnia otrzymania tych zastrzeżeń. Podjęcie przez Jednostkę wspierającą w trakcie rozpatrywania zastrzeżeń czynności lub działań, o których mowa w ust. 7, przerywa bieg tego terminu.</w:t>
      </w:r>
    </w:p>
    <w:p w14:paraId="155BE77E" w14:textId="166AB6C9" w:rsidR="008A6A25" w:rsidRPr="004A2B5F" w:rsidRDefault="008A6A25"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W trakcie rozpatrywania zastrzeżeń </w:t>
      </w:r>
      <w:r w:rsidR="00531D90" w:rsidRPr="004A2B5F">
        <w:rPr>
          <w:rFonts w:ascii="Calibri" w:eastAsia="Calibri" w:hAnsi="Calibri" w:cs="Calibri"/>
          <w:color w:val="000000" w:themeColor="text1"/>
          <w:sz w:val="22"/>
          <w:szCs w:val="22"/>
        </w:rPr>
        <w:t>Jednostka wspierająca</w:t>
      </w:r>
      <w:r w:rsidR="009D716D" w:rsidRPr="004A2B5F">
        <w:rPr>
          <w:rFonts w:ascii="Calibri" w:eastAsia="Calibri" w:hAnsi="Calibri" w:cs="Calibri"/>
          <w:color w:val="000000" w:themeColor="text1"/>
          <w:sz w:val="22"/>
          <w:szCs w:val="22"/>
        </w:rPr>
        <w:t xml:space="preserve"> </w:t>
      </w:r>
      <w:r w:rsidRPr="004A2B5F">
        <w:rPr>
          <w:rFonts w:ascii="Calibri" w:eastAsia="Calibri" w:hAnsi="Calibri" w:cs="Calibri"/>
          <w:color w:val="000000" w:themeColor="text1"/>
          <w:sz w:val="22"/>
          <w:szCs w:val="22"/>
        </w:rPr>
        <w:t xml:space="preserve">ma prawo przeprowadzić dodatkowe czynności kontrolne lub żądać przedstawienia </w:t>
      </w:r>
      <w:r w:rsidR="00123C5C" w:rsidRPr="004A2B5F">
        <w:rPr>
          <w:rFonts w:ascii="Calibri" w:eastAsia="Calibri" w:hAnsi="Calibri" w:cs="Calibri"/>
          <w:color w:val="000000" w:themeColor="text1"/>
          <w:sz w:val="22"/>
          <w:szCs w:val="22"/>
        </w:rPr>
        <w:t xml:space="preserve">przez Ostatecznego odbiorcę wsparcia </w:t>
      </w:r>
      <w:r w:rsidRPr="004A2B5F">
        <w:rPr>
          <w:rFonts w:ascii="Calibri" w:eastAsia="Calibri" w:hAnsi="Calibri" w:cs="Calibri"/>
          <w:color w:val="000000" w:themeColor="text1"/>
          <w:sz w:val="22"/>
          <w:szCs w:val="22"/>
        </w:rPr>
        <w:t>dokumentów</w:t>
      </w:r>
      <w:r w:rsidR="00123C5C" w:rsidRPr="004A2B5F">
        <w:rPr>
          <w:rFonts w:ascii="Calibri" w:eastAsia="Calibri" w:hAnsi="Calibri" w:cs="Calibri"/>
          <w:color w:val="000000" w:themeColor="text1"/>
          <w:sz w:val="22"/>
          <w:szCs w:val="22"/>
        </w:rPr>
        <w:t xml:space="preserve"> związanych z realizacją Przedsięwzięcia</w:t>
      </w:r>
      <w:r w:rsidRPr="004A2B5F">
        <w:rPr>
          <w:rFonts w:ascii="Calibri" w:eastAsia="Calibri" w:hAnsi="Calibri" w:cs="Calibri"/>
          <w:color w:val="000000" w:themeColor="text1"/>
          <w:sz w:val="22"/>
          <w:szCs w:val="22"/>
        </w:rPr>
        <w:t xml:space="preserve"> lub złożenia dodatkowych wyjaśnień.</w:t>
      </w:r>
    </w:p>
    <w:p w14:paraId="01CC9588" w14:textId="7585017E" w:rsidR="008A6A25" w:rsidRPr="004A2B5F" w:rsidRDefault="7064AF8C"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Jednostka wspierająca</w:t>
      </w:r>
      <w:r w:rsidR="6A406319" w:rsidRPr="004A2B5F">
        <w:rPr>
          <w:rFonts w:ascii="Calibri" w:eastAsia="Calibri" w:hAnsi="Calibri" w:cs="Calibri"/>
          <w:color w:val="000000" w:themeColor="text1"/>
          <w:sz w:val="22"/>
          <w:szCs w:val="22"/>
        </w:rPr>
        <w:t xml:space="preserve">, po rozpatrzeniu zastrzeżeń, </w:t>
      </w:r>
      <w:r w:rsidR="00123C5C" w:rsidRPr="004A2B5F">
        <w:rPr>
          <w:rFonts w:ascii="Calibri" w:eastAsia="Calibri" w:hAnsi="Calibri" w:cs="Calibri"/>
          <w:color w:val="000000" w:themeColor="text1"/>
          <w:sz w:val="22"/>
          <w:szCs w:val="22"/>
        </w:rPr>
        <w:t>o których mowa w ust. 2</w:t>
      </w:r>
      <w:r w:rsidR="6A406319" w:rsidRPr="004A2B5F">
        <w:rPr>
          <w:rFonts w:ascii="Calibri" w:eastAsia="Calibri" w:hAnsi="Calibri" w:cs="Calibri"/>
          <w:color w:val="000000" w:themeColor="text1"/>
          <w:sz w:val="22"/>
          <w:szCs w:val="22"/>
        </w:rPr>
        <w:t xml:space="preserve"> sporządza i przekazuje </w:t>
      </w:r>
      <w:r w:rsidRPr="004A2B5F">
        <w:rPr>
          <w:rFonts w:ascii="Calibri" w:eastAsia="Calibri" w:hAnsi="Calibri" w:cs="Calibri"/>
          <w:color w:val="000000" w:themeColor="text1"/>
          <w:sz w:val="22"/>
          <w:szCs w:val="22"/>
        </w:rPr>
        <w:t xml:space="preserve">Ostatecznemu </w:t>
      </w:r>
      <w:r w:rsidR="00821AFF" w:rsidRPr="004A2B5F">
        <w:rPr>
          <w:rFonts w:ascii="Calibri" w:eastAsia="Calibri" w:hAnsi="Calibri" w:cs="Calibri"/>
          <w:color w:val="000000" w:themeColor="text1"/>
          <w:sz w:val="22"/>
          <w:szCs w:val="22"/>
        </w:rPr>
        <w:t xml:space="preserve">odbiorcy </w:t>
      </w:r>
      <w:r w:rsidRPr="004A2B5F">
        <w:rPr>
          <w:rFonts w:ascii="Calibri" w:eastAsia="Calibri" w:hAnsi="Calibri" w:cs="Calibri"/>
          <w:color w:val="000000" w:themeColor="text1"/>
          <w:sz w:val="22"/>
          <w:szCs w:val="22"/>
        </w:rPr>
        <w:t xml:space="preserve">wsparcia </w:t>
      </w:r>
      <w:r w:rsidR="6A406319" w:rsidRPr="004A2B5F">
        <w:rPr>
          <w:rFonts w:ascii="Calibri" w:eastAsia="Calibri" w:hAnsi="Calibri" w:cs="Calibri"/>
          <w:color w:val="000000" w:themeColor="text1"/>
          <w:sz w:val="22"/>
          <w:szCs w:val="22"/>
        </w:rPr>
        <w:t>w terminie nie dłuższym niż 1</w:t>
      </w:r>
      <w:r w:rsidR="00A33153" w:rsidRPr="004A2B5F">
        <w:rPr>
          <w:rFonts w:ascii="Calibri" w:eastAsia="Calibri" w:hAnsi="Calibri" w:cs="Calibri"/>
          <w:color w:val="000000" w:themeColor="text1"/>
          <w:sz w:val="22"/>
          <w:szCs w:val="22"/>
        </w:rPr>
        <w:t>4</w:t>
      </w:r>
      <w:r w:rsidR="6A406319" w:rsidRPr="004A2B5F">
        <w:rPr>
          <w:rFonts w:ascii="Calibri" w:eastAsia="Calibri" w:hAnsi="Calibri" w:cs="Calibri"/>
          <w:color w:val="000000" w:themeColor="text1"/>
          <w:sz w:val="22"/>
          <w:szCs w:val="22"/>
        </w:rPr>
        <w:t xml:space="preserve"> dni</w:t>
      </w:r>
      <w:r w:rsidR="0017086D" w:rsidRPr="004A2B5F">
        <w:rPr>
          <w:rFonts w:ascii="Calibri" w:eastAsia="Calibri" w:hAnsi="Calibri" w:cs="Calibri"/>
          <w:color w:val="000000" w:themeColor="text1"/>
          <w:sz w:val="22"/>
          <w:szCs w:val="22"/>
        </w:rPr>
        <w:t xml:space="preserve"> od dnia zakończenia czynności, o których mowa</w:t>
      </w:r>
      <w:r w:rsidR="00C63CCF" w:rsidRPr="004A2B5F">
        <w:rPr>
          <w:rFonts w:ascii="Calibri" w:eastAsia="Calibri" w:hAnsi="Calibri" w:cs="Calibri"/>
          <w:color w:val="000000" w:themeColor="text1"/>
          <w:sz w:val="22"/>
          <w:szCs w:val="22"/>
        </w:rPr>
        <w:t xml:space="preserve"> w ust. 7</w:t>
      </w:r>
      <w:r w:rsidR="000902F3" w:rsidRPr="004A2B5F">
        <w:rPr>
          <w:rFonts w:ascii="Calibri" w:eastAsia="Calibri" w:hAnsi="Calibri" w:cs="Calibri"/>
          <w:color w:val="000000" w:themeColor="text1"/>
          <w:sz w:val="22"/>
          <w:szCs w:val="22"/>
        </w:rPr>
        <w:t>,</w:t>
      </w:r>
      <w:r w:rsidR="6A406319" w:rsidRPr="004A2B5F">
        <w:rPr>
          <w:rFonts w:ascii="Calibri" w:eastAsia="Calibri" w:hAnsi="Calibri" w:cs="Calibri"/>
          <w:color w:val="000000" w:themeColor="text1"/>
          <w:sz w:val="22"/>
          <w:szCs w:val="22"/>
        </w:rPr>
        <w:t xml:space="preserve"> ostateczną informację o wynikach weryfikacji</w:t>
      </w:r>
      <w:r w:rsidR="00D923AE" w:rsidRPr="004A2B5F">
        <w:rPr>
          <w:rFonts w:ascii="Calibri" w:eastAsia="Calibri" w:hAnsi="Calibri" w:cs="Calibri"/>
          <w:color w:val="000000" w:themeColor="text1"/>
          <w:sz w:val="22"/>
          <w:szCs w:val="22"/>
        </w:rPr>
        <w:t>, o której mowa w § 10 ust. 10-11</w:t>
      </w:r>
      <w:r w:rsidR="00821AFF" w:rsidRPr="004A2B5F">
        <w:rPr>
          <w:rFonts w:ascii="Calibri" w:eastAsia="Calibri" w:hAnsi="Calibri" w:cs="Calibri"/>
          <w:color w:val="000000" w:themeColor="text1"/>
          <w:sz w:val="22"/>
          <w:szCs w:val="22"/>
        </w:rPr>
        <w:t xml:space="preserve"> </w:t>
      </w:r>
      <w:r w:rsidR="6A406319" w:rsidRPr="004A2B5F">
        <w:rPr>
          <w:rFonts w:ascii="Calibri" w:eastAsia="Calibri" w:hAnsi="Calibri" w:cs="Calibri"/>
          <w:color w:val="000000" w:themeColor="text1"/>
          <w:sz w:val="22"/>
          <w:szCs w:val="22"/>
        </w:rPr>
        <w:t xml:space="preserve">lub pisemne stanowisko wobec zgłoszonych zastrzeżeń wraz z uzasadnieniem odmowy skorygowania ustaleń. </w:t>
      </w:r>
    </w:p>
    <w:p w14:paraId="65E376B4" w14:textId="76878943" w:rsidR="00D60ABE" w:rsidRPr="004A2B5F" w:rsidRDefault="00D60ABE"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Jednostka wspierająca w razie potrzeby uzupełnia informację o wynikach weryfikacji o wezwanie do zwrotu środków przez Ostatecznego odbiorcę wsparcia</w:t>
      </w:r>
      <w:r w:rsidRPr="004A2B5F">
        <w:rPr>
          <w:rFonts w:ascii="Calibri" w:eastAsia="Calibri" w:hAnsi="Calibri" w:cs="Calibri"/>
          <w:color w:val="000000" w:themeColor="text1"/>
        </w:rPr>
        <w:t>.</w:t>
      </w:r>
    </w:p>
    <w:p w14:paraId="02272BBE" w14:textId="34E2FF08" w:rsidR="00520869" w:rsidRPr="004A2B5F" w:rsidRDefault="00531D90"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Ostatecznemu odbiorcy wsparcia</w:t>
      </w:r>
      <w:r w:rsidR="008A6A25" w:rsidRPr="004A2B5F">
        <w:rPr>
          <w:rFonts w:ascii="Calibri" w:eastAsia="Calibri" w:hAnsi="Calibri" w:cs="Calibri"/>
          <w:color w:val="000000" w:themeColor="text1"/>
          <w:sz w:val="22"/>
          <w:szCs w:val="22"/>
        </w:rPr>
        <w:t xml:space="preserve"> nie przysługuje prawo do złożenia zastrzeżeń do ostatecznej informacji o wynikach weryfikacji</w:t>
      </w:r>
      <w:r w:rsidR="00C962E6" w:rsidRPr="004A2B5F">
        <w:rPr>
          <w:rFonts w:ascii="Calibri" w:eastAsia="Calibri" w:hAnsi="Calibri" w:cs="Calibri"/>
          <w:color w:val="000000" w:themeColor="text1"/>
          <w:sz w:val="22"/>
          <w:szCs w:val="22"/>
        </w:rPr>
        <w:t xml:space="preserve"> </w:t>
      </w:r>
      <w:r w:rsidR="008A6A25" w:rsidRPr="004A2B5F">
        <w:rPr>
          <w:rFonts w:ascii="Calibri" w:eastAsia="Calibri" w:hAnsi="Calibri" w:cs="Calibri"/>
          <w:color w:val="000000" w:themeColor="text1"/>
          <w:sz w:val="22"/>
          <w:szCs w:val="22"/>
        </w:rPr>
        <w:t>oraz do pisemnego stanowiska wobec zgłoszonych zastrzeżeń.</w:t>
      </w:r>
    </w:p>
    <w:p w14:paraId="1B971FF6" w14:textId="069D35DB" w:rsidR="00A33153" w:rsidRPr="004A2B5F" w:rsidRDefault="00A33153"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W sytuacji, gdy Ostateczny odbiorca wsparcia nie wniósł zastrzeżeń, o których mowa w ust. 2, albo zastrzeżenia te zostały rozpatrzone przez Jednostkę wspierającą negatywnie, i jednocześnie Ostateczny odbiorca wsparcia nie rozliczy zaliczki na kwotę i w terminie określonym zgodnie z Umową, od środków pozostałych do rozliczenia, przekazanych w ramach zaliczki, nalicza się odsetki w wysokości określonej jak od zaległości podatkowych liczone od dnia przekazania środków do dnia zwrotu.</w:t>
      </w:r>
    </w:p>
    <w:p w14:paraId="51F51766" w14:textId="785DF625" w:rsidR="00FA64C8" w:rsidRPr="004A2B5F" w:rsidRDefault="00FA64C8" w:rsidP="0051611A">
      <w:pPr>
        <w:pStyle w:val="Akapitzlist"/>
        <w:widowControl w:val="0"/>
        <w:numPr>
          <w:ilvl w:val="0"/>
          <w:numId w:val="3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W przypadku, gdy</w:t>
      </w:r>
      <w:r w:rsidR="00A0288A" w:rsidRPr="004A2B5F">
        <w:rPr>
          <w:rFonts w:ascii="Calibri" w:eastAsia="Calibri" w:hAnsi="Calibri" w:cs="Calibri"/>
          <w:color w:val="000000" w:themeColor="text1"/>
          <w:sz w:val="22"/>
          <w:szCs w:val="22"/>
        </w:rPr>
        <w:t xml:space="preserve"> Ostateczny odbiorca wsparcia </w:t>
      </w:r>
      <w:r w:rsidRPr="004A2B5F">
        <w:rPr>
          <w:rFonts w:ascii="Calibri" w:eastAsia="Calibri" w:hAnsi="Calibri" w:cs="Calibri"/>
          <w:color w:val="000000" w:themeColor="text1"/>
          <w:sz w:val="22"/>
          <w:szCs w:val="22"/>
        </w:rPr>
        <w:t xml:space="preserve">nie zastosuje się do zaleceń </w:t>
      </w:r>
      <w:r w:rsidR="00055A82" w:rsidRPr="004A2B5F">
        <w:rPr>
          <w:rFonts w:ascii="Calibri" w:eastAsia="Calibri" w:hAnsi="Calibri" w:cs="Calibri"/>
          <w:color w:val="000000" w:themeColor="text1"/>
          <w:sz w:val="22"/>
          <w:szCs w:val="22"/>
        </w:rPr>
        <w:t xml:space="preserve">pokontrolnych </w:t>
      </w:r>
      <w:r w:rsidR="00A0288A" w:rsidRPr="004A2B5F">
        <w:rPr>
          <w:rFonts w:ascii="Calibri" w:eastAsia="Calibri" w:hAnsi="Calibri" w:cs="Calibri"/>
          <w:color w:val="000000" w:themeColor="text1"/>
          <w:sz w:val="22"/>
          <w:szCs w:val="22"/>
        </w:rPr>
        <w:t xml:space="preserve">Jednostki wspierającej </w:t>
      </w:r>
      <w:r w:rsidRPr="004A2B5F">
        <w:rPr>
          <w:rFonts w:ascii="Calibri" w:eastAsia="Calibri" w:hAnsi="Calibri" w:cs="Calibri"/>
          <w:color w:val="000000" w:themeColor="text1"/>
          <w:sz w:val="22"/>
          <w:szCs w:val="22"/>
        </w:rPr>
        <w:t>dotyczących sposobu skorygowania wydatków niekwalifikowalnych, stosowane będą postanowienia § 13.</w:t>
      </w:r>
    </w:p>
    <w:p w14:paraId="19D14AF6" w14:textId="399E6F16" w:rsidR="12A64459" w:rsidRPr="00CC621A" w:rsidRDefault="005A7780" w:rsidP="0051611A">
      <w:pPr>
        <w:pStyle w:val="Akapitzlist"/>
        <w:widowControl w:val="0"/>
        <w:numPr>
          <w:ilvl w:val="0"/>
          <w:numId w:val="30"/>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Odsetki bankowe narosłe od dofinansowania przekazanego Ostatecznemu odbiorcy wsparcia w formie zaliczki podlegają zwrotowi najpóźniej z dniem złożenia wniosku o płatność końcową wraz z przekazaniem Jednostce wspierającej za pośrednictwem CST2021 wyciągów bankowych potwierdzających wysokość narosłych odsetek.</w:t>
      </w:r>
    </w:p>
    <w:p w14:paraId="5AE54E54" w14:textId="467CB1E9" w:rsidR="00023B7A" w:rsidRPr="004A2B5F" w:rsidRDefault="00023B7A" w:rsidP="0051611A">
      <w:pPr>
        <w:pStyle w:val="Nagwek1"/>
        <w:rPr>
          <w:rFonts w:cs="Calibri"/>
          <w:b w:val="0"/>
          <w:bCs w:val="0"/>
        </w:rPr>
      </w:pPr>
      <w:r w:rsidRPr="00251267">
        <w:lastRenderedPageBreak/>
        <w:t>§ 1</w:t>
      </w:r>
      <w:r w:rsidR="005E0AED" w:rsidRPr="00251267">
        <w:t>2</w:t>
      </w:r>
      <w:r w:rsidRPr="00251267">
        <w:t>.</w:t>
      </w:r>
      <w:r w:rsidR="00CC621A" w:rsidRPr="00251267">
        <w:t xml:space="preserve"> Nieprawidłowości</w:t>
      </w:r>
    </w:p>
    <w:p w14:paraId="5FCE0831" w14:textId="51034BC0" w:rsidR="005822C9" w:rsidRPr="004A2B5F" w:rsidRDefault="2C0A8BDF" w:rsidP="0051611A">
      <w:pPr>
        <w:pStyle w:val="Akapitzlist"/>
        <w:widowControl w:val="0"/>
        <w:numPr>
          <w:ilvl w:val="0"/>
          <w:numId w:val="61"/>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W przypadku stwierdzenia w</w:t>
      </w:r>
      <w:r w:rsidR="6F5E5EDB" w:rsidRPr="004A2B5F">
        <w:rPr>
          <w:rFonts w:ascii="Calibri" w:eastAsia="Calibri" w:hAnsi="Calibri" w:cs="Calibri"/>
          <w:color w:val="000000" w:themeColor="text1"/>
          <w:sz w:val="22"/>
          <w:szCs w:val="22"/>
        </w:rPr>
        <w:t xml:space="preserve"> Przedsięwzięciu</w:t>
      </w:r>
      <w:r w:rsidRPr="004A2B5F">
        <w:rPr>
          <w:rFonts w:ascii="Calibri" w:eastAsia="Calibri" w:hAnsi="Calibri" w:cs="Calibri"/>
          <w:color w:val="000000" w:themeColor="text1"/>
          <w:sz w:val="22"/>
          <w:szCs w:val="22"/>
        </w:rPr>
        <w:t xml:space="preserve"> nieprawidłowości dotyczącej </w:t>
      </w:r>
      <w:r w:rsidR="00847C71" w:rsidRPr="004A2B5F">
        <w:rPr>
          <w:rFonts w:ascii="Calibri" w:eastAsia="Calibri" w:hAnsi="Calibri" w:cs="Calibri"/>
          <w:color w:val="000000" w:themeColor="text1"/>
          <w:sz w:val="22"/>
          <w:szCs w:val="22"/>
        </w:rPr>
        <w:t xml:space="preserve">wydatków ujętych w </w:t>
      </w:r>
      <w:r w:rsidRPr="004A2B5F">
        <w:rPr>
          <w:rFonts w:ascii="Calibri" w:eastAsia="Calibri" w:hAnsi="Calibri" w:cs="Calibri"/>
          <w:color w:val="000000" w:themeColor="text1"/>
          <w:sz w:val="22"/>
          <w:szCs w:val="22"/>
        </w:rPr>
        <w:t xml:space="preserve">zatwierdzonych </w:t>
      </w:r>
      <w:r w:rsidR="005674DD" w:rsidRPr="004A2B5F">
        <w:rPr>
          <w:rFonts w:ascii="Calibri" w:eastAsia="Calibri" w:hAnsi="Calibri" w:cs="Calibri"/>
          <w:color w:val="000000" w:themeColor="text1"/>
          <w:sz w:val="22"/>
          <w:szCs w:val="22"/>
        </w:rPr>
        <w:t xml:space="preserve">wnioskach </w:t>
      </w:r>
      <w:r w:rsidRPr="004A2B5F">
        <w:rPr>
          <w:rFonts w:ascii="Calibri" w:eastAsia="Calibri" w:hAnsi="Calibri" w:cs="Calibri"/>
          <w:color w:val="000000" w:themeColor="text1"/>
          <w:sz w:val="22"/>
          <w:szCs w:val="22"/>
        </w:rPr>
        <w:t>o płatność</w:t>
      </w:r>
      <w:r w:rsidR="005674DD" w:rsidRPr="004A2B5F">
        <w:rPr>
          <w:rFonts w:ascii="Calibri" w:eastAsia="Calibri" w:hAnsi="Calibri" w:cs="Calibri"/>
          <w:color w:val="000000" w:themeColor="text1"/>
          <w:sz w:val="22"/>
          <w:szCs w:val="22"/>
        </w:rPr>
        <w:t>,</w:t>
      </w:r>
      <w:r w:rsidRPr="004A2B5F">
        <w:rPr>
          <w:rFonts w:ascii="Calibri" w:eastAsia="Calibri" w:hAnsi="Calibri" w:cs="Calibri"/>
          <w:color w:val="000000" w:themeColor="text1"/>
          <w:sz w:val="22"/>
          <w:szCs w:val="22"/>
        </w:rPr>
        <w:t xml:space="preserve"> wartość </w:t>
      </w:r>
      <w:r w:rsidR="6F5E5EDB" w:rsidRPr="004A2B5F">
        <w:rPr>
          <w:rFonts w:ascii="Calibri" w:eastAsia="Calibri" w:hAnsi="Calibri" w:cs="Calibri"/>
          <w:color w:val="000000" w:themeColor="text1"/>
          <w:sz w:val="22"/>
          <w:szCs w:val="22"/>
        </w:rPr>
        <w:t>Przedsięwzięcia</w:t>
      </w:r>
      <w:r w:rsidRPr="004A2B5F">
        <w:rPr>
          <w:rFonts w:ascii="Calibri" w:eastAsia="Calibri" w:hAnsi="Calibri" w:cs="Calibri"/>
          <w:color w:val="000000" w:themeColor="text1"/>
          <w:sz w:val="22"/>
          <w:szCs w:val="22"/>
        </w:rPr>
        <w:t xml:space="preserve">, o której mowa w § 2 ust. </w:t>
      </w:r>
      <w:r w:rsidR="00062287" w:rsidRPr="004A2B5F">
        <w:rPr>
          <w:rFonts w:ascii="Calibri" w:eastAsia="Calibri" w:hAnsi="Calibri" w:cs="Calibri"/>
          <w:color w:val="000000" w:themeColor="text1"/>
          <w:sz w:val="22"/>
          <w:szCs w:val="22"/>
        </w:rPr>
        <w:t>3</w:t>
      </w:r>
      <w:r w:rsidRPr="004A2B5F">
        <w:rPr>
          <w:rFonts w:ascii="Calibri" w:eastAsia="Calibri" w:hAnsi="Calibri" w:cs="Calibri"/>
          <w:color w:val="000000" w:themeColor="text1"/>
          <w:sz w:val="22"/>
          <w:szCs w:val="22"/>
        </w:rPr>
        <w:t xml:space="preserve">, ulega pomniejszeniu o kwotę nieprawidłowości. </w:t>
      </w:r>
      <w:r w:rsidR="00A33153" w:rsidRPr="004A2B5F">
        <w:rPr>
          <w:rFonts w:ascii="Calibri" w:eastAsia="Calibri" w:hAnsi="Calibri" w:cs="Calibri"/>
          <w:color w:val="000000" w:themeColor="text1"/>
          <w:sz w:val="22"/>
          <w:szCs w:val="22"/>
        </w:rPr>
        <w:t xml:space="preserve">Pomniejszeniu ulega także wartość dofinansowania, o której mowa w § 2 ust. </w:t>
      </w:r>
      <w:r w:rsidR="006E2A79">
        <w:rPr>
          <w:rFonts w:ascii="Calibri" w:eastAsia="Calibri" w:hAnsi="Calibri" w:cs="Calibri"/>
          <w:color w:val="000000" w:themeColor="text1"/>
          <w:sz w:val="22"/>
          <w:szCs w:val="22"/>
        </w:rPr>
        <w:t>6</w:t>
      </w:r>
      <w:r w:rsidR="00A33153" w:rsidRPr="004A2B5F">
        <w:rPr>
          <w:rFonts w:ascii="Calibri" w:eastAsia="Calibri" w:hAnsi="Calibri" w:cs="Calibri"/>
          <w:color w:val="000000" w:themeColor="text1"/>
          <w:sz w:val="22"/>
          <w:szCs w:val="22"/>
        </w:rPr>
        <w:t xml:space="preserve"> w części, w jakiej nieprawidłowość została sfinansowana ze środków dofinansowania. Zmiany, o których mowa powyżej, nie wymagają formy aneksu do Umowy.</w:t>
      </w:r>
    </w:p>
    <w:p w14:paraId="7FD996B7" w14:textId="3F43C56C" w:rsidR="00A22E96" w:rsidRPr="004A2B5F" w:rsidRDefault="0093245E" w:rsidP="0051611A">
      <w:pPr>
        <w:pStyle w:val="Akapitzlist"/>
        <w:widowControl w:val="0"/>
        <w:numPr>
          <w:ilvl w:val="0"/>
          <w:numId w:val="61"/>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Podstawą p</w:t>
      </w:r>
      <w:r w:rsidR="005822C9" w:rsidRPr="004A2B5F">
        <w:rPr>
          <w:rFonts w:ascii="Calibri" w:eastAsia="Calibri" w:hAnsi="Calibri" w:cs="Calibri"/>
          <w:color w:val="000000" w:themeColor="text1"/>
          <w:sz w:val="22"/>
          <w:szCs w:val="22"/>
        </w:rPr>
        <w:t>omniejszeni</w:t>
      </w:r>
      <w:r w:rsidRPr="004A2B5F">
        <w:rPr>
          <w:rFonts w:ascii="Calibri" w:eastAsia="Calibri" w:hAnsi="Calibri" w:cs="Calibri"/>
          <w:color w:val="000000" w:themeColor="text1"/>
          <w:sz w:val="22"/>
          <w:szCs w:val="22"/>
        </w:rPr>
        <w:t>a</w:t>
      </w:r>
      <w:r w:rsidR="3EC6535D" w:rsidRPr="004A2B5F">
        <w:rPr>
          <w:rFonts w:ascii="Calibri" w:eastAsia="Calibri" w:hAnsi="Calibri" w:cs="Calibri"/>
          <w:color w:val="000000" w:themeColor="text1"/>
          <w:sz w:val="22"/>
          <w:szCs w:val="22"/>
        </w:rPr>
        <w:t>,</w:t>
      </w:r>
      <w:r w:rsidR="005822C9" w:rsidRPr="004A2B5F">
        <w:rPr>
          <w:rFonts w:ascii="Calibri" w:eastAsia="Calibri" w:hAnsi="Calibri" w:cs="Calibri"/>
          <w:color w:val="000000" w:themeColor="text1"/>
          <w:sz w:val="22"/>
          <w:szCs w:val="22"/>
        </w:rPr>
        <w:t xml:space="preserve"> o którym mowa w </w:t>
      </w:r>
      <w:r w:rsidR="005674DD" w:rsidRPr="004A2B5F">
        <w:rPr>
          <w:rFonts w:ascii="Calibri" w:eastAsia="Calibri" w:hAnsi="Calibri" w:cs="Calibri"/>
          <w:color w:val="000000" w:themeColor="text1"/>
          <w:sz w:val="22"/>
          <w:szCs w:val="22"/>
        </w:rPr>
        <w:t>ust. 1</w:t>
      </w:r>
      <w:r w:rsidR="005822C9" w:rsidRPr="004A2B5F">
        <w:rPr>
          <w:rFonts w:ascii="Calibri" w:eastAsia="Calibri" w:hAnsi="Calibri" w:cs="Calibri"/>
          <w:color w:val="000000" w:themeColor="text1"/>
          <w:sz w:val="22"/>
          <w:szCs w:val="22"/>
        </w:rPr>
        <w:t xml:space="preserve"> może </w:t>
      </w:r>
      <w:r w:rsidR="00EE3A03" w:rsidRPr="004A2B5F">
        <w:rPr>
          <w:rFonts w:ascii="Calibri" w:eastAsia="Calibri" w:hAnsi="Calibri" w:cs="Calibri"/>
          <w:color w:val="000000" w:themeColor="text1"/>
          <w:sz w:val="22"/>
          <w:szCs w:val="22"/>
        </w:rPr>
        <w:t xml:space="preserve">być </w:t>
      </w:r>
      <w:r w:rsidR="005822C9" w:rsidRPr="004A2B5F">
        <w:rPr>
          <w:rFonts w:ascii="Calibri" w:eastAsia="Calibri" w:hAnsi="Calibri" w:cs="Calibri"/>
          <w:color w:val="000000" w:themeColor="text1"/>
          <w:sz w:val="22"/>
          <w:szCs w:val="22"/>
        </w:rPr>
        <w:t xml:space="preserve">pismo z wynikiem weryfikacji </w:t>
      </w:r>
      <w:r w:rsidRPr="004A2B5F">
        <w:rPr>
          <w:rFonts w:ascii="Calibri" w:eastAsia="Calibri" w:hAnsi="Calibri" w:cs="Calibri"/>
          <w:color w:val="000000" w:themeColor="text1"/>
          <w:sz w:val="22"/>
          <w:szCs w:val="22"/>
        </w:rPr>
        <w:t>wniosku o płatność</w:t>
      </w:r>
      <w:r w:rsidR="005822C9" w:rsidRPr="004A2B5F">
        <w:rPr>
          <w:rFonts w:ascii="Calibri" w:eastAsia="Calibri" w:hAnsi="Calibri" w:cs="Calibri"/>
          <w:color w:val="000000" w:themeColor="text1"/>
          <w:sz w:val="22"/>
          <w:szCs w:val="22"/>
        </w:rPr>
        <w:t xml:space="preserve"> i/lub </w:t>
      </w:r>
      <w:r w:rsidR="00672703" w:rsidRPr="004A2B5F">
        <w:rPr>
          <w:rFonts w:ascii="Calibri" w:eastAsia="Calibri" w:hAnsi="Calibri" w:cs="Calibri"/>
          <w:color w:val="000000" w:themeColor="text1"/>
          <w:sz w:val="22"/>
          <w:szCs w:val="22"/>
        </w:rPr>
        <w:t xml:space="preserve">informacja pokontrolna </w:t>
      </w:r>
      <w:r w:rsidR="005822C9" w:rsidRPr="004A2B5F">
        <w:rPr>
          <w:rFonts w:ascii="Calibri" w:eastAsia="Calibri" w:hAnsi="Calibri" w:cs="Calibri"/>
          <w:color w:val="000000" w:themeColor="text1"/>
          <w:sz w:val="22"/>
          <w:szCs w:val="22"/>
        </w:rPr>
        <w:t>realizacji Przedsięwzięcia.</w:t>
      </w:r>
      <w:r w:rsidR="00A22E96" w:rsidRPr="004A2B5F">
        <w:rPr>
          <w:rFonts w:ascii="Calibri" w:eastAsia="Calibri" w:hAnsi="Calibri" w:cs="Calibri"/>
          <w:color w:val="000000" w:themeColor="text1"/>
          <w:sz w:val="22"/>
          <w:szCs w:val="22"/>
        </w:rPr>
        <w:t xml:space="preserve"> </w:t>
      </w:r>
    </w:p>
    <w:p w14:paraId="6C7DC1D6" w14:textId="24B7FF03" w:rsidR="00CF1666" w:rsidRPr="001D4FF5" w:rsidRDefault="2F0FD0AE" w:rsidP="0051611A">
      <w:pPr>
        <w:pStyle w:val="Akapitzlist"/>
        <w:widowControl w:val="0"/>
        <w:numPr>
          <w:ilvl w:val="0"/>
          <w:numId w:val="61"/>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Ostateczny odbiorca wsparcia zobowiązany jest do usuwania </w:t>
      </w:r>
      <w:r w:rsidR="59262DBA" w:rsidRPr="001D4FF5">
        <w:rPr>
          <w:rFonts w:ascii="Calibri" w:eastAsia="Calibri" w:hAnsi="Calibri" w:cs="Calibri"/>
          <w:color w:val="000000" w:themeColor="text1"/>
          <w:sz w:val="22"/>
          <w:szCs w:val="22"/>
        </w:rPr>
        <w:t>nieprawidłowości powstałych w wyniku realizowanego Przedsięwzięcia</w:t>
      </w:r>
      <w:r w:rsidR="5BBCE6CC" w:rsidRPr="001D4FF5">
        <w:rPr>
          <w:rFonts w:ascii="Calibri" w:eastAsia="Calibri" w:hAnsi="Calibri" w:cs="Calibri"/>
          <w:color w:val="000000" w:themeColor="text1"/>
          <w:sz w:val="22"/>
          <w:szCs w:val="22"/>
        </w:rPr>
        <w:t xml:space="preserve"> oraz </w:t>
      </w:r>
      <w:r w:rsidR="00672703" w:rsidRPr="001D4FF5">
        <w:rPr>
          <w:rFonts w:ascii="Calibri" w:eastAsia="Calibri" w:hAnsi="Calibri" w:cs="Calibri"/>
          <w:color w:val="000000" w:themeColor="text1"/>
          <w:sz w:val="22"/>
          <w:szCs w:val="22"/>
        </w:rPr>
        <w:t xml:space="preserve">niezwłocznego </w:t>
      </w:r>
      <w:r w:rsidR="5BBCE6CC" w:rsidRPr="001D4FF5">
        <w:rPr>
          <w:rFonts w:ascii="Calibri" w:eastAsia="Calibri" w:hAnsi="Calibri" w:cs="Calibri"/>
          <w:color w:val="000000" w:themeColor="text1"/>
          <w:sz w:val="22"/>
          <w:szCs w:val="22"/>
        </w:rPr>
        <w:t>zgłaszania informacji o zaistniałej sytuacji do Jednostki wspierającej.</w:t>
      </w:r>
    </w:p>
    <w:p w14:paraId="2B27E91A" w14:textId="7D3B7CA6" w:rsidR="004C1A37" w:rsidRPr="001D4FF5" w:rsidRDefault="004C1A37" w:rsidP="0051611A">
      <w:pPr>
        <w:pStyle w:val="Akapitzlist"/>
        <w:widowControl w:val="0"/>
        <w:numPr>
          <w:ilvl w:val="0"/>
          <w:numId w:val="61"/>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W przypadku stwierdzenia w Przedsięwzięciu nieprawidłowości stosuje się przepisy rozporządzenia 2021/241 motyw (53) i (54) w zakresie nadużyć finansowych, korupcji i konfliktów interesów.</w:t>
      </w:r>
    </w:p>
    <w:p w14:paraId="0B8937B0" w14:textId="52EAB38B" w:rsidR="004C1A37" w:rsidRPr="001D4FF5" w:rsidRDefault="004C1A37" w:rsidP="0051611A">
      <w:pPr>
        <w:pStyle w:val="Akapitzlist"/>
        <w:widowControl w:val="0"/>
        <w:numPr>
          <w:ilvl w:val="0"/>
          <w:numId w:val="61"/>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Do zwrotu środków wynikających z nieprawidłowości, o których mowa </w:t>
      </w:r>
      <w:r w:rsidR="00A76AF9" w:rsidRPr="001D4FF5">
        <w:rPr>
          <w:rFonts w:ascii="Calibri" w:eastAsia="Calibri" w:hAnsi="Calibri" w:cs="Calibri"/>
          <w:color w:val="000000" w:themeColor="text1"/>
          <w:sz w:val="22"/>
          <w:szCs w:val="22"/>
        </w:rPr>
        <w:t>powyżej</w:t>
      </w:r>
      <w:r w:rsidRPr="001D4FF5">
        <w:rPr>
          <w:rFonts w:ascii="Calibri" w:eastAsia="Calibri" w:hAnsi="Calibri" w:cs="Calibri"/>
          <w:color w:val="000000" w:themeColor="text1"/>
          <w:sz w:val="22"/>
          <w:szCs w:val="22"/>
        </w:rPr>
        <w:t xml:space="preserve">, stosuje się postanowienia § 13. </w:t>
      </w:r>
    </w:p>
    <w:p w14:paraId="0572C0C8" w14:textId="6C54C7B8" w:rsidR="00D54C1B" w:rsidRPr="00251267" w:rsidRDefault="00D54C1B" w:rsidP="0051611A">
      <w:pPr>
        <w:pStyle w:val="Nagwek1"/>
      </w:pPr>
      <w:r w:rsidRPr="00251267">
        <w:t>§ 13. </w:t>
      </w:r>
      <w:r w:rsidR="00CC621A" w:rsidRPr="00251267">
        <w:t>Zwrot środków </w:t>
      </w:r>
    </w:p>
    <w:p w14:paraId="24FABE91" w14:textId="3FDB67A4" w:rsidR="00681095" w:rsidRPr="004A2B5F" w:rsidRDefault="00681095" w:rsidP="0051611A">
      <w:pPr>
        <w:pStyle w:val="Akapitzlist"/>
        <w:keepNext/>
        <w:numPr>
          <w:ilvl w:val="0"/>
          <w:numId w:val="25"/>
        </w:numPr>
        <w:spacing w:after="120" w:line="360" w:lineRule="auto"/>
        <w:rPr>
          <w:rFonts w:ascii="Calibri" w:hAnsi="Calibri" w:cs="Calibri"/>
          <w:sz w:val="22"/>
          <w:szCs w:val="22"/>
        </w:rPr>
      </w:pPr>
      <w:r w:rsidRPr="004A2B5F">
        <w:rPr>
          <w:rFonts w:ascii="Calibri" w:hAnsi="Calibri" w:cs="Calibri"/>
          <w:sz w:val="22"/>
          <w:szCs w:val="22"/>
        </w:rPr>
        <w:t>W przypadku gdy środki przeznaczone na realizację Przedsięwzięcia są:</w:t>
      </w:r>
    </w:p>
    <w:p w14:paraId="426D78CC" w14:textId="32FA03D6" w:rsidR="00681095" w:rsidRPr="004A2B5F" w:rsidRDefault="25AF7B82" w:rsidP="0051611A">
      <w:pPr>
        <w:pStyle w:val="Akapitzlist"/>
        <w:widowControl w:val="0"/>
        <w:numPr>
          <w:ilvl w:val="0"/>
          <w:numId w:val="2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wykorzystane niezgodnie z przeznaczeniem</w:t>
      </w:r>
      <w:r w:rsidR="00B6730F" w:rsidRPr="004A2B5F">
        <w:rPr>
          <w:rFonts w:ascii="Calibri" w:eastAsia="Calibri" w:hAnsi="Calibri" w:cs="Calibri"/>
          <w:color w:val="000000" w:themeColor="text1"/>
          <w:sz w:val="22"/>
          <w:szCs w:val="22"/>
        </w:rPr>
        <w:t>;</w:t>
      </w:r>
    </w:p>
    <w:p w14:paraId="6DAC2FB7" w14:textId="33D6FA6A" w:rsidR="00681095" w:rsidRPr="004A2B5F" w:rsidRDefault="25AF7B82" w:rsidP="0051611A">
      <w:pPr>
        <w:pStyle w:val="Akapitzlist"/>
        <w:widowControl w:val="0"/>
        <w:numPr>
          <w:ilvl w:val="0"/>
          <w:numId w:val="2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wykorzystane z naruszeniem procedur obowiązujących przy ich wykorzystaniu, w tym postanowień </w:t>
      </w:r>
      <w:r w:rsidR="008D3EA4" w:rsidRPr="004A2B5F">
        <w:rPr>
          <w:rFonts w:ascii="Calibri" w:eastAsia="Calibri" w:hAnsi="Calibri" w:cs="Calibri"/>
          <w:color w:val="000000" w:themeColor="text1"/>
          <w:sz w:val="22"/>
          <w:szCs w:val="22"/>
        </w:rPr>
        <w:t>Umowy</w:t>
      </w:r>
      <w:r w:rsidR="003842DC" w:rsidRPr="004A2B5F">
        <w:rPr>
          <w:rFonts w:ascii="Calibri" w:eastAsia="Calibri" w:hAnsi="Calibri" w:cs="Calibri"/>
          <w:color w:val="000000" w:themeColor="text1"/>
          <w:sz w:val="22"/>
          <w:szCs w:val="22"/>
        </w:rPr>
        <w:t>;</w:t>
      </w:r>
    </w:p>
    <w:p w14:paraId="40C2DC5C" w14:textId="029F2E49" w:rsidR="00681095" w:rsidRPr="004A2B5F" w:rsidRDefault="25AF7B82" w:rsidP="0051611A">
      <w:pPr>
        <w:pStyle w:val="Akapitzlist"/>
        <w:widowControl w:val="0"/>
        <w:numPr>
          <w:ilvl w:val="0"/>
          <w:numId w:val="2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pobrane nienależnie lub w nadmiernej wysokości</w:t>
      </w:r>
      <w:r w:rsidR="003842DC" w:rsidRPr="004A2B5F">
        <w:rPr>
          <w:rFonts w:ascii="Calibri" w:eastAsia="Calibri" w:hAnsi="Calibri" w:cs="Calibri"/>
          <w:color w:val="000000" w:themeColor="text1"/>
          <w:sz w:val="22"/>
          <w:szCs w:val="22"/>
        </w:rPr>
        <w:t>;</w:t>
      </w:r>
    </w:p>
    <w:p w14:paraId="31DF37B8" w14:textId="1E29B3FB" w:rsidR="006F6B1F" w:rsidRPr="004A2B5F" w:rsidRDefault="005B4B0D" w:rsidP="0051611A">
      <w:pPr>
        <w:widowControl w:val="0"/>
        <w:tabs>
          <w:tab w:val="left" w:pos="426"/>
        </w:tabs>
        <w:suppressAutoHyphens w:val="0"/>
        <w:autoSpaceDE w:val="0"/>
        <w:autoSpaceDN w:val="0"/>
        <w:spacing w:after="0" w:line="360" w:lineRule="auto"/>
        <w:ind w:left="426"/>
        <w:rPr>
          <w:rStyle w:val="normaltextrun"/>
          <w:rFonts w:cs="Calibri"/>
          <w:color w:val="000000" w:themeColor="text1"/>
        </w:rPr>
      </w:pPr>
      <w:r w:rsidRPr="004A2B5F">
        <w:rPr>
          <w:rStyle w:val="normaltextrun"/>
          <w:rFonts w:cs="Calibri"/>
          <w:color w:val="000000" w:themeColor="text1"/>
        </w:rPr>
        <w:t xml:space="preserve">– </w:t>
      </w:r>
      <w:r w:rsidR="25AF7B82" w:rsidRPr="004A2B5F">
        <w:rPr>
          <w:rStyle w:val="normaltextrun"/>
          <w:rFonts w:cs="Calibri"/>
          <w:color w:val="000000" w:themeColor="text1"/>
        </w:rPr>
        <w:t>podlegają zwrotowi wraz z odsetkami w wysokości określonej jak dla zaległości podatkowych, liczonymi od dnia przekazania środków, w terminie 14 dni od dnia doręczenia ostatecznej decyzji, o której mowa w ust. 3, na wskazany w tej decyzji rachunek bankowy.</w:t>
      </w:r>
    </w:p>
    <w:p w14:paraId="3FFB9118" w14:textId="555EA1BF" w:rsidR="00681095" w:rsidRPr="004A2B5F" w:rsidRDefault="00681095" w:rsidP="0051611A">
      <w:pPr>
        <w:pStyle w:val="Akapitzlist"/>
        <w:keepNext/>
        <w:numPr>
          <w:ilvl w:val="0"/>
          <w:numId w:val="25"/>
        </w:numPr>
        <w:spacing w:line="360" w:lineRule="auto"/>
        <w:rPr>
          <w:rFonts w:ascii="Calibri" w:hAnsi="Calibri" w:cs="Calibri"/>
          <w:sz w:val="22"/>
          <w:szCs w:val="22"/>
        </w:rPr>
      </w:pPr>
      <w:r w:rsidRPr="004A2B5F">
        <w:rPr>
          <w:rFonts w:ascii="Calibri" w:hAnsi="Calibri" w:cs="Calibri"/>
          <w:sz w:val="22"/>
          <w:szCs w:val="22"/>
        </w:rPr>
        <w:t>W przypadku stwierdzenia okoliczności, o których mowa w ust. 1 Jednostka wspierająca wzywa Ostatecznego odbiorcę wsparcia do zwrotu środków w terminie 14 dni od dnia doręczenia wezwania.</w:t>
      </w:r>
    </w:p>
    <w:p w14:paraId="1B41D3DE" w14:textId="34FCF857" w:rsidR="00681095" w:rsidRPr="004A2B5F" w:rsidRDefault="00681095" w:rsidP="0051611A">
      <w:pPr>
        <w:pStyle w:val="Akapitzlist"/>
        <w:keepNext/>
        <w:numPr>
          <w:ilvl w:val="0"/>
          <w:numId w:val="25"/>
        </w:numPr>
        <w:spacing w:line="360" w:lineRule="auto"/>
        <w:rPr>
          <w:rFonts w:ascii="Calibri" w:hAnsi="Calibri" w:cs="Calibri"/>
          <w:sz w:val="22"/>
          <w:szCs w:val="22"/>
        </w:rPr>
      </w:pPr>
      <w:r w:rsidRPr="004A2B5F">
        <w:rPr>
          <w:rFonts w:ascii="Calibri" w:hAnsi="Calibri" w:cs="Calibri"/>
          <w:sz w:val="22"/>
          <w:szCs w:val="22"/>
        </w:rPr>
        <w:t>Po bezskutecznym upływie terminu, o którym mowa w ust. 2, Jednostka wspierająca wydaje decyzję określającą kwotę przypadającą do zwrotu i termin, od którego nalicza się odsetki</w:t>
      </w:r>
      <w:r w:rsidR="007F4950" w:rsidRPr="004A2B5F">
        <w:rPr>
          <w:rFonts w:ascii="Calibri" w:hAnsi="Calibri" w:cs="Calibri"/>
          <w:sz w:val="22"/>
          <w:szCs w:val="22"/>
        </w:rPr>
        <w:t xml:space="preserve"> zgodnie z art. 14 </w:t>
      </w:r>
      <w:proofErr w:type="spellStart"/>
      <w:r w:rsidR="007F4950" w:rsidRPr="004A2B5F">
        <w:rPr>
          <w:rFonts w:ascii="Calibri" w:hAnsi="Calibri" w:cs="Calibri"/>
          <w:sz w:val="22"/>
          <w:szCs w:val="22"/>
        </w:rPr>
        <w:t>ls</w:t>
      </w:r>
      <w:proofErr w:type="spellEnd"/>
      <w:r w:rsidR="007F4950" w:rsidRPr="004A2B5F">
        <w:rPr>
          <w:rFonts w:ascii="Calibri" w:hAnsi="Calibri" w:cs="Calibri"/>
          <w:sz w:val="22"/>
          <w:szCs w:val="22"/>
        </w:rPr>
        <w:t xml:space="preserve"> ustawy</w:t>
      </w:r>
      <w:r w:rsidRPr="004A2B5F">
        <w:rPr>
          <w:rFonts w:ascii="Calibri" w:hAnsi="Calibri" w:cs="Calibri"/>
          <w:sz w:val="22"/>
          <w:szCs w:val="22"/>
        </w:rPr>
        <w:t>.</w:t>
      </w:r>
    </w:p>
    <w:p w14:paraId="6417FDCE" w14:textId="3DE4D850" w:rsidR="009E2960" w:rsidRPr="001D4FF5" w:rsidRDefault="007A3589" w:rsidP="0051611A">
      <w:pPr>
        <w:pStyle w:val="Akapitzlist"/>
        <w:keepNext/>
        <w:numPr>
          <w:ilvl w:val="0"/>
          <w:numId w:val="25"/>
        </w:numPr>
        <w:spacing w:line="360" w:lineRule="auto"/>
        <w:rPr>
          <w:rFonts w:ascii="Calibri" w:hAnsi="Calibri" w:cs="Calibri"/>
          <w:sz w:val="22"/>
          <w:szCs w:val="22"/>
        </w:rPr>
      </w:pPr>
      <w:r w:rsidRPr="001D4FF5">
        <w:rPr>
          <w:rFonts w:ascii="Calibri" w:hAnsi="Calibri" w:cs="Calibri"/>
          <w:sz w:val="22"/>
          <w:szCs w:val="22"/>
        </w:rPr>
        <w:t xml:space="preserve">Ostateczny odbiorca wsparcia dokonuje opisu przelewu zwracanych środków, o których mowa w ust. 1 </w:t>
      </w:r>
      <w:r w:rsidR="00EE3A03" w:rsidRPr="001D4FF5">
        <w:rPr>
          <w:rFonts w:ascii="Calibri" w:hAnsi="Calibri" w:cs="Calibri"/>
          <w:sz w:val="22"/>
          <w:szCs w:val="22"/>
        </w:rPr>
        <w:t>zgodnie z</w:t>
      </w:r>
      <w:r w:rsidR="009E2960" w:rsidRPr="001D4FF5">
        <w:rPr>
          <w:rFonts w:ascii="Calibri" w:hAnsi="Calibri" w:cs="Calibri"/>
          <w:sz w:val="22"/>
          <w:szCs w:val="22"/>
        </w:rPr>
        <w:t xml:space="preserve"> zaleceniami </w:t>
      </w:r>
      <w:r w:rsidRPr="001D4FF5">
        <w:rPr>
          <w:rFonts w:ascii="Calibri" w:hAnsi="Calibri" w:cs="Calibri"/>
          <w:sz w:val="22"/>
          <w:szCs w:val="22"/>
        </w:rPr>
        <w:t>Jednostki wspierającej</w:t>
      </w:r>
      <w:r w:rsidR="009E2960" w:rsidRPr="001D4FF5">
        <w:rPr>
          <w:rFonts w:ascii="Calibri" w:hAnsi="Calibri" w:cs="Calibri"/>
          <w:sz w:val="22"/>
          <w:szCs w:val="22"/>
        </w:rPr>
        <w:t>. </w:t>
      </w:r>
    </w:p>
    <w:p w14:paraId="532ECB34" w14:textId="2BFC564E" w:rsidR="009E2960" w:rsidRPr="001D4FF5" w:rsidRDefault="007A3589" w:rsidP="0051611A">
      <w:pPr>
        <w:pStyle w:val="Akapitzlist"/>
        <w:keepNext/>
        <w:numPr>
          <w:ilvl w:val="0"/>
          <w:numId w:val="25"/>
        </w:numPr>
        <w:spacing w:line="360" w:lineRule="auto"/>
        <w:rPr>
          <w:rFonts w:ascii="Calibri" w:hAnsi="Calibri" w:cs="Calibri"/>
          <w:sz w:val="22"/>
          <w:szCs w:val="22"/>
        </w:rPr>
      </w:pPr>
      <w:r w:rsidRPr="001D4FF5">
        <w:rPr>
          <w:rFonts w:ascii="Calibri" w:hAnsi="Calibri" w:cs="Calibri"/>
          <w:sz w:val="22"/>
          <w:szCs w:val="22"/>
        </w:rPr>
        <w:t xml:space="preserve">Ostateczny odbiorca wsparcia </w:t>
      </w:r>
      <w:r w:rsidR="009E2960" w:rsidRPr="001D4FF5">
        <w:rPr>
          <w:rFonts w:ascii="Calibri" w:hAnsi="Calibri" w:cs="Calibri"/>
          <w:sz w:val="22"/>
          <w:szCs w:val="22"/>
        </w:rPr>
        <w:t>zobowiązuje się do ponoszenia udokumentowanych kosztów podejmowanych wobec niego działań windykacyjnych, o ile nie narusza to przepisów prawa powszechnego. </w:t>
      </w:r>
    </w:p>
    <w:p w14:paraId="041A9EE8" w14:textId="4541BE8E" w:rsidR="00D54C1B" w:rsidRPr="004A2B5F" w:rsidRDefault="007F4950" w:rsidP="0051611A">
      <w:pPr>
        <w:pStyle w:val="Akapitzlist"/>
        <w:keepNext/>
        <w:numPr>
          <w:ilvl w:val="0"/>
          <w:numId w:val="25"/>
        </w:numPr>
        <w:spacing w:after="360" w:line="360" w:lineRule="auto"/>
        <w:ind w:left="357" w:hanging="357"/>
        <w:rPr>
          <w:rFonts w:ascii="Calibri" w:hAnsi="Calibri" w:cs="Calibri"/>
          <w:sz w:val="22"/>
          <w:szCs w:val="22"/>
        </w:rPr>
      </w:pPr>
      <w:bookmarkStart w:id="6" w:name="_Hlk146698490"/>
      <w:r w:rsidRPr="001D4FF5">
        <w:rPr>
          <w:rFonts w:ascii="Calibri" w:hAnsi="Calibri" w:cs="Calibri"/>
          <w:sz w:val="22"/>
          <w:szCs w:val="22"/>
        </w:rPr>
        <w:t>Bez uszczerbku dla obowiązku określonego w § 8 ust. 8 j</w:t>
      </w:r>
      <w:r w:rsidR="005A7780" w:rsidRPr="001D4FF5">
        <w:rPr>
          <w:rFonts w:ascii="Calibri" w:hAnsi="Calibri" w:cs="Calibri"/>
          <w:sz w:val="22"/>
          <w:szCs w:val="22"/>
        </w:rPr>
        <w:t xml:space="preserve">eżeli z wniosku o płatność końcową wynika, że część przekazanego dofinansowania nie została wydatkowana przez Ostatecznego odbiorcę wsparcia, Ostateczny </w:t>
      </w:r>
      <w:r w:rsidR="005A7780" w:rsidRPr="001D4FF5">
        <w:rPr>
          <w:rFonts w:ascii="Calibri" w:hAnsi="Calibri" w:cs="Calibri"/>
          <w:sz w:val="22"/>
          <w:szCs w:val="22"/>
        </w:rPr>
        <w:lastRenderedPageBreak/>
        <w:t xml:space="preserve">odbiorca wsparcia bez wezwania w dniu złożenia wniosku o płatność końcową, zwraca na uprzednio wskazany przez Jednostkę wspierającą rachunek bankowy, niewykorzystaną kwotę dofinansowania oraz odsetki bankowe wynikające z przechowywania tej kwoty na rachunku bankowym - wraz z przekazaniem Jednostce wspierającej za pośrednictwem CST2021 wyciągów bankowych potwierdzających wysokość narosłych odsetek. </w:t>
      </w:r>
      <w:r w:rsidRPr="001D4FF5">
        <w:rPr>
          <w:rFonts w:ascii="Calibri" w:hAnsi="Calibri" w:cs="Calibri"/>
          <w:sz w:val="22"/>
          <w:szCs w:val="22"/>
        </w:rPr>
        <w:t>W przypadku braku dobrowolnego zwrotu środków, zastosowanie ma ust. 1.</w:t>
      </w:r>
      <w:bookmarkEnd w:id="6"/>
    </w:p>
    <w:p w14:paraId="38BECCEB" w14:textId="592200AF" w:rsidR="002A6B46" w:rsidRPr="00251267" w:rsidRDefault="00161708" w:rsidP="0051611A">
      <w:pPr>
        <w:pStyle w:val="Nagwek1"/>
      </w:pPr>
      <w:r w:rsidRPr="00251267">
        <w:t>§ 14.</w:t>
      </w:r>
      <w:r w:rsidR="00700A9A" w:rsidRPr="00251267">
        <w:t xml:space="preserve"> </w:t>
      </w:r>
      <w:r w:rsidR="00CC621A" w:rsidRPr="00251267">
        <w:t>Zabezpieczenie prawidłowej realizacji Przedsięwzięcia</w:t>
      </w:r>
    </w:p>
    <w:p w14:paraId="3544B4E1" w14:textId="0C32F763" w:rsidR="00161708" w:rsidRPr="004A2B5F" w:rsidRDefault="00161708" w:rsidP="0051611A">
      <w:pPr>
        <w:pStyle w:val="Akapitzlist"/>
        <w:widowControl w:val="0"/>
        <w:numPr>
          <w:ilvl w:val="0"/>
          <w:numId w:val="31"/>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Dofinansowanie wypłacane jest po ustanowieniu i wniesieniu przez Ostatecznego odbiorcę wsparcia zabezpieczenia należytego wykonania zobowiązań wynikających z Umowy.</w:t>
      </w:r>
      <w:r w:rsidR="00700A9A" w:rsidRPr="004A2B5F">
        <w:rPr>
          <w:rFonts w:ascii="Calibri" w:eastAsia="Calibri" w:hAnsi="Calibri" w:cs="Calibri"/>
          <w:color w:val="000000" w:themeColor="text1"/>
          <w:sz w:val="22"/>
          <w:szCs w:val="22"/>
        </w:rPr>
        <w:t xml:space="preserve">  </w:t>
      </w:r>
    </w:p>
    <w:p w14:paraId="27DBFB0D" w14:textId="18984717" w:rsidR="00161708" w:rsidRPr="004A2B5F" w:rsidRDefault="00161708"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Zabezpieczenie, o którym mowa w ust. </w:t>
      </w:r>
      <w:r w:rsidR="00E20D2F" w:rsidRPr="004A2B5F">
        <w:rPr>
          <w:rFonts w:ascii="Calibri" w:eastAsia="Calibri" w:hAnsi="Calibri" w:cs="Calibri"/>
          <w:color w:val="000000" w:themeColor="text1"/>
          <w:sz w:val="22"/>
          <w:szCs w:val="22"/>
        </w:rPr>
        <w:t>1</w:t>
      </w:r>
      <w:r w:rsidRPr="004A2B5F">
        <w:rPr>
          <w:rFonts w:ascii="Calibri" w:eastAsia="Calibri" w:hAnsi="Calibri" w:cs="Calibri"/>
          <w:color w:val="000000" w:themeColor="text1"/>
          <w:sz w:val="22"/>
          <w:szCs w:val="22"/>
        </w:rPr>
        <w:t xml:space="preserve">, ustanawiane jest na całą wartość dofinansowania </w:t>
      </w:r>
      <w:r w:rsidR="0053613A" w:rsidRPr="004A2B5F">
        <w:rPr>
          <w:rFonts w:ascii="Calibri" w:eastAsia="Calibri" w:hAnsi="Calibri" w:cs="Calibri"/>
          <w:color w:val="000000" w:themeColor="text1"/>
          <w:sz w:val="22"/>
          <w:szCs w:val="22"/>
        </w:rPr>
        <w:t>Przedsięwzięcia.</w:t>
      </w:r>
    </w:p>
    <w:p w14:paraId="3D3AD6FF" w14:textId="2D69B35D" w:rsidR="00161708" w:rsidRPr="001D4FF5" w:rsidRDefault="25F13781"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4A2B5F">
        <w:rPr>
          <w:rFonts w:ascii="Calibri" w:eastAsia="Calibri" w:hAnsi="Calibri" w:cs="Calibri"/>
          <w:color w:val="000000" w:themeColor="text1"/>
          <w:sz w:val="22"/>
          <w:szCs w:val="22"/>
        </w:rPr>
        <w:t xml:space="preserve">Zabezpieczeniem prawidłowej realizacji Umowy jest składany przez Ostatecznego odbiorcę wsparcia po </w:t>
      </w:r>
      <w:r w:rsidR="00841B67" w:rsidRPr="004A2B5F">
        <w:rPr>
          <w:rFonts w:ascii="Calibri" w:eastAsia="Calibri" w:hAnsi="Calibri" w:cs="Calibri"/>
          <w:color w:val="000000" w:themeColor="text1"/>
          <w:sz w:val="22"/>
          <w:szCs w:val="22"/>
        </w:rPr>
        <w:t xml:space="preserve">zawarciu </w:t>
      </w:r>
      <w:r w:rsidRPr="004A2B5F">
        <w:rPr>
          <w:rFonts w:ascii="Calibri" w:eastAsia="Calibri" w:hAnsi="Calibri" w:cs="Calibri"/>
          <w:color w:val="000000" w:themeColor="text1"/>
          <w:sz w:val="22"/>
          <w:szCs w:val="22"/>
        </w:rPr>
        <w:t>Umowy weksel in blanco wraz z wypełnioną deklaracją wystawcy weksla in blanco, niezwłocznie, najpóźniej przed pierwszą wypłatą środków.</w:t>
      </w:r>
      <w:r w:rsidR="00351B13" w:rsidRPr="007B6E0A">
        <w:rPr>
          <w:rFonts w:ascii="Calibri" w:eastAsia="Calibri" w:hAnsi="Calibri" w:cs="Calibri"/>
          <w:color w:val="000000" w:themeColor="text1"/>
          <w:sz w:val="22"/>
          <w:szCs w:val="22"/>
          <w:vertAlign w:val="superscript"/>
        </w:rPr>
        <w:footnoteReference w:id="4"/>
      </w:r>
      <w:r w:rsidR="005C0A34" w:rsidRPr="004A2B5F">
        <w:rPr>
          <w:rFonts w:ascii="Calibri" w:eastAsia="Calibri" w:hAnsi="Calibri" w:cs="Calibri"/>
          <w:color w:val="000000" w:themeColor="text1"/>
          <w:sz w:val="22"/>
          <w:szCs w:val="22"/>
        </w:rPr>
        <w:t xml:space="preserve"> </w:t>
      </w:r>
    </w:p>
    <w:p w14:paraId="6B13C276" w14:textId="77777777" w:rsidR="00161708" w:rsidRPr="001D4FF5" w:rsidRDefault="00161708"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Wszelkie czynności związane z zabezpieczeniem regulują odrębne przepisy. </w:t>
      </w:r>
    </w:p>
    <w:p w14:paraId="70181330" w14:textId="564A2695" w:rsidR="00161708" w:rsidRPr="00473A8E" w:rsidRDefault="00161708"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Zwolnienie z zabezpieczenia, o którym mowa w ust. </w:t>
      </w:r>
      <w:r w:rsidR="00893D79" w:rsidRPr="001D4FF5">
        <w:rPr>
          <w:rFonts w:ascii="Calibri" w:eastAsia="Calibri" w:hAnsi="Calibri" w:cs="Calibri"/>
          <w:color w:val="000000" w:themeColor="text1"/>
          <w:sz w:val="22"/>
          <w:szCs w:val="22"/>
        </w:rPr>
        <w:t>3</w:t>
      </w:r>
      <w:r w:rsidRPr="001D4FF5">
        <w:rPr>
          <w:rFonts w:ascii="Calibri" w:eastAsia="Calibri" w:hAnsi="Calibri" w:cs="Calibri"/>
          <w:color w:val="000000" w:themeColor="text1"/>
          <w:sz w:val="22"/>
          <w:szCs w:val="22"/>
        </w:rPr>
        <w:t xml:space="preserve">, nastąpi po upływie okresu </w:t>
      </w:r>
      <w:r w:rsidR="0044132E" w:rsidRPr="001D4FF5">
        <w:rPr>
          <w:rFonts w:ascii="Calibri" w:eastAsia="Calibri" w:hAnsi="Calibri" w:cs="Calibri"/>
          <w:color w:val="000000" w:themeColor="text1"/>
          <w:sz w:val="22"/>
          <w:szCs w:val="22"/>
        </w:rPr>
        <w:t xml:space="preserve">trwałości </w:t>
      </w:r>
      <w:r w:rsidRPr="001D4FF5">
        <w:rPr>
          <w:rFonts w:ascii="Calibri" w:eastAsia="Calibri" w:hAnsi="Calibri" w:cs="Calibri"/>
          <w:color w:val="000000" w:themeColor="text1"/>
          <w:sz w:val="22"/>
          <w:szCs w:val="22"/>
        </w:rPr>
        <w:t xml:space="preserve">Przedsięwzięcia oraz zakończenia okresu zobowiązania, o którym </w:t>
      </w:r>
      <w:r w:rsidRPr="001D4FF5">
        <w:rPr>
          <w:rFonts w:ascii="Calibri" w:eastAsia="Calibri" w:hAnsi="Calibri" w:cs="Calibri"/>
          <w:sz w:val="22"/>
          <w:szCs w:val="22"/>
        </w:rPr>
        <w:t xml:space="preserve">mowa w § </w:t>
      </w:r>
      <w:r w:rsidR="00A42E06">
        <w:rPr>
          <w:rFonts w:ascii="Calibri" w:eastAsia="Calibri" w:hAnsi="Calibri" w:cs="Calibri"/>
          <w:sz w:val="22"/>
          <w:szCs w:val="22"/>
        </w:rPr>
        <w:t>3</w:t>
      </w:r>
      <w:r w:rsidRPr="001D4FF5">
        <w:rPr>
          <w:rFonts w:ascii="Calibri" w:eastAsia="Calibri" w:hAnsi="Calibri" w:cs="Calibri"/>
          <w:sz w:val="22"/>
          <w:szCs w:val="22"/>
        </w:rPr>
        <w:t xml:space="preserve"> ust. 3</w:t>
      </w:r>
      <w:r w:rsidRPr="00473A8E">
        <w:rPr>
          <w:rFonts w:ascii="Calibri" w:eastAsia="Calibri" w:hAnsi="Calibri" w:cs="Calibri"/>
          <w:sz w:val="22"/>
          <w:szCs w:val="22"/>
        </w:rPr>
        <w:t>. </w:t>
      </w:r>
    </w:p>
    <w:p w14:paraId="45C196FA" w14:textId="51E40D03" w:rsidR="00A13086" w:rsidRPr="00473A8E" w:rsidRDefault="00A13086"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473A8E">
        <w:rPr>
          <w:rFonts w:ascii="Calibri" w:eastAsia="Calibri" w:hAnsi="Calibri" w:cs="Calibri"/>
          <w:color w:val="000000" w:themeColor="text1"/>
          <w:sz w:val="22"/>
          <w:szCs w:val="22"/>
        </w:rPr>
        <w:t xml:space="preserve">Weksel zostanie zwrócony Ostatecznemu odbiorcy wsparcia </w:t>
      </w:r>
      <w:r w:rsidR="005E3E73" w:rsidRPr="00473A8E">
        <w:rPr>
          <w:rFonts w:ascii="Calibri" w:eastAsia="Calibri" w:hAnsi="Calibri" w:cs="Calibri"/>
          <w:color w:val="000000" w:themeColor="text1"/>
          <w:sz w:val="22"/>
          <w:szCs w:val="22"/>
        </w:rPr>
        <w:t>na pisemny wniosek Ostatecznego odbiorcy wsparcia</w:t>
      </w:r>
      <w:r w:rsidRPr="00473A8E">
        <w:rPr>
          <w:rFonts w:ascii="Calibri" w:eastAsia="Calibri" w:hAnsi="Calibri" w:cs="Calibri"/>
          <w:color w:val="000000" w:themeColor="text1"/>
          <w:sz w:val="22"/>
          <w:szCs w:val="22"/>
        </w:rPr>
        <w:t xml:space="preserve"> po upływie okresu realizacji i trwałości Przedsięwzięcia oraz wypełnieniu wszelkich zobowiązań określonych w Umowie oraz przedawnieniu ewentualnych roszczeń</w:t>
      </w:r>
      <w:r w:rsidR="005E3E73" w:rsidRPr="00473A8E">
        <w:rPr>
          <w:rFonts w:ascii="Calibri" w:eastAsia="Calibri" w:hAnsi="Calibri" w:cs="Calibri"/>
          <w:color w:val="000000" w:themeColor="text1"/>
          <w:sz w:val="22"/>
          <w:szCs w:val="22"/>
        </w:rPr>
        <w:t>.</w:t>
      </w:r>
    </w:p>
    <w:p w14:paraId="5822298F" w14:textId="133216AB" w:rsidR="00A13086" w:rsidRPr="00473A8E" w:rsidRDefault="00A13086" w:rsidP="0051611A">
      <w:pPr>
        <w:pStyle w:val="Akapitzlist"/>
        <w:widowControl w:val="0"/>
        <w:numPr>
          <w:ilvl w:val="0"/>
          <w:numId w:val="31"/>
        </w:numPr>
        <w:tabs>
          <w:tab w:val="left" w:pos="426"/>
        </w:tabs>
        <w:suppressAutoHyphens w:val="0"/>
        <w:autoSpaceDE w:val="0"/>
        <w:autoSpaceDN w:val="0"/>
        <w:spacing w:line="360" w:lineRule="auto"/>
        <w:ind w:left="426"/>
        <w:rPr>
          <w:rFonts w:ascii="Calibri" w:eastAsia="Calibri" w:hAnsi="Calibri" w:cs="Calibri"/>
          <w:color w:val="000000" w:themeColor="text1"/>
          <w:sz w:val="22"/>
          <w:szCs w:val="22"/>
        </w:rPr>
      </w:pPr>
      <w:r w:rsidRPr="00473A8E">
        <w:rPr>
          <w:rFonts w:ascii="Calibri" w:eastAsia="Calibri" w:hAnsi="Calibri" w:cs="Calibri"/>
          <w:color w:val="000000" w:themeColor="text1"/>
          <w:sz w:val="22"/>
          <w:szCs w:val="22"/>
        </w:rPr>
        <w:t xml:space="preserve">Weksel może zostać komisyjnie zniszczony w siedzibie </w:t>
      </w:r>
      <w:r w:rsidR="006F231A" w:rsidRPr="00473A8E">
        <w:rPr>
          <w:rFonts w:ascii="Calibri" w:eastAsia="Calibri" w:hAnsi="Calibri" w:cs="Calibri"/>
          <w:color w:val="000000" w:themeColor="text1"/>
          <w:sz w:val="22"/>
          <w:szCs w:val="22"/>
        </w:rPr>
        <w:t>Jednostki wspierającej</w:t>
      </w:r>
      <w:r w:rsidRPr="00473A8E">
        <w:rPr>
          <w:rFonts w:ascii="Calibri" w:eastAsia="Calibri" w:hAnsi="Calibri" w:cs="Calibri"/>
          <w:color w:val="000000" w:themeColor="text1"/>
          <w:sz w:val="22"/>
          <w:szCs w:val="22"/>
        </w:rPr>
        <w:t>:</w:t>
      </w:r>
    </w:p>
    <w:p w14:paraId="31A125F9" w14:textId="4BCFB75F" w:rsidR="00A13086" w:rsidRPr="00473A8E" w:rsidRDefault="00A13086" w:rsidP="0051611A">
      <w:pPr>
        <w:pStyle w:val="Akapitzlist"/>
        <w:widowControl w:val="0"/>
        <w:numPr>
          <w:ilvl w:val="0"/>
          <w:numId w:val="32"/>
        </w:numPr>
        <w:tabs>
          <w:tab w:val="left" w:pos="426"/>
        </w:tabs>
        <w:suppressAutoHyphens w:val="0"/>
        <w:autoSpaceDE w:val="0"/>
        <w:autoSpaceDN w:val="0"/>
        <w:spacing w:line="360" w:lineRule="auto"/>
        <w:ind w:left="851"/>
        <w:rPr>
          <w:rFonts w:ascii="Calibri" w:eastAsia="Calibri" w:hAnsi="Calibri" w:cs="Calibri"/>
          <w:color w:val="000000" w:themeColor="text1"/>
          <w:sz w:val="22"/>
          <w:szCs w:val="22"/>
        </w:rPr>
      </w:pPr>
      <w:r w:rsidRPr="00473A8E">
        <w:rPr>
          <w:rFonts w:ascii="Calibri" w:eastAsia="Calibri" w:hAnsi="Calibri" w:cs="Calibri"/>
          <w:color w:val="000000" w:themeColor="text1"/>
          <w:sz w:val="22"/>
          <w:szCs w:val="22"/>
        </w:rPr>
        <w:t>na pisemny wniosek Ostatecznego odbiorcy wsparcia;</w:t>
      </w:r>
    </w:p>
    <w:p w14:paraId="16C909D1" w14:textId="11FDFF09" w:rsidR="004132CE" w:rsidRPr="00473A8E" w:rsidRDefault="00A13086" w:rsidP="0051611A">
      <w:pPr>
        <w:pStyle w:val="Akapitzlist"/>
        <w:widowControl w:val="0"/>
        <w:numPr>
          <w:ilvl w:val="0"/>
          <w:numId w:val="32"/>
        </w:numPr>
        <w:tabs>
          <w:tab w:val="left" w:pos="426"/>
        </w:tabs>
        <w:suppressAutoHyphens w:val="0"/>
        <w:autoSpaceDE w:val="0"/>
        <w:autoSpaceDN w:val="0"/>
        <w:spacing w:after="360" w:line="360" w:lineRule="auto"/>
        <w:ind w:left="851" w:hanging="357"/>
        <w:rPr>
          <w:rFonts w:ascii="Calibri" w:eastAsia="Calibri" w:hAnsi="Calibri" w:cs="Calibri"/>
          <w:color w:val="000000" w:themeColor="text1"/>
          <w:sz w:val="22"/>
          <w:szCs w:val="22"/>
        </w:rPr>
      </w:pPr>
      <w:r w:rsidRPr="00473A8E">
        <w:rPr>
          <w:rFonts w:ascii="Calibri" w:eastAsia="Calibri" w:hAnsi="Calibri" w:cs="Calibri"/>
          <w:color w:val="000000" w:themeColor="text1"/>
          <w:sz w:val="22"/>
          <w:szCs w:val="22"/>
        </w:rPr>
        <w:t>z inicjatywy</w:t>
      </w:r>
      <w:r w:rsidR="00483244" w:rsidRPr="00473A8E">
        <w:rPr>
          <w:rFonts w:ascii="Calibri" w:eastAsia="Calibri" w:hAnsi="Calibri" w:cs="Calibri"/>
          <w:color w:val="000000" w:themeColor="text1"/>
          <w:sz w:val="22"/>
          <w:szCs w:val="22"/>
        </w:rPr>
        <w:t xml:space="preserve"> Jednostki wspierającej</w:t>
      </w:r>
      <w:r w:rsidRPr="00473A8E">
        <w:rPr>
          <w:rFonts w:ascii="Calibri" w:eastAsia="Calibri" w:hAnsi="Calibri" w:cs="Calibri"/>
          <w:color w:val="000000" w:themeColor="text1"/>
          <w:sz w:val="22"/>
          <w:szCs w:val="22"/>
        </w:rPr>
        <w:t xml:space="preserve">, po upływie 30 dni od dnia zamknięcia </w:t>
      </w:r>
      <w:r w:rsidR="006F231A" w:rsidRPr="00473A8E">
        <w:rPr>
          <w:rFonts w:ascii="Calibri" w:eastAsia="Calibri" w:hAnsi="Calibri" w:cs="Calibri"/>
          <w:color w:val="000000" w:themeColor="text1"/>
          <w:sz w:val="22"/>
          <w:szCs w:val="22"/>
        </w:rPr>
        <w:t>KPO</w:t>
      </w:r>
      <w:r w:rsidRPr="00473A8E">
        <w:rPr>
          <w:rFonts w:ascii="Calibri" w:eastAsia="Calibri" w:hAnsi="Calibri" w:cs="Calibri"/>
          <w:color w:val="000000" w:themeColor="text1"/>
          <w:sz w:val="22"/>
          <w:szCs w:val="22"/>
        </w:rPr>
        <w:t xml:space="preserve"> ogłoszonego przez właściwą do tego instytucję, w przypadku braku pisemnego wniosku </w:t>
      </w:r>
      <w:r w:rsidR="00CC23E9" w:rsidRPr="00473A8E">
        <w:rPr>
          <w:rFonts w:ascii="Calibri" w:eastAsia="Calibri" w:hAnsi="Calibri" w:cs="Calibri"/>
          <w:color w:val="000000" w:themeColor="text1"/>
          <w:sz w:val="22"/>
          <w:szCs w:val="22"/>
        </w:rPr>
        <w:t>Ostatecznego odbiorcy wsparcia</w:t>
      </w:r>
      <w:r w:rsidRPr="00473A8E">
        <w:rPr>
          <w:rFonts w:ascii="Calibri" w:eastAsia="Calibri" w:hAnsi="Calibri" w:cs="Calibri"/>
          <w:color w:val="000000" w:themeColor="text1"/>
          <w:sz w:val="22"/>
          <w:szCs w:val="22"/>
        </w:rPr>
        <w:t xml:space="preserve"> o zwrot lub zniszczenie weksla i deklaracji wekslowej, w przypadku, gdy nastąpił upływ okresu realizacji i trwałości Pr</w:t>
      </w:r>
      <w:r w:rsidR="00CC23E9" w:rsidRPr="00473A8E">
        <w:rPr>
          <w:rFonts w:ascii="Calibri" w:eastAsia="Calibri" w:hAnsi="Calibri" w:cs="Calibri"/>
          <w:color w:val="000000" w:themeColor="text1"/>
          <w:sz w:val="22"/>
          <w:szCs w:val="22"/>
        </w:rPr>
        <w:t xml:space="preserve">zedsięwzięcia </w:t>
      </w:r>
      <w:r w:rsidRPr="00473A8E">
        <w:rPr>
          <w:rFonts w:ascii="Calibri" w:eastAsia="Calibri" w:hAnsi="Calibri" w:cs="Calibri"/>
          <w:color w:val="000000" w:themeColor="text1"/>
          <w:sz w:val="22"/>
          <w:szCs w:val="22"/>
        </w:rPr>
        <w:t>oraz po wypełnieniu wszelkich zobowiązań określonych w Umowie.</w:t>
      </w:r>
      <w:r w:rsidR="004132CE" w:rsidRPr="00473A8E">
        <w:rPr>
          <w:rFonts w:ascii="Calibri" w:hAnsi="Calibri" w:cs="Calibri"/>
          <w:color w:val="000000" w:themeColor="text1"/>
        </w:rPr>
        <w:t xml:space="preserve"> </w:t>
      </w:r>
    </w:p>
    <w:p w14:paraId="2DDD27DB" w14:textId="070CAF98" w:rsidR="00CF1666" w:rsidRPr="00251267" w:rsidRDefault="00CF1666" w:rsidP="0051611A">
      <w:pPr>
        <w:pStyle w:val="Nagwek1"/>
      </w:pPr>
      <w:r w:rsidRPr="00251267">
        <w:t>§ 1</w:t>
      </w:r>
      <w:r w:rsidR="00BC40BD" w:rsidRPr="00251267">
        <w:t>5</w:t>
      </w:r>
      <w:r w:rsidRPr="00251267">
        <w:t>.</w:t>
      </w:r>
      <w:r w:rsidR="00CC621A" w:rsidRPr="00251267">
        <w:t xml:space="preserve"> Zasady wykorzystywania CST2021</w:t>
      </w:r>
    </w:p>
    <w:p w14:paraId="1E8144C0" w14:textId="4FDE54BD" w:rsidR="00C162DA" w:rsidRPr="00C651AC" w:rsidRDefault="00C162DA"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Ostateczny odbiorca wsparcia zobowiązuje się do wykorzystywania CST2021 w procesie rozliczania Przedsięwzięcia oraz komunikowania się z Jednostką wspierającą. Wykorzystanie CST2021 obejmuje co najmniej przesyłanie:</w:t>
      </w:r>
    </w:p>
    <w:p w14:paraId="295BE6CC" w14:textId="5D0D38B7" w:rsidR="000D7A8C" w:rsidRPr="00C651AC" w:rsidRDefault="00C162DA" w:rsidP="0051611A">
      <w:pPr>
        <w:pStyle w:val="Akapitzlist"/>
        <w:widowControl w:val="0"/>
        <w:numPr>
          <w:ilvl w:val="0"/>
          <w:numId w:val="3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wniosków o płatność;</w:t>
      </w:r>
    </w:p>
    <w:p w14:paraId="764D5D67" w14:textId="77777777" w:rsidR="00161708" w:rsidRPr="00C651AC" w:rsidRDefault="00161708" w:rsidP="0051611A">
      <w:pPr>
        <w:pStyle w:val="Akapitzlist"/>
        <w:widowControl w:val="0"/>
        <w:numPr>
          <w:ilvl w:val="0"/>
          <w:numId w:val="3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lastRenderedPageBreak/>
        <w:t>dokumentów potwierdzających osiągnięcie rezultatów, wykonanie produktów lub zrealizowanie działań zgodnie z zatwierdzonym Wnioskiem; </w:t>
      </w:r>
    </w:p>
    <w:p w14:paraId="2BB15306" w14:textId="1C731823" w:rsidR="00C162DA" w:rsidRPr="00C651AC" w:rsidRDefault="7DD66D7B" w:rsidP="0051611A">
      <w:pPr>
        <w:pStyle w:val="Akapitzlist"/>
        <w:widowControl w:val="0"/>
        <w:numPr>
          <w:ilvl w:val="0"/>
          <w:numId w:val="3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harmonogramu płatnośc</w:t>
      </w:r>
      <w:r w:rsidR="28F7A6A2" w:rsidRPr="00C651AC">
        <w:rPr>
          <w:rFonts w:ascii="Calibri" w:eastAsia="Calibri" w:hAnsi="Calibri" w:cs="Calibri"/>
          <w:color w:val="000000" w:themeColor="text1"/>
          <w:sz w:val="22"/>
          <w:szCs w:val="22"/>
        </w:rPr>
        <w:t>i</w:t>
      </w:r>
      <w:r w:rsidRPr="00C651AC">
        <w:rPr>
          <w:rFonts w:ascii="Calibri" w:eastAsia="Calibri" w:hAnsi="Calibri" w:cs="Calibri"/>
          <w:color w:val="000000" w:themeColor="text1"/>
          <w:sz w:val="22"/>
          <w:szCs w:val="22"/>
        </w:rPr>
        <w:t>;</w:t>
      </w:r>
    </w:p>
    <w:p w14:paraId="5FC5A40C" w14:textId="4CF0958D" w:rsidR="00A420C1" w:rsidRPr="00C651AC" w:rsidRDefault="00C162DA" w:rsidP="0051611A">
      <w:pPr>
        <w:pStyle w:val="Akapitzlist"/>
        <w:widowControl w:val="0"/>
        <w:numPr>
          <w:ilvl w:val="0"/>
          <w:numId w:val="3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 xml:space="preserve">innych dokumentów związanych z realizacją </w:t>
      </w:r>
      <w:r w:rsidR="006B4BDD" w:rsidRPr="00C651AC">
        <w:rPr>
          <w:rFonts w:ascii="Calibri" w:eastAsia="Calibri" w:hAnsi="Calibri" w:cs="Calibri"/>
          <w:color w:val="000000" w:themeColor="text1"/>
          <w:sz w:val="22"/>
          <w:szCs w:val="22"/>
        </w:rPr>
        <w:t>P</w:t>
      </w:r>
      <w:r w:rsidRPr="00C651AC">
        <w:rPr>
          <w:rFonts w:ascii="Calibri" w:eastAsia="Calibri" w:hAnsi="Calibri" w:cs="Calibri"/>
          <w:color w:val="000000" w:themeColor="text1"/>
          <w:sz w:val="22"/>
          <w:szCs w:val="22"/>
        </w:rPr>
        <w:t xml:space="preserve">rzedsięwzięcia, w tym niezbędnych do przeprowadzenia kontroli </w:t>
      </w:r>
      <w:r w:rsidR="006C3444" w:rsidRPr="00C651AC">
        <w:rPr>
          <w:rFonts w:ascii="Calibri" w:eastAsia="Calibri" w:hAnsi="Calibri" w:cs="Calibri"/>
          <w:color w:val="000000" w:themeColor="text1"/>
          <w:sz w:val="22"/>
          <w:szCs w:val="22"/>
        </w:rPr>
        <w:t>P</w:t>
      </w:r>
      <w:r w:rsidRPr="00C651AC">
        <w:rPr>
          <w:rFonts w:ascii="Calibri" w:eastAsia="Calibri" w:hAnsi="Calibri" w:cs="Calibri"/>
          <w:color w:val="000000" w:themeColor="text1"/>
          <w:sz w:val="22"/>
          <w:szCs w:val="22"/>
        </w:rPr>
        <w:t>rzedsięwzięcia oraz wymiany dokumentacji pokontrolnej.</w:t>
      </w:r>
    </w:p>
    <w:p w14:paraId="189A6321" w14:textId="47BFA2B6" w:rsidR="00C162DA" w:rsidRPr="00C651AC" w:rsidRDefault="00C162DA"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C651AC">
        <w:rPr>
          <w:rFonts w:ascii="Calibri" w:hAnsi="Calibri" w:cs="Calibri"/>
          <w:sz w:val="22"/>
          <w:szCs w:val="22"/>
          <w:lang w:eastAsia="en-US"/>
        </w:rPr>
        <w:t>Przekazanie drogą elektroniczną do</w:t>
      </w:r>
      <w:r w:rsidR="006B4BDD" w:rsidRPr="00C651AC">
        <w:rPr>
          <w:rFonts w:ascii="Calibri" w:hAnsi="Calibri" w:cs="Calibri"/>
          <w:sz w:val="22"/>
          <w:szCs w:val="22"/>
          <w:lang w:eastAsia="en-US"/>
        </w:rPr>
        <w:t>kumentów, o których mowa w</w:t>
      </w:r>
      <w:r w:rsidR="00C959FB" w:rsidRPr="00C651AC">
        <w:rPr>
          <w:rFonts w:ascii="Calibri" w:hAnsi="Calibri" w:cs="Calibri"/>
          <w:sz w:val="22"/>
          <w:szCs w:val="22"/>
          <w:lang w:eastAsia="en-US"/>
        </w:rPr>
        <w:t xml:space="preserve"> ust. 1</w:t>
      </w:r>
      <w:r w:rsidR="006B4BDD" w:rsidRPr="00C651AC">
        <w:rPr>
          <w:rFonts w:ascii="Calibri" w:hAnsi="Calibri" w:cs="Calibri"/>
          <w:sz w:val="22"/>
          <w:szCs w:val="22"/>
          <w:lang w:eastAsia="en-US"/>
        </w:rPr>
        <w:t xml:space="preserve"> pkt</w:t>
      </w:r>
      <w:r w:rsidR="6C58CB84" w:rsidRPr="00C651AC">
        <w:rPr>
          <w:rFonts w:ascii="Calibri" w:hAnsi="Calibri" w:cs="Calibri"/>
          <w:sz w:val="22"/>
          <w:szCs w:val="22"/>
          <w:lang w:eastAsia="en-US"/>
        </w:rPr>
        <w:t>.</w:t>
      </w:r>
      <w:r w:rsidR="006B4BDD" w:rsidRPr="00C651AC">
        <w:rPr>
          <w:rFonts w:ascii="Calibri" w:hAnsi="Calibri" w:cs="Calibri"/>
          <w:sz w:val="22"/>
          <w:szCs w:val="22"/>
          <w:lang w:eastAsia="en-US"/>
        </w:rPr>
        <w:t xml:space="preserve"> </w:t>
      </w:r>
      <w:r w:rsidR="00B67B13" w:rsidRPr="00C651AC">
        <w:rPr>
          <w:rFonts w:ascii="Calibri" w:hAnsi="Calibri" w:cs="Calibri"/>
          <w:sz w:val="22"/>
          <w:szCs w:val="22"/>
          <w:lang w:eastAsia="en-US"/>
        </w:rPr>
        <w:t>2</w:t>
      </w:r>
      <w:r w:rsidR="00161708" w:rsidRPr="00C651AC">
        <w:rPr>
          <w:rFonts w:ascii="Calibri" w:hAnsi="Calibri" w:cs="Calibri"/>
          <w:color w:val="000000" w:themeColor="text1"/>
          <w:sz w:val="22"/>
          <w:szCs w:val="22"/>
          <w:lang w:eastAsia="en-US"/>
        </w:rPr>
        <w:t xml:space="preserve"> i 4</w:t>
      </w:r>
      <w:r w:rsidRPr="00C651AC">
        <w:rPr>
          <w:rFonts w:ascii="Calibri" w:hAnsi="Calibri" w:cs="Calibri"/>
          <w:sz w:val="22"/>
          <w:szCs w:val="22"/>
          <w:lang w:eastAsia="en-US"/>
        </w:rPr>
        <w:t xml:space="preserve">, nie zdejmuje z </w:t>
      </w:r>
      <w:r w:rsidR="006B4BDD" w:rsidRPr="00C651AC">
        <w:rPr>
          <w:rFonts w:ascii="Calibri" w:hAnsi="Calibri" w:cs="Calibri"/>
          <w:sz w:val="22"/>
          <w:szCs w:val="22"/>
          <w:lang w:eastAsia="en-US"/>
        </w:rPr>
        <w:t>O</w:t>
      </w:r>
      <w:r w:rsidRPr="00C651AC">
        <w:rPr>
          <w:rFonts w:ascii="Calibri" w:hAnsi="Calibri" w:cs="Calibri"/>
          <w:sz w:val="22"/>
          <w:szCs w:val="22"/>
          <w:lang w:eastAsia="en-US"/>
        </w:rPr>
        <w:t xml:space="preserve">statecznego odbiorcy wsparcia obowiązku przechowywania oryginałów dokumentów i ich </w:t>
      </w:r>
      <w:r w:rsidRPr="00C651AC">
        <w:rPr>
          <w:rFonts w:ascii="Calibri" w:eastAsia="Calibri" w:hAnsi="Calibri" w:cs="Calibri"/>
          <w:color w:val="000000" w:themeColor="text1"/>
          <w:sz w:val="22"/>
          <w:szCs w:val="22"/>
        </w:rPr>
        <w:t>udostępniania podczas kontroli na miejscu.</w:t>
      </w:r>
    </w:p>
    <w:p w14:paraId="75D9B616" w14:textId="457CDC2D" w:rsidR="00C162DA" w:rsidRPr="00C651AC" w:rsidRDefault="00416ABE"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Strony</w:t>
      </w:r>
      <w:r w:rsidR="00093C8C" w:rsidRPr="00C651AC">
        <w:rPr>
          <w:rFonts w:ascii="Calibri" w:eastAsia="Calibri" w:hAnsi="Calibri" w:cs="Calibri"/>
          <w:color w:val="000000" w:themeColor="text1"/>
          <w:sz w:val="22"/>
          <w:szCs w:val="22"/>
        </w:rPr>
        <w:t xml:space="preserve"> </w:t>
      </w:r>
      <w:r w:rsidR="00C162DA" w:rsidRPr="00C651AC">
        <w:rPr>
          <w:rFonts w:ascii="Calibri" w:eastAsia="Calibri" w:hAnsi="Calibri" w:cs="Calibri"/>
          <w:color w:val="000000" w:themeColor="text1"/>
          <w:sz w:val="22"/>
          <w:szCs w:val="22"/>
        </w:rPr>
        <w:t xml:space="preserve">uznają za prawnie wiążące przyjęte </w:t>
      </w:r>
      <w:r w:rsidR="009B68AA" w:rsidRPr="00C651AC">
        <w:rPr>
          <w:rFonts w:ascii="Calibri" w:eastAsia="Calibri" w:hAnsi="Calibri" w:cs="Calibri"/>
          <w:color w:val="000000" w:themeColor="text1"/>
          <w:sz w:val="22"/>
          <w:szCs w:val="22"/>
        </w:rPr>
        <w:t>w Umowie rozwiązania stosowane w zakresie komunikacji i wymiany danych w CST2021, bez możliwości kwestionowania skutków ich stosowania.</w:t>
      </w:r>
    </w:p>
    <w:p w14:paraId="2F202C31" w14:textId="6F0C6DC7" w:rsidR="0002134E" w:rsidRPr="00C651AC" w:rsidRDefault="0002134E"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C651AC">
        <w:rPr>
          <w:rFonts w:ascii="Calibri" w:eastAsia="Calibri" w:hAnsi="Calibri" w:cs="Calibri"/>
          <w:color w:val="000000" w:themeColor="text1"/>
          <w:sz w:val="22"/>
          <w:szCs w:val="22"/>
        </w:rPr>
        <w:t>Ostateczny odbiorca wsparcia wyznacza osob</w:t>
      </w:r>
      <w:r w:rsidR="00012CCF">
        <w:rPr>
          <w:rFonts w:ascii="Calibri" w:eastAsia="Calibri" w:hAnsi="Calibri" w:cs="Calibri"/>
          <w:color w:val="000000" w:themeColor="text1"/>
          <w:sz w:val="22"/>
          <w:szCs w:val="22"/>
        </w:rPr>
        <w:t xml:space="preserve">y </w:t>
      </w:r>
      <w:r w:rsidRPr="00C651AC">
        <w:rPr>
          <w:rFonts w:ascii="Calibri" w:eastAsia="Calibri" w:hAnsi="Calibri" w:cs="Calibri"/>
          <w:color w:val="000000" w:themeColor="text1"/>
          <w:sz w:val="22"/>
          <w:szCs w:val="22"/>
        </w:rPr>
        <w:t>uprawnion</w:t>
      </w:r>
      <w:r w:rsidR="00012CCF">
        <w:rPr>
          <w:rFonts w:ascii="Calibri" w:eastAsia="Calibri" w:hAnsi="Calibri" w:cs="Calibri"/>
          <w:color w:val="000000" w:themeColor="text1"/>
          <w:sz w:val="22"/>
          <w:szCs w:val="22"/>
        </w:rPr>
        <w:t>e</w:t>
      </w:r>
      <w:r w:rsidRPr="00C651AC">
        <w:rPr>
          <w:rFonts w:ascii="Calibri" w:eastAsia="Calibri" w:hAnsi="Calibri" w:cs="Calibri"/>
          <w:color w:val="000000" w:themeColor="text1"/>
          <w:sz w:val="22"/>
          <w:szCs w:val="22"/>
        </w:rPr>
        <w:t xml:space="preserve"> do wykonywania w jego imieniu czynności związanych z realizacją Przedsięwzięcia, w tym – zgłoszenia do pracy w ramach CST2021 osoby upoważnionej do zarządzania uprawnieniami użytkowników CST2021 po stronie Ostatecznego odbiorcy wsparcia. Zgłoszenie osoby zarządzającej uprawnieniami użytkowników odbywa się w oparciu o formularz stanowiący załącznik nr 5 do Umowy oraz zgodnie z Procedurą zgłaszania osoby uprawnionej zarządzającej Przedsięwzięciem po stronie Ostatecznego odbiorcy wsparcia stanowiącą załącznik nr 6 do Umowy. Wszelkie działania w CST2021 osób uprawnionych są traktowane w sensie prawnym jako działanie Ostatecznego odbiorcy wsparcia. Wniosek o dodanie osoby uprawnionej zarządzającej Przedsięwzięciem po stronie Ostatecznego odbiorcy wsparcia stanowi załącznik nr 5 do Umowy.</w:t>
      </w:r>
    </w:p>
    <w:p w14:paraId="17B26746" w14:textId="19C689F7" w:rsidR="00C162DA" w:rsidRPr="001D4FF5" w:rsidRDefault="2BFAE6F4"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Ostateczny odbiorca wsparcia zapewnia, że osoby, o których mowa w ust.</w:t>
      </w:r>
      <w:r w:rsidR="000D6975" w:rsidRPr="001D4FF5">
        <w:rPr>
          <w:rFonts w:ascii="Calibri" w:eastAsia="Calibri" w:hAnsi="Calibri" w:cs="Calibri"/>
          <w:color w:val="000000" w:themeColor="text1"/>
          <w:sz w:val="22"/>
          <w:szCs w:val="22"/>
        </w:rPr>
        <w:t xml:space="preserve"> </w:t>
      </w:r>
      <w:r w:rsidR="009B68AA" w:rsidRPr="001D4FF5">
        <w:rPr>
          <w:rFonts w:ascii="Calibri" w:eastAsia="Calibri" w:hAnsi="Calibri" w:cs="Calibri"/>
          <w:color w:val="000000" w:themeColor="text1"/>
          <w:sz w:val="22"/>
          <w:szCs w:val="22"/>
        </w:rPr>
        <w:t>4</w:t>
      </w:r>
      <w:r w:rsidRPr="001D4FF5">
        <w:rPr>
          <w:rFonts w:ascii="Calibri" w:eastAsia="Calibri" w:hAnsi="Calibri" w:cs="Calibri"/>
          <w:color w:val="000000" w:themeColor="text1"/>
          <w:sz w:val="22"/>
          <w:szCs w:val="22"/>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548A0C71" w:rsidR="00C162DA" w:rsidRPr="001D4FF5" w:rsidRDefault="2BFAE6F4"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Ostateczny odbiorca wsparcia zapewnia, że wszystkie osoby, o których mowa w ust.</w:t>
      </w:r>
      <w:r w:rsidR="000D6975" w:rsidRPr="001D4FF5">
        <w:rPr>
          <w:rFonts w:ascii="Calibri" w:eastAsia="Calibri" w:hAnsi="Calibri" w:cs="Calibri"/>
          <w:color w:val="000000" w:themeColor="text1"/>
          <w:sz w:val="22"/>
          <w:szCs w:val="22"/>
        </w:rPr>
        <w:t xml:space="preserve"> </w:t>
      </w:r>
      <w:r w:rsidR="00634EB5" w:rsidRPr="001D4FF5">
        <w:rPr>
          <w:rFonts w:ascii="Calibri" w:eastAsia="Calibri" w:hAnsi="Calibri" w:cs="Calibri"/>
          <w:color w:val="000000" w:themeColor="text1"/>
          <w:sz w:val="22"/>
          <w:szCs w:val="22"/>
        </w:rPr>
        <w:t>4</w:t>
      </w:r>
      <w:r w:rsidRPr="001D4FF5">
        <w:rPr>
          <w:rFonts w:ascii="Calibri" w:eastAsia="Calibri" w:hAnsi="Calibri" w:cs="Calibri"/>
          <w:color w:val="000000" w:themeColor="text1"/>
          <w:sz w:val="22"/>
          <w:szCs w:val="22"/>
        </w:rPr>
        <w:t>, przestrzegają regulaminu bezpieczeństwa informacji przetwarzanych w CST2021 oraz aktualnej wersji Instrukcji Użytkownika zewnętrznego udostępnionej przez</w:t>
      </w:r>
      <w:r w:rsidR="47AA51AF" w:rsidRPr="001D4FF5">
        <w:rPr>
          <w:rFonts w:ascii="Calibri" w:eastAsia="Calibri" w:hAnsi="Calibri" w:cs="Calibri"/>
          <w:color w:val="000000" w:themeColor="text1"/>
          <w:sz w:val="22"/>
          <w:szCs w:val="22"/>
        </w:rPr>
        <w:t xml:space="preserve"> J</w:t>
      </w:r>
      <w:r w:rsidRPr="001D4FF5">
        <w:rPr>
          <w:rFonts w:ascii="Calibri" w:eastAsia="Calibri" w:hAnsi="Calibri" w:cs="Calibri"/>
          <w:color w:val="000000" w:themeColor="text1"/>
          <w:sz w:val="22"/>
          <w:szCs w:val="22"/>
        </w:rPr>
        <w:t>ednostkę wspierającą.</w:t>
      </w:r>
    </w:p>
    <w:p w14:paraId="0F38952E" w14:textId="79511EF5" w:rsidR="00C162DA" w:rsidRPr="001D4FF5" w:rsidRDefault="2BFAE6F4"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Ostateczny odbiorca wsparcia zobowiązuje się do każdorazowego informowania </w:t>
      </w:r>
      <w:r w:rsidR="007B078C" w:rsidRPr="001D4FF5">
        <w:rPr>
          <w:rFonts w:ascii="Calibri" w:eastAsia="Calibri" w:hAnsi="Calibri" w:cs="Calibri"/>
          <w:color w:val="000000" w:themeColor="text1"/>
          <w:sz w:val="22"/>
          <w:szCs w:val="22"/>
        </w:rPr>
        <w:t xml:space="preserve">Jednostki </w:t>
      </w:r>
      <w:r w:rsidR="00AF3792" w:rsidRPr="001D4FF5">
        <w:rPr>
          <w:rFonts w:ascii="Calibri" w:eastAsia="Calibri" w:hAnsi="Calibri" w:cs="Calibri"/>
          <w:color w:val="000000" w:themeColor="text1"/>
          <w:sz w:val="22"/>
          <w:szCs w:val="22"/>
        </w:rPr>
        <w:t>wspierającej</w:t>
      </w:r>
      <w:r w:rsidRPr="001D4FF5">
        <w:rPr>
          <w:rFonts w:ascii="Calibri" w:eastAsia="Calibri" w:hAnsi="Calibri" w:cs="Calibri"/>
          <w:color w:val="000000" w:themeColor="text1"/>
          <w:sz w:val="22"/>
          <w:szCs w:val="22"/>
        </w:rPr>
        <w:t xml:space="preserve"> </w:t>
      </w:r>
      <w:r w:rsidR="00093C8C" w:rsidRPr="001D4FF5">
        <w:rPr>
          <w:rFonts w:ascii="Calibri" w:eastAsia="Calibri" w:hAnsi="Calibri" w:cs="Calibri"/>
          <w:color w:val="000000" w:themeColor="text1"/>
          <w:sz w:val="22"/>
          <w:szCs w:val="22"/>
        </w:rPr>
        <w:t xml:space="preserve"> </w:t>
      </w:r>
      <w:r w:rsidR="007B078C" w:rsidRPr="001D4FF5">
        <w:rPr>
          <w:rFonts w:ascii="Calibri" w:eastAsia="Calibri" w:hAnsi="Calibri" w:cs="Calibri"/>
          <w:color w:val="000000" w:themeColor="text1"/>
          <w:sz w:val="22"/>
          <w:szCs w:val="22"/>
        </w:rPr>
        <w:t xml:space="preserve">o </w:t>
      </w:r>
      <w:r w:rsidRPr="001D4FF5">
        <w:rPr>
          <w:rFonts w:ascii="Calibri" w:eastAsia="Calibri" w:hAnsi="Calibri" w:cs="Calibri"/>
          <w:color w:val="000000" w:themeColor="text1"/>
          <w:sz w:val="22"/>
          <w:szCs w:val="22"/>
        </w:rPr>
        <w:t xml:space="preserve">nieautoryzowanym dostępie do danych </w:t>
      </w:r>
      <w:r w:rsidR="47AA51AF" w:rsidRPr="001D4FF5">
        <w:rPr>
          <w:rFonts w:ascii="Calibri" w:eastAsia="Calibri" w:hAnsi="Calibri" w:cs="Calibri"/>
          <w:color w:val="000000" w:themeColor="text1"/>
          <w:sz w:val="22"/>
          <w:szCs w:val="22"/>
        </w:rPr>
        <w:t>O</w:t>
      </w:r>
      <w:r w:rsidRPr="001D4FF5">
        <w:rPr>
          <w:rFonts w:ascii="Calibri" w:eastAsia="Calibri" w:hAnsi="Calibri" w:cs="Calibri"/>
          <w:color w:val="000000" w:themeColor="text1"/>
          <w:sz w:val="22"/>
          <w:szCs w:val="22"/>
        </w:rPr>
        <w:t>statecznego odbiorcy wsparcia w CST2021.</w:t>
      </w:r>
    </w:p>
    <w:p w14:paraId="56CDE0B6" w14:textId="0C7AC813" w:rsidR="00C81CCE" w:rsidRPr="001D4FF5" w:rsidRDefault="6C5A73F6"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W przypadku niedostępności CST2021 </w:t>
      </w:r>
      <w:r w:rsidR="147517A5" w:rsidRPr="001D4FF5">
        <w:rPr>
          <w:rFonts w:ascii="Calibri" w:eastAsia="Calibri" w:hAnsi="Calibri" w:cs="Calibri"/>
          <w:color w:val="000000" w:themeColor="text1"/>
          <w:sz w:val="22"/>
          <w:szCs w:val="22"/>
        </w:rPr>
        <w:t>O</w:t>
      </w:r>
      <w:r w:rsidRPr="001D4FF5">
        <w:rPr>
          <w:rFonts w:ascii="Calibri" w:eastAsia="Calibri" w:hAnsi="Calibri" w:cs="Calibri"/>
          <w:color w:val="000000" w:themeColor="text1"/>
          <w:sz w:val="22"/>
          <w:szCs w:val="22"/>
        </w:rPr>
        <w:t xml:space="preserve">stateczny odbiorca wsparcia zgłasza </w:t>
      </w:r>
      <w:r w:rsidR="4C83640C" w:rsidRPr="001D4FF5">
        <w:rPr>
          <w:rFonts w:ascii="Calibri" w:eastAsia="Calibri" w:hAnsi="Calibri" w:cs="Calibri"/>
          <w:color w:val="000000" w:themeColor="text1"/>
          <w:sz w:val="22"/>
          <w:szCs w:val="22"/>
        </w:rPr>
        <w:t>Je</w:t>
      </w:r>
      <w:r w:rsidRPr="001D4FF5">
        <w:rPr>
          <w:rFonts w:ascii="Calibri" w:eastAsia="Calibri" w:hAnsi="Calibri" w:cs="Calibri"/>
          <w:color w:val="000000" w:themeColor="text1"/>
          <w:sz w:val="22"/>
          <w:szCs w:val="22"/>
        </w:rPr>
        <w:t>dnostce wspierającej</w:t>
      </w:r>
      <w:r w:rsidR="00093C8C" w:rsidRPr="001D4FF5">
        <w:rPr>
          <w:rFonts w:ascii="Calibri" w:eastAsia="Calibri" w:hAnsi="Calibri" w:cs="Calibri"/>
          <w:color w:val="000000" w:themeColor="text1"/>
          <w:sz w:val="22"/>
          <w:szCs w:val="22"/>
        </w:rPr>
        <w:t xml:space="preserve"> </w:t>
      </w:r>
      <w:r w:rsidRPr="001D4FF5">
        <w:rPr>
          <w:rFonts w:ascii="Calibri" w:eastAsia="Calibri" w:hAnsi="Calibri" w:cs="Calibri"/>
          <w:color w:val="000000" w:themeColor="text1"/>
          <w:sz w:val="22"/>
          <w:szCs w:val="22"/>
        </w:rPr>
        <w:t>zaistniały problem na adres e-mail</w:t>
      </w:r>
      <w:r w:rsidR="00634EB5" w:rsidRPr="001D4FF5">
        <w:rPr>
          <w:rFonts w:ascii="Calibri" w:eastAsia="Calibri" w:hAnsi="Calibri" w:cs="Calibri"/>
          <w:color w:val="000000" w:themeColor="text1"/>
          <w:sz w:val="22"/>
          <w:szCs w:val="22"/>
        </w:rPr>
        <w:t>:</w:t>
      </w:r>
      <w:r w:rsidRPr="001D4FF5">
        <w:rPr>
          <w:rFonts w:ascii="Calibri" w:eastAsia="Calibri" w:hAnsi="Calibri" w:cs="Calibri"/>
          <w:color w:val="000000" w:themeColor="text1"/>
          <w:sz w:val="22"/>
          <w:szCs w:val="22"/>
        </w:rPr>
        <w:t xml:space="preserve"> </w:t>
      </w:r>
      <w:r w:rsidR="1F18920C" w:rsidRPr="001D4FF5">
        <w:rPr>
          <w:rFonts w:ascii="Calibri" w:eastAsia="Calibri" w:hAnsi="Calibri" w:cs="Calibri"/>
          <w:b/>
          <w:bCs/>
          <w:color w:val="000000" w:themeColor="text1"/>
          <w:sz w:val="22"/>
          <w:szCs w:val="22"/>
        </w:rPr>
        <w:t>ami.kpod@cppc.gov.pl</w:t>
      </w:r>
      <w:r w:rsidR="007B078C" w:rsidRPr="001D4FF5">
        <w:rPr>
          <w:rFonts w:ascii="Calibri" w:eastAsia="Calibri" w:hAnsi="Calibri" w:cs="Calibri"/>
          <w:color w:val="000000" w:themeColor="text1"/>
          <w:sz w:val="22"/>
          <w:szCs w:val="22"/>
        </w:rPr>
        <w:t>.</w:t>
      </w:r>
      <w:r w:rsidRPr="001D4FF5">
        <w:rPr>
          <w:rFonts w:ascii="Calibri" w:eastAsia="Calibri" w:hAnsi="Calibri" w:cs="Calibri"/>
          <w:color w:val="000000" w:themeColor="text1"/>
          <w:sz w:val="22"/>
          <w:szCs w:val="22"/>
        </w:rPr>
        <w:t xml:space="preserve"> W przypadku potwierdzenia awarii CST2021 przez pracownika </w:t>
      </w:r>
      <w:r w:rsidR="4C83640C" w:rsidRPr="001D4FF5">
        <w:rPr>
          <w:rFonts w:ascii="Calibri" w:eastAsia="Calibri" w:hAnsi="Calibri" w:cs="Calibri"/>
          <w:color w:val="000000" w:themeColor="text1"/>
          <w:sz w:val="22"/>
          <w:szCs w:val="22"/>
        </w:rPr>
        <w:t>Jedn</w:t>
      </w:r>
      <w:r w:rsidRPr="001D4FF5">
        <w:rPr>
          <w:rFonts w:ascii="Calibri" w:eastAsia="Calibri" w:hAnsi="Calibri" w:cs="Calibri"/>
          <w:color w:val="000000" w:themeColor="text1"/>
          <w:sz w:val="22"/>
          <w:szCs w:val="22"/>
        </w:rPr>
        <w:t xml:space="preserve">ostki wspierającej proces rozliczania </w:t>
      </w:r>
      <w:r w:rsidR="5543C692" w:rsidRPr="001D4FF5">
        <w:rPr>
          <w:rFonts w:ascii="Calibri" w:eastAsia="Calibri" w:hAnsi="Calibri" w:cs="Calibri"/>
          <w:color w:val="000000" w:themeColor="text1"/>
          <w:sz w:val="22"/>
          <w:szCs w:val="22"/>
        </w:rPr>
        <w:t>P</w:t>
      </w:r>
      <w:r w:rsidRPr="001D4FF5">
        <w:rPr>
          <w:rFonts w:ascii="Calibri" w:eastAsia="Calibri" w:hAnsi="Calibri" w:cs="Calibri"/>
          <w:color w:val="000000" w:themeColor="text1"/>
          <w:sz w:val="22"/>
          <w:szCs w:val="22"/>
        </w:rPr>
        <w:t xml:space="preserve">rzedsięwzięcia oraz komunikowania się z </w:t>
      </w:r>
      <w:r w:rsidR="147517A5" w:rsidRPr="001D4FF5">
        <w:rPr>
          <w:rFonts w:ascii="Calibri" w:eastAsia="Calibri" w:hAnsi="Calibri" w:cs="Calibri"/>
          <w:color w:val="000000" w:themeColor="text1"/>
          <w:sz w:val="22"/>
          <w:szCs w:val="22"/>
        </w:rPr>
        <w:t>J</w:t>
      </w:r>
      <w:r w:rsidRPr="001D4FF5">
        <w:rPr>
          <w:rFonts w:ascii="Calibri" w:eastAsia="Calibri" w:hAnsi="Calibri" w:cs="Calibri"/>
          <w:color w:val="000000" w:themeColor="text1"/>
          <w:sz w:val="22"/>
          <w:szCs w:val="22"/>
        </w:rPr>
        <w:t xml:space="preserve">ednostką wspierającą </w:t>
      </w:r>
      <w:r w:rsidR="00824454" w:rsidRPr="001D4FF5">
        <w:rPr>
          <w:rFonts w:ascii="Calibri" w:eastAsia="Calibri" w:hAnsi="Calibri" w:cs="Calibri"/>
          <w:color w:val="000000" w:themeColor="text1"/>
          <w:sz w:val="22"/>
          <w:szCs w:val="22"/>
        </w:rPr>
        <w:t xml:space="preserve">jest zgodny z komunikatem zamieszczonym na stronie </w:t>
      </w:r>
      <w:r w:rsidR="00C959FB" w:rsidRPr="001D4FF5">
        <w:rPr>
          <w:rFonts w:ascii="Calibri" w:eastAsia="Calibri" w:hAnsi="Calibri" w:cs="Calibri"/>
          <w:color w:val="000000" w:themeColor="text1"/>
          <w:sz w:val="22"/>
          <w:szCs w:val="22"/>
        </w:rPr>
        <w:t>Jednostki wspierającej</w:t>
      </w:r>
      <w:r w:rsidR="00824454" w:rsidRPr="001D4FF5">
        <w:rPr>
          <w:rFonts w:ascii="Calibri" w:eastAsia="Calibri" w:hAnsi="Calibri" w:cs="Calibri"/>
          <w:color w:val="000000" w:themeColor="text1"/>
          <w:sz w:val="22"/>
          <w:szCs w:val="22"/>
        </w:rPr>
        <w:t xml:space="preserve">. </w:t>
      </w:r>
      <w:r w:rsidRPr="001D4FF5">
        <w:rPr>
          <w:rFonts w:ascii="Calibri" w:eastAsia="Calibri" w:hAnsi="Calibri" w:cs="Calibri"/>
          <w:color w:val="000000" w:themeColor="text1"/>
          <w:sz w:val="22"/>
          <w:szCs w:val="22"/>
        </w:rPr>
        <w:t xml:space="preserve">O usunięciu awarii CST2021 </w:t>
      </w:r>
      <w:r w:rsidR="147517A5" w:rsidRPr="001D4FF5">
        <w:rPr>
          <w:rFonts w:ascii="Calibri" w:eastAsia="Calibri" w:hAnsi="Calibri" w:cs="Calibri"/>
          <w:color w:val="000000" w:themeColor="text1"/>
          <w:sz w:val="22"/>
          <w:szCs w:val="22"/>
        </w:rPr>
        <w:t>J</w:t>
      </w:r>
      <w:r w:rsidRPr="001D4FF5">
        <w:rPr>
          <w:rFonts w:ascii="Calibri" w:eastAsia="Calibri" w:hAnsi="Calibri" w:cs="Calibri"/>
          <w:color w:val="000000" w:themeColor="text1"/>
          <w:sz w:val="22"/>
          <w:szCs w:val="22"/>
        </w:rPr>
        <w:t xml:space="preserve">ednostka wspierająca informuje </w:t>
      </w:r>
      <w:r w:rsidR="11279D7F" w:rsidRPr="001D4FF5">
        <w:rPr>
          <w:rFonts w:ascii="Calibri" w:eastAsia="Calibri" w:hAnsi="Calibri" w:cs="Calibri"/>
          <w:color w:val="000000" w:themeColor="text1"/>
          <w:sz w:val="22"/>
          <w:szCs w:val="22"/>
        </w:rPr>
        <w:t>Ostateczn</w:t>
      </w:r>
      <w:r w:rsidR="147517A5" w:rsidRPr="001D4FF5">
        <w:rPr>
          <w:rFonts w:ascii="Calibri" w:eastAsia="Calibri" w:hAnsi="Calibri" w:cs="Calibri"/>
          <w:color w:val="000000" w:themeColor="text1"/>
          <w:sz w:val="22"/>
          <w:szCs w:val="22"/>
        </w:rPr>
        <w:t xml:space="preserve">ego </w:t>
      </w:r>
      <w:r w:rsidR="0067475A" w:rsidRPr="001D4FF5">
        <w:rPr>
          <w:rFonts w:ascii="Calibri" w:eastAsia="Calibri" w:hAnsi="Calibri" w:cs="Calibri"/>
          <w:color w:val="000000" w:themeColor="text1"/>
          <w:sz w:val="22"/>
          <w:szCs w:val="22"/>
        </w:rPr>
        <w:t>o</w:t>
      </w:r>
      <w:r w:rsidRPr="001D4FF5">
        <w:rPr>
          <w:rFonts w:ascii="Calibri" w:eastAsia="Calibri" w:hAnsi="Calibri" w:cs="Calibri"/>
          <w:color w:val="000000" w:themeColor="text1"/>
          <w:sz w:val="22"/>
          <w:szCs w:val="22"/>
        </w:rPr>
        <w:t xml:space="preserve">dbiorcę wsparcia na adresy e-mail osób uprawnionych wskazanych w załączniku nr </w:t>
      </w:r>
      <w:r w:rsidR="003D0DE9" w:rsidRPr="001D4FF5">
        <w:rPr>
          <w:rFonts w:ascii="Calibri" w:eastAsia="Calibri" w:hAnsi="Calibri" w:cs="Calibri"/>
          <w:color w:val="000000" w:themeColor="text1"/>
          <w:sz w:val="22"/>
          <w:szCs w:val="22"/>
        </w:rPr>
        <w:t>5</w:t>
      </w:r>
      <w:r w:rsidR="3FA5DE00" w:rsidRPr="001D4FF5">
        <w:rPr>
          <w:rFonts w:ascii="Calibri" w:eastAsia="Calibri" w:hAnsi="Calibri" w:cs="Calibri"/>
          <w:color w:val="000000" w:themeColor="text1"/>
          <w:sz w:val="22"/>
          <w:szCs w:val="22"/>
        </w:rPr>
        <w:t xml:space="preserve"> </w:t>
      </w:r>
      <w:r w:rsidRPr="001D4FF5">
        <w:rPr>
          <w:rFonts w:ascii="Calibri" w:eastAsia="Calibri" w:hAnsi="Calibri" w:cs="Calibri"/>
          <w:color w:val="000000" w:themeColor="text1"/>
          <w:sz w:val="22"/>
          <w:szCs w:val="22"/>
        </w:rPr>
        <w:t xml:space="preserve">do </w:t>
      </w:r>
      <w:r w:rsidR="001454C7" w:rsidRPr="001D4FF5">
        <w:rPr>
          <w:rFonts w:ascii="Calibri" w:eastAsia="Calibri" w:hAnsi="Calibri" w:cs="Calibri"/>
          <w:color w:val="000000" w:themeColor="text1"/>
          <w:sz w:val="22"/>
          <w:szCs w:val="22"/>
        </w:rPr>
        <w:t>Umowy</w:t>
      </w:r>
      <w:r w:rsidRPr="001D4FF5">
        <w:rPr>
          <w:rFonts w:ascii="Calibri" w:eastAsia="Calibri" w:hAnsi="Calibri" w:cs="Calibri"/>
          <w:color w:val="000000" w:themeColor="text1"/>
          <w:sz w:val="22"/>
          <w:szCs w:val="22"/>
        </w:rPr>
        <w:t xml:space="preserve">, </w:t>
      </w:r>
      <w:r w:rsidR="147517A5" w:rsidRPr="001D4FF5">
        <w:rPr>
          <w:rFonts w:ascii="Calibri" w:eastAsia="Calibri" w:hAnsi="Calibri" w:cs="Calibri"/>
          <w:color w:val="000000" w:themeColor="text1"/>
          <w:sz w:val="22"/>
          <w:szCs w:val="22"/>
        </w:rPr>
        <w:t>O</w:t>
      </w:r>
      <w:r w:rsidRPr="001D4FF5">
        <w:rPr>
          <w:rFonts w:ascii="Calibri" w:eastAsia="Calibri" w:hAnsi="Calibri" w:cs="Calibri"/>
          <w:color w:val="000000" w:themeColor="text1"/>
          <w:sz w:val="22"/>
          <w:szCs w:val="22"/>
        </w:rPr>
        <w:t xml:space="preserve">stateczny odbiorca wsparcia zaś zobowiązuje się uzupełnić dane w CST2021 w zakresie dokumentów przekazanych drogą </w:t>
      </w:r>
      <w:r w:rsidR="005451AE" w:rsidRPr="001D4FF5">
        <w:rPr>
          <w:rFonts w:ascii="Calibri" w:eastAsia="Calibri" w:hAnsi="Calibri" w:cs="Calibri"/>
          <w:color w:val="000000" w:themeColor="text1"/>
          <w:sz w:val="22"/>
          <w:szCs w:val="22"/>
        </w:rPr>
        <w:t xml:space="preserve">wskazaną w komunikacie </w:t>
      </w:r>
      <w:r w:rsidR="00EE3A03" w:rsidRPr="001D4FF5">
        <w:rPr>
          <w:rFonts w:ascii="Calibri" w:eastAsia="Calibri" w:hAnsi="Calibri" w:cs="Calibri"/>
          <w:color w:val="000000" w:themeColor="text1"/>
          <w:sz w:val="22"/>
          <w:szCs w:val="22"/>
        </w:rPr>
        <w:t>w terminie</w:t>
      </w:r>
      <w:r w:rsidR="00C81CCE" w:rsidRPr="001D4FF5">
        <w:rPr>
          <w:rFonts w:ascii="Calibri" w:eastAsia="Calibri" w:hAnsi="Calibri" w:cs="Calibri"/>
          <w:color w:val="000000" w:themeColor="text1"/>
          <w:sz w:val="22"/>
          <w:szCs w:val="22"/>
        </w:rPr>
        <w:t xml:space="preserve"> </w:t>
      </w:r>
      <w:r w:rsidR="00CA3378" w:rsidRPr="001D4FF5">
        <w:rPr>
          <w:rFonts w:ascii="Calibri" w:eastAsia="Calibri" w:hAnsi="Calibri" w:cs="Calibri"/>
          <w:color w:val="000000" w:themeColor="text1"/>
          <w:sz w:val="22"/>
          <w:szCs w:val="22"/>
        </w:rPr>
        <w:t xml:space="preserve">3 dni od </w:t>
      </w:r>
      <w:r w:rsidR="00A441DE">
        <w:rPr>
          <w:rFonts w:ascii="Calibri" w:eastAsia="Calibri" w:hAnsi="Calibri" w:cs="Calibri"/>
          <w:color w:val="000000" w:themeColor="text1"/>
          <w:sz w:val="22"/>
          <w:szCs w:val="22"/>
        </w:rPr>
        <w:t xml:space="preserve">dnia </w:t>
      </w:r>
      <w:r w:rsidR="0002134E" w:rsidRPr="001D4FF5">
        <w:rPr>
          <w:rFonts w:ascii="Calibri" w:eastAsia="Calibri" w:hAnsi="Calibri" w:cs="Calibri"/>
          <w:color w:val="000000" w:themeColor="text1"/>
          <w:sz w:val="22"/>
          <w:szCs w:val="22"/>
        </w:rPr>
        <w:t>otrzymania tej informacji</w:t>
      </w:r>
      <w:r w:rsidR="00CA3378" w:rsidRPr="001D4FF5">
        <w:rPr>
          <w:rFonts w:ascii="Calibri" w:eastAsia="Calibri" w:hAnsi="Calibri" w:cs="Calibri"/>
          <w:color w:val="000000" w:themeColor="text1"/>
          <w:sz w:val="22"/>
          <w:szCs w:val="22"/>
        </w:rPr>
        <w:t xml:space="preserve">. </w:t>
      </w:r>
    </w:p>
    <w:p w14:paraId="488AB8E4" w14:textId="7DF44E41" w:rsidR="00E307EC" w:rsidRPr="001D4FF5" w:rsidRDefault="00E307EC" w:rsidP="0051611A">
      <w:pPr>
        <w:pStyle w:val="Akapitzlist"/>
        <w:widowControl w:val="0"/>
        <w:numPr>
          <w:ilvl w:val="0"/>
          <w:numId w:val="34"/>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lastRenderedPageBreak/>
        <w:t>Przedmiotem komunikacji wyłącznie przy wykorzystaniu CST2021 nie mo</w:t>
      </w:r>
      <w:r w:rsidR="0067475A" w:rsidRPr="001D4FF5">
        <w:rPr>
          <w:rFonts w:ascii="Calibri" w:eastAsia="Calibri" w:hAnsi="Calibri" w:cs="Calibri"/>
          <w:color w:val="000000" w:themeColor="text1"/>
          <w:sz w:val="22"/>
          <w:szCs w:val="22"/>
        </w:rPr>
        <w:t>gą</w:t>
      </w:r>
      <w:r w:rsidRPr="001D4FF5">
        <w:rPr>
          <w:rFonts w:ascii="Calibri" w:eastAsia="Calibri" w:hAnsi="Calibri" w:cs="Calibri"/>
          <w:color w:val="000000" w:themeColor="text1"/>
          <w:sz w:val="22"/>
          <w:szCs w:val="22"/>
        </w:rPr>
        <w:t xml:space="preserve"> być:</w:t>
      </w:r>
    </w:p>
    <w:p w14:paraId="0CE3EC1B" w14:textId="1E97DF40" w:rsidR="00E307EC" w:rsidRPr="001D4FF5" w:rsidRDefault="00E307EC" w:rsidP="0051611A">
      <w:pPr>
        <w:pStyle w:val="Akapitzlist"/>
        <w:widowControl w:val="0"/>
        <w:numPr>
          <w:ilvl w:val="0"/>
          <w:numId w:val="35"/>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zmiana treści Umowy, z wyłączeniem zmiany, o której mowa w § 9 ust. 9 i § 21</w:t>
      </w:r>
      <w:r w:rsidR="00CB20ED" w:rsidRPr="001D4FF5">
        <w:rPr>
          <w:rFonts w:ascii="Calibri" w:eastAsia="Calibri" w:hAnsi="Calibri" w:cs="Calibri"/>
          <w:color w:val="000000" w:themeColor="text1"/>
          <w:sz w:val="22"/>
          <w:szCs w:val="22"/>
        </w:rPr>
        <w:t xml:space="preserve"> ust. 2</w:t>
      </w:r>
      <w:r w:rsidR="00CC1798">
        <w:rPr>
          <w:rFonts w:ascii="Calibri" w:eastAsia="Calibri" w:hAnsi="Calibri" w:cs="Calibri"/>
          <w:color w:val="000000" w:themeColor="text1"/>
          <w:sz w:val="22"/>
          <w:szCs w:val="22"/>
        </w:rPr>
        <w:t xml:space="preserve"> i 11</w:t>
      </w:r>
      <w:r w:rsidRPr="001D4FF5">
        <w:rPr>
          <w:rFonts w:ascii="Calibri" w:eastAsia="Calibri" w:hAnsi="Calibri" w:cs="Calibri"/>
          <w:color w:val="000000" w:themeColor="text1"/>
          <w:sz w:val="22"/>
          <w:szCs w:val="22"/>
        </w:rPr>
        <w:t>;</w:t>
      </w:r>
    </w:p>
    <w:p w14:paraId="6B4D7FD8" w14:textId="12251E40" w:rsidR="0048074F" w:rsidRPr="0080353C" w:rsidRDefault="00E307EC" w:rsidP="0051611A">
      <w:pPr>
        <w:pStyle w:val="Akapitzlist"/>
        <w:widowControl w:val="0"/>
        <w:numPr>
          <w:ilvl w:val="0"/>
          <w:numId w:val="35"/>
        </w:numPr>
        <w:tabs>
          <w:tab w:val="left" w:pos="426"/>
        </w:tabs>
        <w:suppressAutoHyphens w:val="0"/>
        <w:autoSpaceDE w:val="0"/>
        <w:autoSpaceDN w:val="0"/>
        <w:spacing w:after="360" w:line="360" w:lineRule="auto"/>
        <w:ind w:left="1145" w:hanging="357"/>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dochodzenie zwrotu środków od </w:t>
      </w:r>
      <w:r w:rsidR="00CC23E9" w:rsidRPr="001D4FF5">
        <w:rPr>
          <w:rFonts w:ascii="Calibri" w:eastAsia="Calibri" w:hAnsi="Calibri" w:cs="Calibri"/>
          <w:color w:val="000000" w:themeColor="text1"/>
          <w:sz w:val="22"/>
          <w:szCs w:val="22"/>
        </w:rPr>
        <w:t>Ostatecznego odbiorcy wsparcia</w:t>
      </w:r>
      <w:r w:rsidRPr="001D4FF5">
        <w:rPr>
          <w:rFonts w:ascii="Calibri" w:eastAsia="Calibri" w:hAnsi="Calibri" w:cs="Calibri"/>
          <w:color w:val="000000" w:themeColor="text1"/>
          <w:sz w:val="22"/>
          <w:szCs w:val="22"/>
        </w:rPr>
        <w:t>, o którym mowa w § 13, w tym prowadzenie postępowania administracyjnego w celu wydania decyzji o zwrocie środków.</w:t>
      </w:r>
    </w:p>
    <w:p w14:paraId="52A13586" w14:textId="66F342FF" w:rsidR="00CF1666" w:rsidRPr="00251267" w:rsidRDefault="00CF1666" w:rsidP="0051611A">
      <w:pPr>
        <w:pStyle w:val="Nagwek1"/>
      </w:pPr>
      <w:r w:rsidRPr="00251267">
        <w:t>§ 1</w:t>
      </w:r>
      <w:r w:rsidR="00BC40BD" w:rsidRPr="00251267">
        <w:t>6</w:t>
      </w:r>
      <w:r w:rsidRPr="00251267">
        <w:t>.</w:t>
      </w:r>
      <w:r w:rsidR="00CC621A" w:rsidRPr="00251267">
        <w:t xml:space="preserve"> Dokumentacja Przedsięwzięcia</w:t>
      </w:r>
    </w:p>
    <w:p w14:paraId="35811BDA" w14:textId="77777777" w:rsidR="00023E09" w:rsidRDefault="00D119C4"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zobowiązuje się </w:t>
      </w:r>
      <w:r w:rsidR="00677C75" w:rsidRPr="0080353C">
        <w:rPr>
          <w:rFonts w:ascii="Calibri" w:eastAsia="Calibri" w:hAnsi="Calibri" w:cs="Calibri"/>
          <w:color w:val="000000" w:themeColor="text1"/>
          <w:sz w:val="22"/>
          <w:szCs w:val="22"/>
        </w:rPr>
        <w:t>posiadać w</w:t>
      </w:r>
      <w:r w:rsidRPr="0080353C">
        <w:rPr>
          <w:rFonts w:ascii="Calibri" w:eastAsia="Calibri" w:hAnsi="Calibri" w:cs="Calibri"/>
          <w:color w:val="000000" w:themeColor="text1"/>
          <w:sz w:val="22"/>
          <w:szCs w:val="22"/>
        </w:rPr>
        <w:t>szelkie dokumenty umożliwiające weryfikację wskaźników produktu właściwych do rozliczenia stawki jednostkowej.</w:t>
      </w:r>
      <w:r w:rsidR="00700A9A" w:rsidRPr="0080353C">
        <w:rPr>
          <w:rFonts w:ascii="Calibri" w:eastAsia="Calibri" w:hAnsi="Calibri" w:cs="Calibri"/>
          <w:color w:val="000000" w:themeColor="text1"/>
          <w:sz w:val="22"/>
          <w:szCs w:val="22"/>
        </w:rPr>
        <w:t xml:space="preserve">  </w:t>
      </w:r>
    </w:p>
    <w:p w14:paraId="6F1DF12C" w14:textId="3DF6860B" w:rsidR="004C06B3" w:rsidRPr="00023E09" w:rsidRDefault="005F6EFA"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 xml:space="preserve">W przypadku zlecania zadań lub ich części w ramach Przedsięwzięcia wykonawcy, Ostateczny odbiorca wsparcia zobowiązuje się zapewnić wszelkie dokumenty umożliwiające weryfikację kwalifikowalności wydatków. </w:t>
      </w:r>
    </w:p>
    <w:p w14:paraId="6580CC9E" w14:textId="77777777" w:rsidR="00023E09" w:rsidRDefault="636DEE32"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40F66FEA" w:rsidRPr="0080353C">
        <w:rPr>
          <w:rFonts w:ascii="Calibri" w:eastAsia="Calibri" w:hAnsi="Calibri" w:cs="Calibri"/>
          <w:color w:val="000000" w:themeColor="text1"/>
          <w:sz w:val="22"/>
          <w:szCs w:val="22"/>
        </w:rPr>
        <w:t xml:space="preserve"> zobowiązuje się do przechowywania dokumentacji związanej </w:t>
      </w:r>
      <w:r w:rsidR="5F29CDB0" w:rsidRPr="0080353C">
        <w:rPr>
          <w:rFonts w:ascii="Calibri" w:eastAsia="Calibri" w:hAnsi="Calibri" w:cs="Calibri"/>
          <w:color w:val="000000" w:themeColor="text1"/>
          <w:sz w:val="22"/>
          <w:szCs w:val="22"/>
        </w:rPr>
        <w:br/>
      </w:r>
      <w:r w:rsidR="40F66FEA" w:rsidRPr="0080353C">
        <w:rPr>
          <w:rFonts w:ascii="Calibri" w:eastAsia="Calibri" w:hAnsi="Calibri" w:cs="Calibri"/>
          <w:color w:val="000000" w:themeColor="text1"/>
          <w:sz w:val="22"/>
          <w:szCs w:val="22"/>
        </w:rPr>
        <w:t>z realizacją</w:t>
      </w:r>
      <w:r w:rsidR="182AE8F1" w:rsidRPr="0080353C">
        <w:rPr>
          <w:rFonts w:ascii="Calibri" w:eastAsia="Calibri" w:hAnsi="Calibri" w:cs="Calibri"/>
          <w:color w:val="000000" w:themeColor="text1"/>
          <w:sz w:val="22"/>
          <w:szCs w:val="22"/>
        </w:rPr>
        <w:t xml:space="preserve"> Przedsięwzięcia na zasadach opisanych w </w:t>
      </w:r>
      <w:r w:rsidR="7794054C" w:rsidRPr="0080353C">
        <w:rPr>
          <w:rFonts w:ascii="Calibri" w:eastAsia="Calibri" w:hAnsi="Calibri" w:cs="Calibri"/>
          <w:color w:val="000000" w:themeColor="text1"/>
          <w:sz w:val="22"/>
          <w:szCs w:val="22"/>
        </w:rPr>
        <w:t xml:space="preserve">art. </w:t>
      </w:r>
      <w:r w:rsidR="182AE8F1" w:rsidRPr="0080353C">
        <w:rPr>
          <w:rFonts w:ascii="Calibri" w:eastAsia="Calibri" w:hAnsi="Calibri" w:cs="Calibri"/>
          <w:color w:val="000000" w:themeColor="text1"/>
          <w:sz w:val="22"/>
          <w:szCs w:val="22"/>
        </w:rPr>
        <w:t>13</w:t>
      </w:r>
      <w:r w:rsidR="00244956" w:rsidRPr="0080353C">
        <w:rPr>
          <w:rFonts w:ascii="Calibri" w:eastAsia="Calibri" w:hAnsi="Calibri" w:cs="Calibri"/>
          <w:color w:val="000000" w:themeColor="text1"/>
          <w:sz w:val="22"/>
          <w:szCs w:val="22"/>
        </w:rPr>
        <w:t>3</w:t>
      </w:r>
      <w:r w:rsidR="182AE8F1" w:rsidRPr="0080353C">
        <w:rPr>
          <w:rFonts w:ascii="Calibri" w:eastAsia="Calibri" w:hAnsi="Calibri" w:cs="Calibri"/>
          <w:color w:val="000000" w:themeColor="text1"/>
          <w:sz w:val="22"/>
          <w:szCs w:val="22"/>
        </w:rPr>
        <w:t xml:space="preserve"> rozporządzenia finansowego </w:t>
      </w:r>
      <w:r w:rsidR="0753D418" w:rsidRPr="0080353C">
        <w:rPr>
          <w:rFonts w:ascii="Calibri" w:eastAsia="Calibri" w:hAnsi="Calibri" w:cs="Calibri"/>
          <w:color w:val="000000" w:themeColor="text1"/>
          <w:sz w:val="22"/>
          <w:szCs w:val="22"/>
        </w:rPr>
        <w:t>UE</w:t>
      </w:r>
      <w:r w:rsidR="182AE8F1" w:rsidRPr="0080353C">
        <w:rPr>
          <w:rFonts w:ascii="Calibri" w:eastAsia="Calibri" w:hAnsi="Calibri" w:cs="Calibri"/>
          <w:color w:val="000000" w:themeColor="text1"/>
          <w:sz w:val="22"/>
          <w:szCs w:val="22"/>
        </w:rPr>
        <w:t>. tj. przez 5 lat od dnia płatności salda. Jednostka w</w:t>
      </w:r>
      <w:r w:rsidR="0067475A" w:rsidRPr="0080353C">
        <w:rPr>
          <w:rFonts w:ascii="Calibri" w:eastAsia="Calibri" w:hAnsi="Calibri" w:cs="Calibri"/>
          <w:color w:val="000000" w:themeColor="text1"/>
          <w:sz w:val="22"/>
          <w:szCs w:val="22"/>
        </w:rPr>
        <w:t>s</w:t>
      </w:r>
      <w:r w:rsidR="182AE8F1" w:rsidRPr="0080353C">
        <w:rPr>
          <w:rFonts w:ascii="Calibri" w:eastAsia="Calibri" w:hAnsi="Calibri" w:cs="Calibri"/>
          <w:color w:val="000000" w:themeColor="text1"/>
          <w:sz w:val="22"/>
          <w:szCs w:val="22"/>
        </w:rPr>
        <w:t xml:space="preserve">pierająca poinformuje </w:t>
      </w:r>
      <w:r w:rsidR="29572E8E" w:rsidRPr="0080353C">
        <w:rPr>
          <w:rFonts w:ascii="Calibri" w:eastAsia="Calibri" w:hAnsi="Calibri" w:cs="Calibri"/>
          <w:color w:val="000000" w:themeColor="text1"/>
          <w:sz w:val="22"/>
          <w:szCs w:val="22"/>
        </w:rPr>
        <w:t>Ostateczn</w:t>
      </w:r>
      <w:r w:rsidR="182AE8F1" w:rsidRPr="0080353C">
        <w:rPr>
          <w:rFonts w:ascii="Calibri" w:eastAsia="Calibri" w:hAnsi="Calibri" w:cs="Calibri"/>
          <w:color w:val="000000" w:themeColor="text1"/>
          <w:sz w:val="22"/>
          <w:szCs w:val="22"/>
        </w:rPr>
        <w:t>ego odbiorcę wsparcia o dacie rozpoczęcia tego okresu.</w:t>
      </w:r>
    </w:p>
    <w:p w14:paraId="09D7965D" w14:textId="0B054DA8" w:rsidR="005F6EFA" w:rsidRPr="00023E09" w:rsidRDefault="005F6EFA"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 xml:space="preserve">Bieg terminu, o którym mowa w ust. 3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7DBC89FD" w14:textId="1F08CBD5" w:rsidR="00CF1666" w:rsidRPr="001D4FF5" w:rsidRDefault="05781EB8"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Dokumenty dotyczące pomocy publicznej udzielanej przedsiębiorcom </w:t>
      </w:r>
      <w:r w:rsidR="0E60791C" w:rsidRPr="001D4FF5">
        <w:rPr>
          <w:rFonts w:ascii="Calibri" w:eastAsia="Calibri" w:hAnsi="Calibri" w:cs="Calibri"/>
          <w:color w:val="000000" w:themeColor="text1"/>
          <w:sz w:val="22"/>
          <w:szCs w:val="22"/>
        </w:rPr>
        <w:t xml:space="preserve">Ostateczny odbiorca wsparcia </w:t>
      </w:r>
      <w:r w:rsidRPr="001D4FF5">
        <w:rPr>
          <w:rFonts w:ascii="Calibri" w:eastAsia="Calibri" w:hAnsi="Calibri" w:cs="Calibri"/>
          <w:color w:val="000000" w:themeColor="text1"/>
          <w:sz w:val="22"/>
          <w:szCs w:val="22"/>
        </w:rPr>
        <w:t>zobowiązuje się przechowywać przez 10 lat, licząc od dnia</w:t>
      </w:r>
      <w:r w:rsidR="00351B13" w:rsidRPr="001D4FF5">
        <w:rPr>
          <w:rFonts w:ascii="Calibri" w:eastAsia="Calibri" w:hAnsi="Calibri" w:cs="Calibri"/>
          <w:color w:val="000000" w:themeColor="text1"/>
          <w:sz w:val="22"/>
          <w:szCs w:val="22"/>
        </w:rPr>
        <w:t xml:space="preserve"> </w:t>
      </w:r>
      <w:r w:rsidR="000978E6" w:rsidRPr="001D4FF5">
        <w:rPr>
          <w:rFonts w:ascii="Calibri" w:eastAsia="Calibri" w:hAnsi="Calibri" w:cs="Calibri"/>
          <w:color w:val="000000" w:themeColor="text1"/>
          <w:sz w:val="22"/>
          <w:szCs w:val="22"/>
        </w:rPr>
        <w:t>zawarcia</w:t>
      </w:r>
      <w:r w:rsidR="00351B13" w:rsidRPr="001D4FF5">
        <w:rPr>
          <w:rFonts w:ascii="Calibri" w:eastAsia="Calibri" w:hAnsi="Calibri" w:cs="Calibri"/>
          <w:color w:val="000000" w:themeColor="text1"/>
          <w:sz w:val="22"/>
          <w:szCs w:val="22"/>
        </w:rPr>
        <w:t xml:space="preserve"> Umowy</w:t>
      </w:r>
      <w:r w:rsidR="002B25DB" w:rsidRPr="001D4FF5">
        <w:rPr>
          <w:rFonts w:ascii="Calibri" w:eastAsia="Calibri" w:hAnsi="Calibri" w:cs="Calibri"/>
          <w:color w:val="000000" w:themeColor="text1"/>
          <w:sz w:val="22"/>
          <w:szCs w:val="22"/>
        </w:rPr>
        <w:t>.</w:t>
      </w:r>
    </w:p>
    <w:p w14:paraId="4506A2C0" w14:textId="3DE1A922" w:rsidR="00204A4B" w:rsidRPr="001D4FF5" w:rsidRDefault="37B65ED4"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W przypadku naruszenia przez </w:t>
      </w:r>
      <w:r w:rsidR="1DE1BA81" w:rsidRPr="001D4FF5">
        <w:rPr>
          <w:rFonts w:ascii="Calibri" w:eastAsia="Calibri" w:hAnsi="Calibri" w:cs="Calibri"/>
          <w:color w:val="000000" w:themeColor="text1"/>
          <w:sz w:val="22"/>
          <w:szCs w:val="22"/>
        </w:rPr>
        <w:t xml:space="preserve">Ostatecznego odbiorcę wsparcia </w:t>
      </w:r>
      <w:r w:rsidRPr="001D4FF5">
        <w:rPr>
          <w:rFonts w:ascii="Calibri" w:eastAsia="Calibri" w:hAnsi="Calibri" w:cs="Calibri"/>
          <w:color w:val="000000" w:themeColor="text1"/>
          <w:sz w:val="22"/>
          <w:szCs w:val="22"/>
        </w:rPr>
        <w:t xml:space="preserve">obowiązku, o którym mowa w ust. </w:t>
      </w:r>
      <w:r w:rsidR="00244956" w:rsidRPr="001D4FF5">
        <w:rPr>
          <w:rFonts w:ascii="Calibri" w:eastAsia="Calibri" w:hAnsi="Calibri" w:cs="Calibri"/>
          <w:color w:val="000000" w:themeColor="text1"/>
          <w:sz w:val="22"/>
          <w:szCs w:val="22"/>
        </w:rPr>
        <w:t>1-</w:t>
      </w:r>
      <w:r w:rsidR="005F6EFA" w:rsidRPr="001D4FF5">
        <w:rPr>
          <w:rFonts w:ascii="Calibri" w:eastAsia="Calibri" w:hAnsi="Calibri" w:cs="Calibri"/>
          <w:color w:val="000000" w:themeColor="text1"/>
          <w:sz w:val="22"/>
          <w:szCs w:val="22"/>
        </w:rPr>
        <w:t>5</w:t>
      </w:r>
      <w:r w:rsidR="39BE79AB" w:rsidRPr="001D4FF5">
        <w:rPr>
          <w:rFonts w:ascii="Calibri" w:eastAsia="Calibri" w:hAnsi="Calibri" w:cs="Calibri"/>
          <w:color w:val="000000" w:themeColor="text1"/>
          <w:sz w:val="22"/>
          <w:szCs w:val="22"/>
        </w:rPr>
        <w:t xml:space="preserve"> </w:t>
      </w:r>
      <w:r w:rsidR="1DE1BA81" w:rsidRPr="001D4FF5">
        <w:rPr>
          <w:rFonts w:ascii="Calibri" w:eastAsia="Calibri" w:hAnsi="Calibri" w:cs="Calibri"/>
          <w:color w:val="000000" w:themeColor="text1"/>
          <w:sz w:val="22"/>
          <w:szCs w:val="22"/>
        </w:rPr>
        <w:t>Jednostka wspierająca</w:t>
      </w:r>
      <w:r w:rsidR="00093C8C" w:rsidRPr="001D4FF5">
        <w:rPr>
          <w:rFonts w:ascii="Calibri" w:eastAsia="Calibri" w:hAnsi="Calibri" w:cs="Calibri"/>
          <w:color w:val="000000" w:themeColor="text1"/>
          <w:sz w:val="22"/>
          <w:szCs w:val="22"/>
        </w:rPr>
        <w:t xml:space="preserve"> </w:t>
      </w:r>
      <w:r w:rsidRPr="001D4FF5">
        <w:rPr>
          <w:rFonts w:ascii="Calibri" w:eastAsia="Calibri" w:hAnsi="Calibri" w:cs="Calibri"/>
          <w:color w:val="000000" w:themeColor="text1"/>
          <w:sz w:val="22"/>
          <w:szCs w:val="22"/>
        </w:rPr>
        <w:t xml:space="preserve">może uznać za niekwalifikowalne wydatki w zakresie niepotwierdzonym dokumentami, w tym dokonać zmiany informacji o wynikach weryfikacji wniosku o płatność, o której mowa w § </w:t>
      </w:r>
      <w:r w:rsidR="00462121" w:rsidRPr="001D4FF5">
        <w:rPr>
          <w:rFonts w:ascii="Calibri" w:eastAsia="Calibri" w:hAnsi="Calibri" w:cs="Calibri"/>
          <w:color w:val="000000" w:themeColor="text1"/>
          <w:sz w:val="22"/>
          <w:szCs w:val="22"/>
        </w:rPr>
        <w:t>10</w:t>
      </w:r>
      <w:r w:rsidR="00E62C81" w:rsidRPr="001D4FF5">
        <w:rPr>
          <w:rFonts w:ascii="Calibri" w:eastAsia="Calibri" w:hAnsi="Calibri" w:cs="Calibri"/>
          <w:color w:val="000000" w:themeColor="text1"/>
          <w:sz w:val="22"/>
          <w:szCs w:val="22"/>
        </w:rPr>
        <w:t xml:space="preserve"> ust. </w:t>
      </w:r>
      <w:r w:rsidR="00462121" w:rsidRPr="001D4FF5">
        <w:rPr>
          <w:rFonts w:ascii="Calibri" w:eastAsia="Calibri" w:hAnsi="Calibri" w:cs="Calibri"/>
          <w:color w:val="000000" w:themeColor="text1"/>
          <w:sz w:val="22"/>
          <w:szCs w:val="22"/>
        </w:rPr>
        <w:t>10</w:t>
      </w:r>
      <w:r w:rsidR="00235DE4">
        <w:rPr>
          <w:rFonts w:ascii="Calibri" w:eastAsia="Calibri" w:hAnsi="Calibri" w:cs="Calibri"/>
          <w:color w:val="000000" w:themeColor="text1"/>
          <w:sz w:val="22"/>
          <w:szCs w:val="22"/>
        </w:rPr>
        <w:t xml:space="preserve"> i 11</w:t>
      </w:r>
      <w:r w:rsidRPr="001D4FF5">
        <w:rPr>
          <w:rFonts w:ascii="Calibri" w:eastAsia="Calibri" w:hAnsi="Calibri" w:cs="Calibri"/>
          <w:color w:val="000000" w:themeColor="text1"/>
          <w:sz w:val="22"/>
          <w:szCs w:val="22"/>
        </w:rPr>
        <w:t>.</w:t>
      </w:r>
    </w:p>
    <w:p w14:paraId="2A9E72B2" w14:textId="5414BB14" w:rsidR="00CF1666" w:rsidRPr="001D4FF5" w:rsidRDefault="1DE1BA81" w:rsidP="0051611A">
      <w:pPr>
        <w:pStyle w:val="Akapitzlist"/>
        <w:widowControl w:val="0"/>
        <w:numPr>
          <w:ilvl w:val="0"/>
          <w:numId w:val="36"/>
        </w:numPr>
        <w:tabs>
          <w:tab w:val="left" w:pos="426"/>
        </w:tabs>
        <w:suppressAutoHyphens w:val="0"/>
        <w:autoSpaceDE w:val="0"/>
        <w:autoSpaceDN w:val="0"/>
        <w:spacing w:line="360" w:lineRule="auto"/>
        <w:ind w:left="425" w:hanging="425"/>
        <w:contextualSpacing/>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Ostateczny odbiorca wsparcia </w:t>
      </w:r>
      <w:r w:rsidR="49F0067A" w:rsidRPr="001D4FF5">
        <w:rPr>
          <w:rFonts w:ascii="Calibri" w:eastAsia="Calibri" w:hAnsi="Calibri" w:cs="Calibri"/>
          <w:color w:val="000000" w:themeColor="text1"/>
          <w:sz w:val="22"/>
          <w:szCs w:val="22"/>
        </w:rPr>
        <w:t>przechowuje dokumentację związaną z realizacją Pr</w:t>
      </w:r>
      <w:r w:rsidRPr="001D4FF5">
        <w:rPr>
          <w:rFonts w:ascii="Calibri" w:eastAsia="Calibri" w:hAnsi="Calibri" w:cs="Calibri"/>
          <w:color w:val="000000" w:themeColor="text1"/>
          <w:sz w:val="22"/>
          <w:szCs w:val="22"/>
        </w:rPr>
        <w:t>zedsięwzięcia</w:t>
      </w:r>
      <w:r w:rsidR="49F0067A" w:rsidRPr="001D4FF5">
        <w:rPr>
          <w:rFonts w:ascii="Calibri" w:eastAsia="Calibri" w:hAnsi="Calibri" w:cs="Calibri"/>
          <w:color w:val="000000" w:themeColor="text1"/>
          <w:sz w:val="22"/>
          <w:szCs w:val="22"/>
        </w:rPr>
        <w:t xml:space="preserve"> </w:t>
      </w:r>
      <w:r w:rsidRPr="001D4FF5">
        <w:rPr>
          <w:rFonts w:ascii="Calibri" w:eastAsia="Calibri" w:hAnsi="Calibri" w:cs="Calibri"/>
          <w:color w:val="000000" w:themeColor="text1"/>
          <w:sz w:val="22"/>
          <w:szCs w:val="22"/>
        </w:rPr>
        <w:br/>
      </w:r>
      <w:r w:rsidR="49F0067A" w:rsidRPr="001D4FF5">
        <w:rPr>
          <w:rFonts w:ascii="Calibri" w:eastAsia="Calibri" w:hAnsi="Calibri" w:cs="Calibri"/>
          <w:color w:val="000000" w:themeColor="text1"/>
          <w:sz w:val="22"/>
          <w:szCs w:val="22"/>
        </w:rPr>
        <w:t xml:space="preserve">w sposób zapewniający dostępność, poufność i bezpieczeństwo, oraz jest zobowiązany do poinformowania </w:t>
      </w:r>
      <w:r w:rsidR="297653CE" w:rsidRPr="001D4FF5">
        <w:rPr>
          <w:rFonts w:ascii="Calibri" w:eastAsia="Calibri" w:hAnsi="Calibri" w:cs="Calibri"/>
          <w:color w:val="000000" w:themeColor="text1"/>
          <w:sz w:val="22"/>
          <w:szCs w:val="22"/>
        </w:rPr>
        <w:t>Jednostki wspierającej</w:t>
      </w:r>
      <w:r w:rsidR="49F0067A" w:rsidRPr="001D4FF5">
        <w:rPr>
          <w:rFonts w:ascii="Calibri" w:eastAsia="Calibri" w:hAnsi="Calibri" w:cs="Calibri"/>
          <w:color w:val="000000" w:themeColor="text1"/>
          <w:sz w:val="22"/>
          <w:szCs w:val="22"/>
        </w:rPr>
        <w:t xml:space="preserve"> o miejscu jej archiwizacji w terminie </w:t>
      </w:r>
      <w:r w:rsidR="00351B13" w:rsidRPr="001D4FF5">
        <w:rPr>
          <w:rFonts w:ascii="Calibri" w:eastAsia="Calibri" w:hAnsi="Calibri" w:cs="Calibri"/>
          <w:color w:val="000000" w:themeColor="text1"/>
          <w:sz w:val="22"/>
          <w:szCs w:val="22"/>
        </w:rPr>
        <w:t xml:space="preserve">7 </w:t>
      </w:r>
      <w:r w:rsidR="00EE3A03" w:rsidRPr="001D4FF5">
        <w:rPr>
          <w:rFonts w:ascii="Calibri" w:eastAsia="Calibri" w:hAnsi="Calibri" w:cs="Calibri"/>
          <w:color w:val="000000" w:themeColor="text1"/>
          <w:sz w:val="22"/>
          <w:szCs w:val="22"/>
        </w:rPr>
        <w:t>dni od</w:t>
      </w:r>
      <w:r w:rsidR="49F0067A" w:rsidRPr="001D4FF5">
        <w:rPr>
          <w:rFonts w:ascii="Calibri" w:eastAsia="Calibri" w:hAnsi="Calibri" w:cs="Calibri"/>
          <w:color w:val="000000" w:themeColor="text1"/>
          <w:sz w:val="22"/>
          <w:szCs w:val="22"/>
        </w:rPr>
        <w:t xml:space="preserve"> dnia </w:t>
      </w:r>
      <w:r w:rsidR="007033BA" w:rsidRPr="001D4FF5">
        <w:rPr>
          <w:rFonts w:ascii="Calibri" w:eastAsia="Calibri" w:hAnsi="Calibri" w:cs="Calibri"/>
          <w:color w:val="000000" w:themeColor="text1"/>
          <w:sz w:val="22"/>
          <w:szCs w:val="22"/>
        </w:rPr>
        <w:t xml:space="preserve">zawarcia </w:t>
      </w:r>
      <w:r w:rsidR="00351B13" w:rsidRPr="001D4FF5">
        <w:rPr>
          <w:rFonts w:ascii="Calibri" w:eastAsia="Calibri" w:hAnsi="Calibri" w:cs="Calibri"/>
          <w:color w:val="000000" w:themeColor="text1"/>
          <w:sz w:val="22"/>
          <w:szCs w:val="22"/>
        </w:rPr>
        <w:t>Umowy</w:t>
      </w:r>
      <w:r w:rsidR="49F0067A" w:rsidRPr="001D4FF5">
        <w:rPr>
          <w:rFonts w:ascii="Calibri" w:eastAsia="Calibri" w:hAnsi="Calibri" w:cs="Calibri"/>
          <w:color w:val="000000" w:themeColor="text1"/>
          <w:sz w:val="22"/>
          <w:szCs w:val="22"/>
        </w:rPr>
        <w:t>, o ile dokumentacja jest przechowywana poza jego siedzibą.</w:t>
      </w:r>
    </w:p>
    <w:p w14:paraId="164BC0E6" w14:textId="109A7552" w:rsidR="00CF1666" w:rsidRPr="0080353C" w:rsidRDefault="49F0067A" w:rsidP="0051611A">
      <w:pPr>
        <w:pStyle w:val="Akapitzlist"/>
        <w:widowControl w:val="0"/>
        <w:numPr>
          <w:ilvl w:val="0"/>
          <w:numId w:val="36"/>
        </w:numPr>
        <w:tabs>
          <w:tab w:val="left" w:pos="426"/>
        </w:tabs>
        <w:suppressAutoHyphens w:val="0"/>
        <w:autoSpaceDE w:val="0"/>
        <w:autoSpaceDN w:val="0"/>
        <w:spacing w:after="360" w:line="360" w:lineRule="auto"/>
        <w:ind w:left="425" w:hanging="425"/>
        <w:contextualSpacing/>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 xml:space="preserve">W przypadku zmiany miejsca archiwizacji dokumentów oraz w przypadku zawieszenia lub zaprzestania przez </w:t>
      </w:r>
      <w:r w:rsidR="297653CE" w:rsidRPr="001D4FF5">
        <w:rPr>
          <w:rFonts w:ascii="Calibri" w:eastAsia="Calibri" w:hAnsi="Calibri" w:cs="Calibri"/>
          <w:color w:val="000000" w:themeColor="text1"/>
          <w:sz w:val="22"/>
          <w:szCs w:val="22"/>
        </w:rPr>
        <w:t xml:space="preserve">Ostatecznego odbiorcę wsparcia </w:t>
      </w:r>
      <w:r w:rsidRPr="001D4FF5">
        <w:rPr>
          <w:rFonts w:ascii="Calibri" w:eastAsia="Calibri" w:hAnsi="Calibri" w:cs="Calibri"/>
          <w:color w:val="000000" w:themeColor="text1"/>
          <w:sz w:val="22"/>
          <w:szCs w:val="22"/>
        </w:rPr>
        <w:t xml:space="preserve">działalności w okresie, o którym mowa w ust. </w:t>
      </w:r>
      <w:r w:rsidR="005F6EFA" w:rsidRPr="001D4FF5">
        <w:rPr>
          <w:rFonts w:ascii="Calibri" w:eastAsia="Calibri" w:hAnsi="Calibri" w:cs="Calibri"/>
          <w:color w:val="000000" w:themeColor="text1"/>
          <w:sz w:val="22"/>
          <w:szCs w:val="22"/>
        </w:rPr>
        <w:t>3</w:t>
      </w:r>
      <w:r w:rsidRPr="001D4FF5">
        <w:rPr>
          <w:rFonts w:ascii="Calibri" w:eastAsia="Calibri" w:hAnsi="Calibri" w:cs="Calibri"/>
          <w:color w:val="000000" w:themeColor="text1"/>
          <w:sz w:val="22"/>
          <w:szCs w:val="22"/>
        </w:rPr>
        <w:t xml:space="preserve">, </w:t>
      </w:r>
      <w:r w:rsidR="297653CE" w:rsidRPr="001D4FF5">
        <w:rPr>
          <w:rFonts w:ascii="Calibri" w:eastAsia="Calibri" w:hAnsi="Calibri" w:cs="Calibri"/>
          <w:color w:val="000000" w:themeColor="text1"/>
          <w:sz w:val="22"/>
          <w:szCs w:val="22"/>
        </w:rPr>
        <w:t xml:space="preserve">Ostateczny odbiorca wsparcia </w:t>
      </w:r>
      <w:r w:rsidRPr="001D4FF5">
        <w:rPr>
          <w:rFonts w:ascii="Calibri" w:eastAsia="Calibri" w:hAnsi="Calibri" w:cs="Calibri"/>
          <w:color w:val="000000" w:themeColor="text1"/>
          <w:sz w:val="22"/>
          <w:szCs w:val="22"/>
        </w:rPr>
        <w:t xml:space="preserve">zobowiązuje się niezwłocznie, na piśmie poinformować </w:t>
      </w:r>
      <w:r w:rsidR="297653CE" w:rsidRPr="001D4FF5">
        <w:rPr>
          <w:rFonts w:ascii="Calibri" w:eastAsia="Calibri" w:hAnsi="Calibri" w:cs="Calibri"/>
          <w:color w:val="000000" w:themeColor="text1"/>
          <w:sz w:val="22"/>
          <w:szCs w:val="22"/>
        </w:rPr>
        <w:t>Jednostkę wspierającą</w:t>
      </w:r>
      <w:r w:rsidRPr="001D4FF5">
        <w:rPr>
          <w:rFonts w:ascii="Calibri" w:eastAsia="Calibri" w:hAnsi="Calibri" w:cs="Calibri"/>
          <w:color w:val="000000" w:themeColor="text1"/>
          <w:sz w:val="22"/>
          <w:szCs w:val="22"/>
        </w:rPr>
        <w:t xml:space="preserve"> o miejscu archiwizacji dokumentów związanych z realizowanym </w:t>
      </w:r>
      <w:r w:rsidR="297653CE" w:rsidRPr="001D4FF5">
        <w:rPr>
          <w:rFonts w:ascii="Calibri" w:eastAsia="Calibri" w:hAnsi="Calibri" w:cs="Calibri"/>
          <w:color w:val="000000" w:themeColor="text1"/>
          <w:sz w:val="22"/>
          <w:szCs w:val="22"/>
        </w:rPr>
        <w:t>Przedsięwzięciem</w:t>
      </w:r>
      <w:r w:rsidRPr="001D4FF5">
        <w:rPr>
          <w:rFonts w:ascii="Calibri" w:eastAsia="Calibri" w:hAnsi="Calibri" w:cs="Calibri"/>
          <w:color w:val="000000" w:themeColor="text1"/>
          <w:sz w:val="22"/>
          <w:szCs w:val="22"/>
        </w:rPr>
        <w:t xml:space="preserve">. </w:t>
      </w:r>
    </w:p>
    <w:p w14:paraId="2A3F5E68" w14:textId="1367FE61" w:rsidR="00CF1666" w:rsidRPr="0080353C" w:rsidRDefault="559B416A" w:rsidP="0051611A">
      <w:pPr>
        <w:pStyle w:val="Nagwek1"/>
        <w:rPr>
          <w:rFonts w:cs="Calibri"/>
        </w:rPr>
      </w:pPr>
      <w:bookmarkStart w:id="7" w:name="_Hlk193268934"/>
      <w:r w:rsidRPr="00251267">
        <w:lastRenderedPageBreak/>
        <w:t xml:space="preserve">§ </w:t>
      </w:r>
      <w:r w:rsidR="061162D2" w:rsidRPr="00251267">
        <w:t>1</w:t>
      </w:r>
      <w:r w:rsidR="00BC40BD" w:rsidRPr="00251267">
        <w:t>7</w:t>
      </w:r>
      <w:r w:rsidRPr="00251267">
        <w:t>.</w:t>
      </w:r>
      <w:r w:rsidR="00CC621A" w:rsidRPr="00251267">
        <w:t xml:space="preserve"> Kontrola</w:t>
      </w:r>
      <w:r w:rsidR="00CC621A" w:rsidRPr="0080353C">
        <w:rPr>
          <w:rFonts w:cs="Calibri"/>
        </w:rPr>
        <w:t xml:space="preserve"> </w:t>
      </w:r>
    </w:p>
    <w:p w14:paraId="5C1589EE" w14:textId="3204E75A" w:rsidR="00CF1666" w:rsidRPr="0080353C" w:rsidRDefault="024AF22E"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w:t>
      </w:r>
      <w:r w:rsidR="543DF940" w:rsidRPr="0080353C">
        <w:rPr>
          <w:rFonts w:ascii="Calibri" w:eastAsia="Calibri" w:hAnsi="Calibri" w:cs="Calibri"/>
          <w:color w:val="000000" w:themeColor="text1"/>
          <w:sz w:val="22"/>
          <w:szCs w:val="22"/>
        </w:rPr>
        <w:t>zobowiązuje się poddać kontroli</w:t>
      </w:r>
      <w:r w:rsidR="00CF1666" w:rsidRPr="007B6E0A">
        <w:rPr>
          <w:rFonts w:ascii="Calibri" w:eastAsia="Calibri" w:hAnsi="Calibri" w:cs="Calibri"/>
          <w:color w:val="000000" w:themeColor="text1"/>
          <w:sz w:val="22"/>
          <w:szCs w:val="22"/>
          <w:vertAlign w:val="superscript"/>
        </w:rPr>
        <w:footnoteReference w:id="5"/>
      </w:r>
      <w:r w:rsidR="543DF940" w:rsidRPr="0080353C">
        <w:rPr>
          <w:rFonts w:ascii="Calibri" w:eastAsia="Calibri" w:hAnsi="Calibri" w:cs="Calibri"/>
          <w:color w:val="000000" w:themeColor="text1"/>
          <w:sz w:val="22"/>
          <w:szCs w:val="22"/>
        </w:rPr>
        <w:t xml:space="preserve"> dokonywanej przez </w:t>
      </w:r>
      <w:r w:rsidRPr="0080353C">
        <w:rPr>
          <w:rFonts w:ascii="Calibri" w:eastAsia="Calibri" w:hAnsi="Calibri" w:cs="Calibri"/>
          <w:color w:val="000000" w:themeColor="text1"/>
          <w:sz w:val="22"/>
          <w:szCs w:val="22"/>
        </w:rPr>
        <w:t>Jednostkę wspierając</w:t>
      </w:r>
      <w:r w:rsidR="27B75D0F" w:rsidRPr="0080353C">
        <w:rPr>
          <w:rFonts w:ascii="Calibri" w:eastAsia="Calibri" w:hAnsi="Calibri" w:cs="Calibri"/>
          <w:color w:val="000000" w:themeColor="text1"/>
          <w:sz w:val="22"/>
          <w:szCs w:val="22"/>
        </w:rPr>
        <w:t>ą</w:t>
      </w:r>
      <w:r w:rsidR="00093C8C" w:rsidRPr="0080353C">
        <w:rPr>
          <w:rFonts w:ascii="Calibri" w:eastAsia="Calibri" w:hAnsi="Calibri" w:cs="Calibri"/>
          <w:color w:val="000000" w:themeColor="text1"/>
          <w:sz w:val="22"/>
          <w:szCs w:val="22"/>
        </w:rPr>
        <w:t xml:space="preserve"> </w:t>
      </w:r>
      <w:r w:rsidR="543DF940" w:rsidRPr="0080353C">
        <w:rPr>
          <w:rFonts w:ascii="Calibri" w:eastAsia="Calibri" w:hAnsi="Calibri" w:cs="Calibri"/>
          <w:color w:val="000000" w:themeColor="text1"/>
          <w:sz w:val="22"/>
          <w:szCs w:val="22"/>
        </w:rPr>
        <w:t>oraz inne uprawnione podmioty w zakresie prawidłowości realizacji Pr</w:t>
      </w:r>
      <w:r w:rsidR="3718EC07" w:rsidRPr="0080353C">
        <w:rPr>
          <w:rFonts w:ascii="Calibri" w:eastAsia="Calibri" w:hAnsi="Calibri" w:cs="Calibri"/>
          <w:color w:val="000000" w:themeColor="text1"/>
          <w:sz w:val="22"/>
          <w:szCs w:val="22"/>
        </w:rPr>
        <w:t>zedsięwzięcia</w:t>
      </w:r>
      <w:r w:rsidR="543DF940" w:rsidRPr="0080353C">
        <w:rPr>
          <w:rFonts w:ascii="Calibri" w:eastAsia="Calibri" w:hAnsi="Calibri" w:cs="Calibri"/>
          <w:color w:val="000000" w:themeColor="text1"/>
          <w:sz w:val="22"/>
          <w:szCs w:val="22"/>
        </w:rPr>
        <w:t xml:space="preserve">. </w:t>
      </w:r>
    </w:p>
    <w:p w14:paraId="4EA1C26F" w14:textId="144203FE" w:rsidR="40619438" w:rsidRPr="0080353C" w:rsidRDefault="0281361D"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Kontrole i audyty mogą być przeprowadzane w każdym czasie od dnia </w:t>
      </w:r>
      <w:r w:rsidR="00CF41CE" w:rsidRPr="0080353C">
        <w:rPr>
          <w:rFonts w:ascii="Calibri" w:eastAsia="Calibri" w:hAnsi="Calibri" w:cs="Calibri"/>
          <w:color w:val="000000" w:themeColor="text1"/>
          <w:sz w:val="22"/>
          <w:szCs w:val="22"/>
        </w:rPr>
        <w:t xml:space="preserve">zawarcia </w:t>
      </w:r>
      <w:r w:rsidR="00351B13" w:rsidRPr="0080353C">
        <w:rPr>
          <w:rFonts w:ascii="Calibri" w:eastAsia="Calibri" w:hAnsi="Calibri" w:cs="Calibri"/>
          <w:color w:val="000000" w:themeColor="text1"/>
          <w:sz w:val="22"/>
          <w:szCs w:val="22"/>
        </w:rPr>
        <w:t xml:space="preserve">Umowy </w:t>
      </w:r>
      <w:r w:rsidR="605003EA" w:rsidRPr="0080353C">
        <w:rPr>
          <w:rFonts w:ascii="Calibri" w:eastAsia="Calibri" w:hAnsi="Calibri" w:cs="Calibri"/>
          <w:color w:val="000000" w:themeColor="text1"/>
          <w:sz w:val="22"/>
          <w:szCs w:val="22"/>
        </w:rPr>
        <w:t xml:space="preserve">do dnia wygaśnięcia wszelkich obowiązków wynikających z </w:t>
      </w:r>
      <w:r w:rsidR="00351B13" w:rsidRPr="0080353C">
        <w:rPr>
          <w:rFonts w:ascii="Calibri" w:eastAsia="Calibri" w:hAnsi="Calibri" w:cs="Calibri"/>
          <w:color w:val="000000" w:themeColor="text1"/>
          <w:sz w:val="22"/>
          <w:szCs w:val="22"/>
        </w:rPr>
        <w:t>Umowy.</w:t>
      </w:r>
    </w:p>
    <w:p w14:paraId="41595A9C" w14:textId="1D8823EC" w:rsidR="00CF1666" w:rsidRPr="0080353C" w:rsidRDefault="7F66A2D9"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Kontrola może zostać przeprowadzona zarówno w siedzibie </w:t>
      </w:r>
      <w:r w:rsidR="55CBB6E0" w:rsidRPr="0080353C">
        <w:rPr>
          <w:rFonts w:ascii="Calibri" w:eastAsia="Calibri" w:hAnsi="Calibri" w:cs="Calibri"/>
          <w:color w:val="000000" w:themeColor="text1"/>
          <w:sz w:val="22"/>
          <w:szCs w:val="22"/>
        </w:rPr>
        <w:t>Ostatecznego odbiorcy wsparcia</w:t>
      </w:r>
      <w:r w:rsidR="6C35F597"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jak i w miejscu realizacji</w:t>
      </w:r>
      <w:r w:rsidR="2DA54A5B" w:rsidRPr="0080353C">
        <w:rPr>
          <w:rFonts w:ascii="Calibri" w:eastAsia="Calibri" w:hAnsi="Calibri" w:cs="Calibri"/>
          <w:color w:val="000000" w:themeColor="text1"/>
          <w:sz w:val="22"/>
          <w:szCs w:val="22"/>
        </w:rPr>
        <w:t xml:space="preserve"> </w:t>
      </w:r>
      <w:r w:rsidR="55CBB6E0"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xml:space="preserve">, przy czym niektóre czynności kontrolne mogą być prowadzone w siedzibie </w:t>
      </w:r>
      <w:r w:rsidR="00CF41CE" w:rsidRPr="0080353C">
        <w:rPr>
          <w:rFonts w:ascii="Calibri" w:eastAsia="Calibri" w:hAnsi="Calibri" w:cs="Calibri"/>
          <w:color w:val="000000" w:themeColor="text1"/>
          <w:sz w:val="22"/>
          <w:szCs w:val="22"/>
        </w:rPr>
        <w:t xml:space="preserve">instytucji </w:t>
      </w:r>
      <w:r w:rsidRPr="0080353C">
        <w:rPr>
          <w:rFonts w:ascii="Calibri" w:eastAsia="Calibri" w:hAnsi="Calibri" w:cs="Calibri"/>
          <w:color w:val="000000" w:themeColor="text1"/>
          <w:sz w:val="22"/>
          <w:szCs w:val="22"/>
        </w:rPr>
        <w:t>kontrolujące</w:t>
      </w:r>
      <w:r w:rsidR="00CF41CE" w:rsidRPr="0080353C">
        <w:rPr>
          <w:rFonts w:ascii="Calibri" w:eastAsia="Calibri" w:hAnsi="Calibri" w:cs="Calibri"/>
          <w:color w:val="000000" w:themeColor="text1"/>
          <w:sz w:val="22"/>
          <w:szCs w:val="22"/>
        </w:rPr>
        <w:t>j</w:t>
      </w:r>
      <w:r w:rsidRPr="0080353C">
        <w:rPr>
          <w:rFonts w:ascii="Calibri" w:eastAsia="Calibri" w:hAnsi="Calibri" w:cs="Calibri"/>
          <w:color w:val="000000" w:themeColor="text1"/>
          <w:sz w:val="22"/>
          <w:szCs w:val="22"/>
        </w:rPr>
        <w:t xml:space="preserve"> na podstawie danych i dokumentów zamieszczonych w </w:t>
      </w:r>
      <w:r w:rsidR="1C1AD875" w:rsidRPr="0080353C">
        <w:rPr>
          <w:rFonts w:ascii="Calibri" w:eastAsia="Calibri" w:hAnsi="Calibri" w:cs="Calibri"/>
          <w:color w:val="000000" w:themeColor="text1"/>
          <w:sz w:val="22"/>
          <w:szCs w:val="22"/>
        </w:rPr>
        <w:t>CST2021</w:t>
      </w:r>
      <w:r w:rsidRPr="0080353C">
        <w:rPr>
          <w:rFonts w:ascii="Calibri" w:eastAsia="Calibri" w:hAnsi="Calibri" w:cs="Calibri"/>
          <w:color w:val="000000" w:themeColor="text1"/>
          <w:sz w:val="22"/>
          <w:szCs w:val="22"/>
        </w:rPr>
        <w:t xml:space="preserve"> i innych dokumentów przekazywanych przez </w:t>
      </w:r>
      <w:r w:rsidR="55CBB6E0" w:rsidRPr="0080353C">
        <w:rPr>
          <w:rFonts w:ascii="Calibri" w:eastAsia="Calibri" w:hAnsi="Calibri" w:cs="Calibri"/>
          <w:color w:val="000000" w:themeColor="text1"/>
          <w:sz w:val="22"/>
          <w:szCs w:val="22"/>
        </w:rPr>
        <w:t>Ostatecznego odbiorcę wsparcia</w:t>
      </w:r>
      <w:r w:rsidRPr="0080353C">
        <w:rPr>
          <w:rFonts w:ascii="Calibri" w:eastAsia="Calibri" w:hAnsi="Calibri" w:cs="Calibri"/>
          <w:color w:val="000000" w:themeColor="text1"/>
          <w:sz w:val="22"/>
          <w:szCs w:val="22"/>
        </w:rPr>
        <w:t xml:space="preserve">, w okresie, o którym mowa w </w:t>
      </w:r>
      <w:r w:rsidR="009630DB">
        <w:rPr>
          <w:rFonts w:ascii="Calibri" w:eastAsia="Calibri" w:hAnsi="Calibri" w:cs="Calibri"/>
          <w:color w:val="000000" w:themeColor="text1"/>
          <w:sz w:val="22"/>
          <w:szCs w:val="22"/>
        </w:rPr>
        <w:t>ust. 2</w:t>
      </w:r>
      <w:r w:rsidR="5080ABB0" w:rsidRPr="48FECBFF">
        <w:rPr>
          <w:rFonts w:ascii="Calibri" w:eastAsia="Calibri" w:hAnsi="Calibri" w:cs="Calibri"/>
          <w:color w:val="000000" w:themeColor="text1"/>
          <w:sz w:val="22"/>
          <w:szCs w:val="22"/>
        </w:rPr>
        <w:t>.</w:t>
      </w:r>
      <w:r w:rsidR="0BDC0F3E" w:rsidRPr="0080353C">
        <w:rPr>
          <w:rFonts w:ascii="Calibri" w:eastAsia="Calibri" w:hAnsi="Calibri" w:cs="Calibri"/>
          <w:color w:val="000000" w:themeColor="text1"/>
          <w:sz w:val="22"/>
          <w:szCs w:val="22"/>
        </w:rPr>
        <w:t xml:space="preserve"> </w:t>
      </w:r>
    </w:p>
    <w:p w14:paraId="1BF5E2C6" w14:textId="30962CF1" w:rsidR="00CF1666" w:rsidRPr="0080353C" w:rsidRDefault="55CBB6E0"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7F66A2D9" w:rsidRPr="0080353C">
        <w:rPr>
          <w:rFonts w:ascii="Calibri" w:eastAsia="Calibri" w:hAnsi="Calibri" w:cs="Calibri"/>
          <w:color w:val="000000" w:themeColor="text1"/>
          <w:sz w:val="22"/>
          <w:szCs w:val="22"/>
        </w:rPr>
        <w:t xml:space="preserve"> zapewnia </w:t>
      </w:r>
      <w:r w:rsidRPr="0080353C">
        <w:rPr>
          <w:rFonts w:ascii="Calibri" w:eastAsia="Calibri" w:hAnsi="Calibri" w:cs="Calibri"/>
          <w:color w:val="000000" w:themeColor="text1"/>
          <w:sz w:val="22"/>
          <w:szCs w:val="22"/>
        </w:rPr>
        <w:t>Jednostce wspierającej</w:t>
      </w:r>
      <w:r w:rsidR="7F66A2D9" w:rsidRPr="0080353C">
        <w:rPr>
          <w:rFonts w:ascii="Calibri" w:eastAsia="Calibri" w:hAnsi="Calibri" w:cs="Calibri"/>
          <w:color w:val="000000" w:themeColor="text1"/>
          <w:sz w:val="22"/>
          <w:szCs w:val="22"/>
        </w:rPr>
        <w:t xml:space="preserve"> oraz podmiotom, o których mowa w ust. 1, prawo wglądu we wszystkie dokumenty związane, jak i niezwiązane z realizacją P</w:t>
      </w:r>
      <w:r w:rsidRPr="0080353C">
        <w:rPr>
          <w:rFonts w:ascii="Calibri" w:eastAsia="Calibri" w:hAnsi="Calibri" w:cs="Calibri"/>
          <w:color w:val="000000" w:themeColor="text1"/>
          <w:sz w:val="22"/>
          <w:szCs w:val="22"/>
        </w:rPr>
        <w:t>rzedsięwzięcia</w:t>
      </w:r>
      <w:r w:rsidR="7F66A2D9" w:rsidRPr="0080353C">
        <w:rPr>
          <w:rFonts w:ascii="Calibri" w:eastAsia="Calibri" w:hAnsi="Calibri" w:cs="Calibri"/>
          <w:color w:val="000000" w:themeColor="text1"/>
          <w:sz w:val="22"/>
          <w:szCs w:val="22"/>
        </w:rPr>
        <w:t xml:space="preserve"> o ile jest to konieczne do stwierdzenia kwalifikowalności wydatków </w:t>
      </w:r>
      <w:r w:rsidR="00634EB5" w:rsidRPr="0080353C">
        <w:rPr>
          <w:rFonts w:ascii="Calibri" w:eastAsia="Calibri" w:hAnsi="Calibri" w:cs="Calibri"/>
          <w:color w:val="000000" w:themeColor="text1"/>
          <w:sz w:val="22"/>
          <w:szCs w:val="22"/>
        </w:rPr>
        <w:t xml:space="preserve">w Przedsięwzięciu, w tym w dokumenty elektroniczne przez cały okres </w:t>
      </w:r>
      <w:r w:rsidR="009630DB">
        <w:rPr>
          <w:rFonts w:ascii="Calibri" w:eastAsia="Calibri" w:hAnsi="Calibri" w:cs="Calibri"/>
          <w:color w:val="000000" w:themeColor="text1"/>
          <w:sz w:val="22"/>
          <w:szCs w:val="22"/>
        </w:rPr>
        <w:t>wskazany w ust. 2</w:t>
      </w:r>
      <w:r w:rsidR="2C7B9BD3" w:rsidRPr="48FECBFF">
        <w:rPr>
          <w:rFonts w:ascii="Calibri" w:eastAsia="Calibri" w:hAnsi="Calibri" w:cs="Calibri"/>
          <w:color w:val="000000" w:themeColor="text1"/>
          <w:sz w:val="22"/>
          <w:szCs w:val="22"/>
        </w:rPr>
        <w:t>.</w:t>
      </w:r>
    </w:p>
    <w:p w14:paraId="04C4B712" w14:textId="2200CB8A"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zobowiązuje się do zapewnienia dostępu do pomieszczeń i terenu realizacji </w:t>
      </w:r>
      <w:r w:rsidR="509301A8"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dostępu do związanych z Przedsięwzięciem systemów teleinformatycznych oraz udzielania wszelkich wyjaśnień i informacji dotyczących realizacji Przedsięwzięcia na żądanie każdej instytucji, o której mowa w ust. 1.</w:t>
      </w:r>
    </w:p>
    <w:p w14:paraId="1B4E7CA8" w14:textId="456613D7"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Niezrealizowanie obowiązków, o których mowa w ust. </w:t>
      </w:r>
      <w:r w:rsidR="00CF41CE" w:rsidRPr="0080353C">
        <w:rPr>
          <w:rFonts w:ascii="Calibri" w:eastAsia="Calibri" w:hAnsi="Calibri" w:cs="Calibri"/>
          <w:color w:val="000000" w:themeColor="text1"/>
          <w:sz w:val="22"/>
          <w:szCs w:val="22"/>
        </w:rPr>
        <w:t>4</w:t>
      </w:r>
      <w:r w:rsidRPr="0080353C">
        <w:rPr>
          <w:rFonts w:ascii="Calibri" w:eastAsia="Calibri" w:hAnsi="Calibri" w:cs="Calibri"/>
          <w:color w:val="000000" w:themeColor="text1"/>
          <w:sz w:val="22"/>
          <w:szCs w:val="22"/>
        </w:rPr>
        <w:t xml:space="preserve"> i </w:t>
      </w:r>
      <w:r w:rsidR="00CF41CE" w:rsidRPr="0080353C">
        <w:rPr>
          <w:rFonts w:ascii="Calibri" w:eastAsia="Calibri" w:hAnsi="Calibri" w:cs="Calibri"/>
          <w:color w:val="000000" w:themeColor="text1"/>
          <w:sz w:val="22"/>
          <w:szCs w:val="22"/>
        </w:rPr>
        <w:t>5</w:t>
      </w:r>
      <w:r w:rsidRPr="0080353C">
        <w:rPr>
          <w:rFonts w:ascii="Calibri" w:eastAsia="Calibri" w:hAnsi="Calibri" w:cs="Calibri"/>
          <w:color w:val="000000" w:themeColor="text1"/>
          <w:sz w:val="22"/>
          <w:szCs w:val="22"/>
        </w:rPr>
        <w:t xml:space="preserve"> jest traktowane jako utrudnianie przeprowadzenia kontroli lub audytu.</w:t>
      </w:r>
    </w:p>
    <w:p w14:paraId="289EEA87" w14:textId="13D71E4E" w:rsidR="6155EEC5" w:rsidRPr="0080353C" w:rsidRDefault="16B04B17"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W ramach kontroli mogą być przeprowadzone oględziny. </w:t>
      </w:r>
      <w:r w:rsidR="346FED51" w:rsidRPr="0080353C">
        <w:rPr>
          <w:rFonts w:ascii="Calibri" w:eastAsia="Calibri" w:hAnsi="Calibri" w:cs="Calibri"/>
          <w:color w:val="000000" w:themeColor="text1"/>
          <w:sz w:val="22"/>
          <w:szCs w:val="22"/>
        </w:rPr>
        <w:t>Do</w:t>
      </w:r>
      <w:r w:rsidR="42C9ECEB" w:rsidRPr="0080353C">
        <w:rPr>
          <w:rFonts w:ascii="Calibri" w:eastAsia="Calibri" w:hAnsi="Calibri" w:cs="Calibri"/>
          <w:color w:val="000000" w:themeColor="text1"/>
          <w:sz w:val="22"/>
          <w:szCs w:val="22"/>
        </w:rPr>
        <w:t xml:space="preserve"> przeprowadzania oględzin </w:t>
      </w:r>
      <w:r w:rsidR="346FED51" w:rsidRPr="0080353C">
        <w:rPr>
          <w:rFonts w:ascii="Calibri" w:eastAsia="Calibri" w:hAnsi="Calibri" w:cs="Calibri"/>
          <w:color w:val="000000" w:themeColor="text1"/>
          <w:sz w:val="22"/>
          <w:szCs w:val="22"/>
        </w:rPr>
        <w:t>stosuje się z</w:t>
      </w:r>
      <w:r w:rsidR="42C9ECEB" w:rsidRPr="0080353C">
        <w:rPr>
          <w:rFonts w:ascii="Calibri" w:eastAsia="Calibri" w:hAnsi="Calibri" w:cs="Calibri"/>
          <w:color w:val="000000" w:themeColor="text1"/>
          <w:sz w:val="22"/>
          <w:szCs w:val="22"/>
        </w:rPr>
        <w:t xml:space="preserve">asady określone w art. 31 oraz 32 ustawy </w:t>
      </w:r>
      <w:r w:rsidR="0DB954C7" w:rsidRPr="0080353C">
        <w:rPr>
          <w:rFonts w:ascii="Calibri" w:eastAsia="Calibri" w:hAnsi="Calibri" w:cs="Calibri"/>
          <w:color w:val="000000" w:themeColor="text1"/>
          <w:sz w:val="22"/>
          <w:szCs w:val="22"/>
        </w:rPr>
        <w:t>z dnia 15 lipca 2011 r. o kontroli w administracji rządowej (</w:t>
      </w:r>
      <w:r w:rsidR="00CF41CE" w:rsidRPr="0080353C">
        <w:rPr>
          <w:rFonts w:ascii="Calibri" w:eastAsia="Calibri" w:hAnsi="Calibri" w:cs="Calibri"/>
          <w:color w:val="000000" w:themeColor="text1"/>
          <w:sz w:val="22"/>
          <w:szCs w:val="22"/>
        </w:rPr>
        <w:t xml:space="preserve">t.j. </w:t>
      </w:r>
      <w:r w:rsidR="0DB954C7" w:rsidRPr="0080353C">
        <w:rPr>
          <w:rFonts w:ascii="Calibri" w:eastAsia="Calibri" w:hAnsi="Calibri" w:cs="Calibri"/>
          <w:color w:val="000000" w:themeColor="text1"/>
          <w:sz w:val="22"/>
          <w:szCs w:val="22"/>
        </w:rPr>
        <w:t xml:space="preserve">Dz.U. </w:t>
      </w:r>
      <w:r w:rsidR="005B5861" w:rsidRPr="0080353C">
        <w:rPr>
          <w:rFonts w:ascii="Calibri" w:eastAsia="Calibri" w:hAnsi="Calibri" w:cs="Calibri"/>
          <w:color w:val="000000" w:themeColor="text1"/>
          <w:sz w:val="22"/>
          <w:szCs w:val="22"/>
        </w:rPr>
        <w:t>z 2020 r. poz. 224</w:t>
      </w:r>
      <w:r w:rsidR="21D0010C" w:rsidRPr="0080353C">
        <w:rPr>
          <w:rFonts w:ascii="Calibri" w:eastAsia="Calibri" w:hAnsi="Calibri" w:cs="Calibri"/>
          <w:color w:val="000000" w:themeColor="text1"/>
          <w:sz w:val="22"/>
          <w:szCs w:val="22"/>
        </w:rPr>
        <w:t>)</w:t>
      </w:r>
      <w:r w:rsidR="005B5861" w:rsidRPr="0080353C">
        <w:rPr>
          <w:rFonts w:ascii="Calibri" w:eastAsia="Calibri" w:hAnsi="Calibri" w:cs="Calibri"/>
          <w:color w:val="000000" w:themeColor="text1"/>
          <w:sz w:val="22"/>
          <w:szCs w:val="22"/>
        </w:rPr>
        <w:t>.</w:t>
      </w:r>
      <w:r w:rsidR="0DB954C7" w:rsidRPr="0080353C">
        <w:rPr>
          <w:rFonts w:ascii="Calibri" w:eastAsia="Calibri" w:hAnsi="Calibri" w:cs="Calibri"/>
          <w:color w:val="000000" w:themeColor="text1"/>
          <w:sz w:val="22"/>
          <w:szCs w:val="22"/>
        </w:rPr>
        <w:t xml:space="preserve"> </w:t>
      </w:r>
    </w:p>
    <w:p w14:paraId="2D04444C" w14:textId="184D9B9C"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Kontrole w miejscu </w:t>
      </w:r>
      <w:r w:rsidR="00A47684" w:rsidRPr="0080353C">
        <w:rPr>
          <w:rFonts w:ascii="Calibri" w:eastAsia="Calibri" w:hAnsi="Calibri" w:cs="Calibri"/>
          <w:color w:val="000000" w:themeColor="text1"/>
          <w:sz w:val="22"/>
          <w:szCs w:val="22"/>
        </w:rPr>
        <w:t xml:space="preserve">realizacji </w:t>
      </w:r>
      <w:r w:rsidRPr="0080353C">
        <w:rPr>
          <w:rFonts w:ascii="Calibri" w:eastAsia="Calibri" w:hAnsi="Calibri" w:cs="Calibri"/>
          <w:color w:val="000000" w:themeColor="text1"/>
          <w:sz w:val="22"/>
          <w:szCs w:val="22"/>
        </w:rPr>
        <w:t xml:space="preserve">Przedsięwzięcia przeprowadza się na podstawie imiennego upoważnienia do przeprowadzenia kontroli. </w:t>
      </w:r>
    </w:p>
    <w:p w14:paraId="78F5D2B2" w14:textId="0CB5DF2D"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2E8AA96A" w14:textId="586844D9" w:rsidR="6155EEC5" w:rsidRPr="0080353C" w:rsidRDefault="005B40F7"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 </w:t>
      </w:r>
      <w:r w:rsidR="20435A1C" w:rsidRPr="0080353C">
        <w:rPr>
          <w:rFonts w:ascii="Calibri" w:eastAsia="Calibri" w:hAnsi="Calibri" w:cs="Calibri"/>
          <w:color w:val="000000" w:themeColor="text1"/>
          <w:sz w:val="22"/>
          <w:szCs w:val="22"/>
        </w:rPr>
        <w:t xml:space="preserve">Po zakończeniu kontroli zostanie przekazana Ostatecznemu odbiorcy wsparcia informacja pokontrolna w formie pisemnej </w:t>
      </w:r>
      <w:r w:rsidR="005B7963" w:rsidRPr="0080353C">
        <w:rPr>
          <w:rFonts w:ascii="Calibri" w:eastAsia="Calibri" w:hAnsi="Calibri" w:cs="Calibri"/>
          <w:color w:val="000000" w:themeColor="text1"/>
          <w:sz w:val="22"/>
          <w:szCs w:val="22"/>
        </w:rPr>
        <w:t xml:space="preserve">za pośrednictwem </w:t>
      </w:r>
      <w:r w:rsidR="00CF41CE" w:rsidRPr="0080353C">
        <w:rPr>
          <w:rFonts w:ascii="Calibri" w:eastAsia="Calibri" w:hAnsi="Calibri" w:cs="Calibri"/>
          <w:color w:val="000000" w:themeColor="text1"/>
          <w:sz w:val="22"/>
          <w:szCs w:val="22"/>
        </w:rPr>
        <w:t xml:space="preserve">platformy </w:t>
      </w:r>
      <w:r w:rsidR="005B7963" w:rsidRPr="0080353C">
        <w:rPr>
          <w:rFonts w:ascii="Calibri" w:eastAsia="Calibri" w:hAnsi="Calibri" w:cs="Calibri"/>
          <w:color w:val="000000" w:themeColor="text1"/>
          <w:sz w:val="22"/>
          <w:szCs w:val="22"/>
        </w:rPr>
        <w:t xml:space="preserve">ePUAP lub </w:t>
      </w:r>
      <w:r w:rsidR="6054D755" w:rsidRPr="3449AFF9">
        <w:rPr>
          <w:rFonts w:ascii="Calibri" w:eastAsia="Calibri" w:hAnsi="Calibri" w:cs="Calibri"/>
          <w:color w:val="000000" w:themeColor="text1"/>
          <w:sz w:val="22"/>
          <w:szCs w:val="22"/>
        </w:rPr>
        <w:t xml:space="preserve">e-doręczeń </w:t>
      </w:r>
      <w:r w:rsidR="20435A1C" w:rsidRPr="0080353C">
        <w:rPr>
          <w:rFonts w:ascii="Calibri" w:eastAsia="Calibri" w:hAnsi="Calibri" w:cs="Calibri"/>
          <w:color w:val="000000" w:themeColor="text1"/>
          <w:sz w:val="22"/>
          <w:szCs w:val="22"/>
        </w:rPr>
        <w:t>w terminie 30 dni od dnia zakończenia kontroli.</w:t>
      </w:r>
    </w:p>
    <w:p w14:paraId="5815B7C3" w14:textId="27CAEA4A" w:rsidR="636665E8" w:rsidRPr="004D4719" w:rsidRDefault="636665E8"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4D4719">
        <w:rPr>
          <w:rFonts w:ascii="Calibri" w:eastAsia="Calibri" w:hAnsi="Calibri" w:cs="Calibri"/>
          <w:color w:val="000000" w:themeColor="text1"/>
          <w:sz w:val="22"/>
          <w:szCs w:val="22"/>
        </w:rPr>
        <w:t>Po zakończeniu kontroli,</w:t>
      </w:r>
      <w:r w:rsidR="004874DE">
        <w:rPr>
          <w:rFonts w:ascii="Calibri" w:eastAsia="Calibri" w:hAnsi="Calibri" w:cs="Calibri"/>
          <w:color w:val="000000" w:themeColor="text1"/>
          <w:sz w:val="22"/>
          <w:szCs w:val="22"/>
        </w:rPr>
        <w:t xml:space="preserve"> podmiot</w:t>
      </w:r>
      <w:r w:rsidR="00200270">
        <w:rPr>
          <w:rFonts w:ascii="Calibri" w:eastAsia="Calibri" w:hAnsi="Calibri" w:cs="Calibri"/>
          <w:color w:val="000000" w:themeColor="text1"/>
          <w:sz w:val="22"/>
          <w:szCs w:val="22"/>
        </w:rPr>
        <w:t>y</w:t>
      </w:r>
      <w:r w:rsidR="004874DE">
        <w:rPr>
          <w:rFonts w:ascii="Calibri" w:eastAsia="Calibri" w:hAnsi="Calibri" w:cs="Calibri"/>
          <w:color w:val="000000" w:themeColor="text1"/>
          <w:sz w:val="22"/>
          <w:szCs w:val="22"/>
        </w:rPr>
        <w:t>, o który</w:t>
      </w:r>
      <w:r w:rsidR="00200270">
        <w:rPr>
          <w:rFonts w:ascii="Calibri" w:eastAsia="Calibri" w:hAnsi="Calibri" w:cs="Calibri"/>
          <w:color w:val="000000" w:themeColor="text1"/>
          <w:sz w:val="22"/>
          <w:szCs w:val="22"/>
        </w:rPr>
        <w:t>ch</w:t>
      </w:r>
      <w:r w:rsidR="004874DE">
        <w:rPr>
          <w:rFonts w:ascii="Calibri" w:eastAsia="Calibri" w:hAnsi="Calibri" w:cs="Calibri"/>
          <w:color w:val="000000" w:themeColor="text1"/>
          <w:sz w:val="22"/>
          <w:szCs w:val="22"/>
        </w:rPr>
        <w:t xml:space="preserve"> mowa w ust. 1</w:t>
      </w:r>
      <w:r w:rsidRPr="004D4719">
        <w:rPr>
          <w:rFonts w:ascii="Calibri" w:eastAsia="Calibri" w:hAnsi="Calibri" w:cs="Calibri"/>
          <w:color w:val="000000" w:themeColor="text1"/>
          <w:sz w:val="22"/>
          <w:szCs w:val="22"/>
        </w:rPr>
        <w:t xml:space="preserve"> mo</w:t>
      </w:r>
      <w:r w:rsidR="00200270">
        <w:rPr>
          <w:rFonts w:ascii="Calibri" w:eastAsia="Calibri" w:hAnsi="Calibri" w:cs="Calibri"/>
          <w:color w:val="000000" w:themeColor="text1"/>
          <w:sz w:val="22"/>
          <w:szCs w:val="22"/>
        </w:rPr>
        <w:t>gą</w:t>
      </w:r>
      <w:r w:rsidRPr="004D4719">
        <w:rPr>
          <w:rFonts w:ascii="Calibri" w:eastAsia="Calibri" w:hAnsi="Calibri" w:cs="Calibri"/>
          <w:color w:val="000000" w:themeColor="text1"/>
          <w:sz w:val="22"/>
          <w:szCs w:val="22"/>
        </w:rPr>
        <w:t xml:space="preserve"> zwrócić się do O</w:t>
      </w:r>
      <w:r w:rsidR="16458013" w:rsidRPr="004D4719">
        <w:rPr>
          <w:rFonts w:ascii="Calibri" w:eastAsia="Calibri" w:hAnsi="Calibri" w:cs="Calibri"/>
          <w:color w:val="000000" w:themeColor="text1"/>
          <w:sz w:val="22"/>
          <w:szCs w:val="22"/>
        </w:rPr>
        <w:t>statecznego Odbiorcy Wsparcia</w:t>
      </w:r>
      <w:r w:rsidRPr="004D4719">
        <w:rPr>
          <w:rFonts w:ascii="Calibri" w:eastAsia="Calibri" w:hAnsi="Calibri" w:cs="Calibri"/>
          <w:color w:val="000000" w:themeColor="text1"/>
          <w:sz w:val="22"/>
          <w:szCs w:val="22"/>
        </w:rPr>
        <w:t xml:space="preserve"> o złożenie w wyznaczonym terminie dodatkowych pisemnych wyjaśnień dotyczących zakresu kontroli, niezbędnych do sporządzenia informacji pokontrolnej. Wystąpienie o dodatkowe wyjaśnienia przerywa bieg </w:t>
      </w:r>
      <w:r w:rsidRPr="004D4719">
        <w:rPr>
          <w:rFonts w:ascii="Calibri" w:eastAsia="Calibri" w:hAnsi="Calibri" w:cs="Calibri"/>
          <w:color w:val="000000" w:themeColor="text1"/>
          <w:sz w:val="22"/>
          <w:szCs w:val="22"/>
        </w:rPr>
        <w:lastRenderedPageBreak/>
        <w:t>terminu wskazanego w ust. 10.  (zgodnie z art. 35 ustawy o kontroli w administracji rządowej).</w:t>
      </w:r>
    </w:p>
    <w:p w14:paraId="28E083B5" w14:textId="429AD813" w:rsidR="6155EEC5" w:rsidRPr="0080353C" w:rsidRDefault="41865898"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 </w:t>
      </w:r>
      <w:r w:rsidR="20435A1C" w:rsidRPr="0080353C">
        <w:rPr>
          <w:rFonts w:ascii="Calibri" w:eastAsia="Calibri" w:hAnsi="Calibri" w:cs="Calibri"/>
          <w:color w:val="000000" w:themeColor="text1"/>
          <w:sz w:val="22"/>
          <w:szCs w:val="22"/>
        </w:rPr>
        <w:t xml:space="preserve">Instytucja kontrolująca ma prawo poprawienia oczywistych omyłek w informacji pokontrolnej </w:t>
      </w:r>
      <w:r w:rsidR="7BB488AF" w:rsidRPr="0080353C">
        <w:rPr>
          <w:rFonts w:ascii="Calibri" w:eastAsia="Calibri" w:hAnsi="Calibri" w:cs="Calibri"/>
          <w:color w:val="000000" w:themeColor="text1"/>
          <w:sz w:val="22"/>
          <w:szCs w:val="22"/>
        </w:rPr>
        <w:br/>
      </w:r>
      <w:r w:rsidR="20435A1C" w:rsidRPr="0080353C">
        <w:rPr>
          <w:rFonts w:ascii="Calibri" w:eastAsia="Calibri" w:hAnsi="Calibri" w:cs="Calibri"/>
          <w:color w:val="000000" w:themeColor="text1"/>
          <w:sz w:val="22"/>
          <w:szCs w:val="22"/>
        </w:rPr>
        <w:t xml:space="preserve">w każdym czasie z urzędu lub na wniosek Ostatecznego odbiorcy wsparcia. Informację o zakresie sprostowania przekazuje się </w:t>
      </w:r>
      <w:r w:rsidRPr="0080353C">
        <w:rPr>
          <w:rFonts w:ascii="Calibri" w:eastAsia="Calibri" w:hAnsi="Calibri" w:cs="Calibri"/>
          <w:color w:val="000000" w:themeColor="text1"/>
          <w:sz w:val="22"/>
          <w:szCs w:val="22"/>
        </w:rPr>
        <w:t>Ostatecznemu odbiorcy wsparcia</w:t>
      </w:r>
      <w:r w:rsidR="20435A1C" w:rsidRPr="0080353C">
        <w:rPr>
          <w:rFonts w:ascii="Calibri" w:eastAsia="Calibri" w:hAnsi="Calibri" w:cs="Calibri"/>
          <w:color w:val="000000" w:themeColor="text1"/>
          <w:sz w:val="22"/>
          <w:szCs w:val="22"/>
        </w:rPr>
        <w:t xml:space="preserve"> bez zbędnej zwłoki.</w:t>
      </w:r>
    </w:p>
    <w:p w14:paraId="4B5B09F2" w14:textId="03437BDA" w:rsidR="6155EEC5" w:rsidRPr="0080353C" w:rsidRDefault="0098244D"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20435A1C" w:rsidRPr="0080353C">
        <w:rPr>
          <w:rFonts w:ascii="Calibri" w:eastAsia="Calibri" w:hAnsi="Calibri" w:cs="Calibri"/>
          <w:color w:val="000000" w:themeColor="text1"/>
          <w:sz w:val="22"/>
          <w:szCs w:val="22"/>
        </w:rPr>
        <w:t xml:space="preserve"> ma prawo do zgłoszenia, w terminie 14 dni od dnia otrzymania informacji pokontrolnej, umotywowanych pisemnych zastrzeżeń do tej informacji.</w:t>
      </w:r>
    </w:p>
    <w:p w14:paraId="3D0CB742" w14:textId="2BB6C73F"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Termin, o którym mowa w ust. </w:t>
      </w:r>
      <w:r w:rsidR="00A47684" w:rsidRPr="1AD05809">
        <w:rPr>
          <w:rFonts w:ascii="Calibri" w:eastAsia="Calibri" w:hAnsi="Calibri" w:cs="Calibri"/>
          <w:color w:val="000000" w:themeColor="text1"/>
          <w:sz w:val="22"/>
          <w:szCs w:val="22"/>
        </w:rPr>
        <w:t>1</w:t>
      </w:r>
      <w:r w:rsidR="0B70891F" w:rsidRPr="1AD05809">
        <w:rPr>
          <w:rFonts w:ascii="Calibri" w:eastAsia="Calibri" w:hAnsi="Calibri" w:cs="Calibri"/>
          <w:color w:val="000000" w:themeColor="text1"/>
          <w:sz w:val="22"/>
          <w:szCs w:val="22"/>
        </w:rPr>
        <w:t>3</w:t>
      </w:r>
      <w:r w:rsidRPr="0080353C">
        <w:rPr>
          <w:rFonts w:ascii="Calibri" w:eastAsia="Calibri" w:hAnsi="Calibri" w:cs="Calibri"/>
          <w:color w:val="000000" w:themeColor="text1"/>
          <w:sz w:val="22"/>
          <w:szCs w:val="22"/>
        </w:rPr>
        <w:t xml:space="preserve">, może być przedłużony przez instytucję kontrolującą na czas oznaczony, na wniosek </w:t>
      </w:r>
      <w:r w:rsidR="0098244D" w:rsidRPr="0080353C">
        <w:rPr>
          <w:rFonts w:ascii="Calibri" w:eastAsia="Calibri" w:hAnsi="Calibri" w:cs="Calibri"/>
          <w:color w:val="000000" w:themeColor="text1"/>
          <w:sz w:val="22"/>
          <w:szCs w:val="22"/>
        </w:rPr>
        <w:t xml:space="preserve">Ostatecznego odbiorcy </w:t>
      </w:r>
      <w:r w:rsidR="00EE3A03" w:rsidRPr="0080353C">
        <w:rPr>
          <w:rFonts w:ascii="Calibri" w:eastAsia="Calibri" w:hAnsi="Calibri" w:cs="Calibri"/>
          <w:color w:val="000000" w:themeColor="text1"/>
          <w:sz w:val="22"/>
          <w:szCs w:val="22"/>
        </w:rPr>
        <w:t>wsparcia,</w:t>
      </w:r>
      <w:r w:rsidRPr="0080353C">
        <w:rPr>
          <w:rFonts w:ascii="Calibri" w:eastAsia="Calibri" w:hAnsi="Calibri" w:cs="Calibri"/>
          <w:color w:val="000000" w:themeColor="text1"/>
          <w:sz w:val="22"/>
          <w:szCs w:val="22"/>
        </w:rPr>
        <w:t xml:space="preserve"> złożony przed upływem terminu zgłoszenia zastrzeżeń.</w:t>
      </w:r>
    </w:p>
    <w:p w14:paraId="30337B0D" w14:textId="365DB460" w:rsidR="6155EEC5"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Zastrzeżenia, o których mowa w ust. </w:t>
      </w:r>
      <w:r w:rsidR="00CD6944" w:rsidRPr="509832B4">
        <w:rPr>
          <w:rFonts w:ascii="Calibri" w:eastAsia="Calibri" w:hAnsi="Calibri" w:cs="Calibri"/>
          <w:color w:val="000000" w:themeColor="text1"/>
          <w:sz w:val="22"/>
          <w:szCs w:val="22"/>
        </w:rPr>
        <w:t>1</w:t>
      </w:r>
      <w:r w:rsidR="42D020B8" w:rsidRPr="509832B4">
        <w:rPr>
          <w:rFonts w:ascii="Calibri" w:eastAsia="Calibri" w:hAnsi="Calibri" w:cs="Calibri"/>
          <w:color w:val="000000" w:themeColor="text1"/>
          <w:sz w:val="22"/>
          <w:szCs w:val="22"/>
        </w:rPr>
        <w:t>3</w:t>
      </w:r>
      <w:r w:rsidR="00CD6944"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mogą zostać w każdym czasie wycofane. Zastrzeżenia, które zostały wycofane, pozostawia się bez rozpatrzenia.</w:t>
      </w:r>
    </w:p>
    <w:p w14:paraId="11F1C81A" w14:textId="58312EFB" w:rsidR="6155EEC5" w:rsidRPr="0080353C" w:rsidRDefault="41865898"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 </w:t>
      </w:r>
      <w:r w:rsidR="20435A1C" w:rsidRPr="0080353C">
        <w:rPr>
          <w:rFonts w:ascii="Calibri" w:eastAsia="Calibri" w:hAnsi="Calibri" w:cs="Calibri"/>
          <w:color w:val="000000" w:themeColor="text1"/>
          <w:sz w:val="22"/>
          <w:szCs w:val="22"/>
        </w:rPr>
        <w:t xml:space="preserve">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w:t>
      </w:r>
      <w:r w:rsidR="00CD6944" w:rsidRPr="27DBB723">
        <w:rPr>
          <w:rFonts w:ascii="Calibri" w:eastAsia="Calibri" w:hAnsi="Calibri" w:cs="Calibri"/>
          <w:color w:val="000000" w:themeColor="text1"/>
          <w:sz w:val="22"/>
          <w:szCs w:val="22"/>
        </w:rPr>
        <w:t>1</w:t>
      </w:r>
      <w:r w:rsidR="5822C218" w:rsidRPr="27DBB723">
        <w:rPr>
          <w:rFonts w:ascii="Calibri" w:eastAsia="Calibri" w:hAnsi="Calibri" w:cs="Calibri"/>
          <w:color w:val="000000" w:themeColor="text1"/>
          <w:sz w:val="22"/>
          <w:szCs w:val="22"/>
        </w:rPr>
        <w:t>7</w:t>
      </w:r>
      <w:r w:rsidR="20435A1C" w:rsidRPr="0080353C">
        <w:rPr>
          <w:rFonts w:ascii="Calibri" w:eastAsia="Calibri" w:hAnsi="Calibri" w:cs="Calibri"/>
          <w:color w:val="000000" w:themeColor="text1"/>
          <w:sz w:val="22"/>
          <w:szCs w:val="22"/>
        </w:rPr>
        <w:t>, każdorazowo przerywa bieg terminu</w:t>
      </w:r>
      <w:r w:rsidR="00CD6944" w:rsidRPr="0080353C">
        <w:rPr>
          <w:rFonts w:ascii="Calibri" w:eastAsia="Calibri" w:hAnsi="Calibri" w:cs="Calibri"/>
          <w:color w:val="000000" w:themeColor="text1"/>
          <w:sz w:val="22"/>
          <w:szCs w:val="22"/>
        </w:rPr>
        <w:t xml:space="preserve"> na sporządzenie ostatecznej informacji pokontrolnej</w:t>
      </w:r>
      <w:r w:rsidR="20435A1C" w:rsidRPr="0080353C">
        <w:rPr>
          <w:rFonts w:ascii="Calibri" w:eastAsia="Calibri" w:hAnsi="Calibri" w:cs="Calibri"/>
          <w:color w:val="000000" w:themeColor="text1"/>
          <w:sz w:val="22"/>
          <w:szCs w:val="22"/>
        </w:rPr>
        <w:t>.</w:t>
      </w:r>
    </w:p>
    <w:p w14:paraId="7B1D119A" w14:textId="6DCD247C" w:rsidR="6155EEC5" w:rsidRPr="0080353C" w:rsidRDefault="41865898"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 </w:t>
      </w:r>
      <w:r w:rsidR="20435A1C" w:rsidRPr="0080353C">
        <w:rPr>
          <w:rFonts w:ascii="Calibri" w:eastAsia="Calibri" w:hAnsi="Calibri" w:cs="Calibri"/>
          <w:color w:val="000000" w:themeColor="text1"/>
          <w:sz w:val="22"/>
          <w:szCs w:val="22"/>
        </w:rPr>
        <w:t>W trakcie rozpatrywania zastrzeżeń instytucja kontrolująca ma prawo przeprowadzić dodatkowe czynności kontrolne lub żądać przedstawienia dokumentów lub złożenia dodatkowych wyjaśnień na piśmie</w:t>
      </w:r>
      <w:r w:rsidR="00CD6944" w:rsidRPr="0080353C">
        <w:rPr>
          <w:rFonts w:ascii="Calibri" w:eastAsia="Calibri" w:hAnsi="Calibri" w:cs="Calibri"/>
          <w:color w:val="000000" w:themeColor="text1"/>
          <w:sz w:val="22"/>
          <w:szCs w:val="22"/>
        </w:rPr>
        <w:t xml:space="preserve"> w terminie wskazanym przez instytucję kontrolującą</w:t>
      </w:r>
      <w:r w:rsidR="20435A1C" w:rsidRPr="0080353C">
        <w:rPr>
          <w:rFonts w:ascii="Calibri" w:eastAsia="Calibri" w:hAnsi="Calibri" w:cs="Calibri"/>
          <w:color w:val="000000" w:themeColor="text1"/>
          <w:sz w:val="22"/>
          <w:szCs w:val="22"/>
        </w:rPr>
        <w:t>.</w:t>
      </w:r>
    </w:p>
    <w:p w14:paraId="5AFB7CB3" w14:textId="3B19C9AE" w:rsidR="00F24F83" w:rsidRPr="0080353C" w:rsidRDefault="20435A1C"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520C25DF" w:rsidR="00CF1666" w:rsidRPr="0080353C" w:rsidRDefault="69D6A70D"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59C39101" w:rsidRPr="0080353C">
        <w:rPr>
          <w:rFonts w:ascii="Calibri" w:eastAsia="Calibri" w:hAnsi="Calibri" w:cs="Calibri"/>
          <w:color w:val="000000" w:themeColor="text1"/>
          <w:sz w:val="22"/>
          <w:szCs w:val="22"/>
        </w:rPr>
        <w:t xml:space="preserve"> zobowiązuje się niezwłocznie poinformować </w:t>
      </w:r>
      <w:r w:rsidRPr="0080353C">
        <w:rPr>
          <w:rFonts w:ascii="Calibri" w:eastAsia="Calibri" w:hAnsi="Calibri" w:cs="Calibri"/>
          <w:color w:val="000000" w:themeColor="text1"/>
          <w:sz w:val="22"/>
          <w:szCs w:val="22"/>
        </w:rPr>
        <w:t>Jednostkę wspierającą</w:t>
      </w:r>
      <w:r w:rsidR="59C39101" w:rsidRPr="0080353C">
        <w:rPr>
          <w:rFonts w:ascii="Calibri" w:eastAsia="Calibri" w:hAnsi="Calibri" w:cs="Calibri"/>
          <w:color w:val="000000" w:themeColor="text1"/>
          <w:sz w:val="22"/>
          <w:szCs w:val="22"/>
        </w:rPr>
        <w:t xml:space="preserve"> o każdej kontroli prowadzonej przez inne niż </w:t>
      </w:r>
      <w:r w:rsidRPr="0080353C">
        <w:rPr>
          <w:rFonts w:ascii="Calibri" w:eastAsia="Calibri" w:hAnsi="Calibri" w:cs="Calibri"/>
          <w:color w:val="000000" w:themeColor="text1"/>
          <w:sz w:val="22"/>
          <w:szCs w:val="22"/>
        </w:rPr>
        <w:t>Jednostka wspierająca</w:t>
      </w:r>
      <w:r w:rsidR="59C39101" w:rsidRPr="0080353C">
        <w:rPr>
          <w:rFonts w:ascii="Calibri" w:eastAsia="Calibri" w:hAnsi="Calibri" w:cs="Calibri"/>
          <w:color w:val="000000" w:themeColor="text1"/>
          <w:sz w:val="22"/>
          <w:szCs w:val="22"/>
        </w:rPr>
        <w:t xml:space="preserve"> uprawnione podmioty, w ramach której weryfikacji podlegają wydatki rozliczane w </w:t>
      </w:r>
      <w:r w:rsidR="69D98139" w:rsidRPr="0080353C">
        <w:rPr>
          <w:rFonts w:ascii="Calibri" w:eastAsia="Calibri" w:hAnsi="Calibri" w:cs="Calibri"/>
          <w:color w:val="000000" w:themeColor="text1"/>
          <w:sz w:val="22"/>
          <w:szCs w:val="22"/>
        </w:rPr>
        <w:t>Przedsięwzięciu</w:t>
      </w:r>
      <w:r w:rsidR="59C39101"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Ostateczny odbiorca wsparcia</w:t>
      </w:r>
      <w:r w:rsidR="59C39101" w:rsidRPr="0080353C">
        <w:rPr>
          <w:rFonts w:ascii="Calibri" w:eastAsia="Calibri" w:hAnsi="Calibri" w:cs="Calibri"/>
          <w:color w:val="000000" w:themeColor="text1"/>
          <w:sz w:val="22"/>
          <w:szCs w:val="22"/>
        </w:rPr>
        <w:t xml:space="preserve"> przekaże </w:t>
      </w:r>
      <w:r w:rsidRPr="0080353C">
        <w:rPr>
          <w:rFonts w:ascii="Calibri" w:eastAsia="Calibri" w:hAnsi="Calibri" w:cs="Calibri"/>
          <w:color w:val="000000" w:themeColor="text1"/>
          <w:sz w:val="22"/>
          <w:szCs w:val="22"/>
        </w:rPr>
        <w:t>Jednostce wspierającej</w:t>
      </w:r>
      <w:r w:rsidR="59C39101" w:rsidRPr="0080353C">
        <w:rPr>
          <w:rFonts w:ascii="Calibri" w:eastAsia="Calibri" w:hAnsi="Calibri" w:cs="Calibri"/>
          <w:color w:val="000000" w:themeColor="text1"/>
          <w:sz w:val="22"/>
          <w:szCs w:val="22"/>
        </w:rPr>
        <w:t xml:space="preserve"> </w:t>
      </w:r>
      <w:r w:rsidR="0F411E05" w:rsidRPr="0080353C">
        <w:rPr>
          <w:rFonts w:ascii="Calibri" w:eastAsia="Calibri" w:hAnsi="Calibri" w:cs="Calibri"/>
          <w:color w:val="000000" w:themeColor="text1"/>
          <w:sz w:val="22"/>
          <w:szCs w:val="22"/>
        </w:rPr>
        <w:t xml:space="preserve">za pośrednictwem CST2021 skan </w:t>
      </w:r>
      <w:r w:rsidR="59C39101" w:rsidRPr="0080353C">
        <w:rPr>
          <w:rFonts w:ascii="Calibri" w:eastAsia="Calibri" w:hAnsi="Calibri" w:cs="Calibri"/>
          <w:color w:val="000000" w:themeColor="text1"/>
          <w:sz w:val="22"/>
          <w:szCs w:val="22"/>
        </w:rPr>
        <w:t>wyników ww. kontroli</w:t>
      </w:r>
      <w:r w:rsidR="74D3E71A" w:rsidRPr="0080353C">
        <w:rPr>
          <w:rFonts w:ascii="Calibri" w:eastAsia="Calibri" w:hAnsi="Calibri" w:cs="Calibri"/>
          <w:color w:val="000000" w:themeColor="text1"/>
          <w:sz w:val="22"/>
          <w:szCs w:val="22"/>
        </w:rPr>
        <w:t xml:space="preserve"> w terminie </w:t>
      </w:r>
      <w:r w:rsidR="002362C5" w:rsidRPr="0080353C">
        <w:rPr>
          <w:rFonts w:ascii="Calibri" w:eastAsia="Calibri" w:hAnsi="Calibri" w:cs="Calibri"/>
          <w:color w:val="000000" w:themeColor="text1"/>
          <w:sz w:val="22"/>
          <w:szCs w:val="22"/>
        </w:rPr>
        <w:t>5</w:t>
      </w:r>
      <w:r w:rsidR="00E6201D" w:rsidRPr="0080353C">
        <w:rPr>
          <w:rFonts w:ascii="Calibri" w:eastAsia="Calibri" w:hAnsi="Calibri" w:cs="Calibri"/>
          <w:color w:val="000000" w:themeColor="text1"/>
          <w:sz w:val="22"/>
          <w:szCs w:val="22"/>
        </w:rPr>
        <w:t xml:space="preserve"> </w:t>
      </w:r>
      <w:r w:rsidR="74D3E71A" w:rsidRPr="0080353C">
        <w:rPr>
          <w:rFonts w:ascii="Calibri" w:eastAsia="Calibri" w:hAnsi="Calibri" w:cs="Calibri"/>
          <w:color w:val="000000" w:themeColor="text1"/>
          <w:sz w:val="22"/>
          <w:szCs w:val="22"/>
        </w:rPr>
        <w:t>dni od dnia ich otrzymania.</w:t>
      </w:r>
      <w:r w:rsidR="59C39101" w:rsidRPr="0080353C">
        <w:rPr>
          <w:rFonts w:ascii="Calibri" w:eastAsia="Calibri" w:hAnsi="Calibri" w:cs="Calibri"/>
          <w:color w:val="000000" w:themeColor="text1"/>
          <w:sz w:val="22"/>
          <w:szCs w:val="22"/>
        </w:rPr>
        <w:t xml:space="preserve"> </w:t>
      </w:r>
    </w:p>
    <w:p w14:paraId="5E8330F1" w14:textId="5702CB4E" w:rsidR="00CF1666" w:rsidRPr="0080353C" w:rsidRDefault="59C39101" w:rsidP="0051611A">
      <w:pPr>
        <w:pStyle w:val="Akapitzlist"/>
        <w:widowControl w:val="0"/>
        <w:numPr>
          <w:ilvl w:val="0"/>
          <w:numId w:val="37"/>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Ustalenia </w:t>
      </w:r>
      <w:r w:rsidR="69D6A70D" w:rsidRPr="0080353C">
        <w:rPr>
          <w:rFonts w:ascii="Calibri" w:eastAsia="Calibri" w:hAnsi="Calibri" w:cs="Calibri"/>
          <w:color w:val="000000" w:themeColor="text1"/>
          <w:sz w:val="22"/>
          <w:szCs w:val="22"/>
        </w:rPr>
        <w:t>Jednostki wspierającej</w:t>
      </w:r>
      <w:r w:rsidRPr="0080353C">
        <w:rPr>
          <w:rFonts w:ascii="Calibri" w:eastAsia="Calibri" w:hAnsi="Calibri" w:cs="Calibri"/>
          <w:color w:val="000000" w:themeColor="text1"/>
          <w:sz w:val="22"/>
          <w:szCs w:val="22"/>
        </w:rPr>
        <w:t xml:space="preserve"> oraz podmiotów, o których mowa w ust. 1, mogą prowadzić do korekty wydatków kwalifikowalnych rozliczonych w ramach Pr</w:t>
      </w:r>
      <w:r w:rsidR="69D6A70D" w:rsidRPr="0080353C">
        <w:rPr>
          <w:rFonts w:ascii="Calibri" w:eastAsia="Calibri" w:hAnsi="Calibri" w:cs="Calibri"/>
          <w:color w:val="000000" w:themeColor="text1"/>
          <w:sz w:val="22"/>
          <w:szCs w:val="22"/>
        </w:rPr>
        <w:t>zedsięwzięcia</w:t>
      </w:r>
      <w:r w:rsidR="005827A5" w:rsidRPr="0080353C">
        <w:rPr>
          <w:rFonts w:ascii="Calibri" w:eastAsia="Calibri" w:hAnsi="Calibri" w:cs="Calibri"/>
          <w:color w:val="000000" w:themeColor="text1"/>
          <w:sz w:val="22"/>
          <w:szCs w:val="22"/>
        </w:rPr>
        <w:t xml:space="preserve"> na zasadach wskazanych w </w:t>
      </w:r>
      <w:r w:rsidR="00E6201D" w:rsidRPr="0080353C">
        <w:rPr>
          <w:rFonts w:ascii="Calibri" w:eastAsia="Calibri" w:hAnsi="Calibri" w:cs="Calibri"/>
          <w:color w:val="000000" w:themeColor="text1"/>
          <w:sz w:val="22"/>
          <w:szCs w:val="22"/>
        </w:rPr>
        <w:t>Umowie</w:t>
      </w:r>
      <w:r w:rsidR="005827A5" w:rsidRPr="0080353C">
        <w:rPr>
          <w:rFonts w:ascii="Calibri" w:eastAsia="Calibri" w:hAnsi="Calibri" w:cs="Calibri"/>
          <w:color w:val="000000" w:themeColor="text1"/>
          <w:sz w:val="22"/>
          <w:szCs w:val="22"/>
        </w:rPr>
        <w:t>, dokumentach systemu realizacji KPO oraz właściwych przepisów prawa powszechnie obowiązującego</w:t>
      </w:r>
      <w:r w:rsidRPr="0080353C">
        <w:rPr>
          <w:rFonts w:ascii="Calibri" w:eastAsia="Calibri" w:hAnsi="Calibri" w:cs="Calibri"/>
          <w:color w:val="000000" w:themeColor="text1"/>
          <w:sz w:val="22"/>
          <w:szCs w:val="22"/>
        </w:rPr>
        <w:t xml:space="preserve">. </w:t>
      </w:r>
    </w:p>
    <w:p w14:paraId="468422F5" w14:textId="546B8F21" w:rsidR="00600452" w:rsidRPr="0080353C" w:rsidRDefault="59C39101" w:rsidP="0051611A">
      <w:pPr>
        <w:pStyle w:val="Akapitzlist"/>
        <w:widowControl w:val="0"/>
        <w:numPr>
          <w:ilvl w:val="0"/>
          <w:numId w:val="37"/>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W uzasadnionych przypadkach w wyniku kontroli są wydawane zalecenia pokontrolne, </w:t>
      </w:r>
      <w:r w:rsidR="7BB488AF" w:rsidRPr="0080353C">
        <w:rPr>
          <w:rFonts w:ascii="Calibri" w:eastAsia="Calibri" w:hAnsi="Calibri" w:cs="Calibri"/>
          <w:color w:val="000000" w:themeColor="text1"/>
          <w:sz w:val="22"/>
          <w:szCs w:val="22"/>
        </w:rPr>
        <w:br/>
      </w:r>
      <w:r w:rsidRPr="0080353C">
        <w:rPr>
          <w:rFonts w:ascii="Calibri" w:eastAsia="Calibri" w:hAnsi="Calibri" w:cs="Calibri"/>
          <w:color w:val="000000" w:themeColor="text1"/>
          <w:sz w:val="22"/>
          <w:szCs w:val="22"/>
        </w:rPr>
        <w:t xml:space="preserve">a </w:t>
      </w:r>
      <w:r w:rsidR="69D6A70D" w:rsidRPr="0080353C">
        <w:rPr>
          <w:rFonts w:ascii="Calibri" w:eastAsia="Calibri" w:hAnsi="Calibri" w:cs="Calibri"/>
          <w:color w:val="000000" w:themeColor="text1"/>
          <w:sz w:val="22"/>
          <w:szCs w:val="22"/>
        </w:rPr>
        <w:t>Ostateczny odbiorca wsparcia</w:t>
      </w:r>
      <w:r w:rsidRPr="0080353C">
        <w:rPr>
          <w:rFonts w:ascii="Calibri" w:eastAsia="Calibri" w:hAnsi="Calibri" w:cs="Calibri"/>
          <w:color w:val="000000" w:themeColor="text1"/>
          <w:sz w:val="22"/>
          <w:szCs w:val="22"/>
        </w:rPr>
        <w:t xml:space="preserve"> jest zobowiązany do </w:t>
      </w:r>
      <w:r w:rsidR="005E1EA7" w:rsidRPr="0080353C">
        <w:rPr>
          <w:rFonts w:ascii="Calibri" w:eastAsia="Calibri" w:hAnsi="Calibri" w:cs="Calibri"/>
          <w:color w:val="000000" w:themeColor="text1"/>
          <w:sz w:val="22"/>
          <w:szCs w:val="22"/>
        </w:rPr>
        <w:t>wdrożenia</w:t>
      </w:r>
      <w:r w:rsidRPr="0080353C">
        <w:rPr>
          <w:rFonts w:ascii="Calibri" w:eastAsia="Calibri" w:hAnsi="Calibri" w:cs="Calibri"/>
          <w:color w:val="000000" w:themeColor="text1"/>
          <w:sz w:val="22"/>
          <w:szCs w:val="22"/>
        </w:rPr>
        <w:t xml:space="preserve"> w określonym w nich terminie </w:t>
      </w:r>
      <w:r w:rsidR="005E1EA7" w:rsidRPr="0080353C">
        <w:rPr>
          <w:rFonts w:ascii="Calibri" w:eastAsia="Calibri" w:hAnsi="Calibri" w:cs="Calibri"/>
          <w:color w:val="000000" w:themeColor="text1"/>
          <w:sz w:val="22"/>
          <w:szCs w:val="22"/>
        </w:rPr>
        <w:t>zaleceń pokontrolnych</w:t>
      </w:r>
      <w:r w:rsidRPr="0080353C">
        <w:rPr>
          <w:rFonts w:ascii="Calibri" w:eastAsia="Calibri" w:hAnsi="Calibri" w:cs="Calibri"/>
          <w:color w:val="000000" w:themeColor="text1"/>
          <w:sz w:val="22"/>
          <w:szCs w:val="22"/>
        </w:rPr>
        <w:t xml:space="preserve">. </w:t>
      </w:r>
      <w:bookmarkEnd w:id="7"/>
    </w:p>
    <w:p w14:paraId="7A86FCF5" w14:textId="78E8B92D" w:rsidR="00CF1666" w:rsidRPr="00251267" w:rsidRDefault="00CF1666" w:rsidP="0051611A">
      <w:pPr>
        <w:pStyle w:val="Nagwek1"/>
      </w:pPr>
      <w:r w:rsidRPr="00251267">
        <w:t xml:space="preserve">§ </w:t>
      </w:r>
      <w:r w:rsidR="00CF1A79" w:rsidRPr="00251267">
        <w:t>1</w:t>
      </w:r>
      <w:r w:rsidR="00BC40BD" w:rsidRPr="00251267">
        <w:t>8</w:t>
      </w:r>
      <w:r w:rsidRPr="00251267">
        <w:t>.</w:t>
      </w:r>
      <w:r w:rsidR="00CC621A" w:rsidRPr="00251267">
        <w:t xml:space="preserve"> Przekazywanie informacji</w:t>
      </w:r>
    </w:p>
    <w:p w14:paraId="27A33126" w14:textId="323B2C54" w:rsidR="00CF1666" w:rsidRPr="0080353C" w:rsidRDefault="6F143AF5" w:rsidP="0051611A">
      <w:pPr>
        <w:pStyle w:val="Akapitzlist"/>
        <w:widowControl w:val="0"/>
        <w:numPr>
          <w:ilvl w:val="0"/>
          <w:numId w:val="38"/>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w:t>
      </w:r>
      <w:r w:rsidR="64F4A6AA" w:rsidRPr="0080353C">
        <w:rPr>
          <w:rFonts w:ascii="Calibri" w:eastAsia="Calibri" w:hAnsi="Calibri" w:cs="Calibri"/>
          <w:color w:val="000000" w:themeColor="text1"/>
          <w:sz w:val="22"/>
          <w:szCs w:val="22"/>
        </w:rPr>
        <w:t xml:space="preserve"> odbiorca </w:t>
      </w:r>
      <w:r w:rsidRPr="0080353C">
        <w:rPr>
          <w:rFonts w:ascii="Calibri" w:eastAsia="Calibri" w:hAnsi="Calibri" w:cs="Calibri"/>
          <w:color w:val="000000" w:themeColor="text1"/>
          <w:sz w:val="22"/>
          <w:szCs w:val="22"/>
        </w:rPr>
        <w:t>wsparcia</w:t>
      </w:r>
      <w:r w:rsidR="64F4A6AA" w:rsidRPr="0080353C">
        <w:rPr>
          <w:rFonts w:ascii="Calibri" w:eastAsia="Calibri" w:hAnsi="Calibri" w:cs="Calibri"/>
          <w:color w:val="000000" w:themeColor="text1"/>
          <w:sz w:val="22"/>
          <w:szCs w:val="22"/>
        </w:rPr>
        <w:t xml:space="preserve"> </w:t>
      </w:r>
      <w:r w:rsidR="768613ED" w:rsidRPr="0080353C">
        <w:rPr>
          <w:rFonts w:ascii="Calibri" w:eastAsia="Calibri" w:hAnsi="Calibri" w:cs="Calibri"/>
          <w:color w:val="000000" w:themeColor="text1"/>
          <w:sz w:val="22"/>
          <w:szCs w:val="22"/>
        </w:rPr>
        <w:t xml:space="preserve">zobowiązuje się do przedstawiania </w:t>
      </w:r>
      <w:r w:rsidR="38E37212" w:rsidRPr="0080353C">
        <w:rPr>
          <w:rFonts w:ascii="Calibri" w:eastAsia="Calibri" w:hAnsi="Calibri" w:cs="Calibri"/>
          <w:color w:val="000000" w:themeColor="text1"/>
          <w:sz w:val="22"/>
          <w:szCs w:val="22"/>
        </w:rPr>
        <w:t>Jednost</w:t>
      </w:r>
      <w:r w:rsidR="17EDCBEA" w:rsidRPr="0080353C">
        <w:rPr>
          <w:rFonts w:ascii="Calibri" w:eastAsia="Calibri" w:hAnsi="Calibri" w:cs="Calibri"/>
          <w:color w:val="000000" w:themeColor="text1"/>
          <w:sz w:val="22"/>
          <w:szCs w:val="22"/>
        </w:rPr>
        <w:t>ce</w:t>
      </w:r>
      <w:r w:rsidR="64F4A6AA"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wspierającej</w:t>
      </w:r>
      <w:r w:rsidR="768613ED" w:rsidRPr="0080353C">
        <w:rPr>
          <w:rFonts w:ascii="Calibri" w:eastAsia="Calibri" w:hAnsi="Calibri" w:cs="Calibri"/>
          <w:color w:val="000000" w:themeColor="text1"/>
          <w:sz w:val="22"/>
          <w:szCs w:val="22"/>
        </w:rPr>
        <w:t xml:space="preserve"> wszelkich</w:t>
      </w:r>
      <w:r w:rsidR="005C7302" w:rsidRPr="0080353C">
        <w:rPr>
          <w:rFonts w:ascii="Calibri" w:eastAsia="Calibri" w:hAnsi="Calibri" w:cs="Calibri"/>
          <w:color w:val="000000" w:themeColor="text1"/>
          <w:sz w:val="22"/>
          <w:szCs w:val="22"/>
        </w:rPr>
        <w:t xml:space="preserve"> </w:t>
      </w:r>
      <w:r w:rsidR="005C7302" w:rsidRPr="0080353C">
        <w:rPr>
          <w:rFonts w:ascii="Calibri" w:eastAsia="Calibri" w:hAnsi="Calibri" w:cs="Calibri"/>
          <w:color w:val="000000" w:themeColor="text1"/>
          <w:sz w:val="22"/>
          <w:szCs w:val="22"/>
        </w:rPr>
        <w:lastRenderedPageBreak/>
        <w:t>dokumentów,</w:t>
      </w:r>
      <w:r w:rsidR="768613ED" w:rsidRPr="0080353C">
        <w:rPr>
          <w:rFonts w:ascii="Calibri" w:eastAsia="Calibri" w:hAnsi="Calibri" w:cs="Calibri"/>
          <w:color w:val="000000" w:themeColor="text1"/>
          <w:sz w:val="22"/>
          <w:szCs w:val="22"/>
        </w:rPr>
        <w:t xml:space="preserve"> informacji i wyjaśnień związanych z realizacją Pr</w:t>
      </w:r>
      <w:r w:rsidR="64F4A6AA" w:rsidRPr="0080353C">
        <w:rPr>
          <w:rFonts w:ascii="Calibri" w:eastAsia="Calibri" w:hAnsi="Calibri" w:cs="Calibri"/>
          <w:color w:val="000000" w:themeColor="text1"/>
          <w:sz w:val="22"/>
          <w:szCs w:val="22"/>
        </w:rPr>
        <w:t>zedsięwzięcia</w:t>
      </w:r>
      <w:r w:rsidR="768613ED" w:rsidRPr="0080353C">
        <w:rPr>
          <w:rFonts w:ascii="Calibri" w:eastAsia="Calibri" w:hAnsi="Calibri" w:cs="Calibri"/>
          <w:color w:val="000000" w:themeColor="text1"/>
          <w:sz w:val="22"/>
          <w:szCs w:val="22"/>
        </w:rPr>
        <w:t>, w terminie określonym w wezwaniu,</w:t>
      </w:r>
      <w:r w:rsidR="009C65EC" w:rsidRPr="0080353C">
        <w:rPr>
          <w:rFonts w:ascii="Calibri" w:eastAsia="Calibri" w:hAnsi="Calibri" w:cs="Calibri"/>
          <w:color w:val="000000" w:themeColor="text1"/>
          <w:sz w:val="22"/>
          <w:szCs w:val="22"/>
        </w:rPr>
        <w:t xml:space="preserve"> liczonym</w:t>
      </w:r>
      <w:r w:rsidR="768613ED" w:rsidRPr="0080353C">
        <w:rPr>
          <w:rFonts w:ascii="Calibri" w:eastAsia="Calibri" w:hAnsi="Calibri" w:cs="Calibri"/>
          <w:color w:val="000000" w:themeColor="text1"/>
          <w:sz w:val="22"/>
          <w:szCs w:val="22"/>
        </w:rPr>
        <w:t xml:space="preserve"> </w:t>
      </w:r>
      <w:r w:rsidR="001D6490" w:rsidRPr="0080353C">
        <w:rPr>
          <w:rFonts w:ascii="Calibri" w:eastAsia="Calibri" w:hAnsi="Calibri" w:cs="Calibri"/>
          <w:color w:val="000000" w:themeColor="text1"/>
          <w:sz w:val="22"/>
          <w:szCs w:val="22"/>
        </w:rPr>
        <w:t xml:space="preserve">od dnia </w:t>
      </w:r>
      <w:r w:rsidR="00E6201D" w:rsidRPr="0080353C">
        <w:rPr>
          <w:rFonts w:ascii="Calibri" w:eastAsia="Calibri" w:hAnsi="Calibri" w:cs="Calibri"/>
          <w:color w:val="000000" w:themeColor="text1"/>
          <w:sz w:val="22"/>
          <w:szCs w:val="22"/>
        </w:rPr>
        <w:t>wysłania wezwania</w:t>
      </w:r>
      <w:r w:rsidR="009C2F4F" w:rsidRPr="0080353C">
        <w:rPr>
          <w:rFonts w:ascii="Calibri" w:eastAsia="Calibri" w:hAnsi="Calibri" w:cs="Calibri"/>
          <w:color w:val="000000" w:themeColor="text1"/>
          <w:sz w:val="22"/>
          <w:szCs w:val="22"/>
        </w:rPr>
        <w:t xml:space="preserve"> w systemie CST2021</w:t>
      </w:r>
      <w:r w:rsidR="00E6201D" w:rsidRPr="0080353C">
        <w:rPr>
          <w:rFonts w:ascii="Calibri" w:eastAsia="Calibri" w:hAnsi="Calibri" w:cs="Calibri"/>
          <w:color w:val="000000" w:themeColor="text1"/>
          <w:sz w:val="22"/>
          <w:szCs w:val="22"/>
        </w:rPr>
        <w:t>.</w:t>
      </w:r>
    </w:p>
    <w:p w14:paraId="3AA1593E" w14:textId="4EB0485A" w:rsidR="00CF1666" w:rsidRPr="0080353C" w:rsidRDefault="00CF1666" w:rsidP="0051611A">
      <w:pPr>
        <w:pStyle w:val="Akapitzlist"/>
        <w:widowControl w:val="0"/>
        <w:numPr>
          <w:ilvl w:val="0"/>
          <w:numId w:val="38"/>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Postanowienia ust. 1 stosuje się w okresie realizacji Pr</w:t>
      </w:r>
      <w:r w:rsidR="00BA4308" w:rsidRPr="0080353C">
        <w:rPr>
          <w:rFonts w:ascii="Calibri" w:eastAsia="Calibri" w:hAnsi="Calibri" w:cs="Calibri"/>
          <w:color w:val="000000" w:themeColor="text1"/>
          <w:sz w:val="22"/>
          <w:szCs w:val="22"/>
        </w:rPr>
        <w:t>zedsięwzięcia</w:t>
      </w:r>
      <w:r w:rsidRPr="0080353C">
        <w:rPr>
          <w:rFonts w:ascii="Calibri" w:eastAsia="Calibri" w:hAnsi="Calibri" w:cs="Calibri"/>
          <w:color w:val="000000" w:themeColor="text1"/>
          <w:sz w:val="22"/>
          <w:szCs w:val="22"/>
        </w:rPr>
        <w:t xml:space="preserve"> oraz w okresie wskazanym </w:t>
      </w:r>
      <w:r w:rsidR="00BD21AC" w:rsidRPr="0080353C">
        <w:rPr>
          <w:rFonts w:ascii="Calibri" w:eastAsia="Calibri" w:hAnsi="Calibri" w:cs="Calibri"/>
          <w:color w:val="000000" w:themeColor="text1"/>
          <w:sz w:val="22"/>
          <w:szCs w:val="22"/>
        </w:rPr>
        <w:br/>
      </w:r>
      <w:r w:rsidRPr="0080353C">
        <w:rPr>
          <w:rFonts w:ascii="Calibri" w:eastAsia="Calibri" w:hAnsi="Calibri" w:cs="Calibri"/>
          <w:color w:val="000000" w:themeColor="text1"/>
          <w:sz w:val="22"/>
          <w:szCs w:val="22"/>
        </w:rPr>
        <w:t xml:space="preserve">w § </w:t>
      </w:r>
      <w:r w:rsidR="00E6201D" w:rsidRPr="0080353C">
        <w:rPr>
          <w:rFonts w:ascii="Calibri" w:eastAsia="Calibri" w:hAnsi="Calibri" w:cs="Calibri"/>
          <w:color w:val="000000" w:themeColor="text1"/>
          <w:sz w:val="22"/>
          <w:szCs w:val="22"/>
        </w:rPr>
        <w:t>4</w:t>
      </w:r>
      <w:r w:rsidR="00305CAB"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 xml:space="preserve">ust. </w:t>
      </w:r>
      <w:r w:rsidR="00E6201D" w:rsidRPr="0080353C">
        <w:rPr>
          <w:rFonts w:ascii="Calibri" w:eastAsia="Calibri" w:hAnsi="Calibri" w:cs="Calibri"/>
          <w:color w:val="000000" w:themeColor="text1"/>
          <w:sz w:val="22"/>
          <w:szCs w:val="22"/>
        </w:rPr>
        <w:t>3.</w:t>
      </w:r>
    </w:p>
    <w:p w14:paraId="03C2E6E8" w14:textId="554E27DA" w:rsidR="00203D8F" w:rsidRPr="0080353C" w:rsidRDefault="00203D8F" w:rsidP="0051611A">
      <w:pPr>
        <w:pStyle w:val="Akapitzlist"/>
        <w:widowControl w:val="0"/>
        <w:numPr>
          <w:ilvl w:val="0"/>
          <w:numId w:val="38"/>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ma obowiązek przedkładania, w okresie </w:t>
      </w:r>
      <w:r w:rsidR="00A0288A" w:rsidRPr="0080353C">
        <w:rPr>
          <w:rFonts w:ascii="Calibri" w:eastAsia="Calibri" w:hAnsi="Calibri" w:cs="Calibri"/>
          <w:color w:val="000000" w:themeColor="text1"/>
          <w:sz w:val="22"/>
          <w:szCs w:val="22"/>
        </w:rPr>
        <w:t xml:space="preserve">trwałości </w:t>
      </w:r>
      <w:r w:rsidRPr="0080353C">
        <w:rPr>
          <w:rFonts w:ascii="Calibri" w:eastAsia="Calibri" w:hAnsi="Calibri" w:cs="Calibri"/>
          <w:color w:val="000000" w:themeColor="text1"/>
          <w:sz w:val="22"/>
          <w:szCs w:val="22"/>
        </w:rPr>
        <w:t xml:space="preserve">Przedsięwzięcia, na żądanie </w:t>
      </w:r>
      <w:r w:rsidR="00D95084" w:rsidRPr="0080353C">
        <w:rPr>
          <w:rFonts w:ascii="Calibri" w:eastAsia="Calibri" w:hAnsi="Calibri" w:cs="Calibri"/>
          <w:color w:val="000000" w:themeColor="text1"/>
          <w:sz w:val="22"/>
          <w:szCs w:val="22"/>
        </w:rPr>
        <w:t>Instytucji koordynującej KPO, Instytucji odpowiedzialnej za inwestycję</w:t>
      </w:r>
      <w:r w:rsidRPr="0080353C">
        <w:rPr>
          <w:rFonts w:ascii="Calibri" w:eastAsia="Calibri" w:hAnsi="Calibri" w:cs="Calibri"/>
          <w:color w:val="000000" w:themeColor="text1"/>
          <w:sz w:val="22"/>
          <w:szCs w:val="22"/>
        </w:rPr>
        <w:t xml:space="preserve"> </w:t>
      </w:r>
      <w:r w:rsidR="00D95084" w:rsidRPr="0080353C">
        <w:rPr>
          <w:rFonts w:ascii="Calibri" w:eastAsia="Calibri" w:hAnsi="Calibri" w:cs="Calibri"/>
          <w:color w:val="000000" w:themeColor="text1"/>
          <w:sz w:val="22"/>
          <w:szCs w:val="22"/>
        </w:rPr>
        <w:t>i/</w:t>
      </w:r>
      <w:r w:rsidRPr="0080353C">
        <w:rPr>
          <w:rFonts w:ascii="Calibri" w:eastAsia="Calibri" w:hAnsi="Calibri" w:cs="Calibri"/>
          <w:color w:val="000000" w:themeColor="text1"/>
          <w:sz w:val="22"/>
          <w:szCs w:val="22"/>
        </w:rPr>
        <w:t xml:space="preserve">lub </w:t>
      </w:r>
      <w:r w:rsidR="00D95084" w:rsidRPr="0080353C">
        <w:rPr>
          <w:rFonts w:ascii="Calibri" w:eastAsia="Calibri" w:hAnsi="Calibri" w:cs="Calibri"/>
          <w:color w:val="000000" w:themeColor="text1"/>
          <w:sz w:val="22"/>
          <w:szCs w:val="22"/>
        </w:rPr>
        <w:t xml:space="preserve">Jednostki wspierającej </w:t>
      </w:r>
      <w:r w:rsidRPr="0080353C">
        <w:rPr>
          <w:rFonts w:ascii="Calibri" w:eastAsia="Calibri" w:hAnsi="Calibri" w:cs="Calibri"/>
          <w:color w:val="000000" w:themeColor="text1"/>
          <w:sz w:val="22"/>
          <w:szCs w:val="22"/>
        </w:rPr>
        <w:t>informacji o osiągniętych wskaźnikach.</w:t>
      </w:r>
    </w:p>
    <w:p w14:paraId="5AE98294" w14:textId="4AD25F52" w:rsidR="00CF1666" w:rsidRPr="0080353C" w:rsidRDefault="00BA4308" w:rsidP="0051611A">
      <w:pPr>
        <w:pStyle w:val="Akapitzlist"/>
        <w:widowControl w:val="0"/>
        <w:numPr>
          <w:ilvl w:val="0"/>
          <w:numId w:val="38"/>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w:t>
      </w:r>
      <w:r w:rsidR="00CF1666" w:rsidRPr="0080353C">
        <w:rPr>
          <w:rFonts w:ascii="Calibri" w:eastAsia="Calibri" w:hAnsi="Calibri" w:cs="Calibri"/>
          <w:color w:val="000000" w:themeColor="text1"/>
          <w:sz w:val="22"/>
          <w:szCs w:val="22"/>
        </w:rPr>
        <w:t xml:space="preserve">jest zobowiązany do współpracy z podmiotami zewnętrznymi, realizującymi badanie ewaluacyjne na zlecenie </w:t>
      </w:r>
      <w:r w:rsidRPr="0080353C">
        <w:rPr>
          <w:rFonts w:ascii="Calibri" w:eastAsia="Calibri" w:hAnsi="Calibri" w:cs="Calibri"/>
          <w:color w:val="000000" w:themeColor="text1"/>
          <w:sz w:val="22"/>
          <w:szCs w:val="22"/>
        </w:rPr>
        <w:t>Instytucji koordynującej KPO</w:t>
      </w:r>
      <w:r w:rsidR="00CF1666" w:rsidRPr="0080353C">
        <w:rPr>
          <w:rFonts w:ascii="Calibri" w:eastAsia="Calibri" w:hAnsi="Calibri" w:cs="Calibri"/>
          <w:color w:val="000000" w:themeColor="text1"/>
          <w:sz w:val="22"/>
          <w:szCs w:val="22"/>
        </w:rPr>
        <w:t xml:space="preserve">, Instytucji </w:t>
      </w:r>
      <w:r w:rsidRPr="0080353C">
        <w:rPr>
          <w:rFonts w:ascii="Calibri" w:eastAsia="Calibri" w:hAnsi="Calibri" w:cs="Calibri"/>
          <w:color w:val="000000" w:themeColor="text1"/>
          <w:sz w:val="22"/>
          <w:szCs w:val="22"/>
        </w:rPr>
        <w:t xml:space="preserve">odpowiedzialnej za </w:t>
      </w:r>
      <w:r w:rsidR="00266B94" w:rsidRPr="0080353C">
        <w:rPr>
          <w:rFonts w:ascii="Calibri" w:eastAsia="Calibri" w:hAnsi="Calibri" w:cs="Calibri"/>
          <w:color w:val="000000" w:themeColor="text1"/>
          <w:sz w:val="22"/>
          <w:szCs w:val="22"/>
        </w:rPr>
        <w:t>inwestycj</w:t>
      </w:r>
      <w:r w:rsidR="009C2F4F" w:rsidRPr="0080353C">
        <w:rPr>
          <w:rFonts w:ascii="Calibri" w:eastAsia="Calibri" w:hAnsi="Calibri" w:cs="Calibri"/>
          <w:color w:val="000000" w:themeColor="text1"/>
          <w:sz w:val="22"/>
          <w:szCs w:val="22"/>
        </w:rPr>
        <w:t>ę</w:t>
      </w:r>
      <w:r w:rsidRPr="0080353C">
        <w:rPr>
          <w:rFonts w:ascii="Calibri" w:eastAsia="Calibri" w:hAnsi="Calibri" w:cs="Calibri"/>
          <w:color w:val="000000" w:themeColor="text1"/>
          <w:sz w:val="22"/>
          <w:szCs w:val="22"/>
        </w:rPr>
        <w:t xml:space="preserve"> Jednostki wspierającej </w:t>
      </w:r>
      <w:r w:rsidR="00CF1666" w:rsidRPr="0080353C">
        <w:rPr>
          <w:rFonts w:ascii="Calibri" w:eastAsia="Calibri" w:hAnsi="Calibri" w:cs="Calibri"/>
          <w:color w:val="000000" w:themeColor="text1"/>
          <w:sz w:val="22"/>
          <w:szCs w:val="22"/>
        </w:rPr>
        <w:t>lub innego podmiotu</w:t>
      </w:r>
      <w:r w:rsidR="05ECE6C7" w:rsidRPr="0080353C">
        <w:rPr>
          <w:rFonts w:ascii="Calibri" w:eastAsia="Calibri" w:hAnsi="Calibri" w:cs="Calibri"/>
          <w:color w:val="000000" w:themeColor="text1"/>
          <w:sz w:val="22"/>
          <w:szCs w:val="22"/>
        </w:rPr>
        <w:t>,</w:t>
      </w:r>
      <w:r w:rsidR="00CF1666" w:rsidRPr="0080353C">
        <w:rPr>
          <w:rFonts w:ascii="Calibri" w:eastAsia="Calibri" w:hAnsi="Calibri" w:cs="Calibri"/>
          <w:color w:val="000000" w:themeColor="text1"/>
          <w:sz w:val="22"/>
          <w:szCs w:val="22"/>
        </w:rPr>
        <w:t xml:space="preserve"> który zawarł umowę lub </w:t>
      </w:r>
      <w:r w:rsidR="008B37E4" w:rsidRPr="0080353C">
        <w:rPr>
          <w:rFonts w:ascii="Calibri" w:eastAsia="Calibri" w:hAnsi="Calibri" w:cs="Calibri"/>
          <w:color w:val="000000" w:themeColor="text1"/>
          <w:sz w:val="22"/>
          <w:szCs w:val="22"/>
        </w:rPr>
        <w:t>p</w:t>
      </w:r>
      <w:r w:rsidR="00CF1666" w:rsidRPr="0080353C">
        <w:rPr>
          <w:rFonts w:ascii="Calibri" w:eastAsia="Calibri" w:hAnsi="Calibri" w:cs="Calibri"/>
          <w:color w:val="000000" w:themeColor="text1"/>
          <w:sz w:val="22"/>
          <w:szCs w:val="22"/>
        </w:rPr>
        <w:t xml:space="preserve">orozumienie </w:t>
      </w:r>
      <w:r w:rsidRPr="0080353C">
        <w:rPr>
          <w:rFonts w:ascii="Calibri" w:eastAsia="Calibri" w:hAnsi="Calibri" w:cs="Calibri"/>
          <w:color w:val="000000" w:themeColor="text1"/>
          <w:sz w:val="22"/>
          <w:szCs w:val="22"/>
        </w:rPr>
        <w:t>z tymi instytucjami</w:t>
      </w:r>
      <w:r w:rsidR="00CF1666" w:rsidRPr="0080353C">
        <w:rPr>
          <w:rFonts w:ascii="Calibri" w:eastAsia="Calibri" w:hAnsi="Calibri" w:cs="Calibri"/>
          <w:color w:val="000000" w:themeColor="text1"/>
          <w:sz w:val="22"/>
          <w:szCs w:val="22"/>
        </w:rPr>
        <w:t xml:space="preserve"> na realizację ewaluacji. </w:t>
      </w:r>
      <w:r w:rsidRPr="0080353C">
        <w:rPr>
          <w:rFonts w:ascii="Calibri" w:eastAsia="Calibri" w:hAnsi="Calibri" w:cs="Calibri"/>
          <w:color w:val="000000" w:themeColor="text1"/>
          <w:sz w:val="22"/>
          <w:szCs w:val="22"/>
        </w:rPr>
        <w:t xml:space="preserve">Ostateczny odbiorca wsparcia </w:t>
      </w:r>
      <w:r w:rsidR="00CF1666" w:rsidRPr="0080353C">
        <w:rPr>
          <w:rFonts w:ascii="Calibri" w:eastAsia="Calibri" w:hAnsi="Calibri" w:cs="Calibri"/>
          <w:color w:val="000000" w:themeColor="text1"/>
          <w:sz w:val="22"/>
          <w:szCs w:val="22"/>
        </w:rPr>
        <w:t>jest zobowiązany do udzielania każdorazowo na wniosek tych podmiotów dokumentów i informacji na temat realizacji Pr</w:t>
      </w:r>
      <w:r w:rsidRPr="0080353C">
        <w:rPr>
          <w:rFonts w:ascii="Calibri" w:eastAsia="Calibri" w:hAnsi="Calibri" w:cs="Calibri"/>
          <w:color w:val="000000" w:themeColor="text1"/>
          <w:sz w:val="22"/>
          <w:szCs w:val="22"/>
        </w:rPr>
        <w:t>zedsięwzięcia</w:t>
      </w:r>
      <w:r w:rsidR="00CF1666" w:rsidRPr="0080353C">
        <w:rPr>
          <w:rFonts w:ascii="Calibri" w:eastAsia="Calibri" w:hAnsi="Calibri" w:cs="Calibri"/>
          <w:color w:val="000000" w:themeColor="text1"/>
          <w:sz w:val="22"/>
          <w:szCs w:val="22"/>
        </w:rPr>
        <w:t>, niezbędnych do przeprowadzenia badania ewaluacyjnego.</w:t>
      </w:r>
    </w:p>
    <w:p w14:paraId="48C08082" w14:textId="461DF03A" w:rsidR="003C35B0" w:rsidRPr="0080353C" w:rsidRDefault="003C35B0" w:rsidP="0051611A">
      <w:pPr>
        <w:pStyle w:val="Akapitzlist"/>
        <w:widowControl w:val="0"/>
        <w:numPr>
          <w:ilvl w:val="0"/>
          <w:numId w:val="38"/>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zobowiązuje się do: </w:t>
      </w:r>
    </w:p>
    <w:p w14:paraId="1C0EC961" w14:textId="03FD3F04" w:rsidR="003C35B0" w:rsidRPr="0080353C" w:rsidRDefault="003C35B0" w:rsidP="0051611A">
      <w:pPr>
        <w:pStyle w:val="Akapitzlist"/>
        <w:widowControl w:val="0"/>
        <w:numPr>
          <w:ilvl w:val="0"/>
          <w:numId w:val="3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pisemnego poinformowania Jednostki wspierającej o złożeniu przez Ostatecznego odbiorcę wsparcia lub inny podmiot do sądu upadłościowego i restrukturyzacyjnego:</w:t>
      </w:r>
    </w:p>
    <w:p w14:paraId="7E505305" w14:textId="491B2458" w:rsidR="003C35B0" w:rsidRPr="0080353C" w:rsidRDefault="003C35B0" w:rsidP="0051611A">
      <w:pPr>
        <w:pStyle w:val="Akapitzlist"/>
        <w:numPr>
          <w:ilvl w:val="0"/>
          <w:numId w:val="20"/>
        </w:numPr>
        <w:spacing w:line="360" w:lineRule="auto"/>
        <w:rPr>
          <w:rFonts w:ascii="Calibri" w:hAnsi="Calibri" w:cs="Calibri"/>
          <w:sz w:val="22"/>
          <w:szCs w:val="22"/>
        </w:rPr>
      </w:pPr>
      <w:r w:rsidRPr="0080353C">
        <w:rPr>
          <w:rFonts w:ascii="Calibri" w:hAnsi="Calibri" w:cs="Calibri"/>
          <w:sz w:val="22"/>
          <w:szCs w:val="22"/>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6A8DDD47" w14:textId="6A13DB48" w:rsidR="003C35B0" w:rsidRPr="0080353C" w:rsidRDefault="003C35B0" w:rsidP="0051611A">
      <w:pPr>
        <w:pStyle w:val="Akapitzlist"/>
        <w:numPr>
          <w:ilvl w:val="0"/>
          <w:numId w:val="20"/>
        </w:numPr>
        <w:spacing w:line="360" w:lineRule="auto"/>
        <w:rPr>
          <w:rFonts w:ascii="Calibri" w:hAnsi="Calibri" w:cs="Calibri"/>
          <w:sz w:val="22"/>
          <w:szCs w:val="22"/>
        </w:rPr>
      </w:pPr>
      <w:r w:rsidRPr="0080353C">
        <w:rPr>
          <w:rFonts w:ascii="Calibri" w:hAnsi="Calibri" w:cs="Calibri"/>
          <w:sz w:val="22"/>
          <w:szCs w:val="22"/>
        </w:rPr>
        <w:t>wniosku o otwarcie postępowania restrukturyzacyjnego dla Ostatecznego odbiorcy wsparcia,</w:t>
      </w:r>
    </w:p>
    <w:p w14:paraId="5F6ECD60" w14:textId="6B1DAA1E" w:rsidR="003C35B0" w:rsidRPr="0080353C" w:rsidRDefault="003C35B0" w:rsidP="0051611A">
      <w:pPr>
        <w:pStyle w:val="Akapitzlist"/>
        <w:numPr>
          <w:ilvl w:val="0"/>
          <w:numId w:val="20"/>
        </w:numPr>
        <w:spacing w:line="360" w:lineRule="auto"/>
        <w:rPr>
          <w:rFonts w:ascii="Calibri" w:hAnsi="Calibri" w:cs="Calibri"/>
          <w:sz w:val="22"/>
          <w:szCs w:val="22"/>
        </w:rPr>
      </w:pPr>
      <w:r w:rsidRPr="0080353C">
        <w:rPr>
          <w:rFonts w:ascii="Calibri" w:hAnsi="Calibri" w:cs="Calibri"/>
          <w:sz w:val="22"/>
          <w:szCs w:val="22"/>
        </w:rPr>
        <w:t xml:space="preserve">wniosku o zatwierdzeniu układu Ostatecznego odbiorcy wsparcia; </w:t>
      </w:r>
    </w:p>
    <w:p w14:paraId="38C9BAE3" w14:textId="77777777" w:rsidR="003C35B0" w:rsidRPr="0080353C" w:rsidRDefault="003C35B0" w:rsidP="0051611A">
      <w:pPr>
        <w:spacing w:line="360" w:lineRule="auto"/>
        <w:ind w:left="708"/>
        <w:rPr>
          <w:rFonts w:cs="Calibri"/>
          <w:color w:val="000000" w:themeColor="text1"/>
        </w:rPr>
      </w:pPr>
      <w:r w:rsidRPr="0080353C">
        <w:rPr>
          <w:rFonts w:cs="Calibri"/>
        </w:rPr>
        <w:t>– w terminie 3 dni od dnia powzięcia wiedzy</w:t>
      </w:r>
      <w:r w:rsidRPr="0080353C">
        <w:rPr>
          <w:rFonts w:cs="Calibri"/>
          <w:color w:val="000000" w:themeColor="text1"/>
        </w:rPr>
        <w:t xml:space="preserve"> o powyższych okolicznościach;</w:t>
      </w:r>
    </w:p>
    <w:p w14:paraId="2E13563B" w14:textId="5082F466" w:rsidR="003C35B0" w:rsidRPr="0080353C" w:rsidRDefault="003C35B0" w:rsidP="0051611A">
      <w:pPr>
        <w:pStyle w:val="Akapitzlist"/>
        <w:widowControl w:val="0"/>
        <w:numPr>
          <w:ilvl w:val="0"/>
          <w:numId w:val="3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pisemnego poinformowania Jednostki wspierającej o otwarciu likwidacji albo podleganiu zarządowi komisarycznemu, bądź zawieszeniu swej działalności, w terminie 3 dni od dnia wystąpienia powyższych okoliczności;</w:t>
      </w:r>
    </w:p>
    <w:p w14:paraId="7972E670" w14:textId="4479CCCF" w:rsidR="00A420C1" w:rsidRPr="0080353C" w:rsidRDefault="003C35B0" w:rsidP="0051611A">
      <w:pPr>
        <w:pStyle w:val="Akapitzlist"/>
        <w:widowControl w:val="0"/>
        <w:numPr>
          <w:ilvl w:val="0"/>
          <w:numId w:val="39"/>
        </w:numPr>
        <w:tabs>
          <w:tab w:val="left" w:pos="426"/>
        </w:tabs>
        <w:suppressAutoHyphens w:val="0"/>
        <w:autoSpaceDE w:val="0"/>
        <w:autoSpaceDN w:val="0"/>
        <w:spacing w:after="360" w:line="360" w:lineRule="auto"/>
        <w:ind w:left="1145" w:hanging="357"/>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wiedzy o powyższych okolicznościach lub ich zmianie. </w:t>
      </w:r>
    </w:p>
    <w:p w14:paraId="3CE52AEA" w14:textId="704CB696" w:rsidR="00CF1666" w:rsidRPr="0080353C" w:rsidRDefault="23B862A0" w:rsidP="0051611A">
      <w:pPr>
        <w:pStyle w:val="Nagwek1"/>
        <w:rPr>
          <w:rFonts w:cs="Calibri"/>
        </w:rPr>
      </w:pPr>
      <w:r w:rsidRPr="00251267">
        <w:t xml:space="preserve">§ </w:t>
      </w:r>
      <w:r w:rsidR="75DDEE21" w:rsidRPr="00251267">
        <w:t>1</w:t>
      </w:r>
      <w:r w:rsidR="00D1462D" w:rsidRPr="00251267">
        <w:t>9</w:t>
      </w:r>
      <w:r w:rsidRPr="00251267">
        <w:t>.</w:t>
      </w:r>
      <w:r w:rsidR="00CC621A" w:rsidRPr="00251267">
        <w:t xml:space="preserve"> Ochrona danych osobowych</w:t>
      </w:r>
    </w:p>
    <w:p w14:paraId="3F329D28" w14:textId="6277A7BB" w:rsidR="005D1E2F" w:rsidRPr="0080353C" w:rsidRDefault="20E481DF" w:rsidP="0051611A">
      <w:pPr>
        <w:pStyle w:val="Akapitzlist"/>
        <w:widowControl w:val="0"/>
        <w:numPr>
          <w:ilvl w:val="0"/>
          <w:numId w:val="4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Zakres danych</w:t>
      </w:r>
      <w:r w:rsidR="007D410A" w:rsidRPr="0080353C">
        <w:rPr>
          <w:rFonts w:ascii="Calibri" w:eastAsia="Calibri" w:hAnsi="Calibri" w:cs="Calibri"/>
          <w:color w:val="000000" w:themeColor="text1"/>
          <w:sz w:val="22"/>
          <w:szCs w:val="22"/>
        </w:rPr>
        <w:t xml:space="preserve"> </w:t>
      </w:r>
      <w:r w:rsidR="007D410A" w:rsidRPr="0080353C" w:rsidDel="002D36FE">
        <w:rPr>
          <w:rFonts w:ascii="Calibri" w:eastAsia="Calibri" w:hAnsi="Calibri" w:cs="Calibri"/>
          <w:color w:val="000000" w:themeColor="text1"/>
          <w:sz w:val="22"/>
          <w:szCs w:val="22"/>
        </w:rPr>
        <w:t>osobowych</w:t>
      </w:r>
      <w:r w:rsidRPr="0080353C" w:rsidDel="002D36FE">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 xml:space="preserve">oraz odpowiedzialność </w:t>
      </w:r>
      <w:r w:rsidR="4F3EB773" w:rsidRPr="0080353C">
        <w:rPr>
          <w:rFonts w:ascii="Calibri" w:eastAsia="Calibri" w:hAnsi="Calibri" w:cs="Calibri"/>
          <w:color w:val="000000" w:themeColor="text1"/>
          <w:sz w:val="22"/>
          <w:szCs w:val="22"/>
        </w:rPr>
        <w:t>Jednostki wspierającej</w:t>
      </w:r>
      <w:r w:rsidR="00B2628B" w:rsidRPr="0080353C">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 xml:space="preserve">i </w:t>
      </w:r>
      <w:r w:rsidR="4F3EB773" w:rsidRPr="0080353C">
        <w:rPr>
          <w:rFonts w:ascii="Calibri" w:eastAsia="Calibri" w:hAnsi="Calibri" w:cs="Calibri"/>
          <w:color w:val="000000" w:themeColor="text1"/>
          <w:sz w:val="22"/>
          <w:szCs w:val="22"/>
        </w:rPr>
        <w:t>Ostatecznego odbiorcy wsparcia</w:t>
      </w:r>
      <w:r w:rsidRPr="0080353C">
        <w:rPr>
          <w:rFonts w:ascii="Calibri" w:eastAsia="Calibri" w:hAnsi="Calibri" w:cs="Calibri"/>
          <w:color w:val="000000" w:themeColor="text1"/>
          <w:sz w:val="22"/>
          <w:szCs w:val="22"/>
        </w:rPr>
        <w:t xml:space="preserve"> w związku z udostępnieniem danych osobowych w ramach realizacji Pr</w:t>
      </w:r>
      <w:r w:rsidR="4F3EB773" w:rsidRPr="0080353C">
        <w:rPr>
          <w:rFonts w:ascii="Calibri" w:eastAsia="Calibri" w:hAnsi="Calibri" w:cs="Calibri"/>
          <w:color w:val="000000" w:themeColor="text1"/>
          <w:sz w:val="22"/>
          <w:szCs w:val="22"/>
        </w:rPr>
        <w:t>zedsięwzięcia</w:t>
      </w:r>
      <w:r w:rsidRPr="0080353C">
        <w:rPr>
          <w:rFonts w:ascii="Calibri" w:eastAsia="Calibri" w:hAnsi="Calibri" w:cs="Calibri"/>
          <w:color w:val="000000" w:themeColor="text1"/>
          <w:sz w:val="22"/>
          <w:szCs w:val="22"/>
        </w:rPr>
        <w:t xml:space="preserve"> określa </w:t>
      </w:r>
      <w:r w:rsidR="0001333A" w:rsidRPr="0080353C">
        <w:rPr>
          <w:rFonts w:ascii="Calibri" w:eastAsia="Calibri" w:hAnsi="Calibri" w:cs="Calibri"/>
          <w:color w:val="000000" w:themeColor="text1"/>
          <w:sz w:val="22"/>
          <w:szCs w:val="22"/>
        </w:rPr>
        <w:t>niniejsza Umowa</w:t>
      </w:r>
      <w:r w:rsidRPr="0080353C">
        <w:rPr>
          <w:rFonts w:ascii="Calibri" w:eastAsia="Calibri" w:hAnsi="Calibri" w:cs="Calibri"/>
          <w:color w:val="000000" w:themeColor="text1"/>
          <w:sz w:val="22"/>
          <w:szCs w:val="22"/>
        </w:rPr>
        <w:t xml:space="preserve">. </w:t>
      </w:r>
    </w:p>
    <w:p w14:paraId="2F937563" w14:textId="467170AF" w:rsidR="33C00620" w:rsidRPr="0080353C" w:rsidRDefault="00D711A6" w:rsidP="0051611A">
      <w:pPr>
        <w:pStyle w:val="Akapitzlist"/>
        <w:widowControl w:val="0"/>
        <w:numPr>
          <w:ilvl w:val="0"/>
          <w:numId w:val="4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Zakres przetwarzanych danych wskazanych</w:t>
      </w:r>
      <w:r w:rsidR="33C00620" w:rsidRPr="0080353C">
        <w:rPr>
          <w:rFonts w:ascii="Calibri" w:eastAsia="Calibri" w:hAnsi="Calibri" w:cs="Calibri"/>
          <w:color w:val="000000" w:themeColor="text1"/>
          <w:sz w:val="22"/>
          <w:szCs w:val="22"/>
        </w:rPr>
        <w:t xml:space="preserve"> </w:t>
      </w:r>
      <w:r w:rsidR="007D410A" w:rsidRPr="0080353C">
        <w:rPr>
          <w:rFonts w:ascii="Calibri" w:eastAsia="Calibri" w:hAnsi="Calibri" w:cs="Calibri"/>
          <w:color w:val="000000" w:themeColor="text1"/>
          <w:sz w:val="22"/>
          <w:szCs w:val="22"/>
        </w:rPr>
        <w:t xml:space="preserve">w ust. 1 </w:t>
      </w:r>
      <w:r w:rsidR="086E34FE" w:rsidRPr="0080353C">
        <w:rPr>
          <w:rFonts w:ascii="Calibri" w:eastAsia="Calibri" w:hAnsi="Calibri" w:cs="Calibri"/>
          <w:color w:val="000000" w:themeColor="text1"/>
          <w:sz w:val="22"/>
          <w:szCs w:val="22"/>
        </w:rPr>
        <w:t>obejm</w:t>
      </w:r>
      <w:r w:rsidR="4AFD620D" w:rsidRPr="0080353C">
        <w:rPr>
          <w:rFonts w:ascii="Calibri" w:eastAsia="Calibri" w:hAnsi="Calibri" w:cs="Calibri"/>
          <w:color w:val="000000" w:themeColor="text1"/>
          <w:sz w:val="22"/>
          <w:szCs w:val="22"/>
        </w:rPr>
        <w:t>uj</w:t>
      </w:r>
      <w:r w:rsidR="008628B8" w:rsidRPr="0080353C">
        <w:rPr>
          <w:rFonts w:ascii="Calibri" w:eastAsia="Calibri" w:hAnsi="Calibri" w:cs="Calibri"/>
          <w:color w:val="000000" w:themeColor="text1"/>
          <w:sz w:val="22"/>
          <w:szCs w:val="22"/>
        </w:rPr>
        <w:t>e</w:t>
      </w:r>
      <w:r w:rsidR="009B6DBB" w:rsidRPr="0080353C">
        <w:rPr>
          <w:rFonts w:ascii="Calibri" w:eastAsia="Calibri" w:hAnsi="Calibri" w:cs="Calibri"/>
          <w:color w:val="000000" w:themeColor="text1"/>
          <w:sz w:val="22"/>
          <w:szCs w:val="22"/>
        </w:rPr>
        <w:t xml:space="preserve"> między innymi</w:t>
      </w:r>
      <w:r w:rsidR="33C00620" w:rsidRPr="0080353C">
        <w:rPr>
          <w:rFonts w:ascii="Calibri" w:eastAsia="Calibri" w:hAnsi="Calibri" w:cs="Calibri"/>
          <w:color w:val="000000" w:themeColor="text1"/>
          <w:sz w:val="22"/>
          <w:szCs w:val="22"/>
        </w:rPr>
        <w:t xml:space="preserve">: </w:t>
      </w:r>
    </w:p>
    <w:p w14:paraId="0BCD66C4" w14:textId="0E3AA5C4" w:rsidR="68C71B75" w:rsidRPr="0080353C" w:rsidRDefault="008628B8" w:rsidP="0051611A">
      <w:pPr>
        <w:pStyle w:val="Akapitzlist"/>
        <w:widowControl w:val="0"/>
        <w:numPr>
          <w:ilvl w:val="0"/>
          <w:numId w:val="41"/>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lastRenderedPageBreak/>
        <w:t>nazwę</w:t>
      </w:r>
      <w:r w:rsidR="545F82EC" w:rsidRPr="0080353C">
        <w:rPr>
          <w:rFonts w:ascii="Calibri" w:eastAsia="Calibri" w:hAnsi="Calibri" w:cs="Calibri"/>
          <w:color w:val="000000" w:themeColor="text1"/>
          <w:sz w:val="22"/>
          <w:szCs w:val="22"/>
        </w:rPr>
        <w:t xml:space="preserve"> </w:t>
      </w:r>
      <w:r w:rsidR="0676189A" w:rsidRPr="0080353C">
        <w:rPr>
          <w:rFonts w:ascii="Calibri" w:eastAsia="Calibri" w:hAnsi="Calibri" w:cs="Calibri"/>
          <w:color w:val="000000" w:themeColor="text1"/>
          <w:sz w:val="22"/>
          <w:szCs w:val="22"/>
        </w:rPr>
        <w:t>ostatecznego odbiorc</w:t>
      </w:r>
      <w:r w:rsidRPr="0080353C">
        <w:rPr>
          <w:rFonts w:ascii="Calibri" w:eastAsia="Calibri" w:hAnsi="Calibri" w:cs="Calibri"/>
          <w:color w:val="000000" w:themeColor="text1"/>
          <w:sz w:val="22"/>
          <w:szCs w:val="22"/>
        </w:rPr>
        <w:t>y</w:t>
      </w:r>
      <w:r w:rsidR="0676189A" w:rsidRPr="0080353C">
        <w:rPr>
          <w:rFonts w:ascii="Calibri" w:eastAsia="Calibri" w:hAnsi="Calibri" w:cs="Calibri"/>
          <w:color w:val="000000" w:themeColor="text1"/>
          <w:sz w:val="22"/>
          <w:szCs w:val="22"/>
        </w:rPr>
        <w:t xml:space="preserve"> środków finansowych; </w:t>
      </w:r>
    </w:p>
    <w:p w14:paraId="42984E6E" w14:textId="6CC95366" w:rsidR="414CCC27" w:rsidRPr="00940996" w:rsidRDefault="008628B8" w:rsidP="0051611A">
      <w:pPr>
        <w:pStyle w:val="Akapitzlist"/>
        <w:widowControl w:val="0"/>
        <w:numPr>
          <w:ilvl w:val="0"/>
          <w:numId w:val="41"/>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nazwę</w:t>
      </w:r>
      <w:r w:rsidR="414CCC27" w:rsidRPr="0080353C">
        <w:rPr>
          <w:rFonts w:ascii="Calibri" w:eastAsia="Calibri" w:hAnsi="Calibri" w:cs="Calibri"/>
          <w:color w:val="000000" w:themeColor="text1"/>
          <w:sz w:val="22"/>
          <w:szCs w:val="22"/>
        </w:rPr>
        <w:t xml:space="preserve"> </w:t>
      </w:r>
      <w:r w:rsidR="0676189A" w:rsidRPr="0080353C">
        <w:rPr>
          <w:rFonts w:ascii="Calibri" w:eastAsia="Calibri" w:hAnsi="Calibri" w:cs="Calibri"/>
          <w:color w:val="000000" w:themeColor="text1"/>
          <w:sz w:val="22"/>
          <w:szCs w:val="22"/>
        </w:rPr>
        <w:t>wykonawc</w:t>
      </w:r>
      <w:r w:rsidR="00834AB7">
        <w:rPr>
          <w:rFonts w:ascii="Calibri" w:eastAsia="Calibri" w:hAnsi="Calibri" w:cs="Calibri"/>
          <w:color w:val="000000" w:themeColor="text1"/>
          <w:sz w:val="22"/>
          <w:szCs w:val="22"/>
        </w:rPr>
        <w:t xml:space="preserve">y i </w:t>
      </w:r>
      <w:r w:rsidR="0676189A" w:rsidRPr="00940996">
        <w:rPr>
          <w:rFonts w:ascii="Calibri" w:eastAsia="Calibri" w:hAnsi="Calibri" w:cs="Calibri"/>
          <w:color w:val="000000" w:themeColor="text1"/>
          <w:sz w:val="22"/>
          <w:szCs w:val="22"/>
        </w:rPr>
        <w:t>podwykonawc</w:t>
      </w:r>
      <w:r w:rsidRPr="00940996">
        <w:rPr>
          <w:rFonts w:ascii="Calibri" w:eastAsia="Calibri" w:hAnsi="Calibri" w:cs="Calibri"/>
          <w:color w:val="000000" w:themeColor="text1"/>
          <w:sz w:val="22"/>
          <w:szCs w:val="22"/>
        </w:rPr>
        <w:t>y</w:t>
      </w:r>
      <w:r w:rsidR="0676189A" w:rsidRPr="00940996">
        <w:rPr>
          <w:rFonts w:ascii="Calibri" w:eastAsia="Calibri" w:hAnsi="Calibri" w:cs="Calibri"/>
          <w:color w:val="000000" w:themeColor="text1"/>
          <w:sz w:val="22"/>
          <w:szCs w:val="22"/>
        </w:rPr>
        <w:t xml:space="preserve">, jeżeli końcowy odbiorca środków finansowych jest instytucją zamawiającą zgodnie z prawem unijnym lub krajowym dotyczącym zamówień publicznych; </w:t>
      </w:r>
    </w:p>
    <w:p w14:paraId="0406CBA1" w14:textId="30E31A0F" w:rsidR="0676189A" w:rsidRPr="0080353C" w:rsidRDefault="0676189A" w:rsidP="0051611A">
      <w:pPr>
        <w:pStyle w:val="Akapitzlist"/>
        <w:widowControl w:val="0"/>
        <w:numPr>
          <w:ilvl w:val="0"/>
          <w:numId w:val="41"/>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imiona, nazwiska i daty urodzenia beneficjentów</w:t>
      </w:r>
      <w:r w:rsidR="0085033E">
        <w:rPr>
          <w:rFonts w:ascii="Calibri" w:eastAsia="Calibri" w:hAnsi="Calibri" w:cs="Calibri"/>
          <w:color w:val="000000" w:themeColor="text1"/>
          <w:sz w:val="22"/>
          <w:szCs w:val="22"/>
        </w:rPr>
        <w:t xml:space="preserve"> </w:t>
      </w:r>
      <w:r w:rsidRPr="0080353C">
        <w:rPr>
          <w:rFonts w:ascii="Calibri" w:eastAsia="Calibri" w:hAnsi="Calibri" w:cs="Calibri"/>
          <w:color w:val="000000" w:themeColor="text1"/>
          <w:sz w:val="22"/>
          <w:szCs w:val="22"/>
        </w:rPr>
        <w:t>rzeczywistych podmiot</w:t>
      </w:r>
      <w:r w:rsidR="0085033E">
        <w:rPr>
          <w:rFonts w:ascii="Calibri" w:eastAsia="Calibri" w:hAnsi="Calibri" w:cs="Calibri"/>
          <w:color w:val="000000" w:themeColor="text1"/>
          <w:sz w:val="22"/>
          <w:szCs w:val="22"/>
        </w:rPr>
        <w:t>u</w:t>
      </w:r>
      <w:r w:rsidRPr="0080353C">
        <w:rPr>
          <w:rFonts w:ascii="Calibri" w:eastAsia="Calibri" w:hAnsi="Calibri" w:cs="Calibri"/>
          <w:color w:val="000000" w:themeColor="text1"/>
          <w:sz w:val="22"/>
          <w:szCs w:val="22"/>
        </w:rPr>
        <w:t xml:space="preserve"> będąc</w:t>
      </w:r>
      <w:r w:rsidR="0085033E">
        <w:rPr>
          <w:rFonts w:ascii="Calibri" w:eastAsia="Calibri" w:hAnsi="Calibri" w:cs="Calibri"/>
          <w:color w:val="000000" w:themeColor="text1"/>
          <w:sz w:val="22"/>
          <w:szCs w:val="22"/>
        </w:rPr>
        <w:t>ego</w:t>
      </w:r>
      <w:r w:rsidRPr="0080353C">
        <w:rPr>
          <w:rFonts w:ascii="Calibri" w:eastAsia="Calibri" w:hAnsi="Calibri" w:cs="Calibri"/>
          <w:color w:val="000000" w:themeColor="text1"/>
          <w:sz w:val="22"/>
          <w:szCs w:val="22"/>
        </w:rPr>
        <w:t xml:space="preserve"> odbiorc</w:t>
      </w:r>
      <w:r w:rsidR="0085033E">
        <w:rPr>
          <w:rFonts w:ascii="Calibri" w:eastAsia="Calibri" w:hAnsi="Calibri" w:cs="Calibri"/>
          <w:color w:val="000000" w:themeColor="text1"/>
          <w:sz w:val="22"/>
          <w:szCs w:val="22"/>
        </w:rPr>
        <w:t>ą</w:t>
      </w:r>
      <w:r w:rsidRPr="0080353C">
        <w:rPr>
          <w:rFonts w:ascii="Calibri" w:eastAsia="Calibri" w:hAnsi="Calibri" w:cs="Calibri"/>
          <w:color w:val="000000" w:themeColor="text1"/>
          <w:sz w:val="22"/>
          <w:szCs w:val="22"/>
        </w:rPr>
        <w:t xml:space="preserve"> środków finansowych lub wykonawc</w:t>
      </w:r>
      <w:r w:rsidR="0085033E">
        <w:rPr>
          <w:rFonts w:ascii="Calibri" w:eastAsia="Calibri" w:hAnsi="Calibri" w:cs="Calibri"/>
          <w:color w:val="000000" w:themeColor="text1"/>
          <w:sz w:val="22"/>
          <w:szCs w:val="22"/>
        </w:rPr>
        <w:t>ą</w:t>
      </w:r>
      <w:r w:rsidRPr="0080353C">
        <w:rPr>
          <w:rFonts w:ascii="Calibri" w:eastAsia="Calibri" w:hAnsi="Calibri" w:cs="Calibri"/>
          <w:color w:val="000000" w:themeColor="text1"/>
          <w:sz w:val="22"/>
          <w:szCs w:val="22"/>
        </w:rPr>
        <w:t>, zgodnie z definicją zawartą w art. 3 pkt 6 dyrektywy Parlamentu Europejskiego i Rady (UE) 2015/849 (26);</w:t>
      </w:r>
    </w:p>
    <w:p w14:paraId="36F8B4FA" w14:textId="77777777" w:rsidR="00023E09" w:rsidRDefault="00834AB7" w:rsidP="0051611A">
      <w:pPr>
        <w:widowControl w:val="0"/>
        <w:tabs>
          <w:tab w:val="left" w:pos="426"/>
        </w:tabs>
        <w:suppressAutoHyphens w:val="0"/>
        <w:autoSpaceDE w:val="0"/>
        <w:autoSpaceDN w:val="0"/>
        <w:spacing w:after="0" w:line="360" w:lineRule="auto"/>
        <w:ind w:left="426"/>
        <w:rPr>
          <w:rFonts w:cs="Calibri"/>
          <w:color w:val="000000" w:themeColor="text1"/>
        </w:rPr>
      </w:pPr>
      <w:r>
        <w:rPr>
          <w:rFonts w:cs="Calibri"/>
          <w:color w:val="000000" w:themeColor="text1"/>
        </w:rPr>
        <w:t xml:space="preserve"> </w:t>
      </w:r>
      <w:r w:rsidR="0074275D" w:rsidRPr="0080353C">
        <w:rPr>
          <w:rFonts w:cs="Calibri"/>
        </w:rPr>
        <w:t>–</w:t>
      </w:r>
      <w:r w:rsidRPr="00834AB7">
        <w:rPr>
          <w:rFonts w:cs="Calibri"/>
          <w:color w:val="000000" w:themeColor="text1"/>
        </w:rPr>
        <w:t xml:space="preserve"> </w:t>
      </w:r>
      <w:r w:rsidR="000A67D2" w:rsidRPr="00834AB7">
        <w:rPr>
          <w:rFonts w:cs="Calibri"/>
          <w:color w:val="000000" w:themeColor="text1"/>
        </w:rPr>
        <w:t xml:space="preserve">oraz inne dane, których przetwarzanie w trakcie trwania </w:t>
      </w:r>
      <w:r w:rsidR="004D7A76" w:rsidRPr="00834AB7">
        <w:rPr>
          <w:rFonts w:cs="Calibri"/>
          <w:color w:val="000000" w:themeColor="text1"/>
        </w:rPr>
        <w:t>U</w:t>
      </w:r>
      <w:r w:rsidR="000A67D2" w:rsidRPr="00834AB7">
        <w:rPr>
          <w:rFonts w:cs="Calibri"/>
          <w:color w:val="000000" w:themeColor="text1"/>
        </w:rPr>
        <w:t xml:space="preserve">mowy może okazać się niezbędne do jej realizacji.  </w:t>
      </w:r>
      <w:r w:rsidR="00580A4A" w:rsidRPr="00834AB7">
        <w:rPr>
          <w:rFonts w:cs="Calibri"/>
          <w:color w:val="000000" w:themeColor="text1"/>
        </w:rPr>
        <w:t xml:space="preserve">Strony zgodnie oświadczają, że przetwarzanie ww. zakresu danych, będzie zgodne z zasadą minimalizacji danych stypizowaną w art. 5 ust. 1 lit. </w:t>
      </w:r>
      <w:r w:rsidR="004D7A76" w:rsidRPr="00834AB7">
        <w:rPr>
          <w:rFonts w:cs="Calibri"/>
          <w:color w:val="000000" w:themeColor="text1"/>
        </w:rPr>
        <w:t>c</w:t>
      </w:r>
      <w:r w:rsidR="00580A4A" w:rsidRPr="00834AB7">
        <w:rPr>
          <w:rFonts w:cs="Calibri"/>
          <w:color w:val="000000" w:themeColor="text1"/>
        </w:rPr>
        <w:t xml:space="preserve"> RODO.</w:t>
      </w:r>
      <w:r>
        <w:rPr>
          <w:rFonts w:cs="Calibri"/>
          <w:color w:val="000000" w:themeColor="text1"/>
        </w:rPr>
        <w:t xml:space="preserve"> </w:t>
      </w:r>
    </w:p>
    <w:p w14:paraId="689A3641" w14:textId="77777777" w:rsidR="00023E09" w:rsidRDefault="3AB01A9A" w:rsidP="0051611A">
      <w:pPr>
        <w:pStyle w:val="Akapitzlist"/>
        <w:widowControl w:val="0"/>
        <w:numPr>
          <w:ilvl w:val="0"/>
          <w:numId w:val="4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Ostateczny odbiorca wsparcia</w:t>
      </w:r>
      <w:r w:rsidR="2B9DB365" w:rsidRPr="00023E09">
        <w:rPr>
          <w:rFonts w:ascii="Calibri" w:eastAsia="Calibri" w:hAnsi="Calibri" w:cs="Calibri"/>
          <w:color w:val="000000" w:themeColor="text1"/>
          <w:sz w:val="22"/>
          <w:szCs w:val="22"/>
        </w:rPr>
        <w:t xml:space="preserve"> jest samodzielnym administratorem, który udostępnia dane osobowe</w:t>
      </w:r>
      <w:r w:rsidR="78000498" w:rsidRPr="00023E09">
        <w:rPr>
          <w:rFonts w:ascii="Calibri" w:eastAsia="Calibri" w:hAnsi="Calibri" w:cs="Calibri"/>
          <w:color w:val="000000" w:themeColor="text1"/>
          <w:sz w:val="22"/>
          <w:szCs w:val="22"/>
        </w:rPr>
        <w:t xml:space="preserve"> w zakresie Przedsięwzięcia realizowanego z KPO</w:t>
      </w:r>
      <w:r w:rsidR="2B9DB365" w:rsidRPr="00023E09">
        <w:rPr>
          <w:rFonts w:ascii="Calibri" w:eastAsia="Calibri" w:hAnsi="Calibri" w:cs="Calibri"/>
          <w:color w:val="000000" w:themeColor="text1"/>
          <w:sz w:val="22"/>
          <w:szCs w:val="22"/>
        </w:rPr>
        <w:t xml:space="preserve"> innym administratorom według właściwości.</w:t>
      </w:r>
    </w:p>
    <w:p w14:paraId="7D5EEFC8" w14:textId="42CDB4B4" w:rsidR="08AB8415" w:rsidRPr="00023E09" w:rsidRDefault="5B3F1F49" w:rsidP="0051611A">
      <w:pPr>
        <w:pStyle w:val="Akapitzlist"/>
        <w:widowControl w:val="0"/>
        <w:numPr>
          <w:ilvl w:val="0"/>
          <w:numId w:val="4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 xml:space="preserve">Odbiorcą danych przekazanych przez Ostatecznego odbiorcę wsparcia jest </w:t>
      </w:r>
      <w:r w:rsidR="00467C0E" w:rsidRPr="00023E09">
        <w:rPr>
          <w:rFonts w:ascii="Calibri" w:eastAsia="Calibri" w:hAnsi="Calibri" w:cs="Calibri"/>
          <w:color w:val="000000" w:themeColor="text1"/>
          <w:sz w:val="22"/>
          <w:szCs w:val="22"/>
        </w:rPr>
        <w:t>Jednostka wspierająca</w:t>
      </w:r>
      <w:r w:rsidRPr="00023E09">
        <w:rPr>
          <w:rFonts w:ascii="Calibri" w:eastAsia="Calibri" w:hAnsi="Calibri" w:cs="Calibri"/>
          <w:color w:val="000000" w:themeColor="text1"/>
          <w:sz w:val="22"/>
          <w:szCs w:val="22"/>
        </w:rPr>
        <w:t>.</w:t>
      </w:r>
    </w:p>
    <w:p w14:paraId="5A38743B" w14:textId="77777777" w:rsidR="00023E09" w:rsidRDefault="4611629D" w:rsidP="0051611A">
      <w:pPr>
        <w:pStyle w:val="Akapitzlist"/>
        <w:widowControl w:val="0"/>
        <w:numPr>
          <w:ilvl w:val="0"/>
          <w:numId w:val="4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3233174E" w:rsidRPr="0080353C">
        <w:rPr>
          <w:rFonts w:ascii="Calibri" w:eastAsia="Calibri" w:hAnsi="Calibri" w:cs="Calibri"/>
          <w:color w:val="000000" w:themeColor="text1"/>
          <w:sz w:val="22"/>
          <w:szCs w:val="22"/>
        </w:rPr>
        <w:t xml:space="preserve"> jest zobowiązany do</w:t>
      </w:r>
      <w:r w:rsidR="11BF2421" w:rsidRPr="0080353C">
        <w:rPr>
          <w:rFonts w:ascii="Calibri" w:eastAsia="Calibri" w:hAnsi="Calibri" w:cs="Calibri"/>
          <w:color w:val="000000" w:themeColor="text1"/>
          <w:sz w:val="22"/>
          <w:szCs w:val="22"/>
        </w:rPr>
        <w:t xml:space="preserve"> </w:t>
      </w:r>
      <w:r w:rsidR="30067FCE" w:rsidRPr="0080353C">
        <w:rPr>
          <w:rFonts w:ascii="Calibri" w:eastAsia="Calibri" w:hAnsi="Calibri" w:cs="Calibri"/>
          <w:color w:val="000000" w:themeColor="text1"/>
          <w:sz w:val="22"/>
          <w:szCs w:val="22"/>
        </w:rPr>
        <w:t>wykonywania</w:t>
      </w:r>
      <w:r w:rsidR="3A5E5A49" w:rsidRPr="0080353C">
        <w:rPr>
          <w:rFonts w:ascii="Calibri" w:eastAsia="Calibri" w:hAnsi="Calibri" w:cs="Calibri"/>
          <w:color w:val="000000" w:themeColor="text1"/>
          <w:sz w:val="22"/>
          <w:szCs w:val="22"/>
        </w:rPr>
        <w:t xml:space="preserve"> i udokumentowania</w:t>
      </w:r>
      <w:r w:rsidR="30067FCE" w:rsidRPr="0080353C">
        <w:rPr>
          <w:rFonts w:ascii="Calibri" w:eastAsia="Calibri" w:hAnsi="Calibri" w:cs="Calibri"/>
          <w:color w:val="000000" w:themeColor="text1"/>
          <w:sz w:val="22"/>
          <w:szCs w:val="22"/>
        </w:rPr>
        <w:t xml:space="preserve"> </w:t>
      </w:r>
      <w:r w:rsidR="44DC6D21" w:rsidRPr="00023E09">
        <w:rPr>
          <w:rFonts w:ascii="Calibri" w:eastAsia="Calibri" w:hAnsi="Calibri" w:cs="Calibri"/>
          <w:color w:val="000000" w:themeColor="text1"/>
          <w:sz w:val="22"/>
          <w:szCs w:val="22"/>
        </w:rPr>
        <w:br/>
      </w:r>
      <w:r w:rsidR="30067FCE" w:rsidRPr="0080353C">
        <w:rPr>
          <w:rFonts w:ascii="Calibri" w:eastAsia="Calibri" w:hAnsi="Calibri" w:cs="Calibri"/>
          <w:color w:val="000000" w:themeColor="text1"/>
          <w:sz w:val="22"/>
          <w:szCs w:val="22"/>
        </w:rPr>
        <w:t xml:space="preserve">w imieniu </w:t>
      </w:r>
      <w:r w:rsidRPr="0080353C">
        <w:rPr>
          <w:rFonts w:ascii="Calibri" w:eastAsia="Calibri" w:hAnsi="Calibri" w:cs="Calibri"/>
          <w:color w:val="000000" w:themeColor="text1"/>
          <w:sz w:val="22"/>
          <w:szCs w:val="22"/>
        </w:rPr>
        <w:t>Jednostki wspierającej</w:t>
      </w:r>
      <w:r w:rsidR="002D36FE" w:rsidRPr="0080353C">
        <w:rPr>
          <w:rFonts w:ascii="Calibri" w:eastAsia="Calibri" w:hAnsi="Calibri" w:cs="Calibri"/>
          <w:color w:val="000000" w:themeColor="text1"/>
          <w:sz w:val="22"/>
          <w:szCs w:val="22"/>
        </w:rPr>
        <w:t xml:space="preserve">, Instytucji odpowiedzialnej za inwestycję i Instytucji koordynującej KPO </w:t>
      </w:r>
      <w:r w:rsidRPr="0080353C">
        <w:rPr>
          <w:rFonts w:ascii="Calibri" w:eastAsia="Calibri" w:hAnsi="Calibri" w:cs="Calibri"/>
          <w:color w:val="000000" w:themeColor="text1"/>
          <w:sz w:val="22"/>
          <w:szCs w:val="22"/>
        </w:rPr>
        <w:t xml:space="preserve"> </w:t>
      </w:r>
      <w:r w:rsidR="30067FCE" w:rsidRPr="0080353C">
        <w:rPr>
          <w:rFonts w:ascii="Calibri" w:eastAsia="Calibri" w:hAnsi="Calibri" w:cs="Calibri"/>
          <w:color w:val="000000" w:themeColor="text1"/>
          <w:sz w:val="22"/>
          <w:szCs w:val="22"/>
        </w:rPr>
        <w:t>obowiązku informacyjnego</w:t>
      </w:r>
      <w:r w:rsidR="4837CA7A" w:rsidRPr="0080353C">
        <w:rPr>
          <w:rFonts w:ascii="Calibri" w:eastAsia="Calibri" w:hAnsi="Calibri" w:cs="Calibri"/>
          <w:color w:val="000000" w:themeColor="text1"/>
          <w:sz w:val="22"/>
          <w:szCs w:val="22"/>
        </w:rPr>
        <w:t xml:space="preserve">, o którym mowa w </w:t>
      </w:r>
      <w:r w:rsidR="008A4CDC" w:rsidRPr="0080353C">
        <w:rPr>
          <w:rFonts w:ascii="Calibri" w:eastAsia="Calibri" w:hAnsi="Calibri" w:cs="Calibri"/>
          <w:color w:val="000000" w:themeColor="text1"/>
          <w:sz w:val="22"/>
          <w:szCs w:val="22"/>
        </w:rPr>
        <w:t xml:space="preserve">art. </w:t>
      </w:r>
      <w:r w:rsidR="4837CA7A" w:rsidRPr="0080353C">
        <w:rPr>
          <w:rFonts w:ascii="Calibri" w:eastAsia="Calibri" w:hAnsi="Calibri" w:cs="Calibri"/>
          <w:color w:val="000000" w:themeColor="text1"/>
          <w:sz w:val="22"/>
          <w:szCs w:val="22"/>
        </w:rPr>
        <w:t>14 RODO,</w:t>
      </w:r>
      <w:r w:rsidR="30067FCE" w:rsidRPr="0080353C">
        <w:rPr>
          <w:rFonts w:ascii="Calibri" w:eastAsia="Calibri" w:hAnsi="Calibri" w:cs="Calibri"/>
          <w:color w:val="000000" w:themeColor="text1"/>
          <w:sz w:val="22"/>
          <w:szCs w:val="22"/>
        </w:rPr>
        <w:t xml:space="preserve"> wobec osób, których dane pozyskuje</w:t>
      </w:r>
      <w:r w:rsidR="000E6E0E" w:rsidRPr="0080353C">
        <w:rPr>
          <w:rFonts w:ascii="Calibri" w:eastAsia="Calibri" w:hAnsi="Calibri" w:cs="Calibri"/>
          <w:color w:val="000000" w:themeColor="text1"/>
          <w:sz w:val="22"/>
          <w:szCs w:val="22"/>
        </w:rPr>
        <w:t xml:space="preserve"> oraz swoich pracowników i współpracowników odpowiedzialnych za realizację </w:t>
      </w:r>
      <w:r w:rsidR="00BC501C" w:rsidRPr="0080353C">
        <w:rPr>
          <w:rFonts w:ascii="Calibri" w:eastAsia="Calibri" w:hAnsi="Calibri" w:cs="Calibri"/>
          <w:color w:val="000000" w:themeColor="text1"/>
          <w:sz w:val="22"/>
          <w:szCs w:val="22"/>
        </w:rPr>
        <w:t>I</w:t>
      </w:r>
      <w:r w:rsidR="000E6E0E" w:rsidRPr="0080353C">
        <w:rPr>
          <w:rFonts w:ascii="Calibri" w:eastAsia="Calibri" w:hAnsi="Calibri" w:cs="Calibri"/>
          <w:color w:val="000000" w:themeColor="text1"/>
          <w:sz w:val="22"/>
          <w:szCs w:val="22"/>
        </w:rPr>
        <w:t>nwestycji</w:t>
      </w:r>
      <w:r w:rsidR="11BF2421" w:rsidRPr="0080353C">
        <w:rPr>
          <w:rFonts w:ascii="Calibri" w:eastAsia="Calibri" w:hAnsi="Calibri" w:cs="Calibri"/>
          <w:color w:val="000000" w:themeColor="text1"/>
          <w:sz w:val="22"/>
          <w:szCs w:val="22"/>
        </w:rPr>
        <w:t xml:space="preserve">, </w:t>
      </w:r>
      <w:r w:rsidR="3A5E5A49" w:rsidRPr="0080353C">
        <w:rPr>
          <w:rFonts w:ascii="Calibri" w:eastAsia="Calibri" w:hAnsi="Calibri" w:cs="Calibri"/>
          <w:color w:val="000000" w:themeColor="text1"/>
          <w:sz w:val="22"/>
          <w:szCs w:val="22"/>
        </w:rPr>
        <w:t>mając na uwadze zasadę rozliczalności, o które</w:t>
      </w:r>
      <w:r w:rsidR="5CCE2AFD" w:rsidRPr="0080353C">
        <w:rPr>
          <w:rFonts w:ascii="Calibri" w:eastAsia="Calibri" w:hAnsi="Calibri" w:cs="Calibri"/>
          <w:color w:val="000000" w:themeColor="text1"/>
          <w:sz w:val="22"/>
          <w:szCs w:val="22"/>
        </w:rPr>
        <w:t xml:space="preserve">j mowa </w:t>
      </w:r>
      <w:r w:rsidR="3A5E5A49" w:rsidRPr="0080353C">
        <w:rPr>
          <w:rFonts w:ascii="Calibri" w:eastAsia="Calibri" w:hAnsi="Calibri" w:cs="Calibri"/>
          <w:color w:val="000000" w:themeColor="text1"/>
          <w:sz w:val="22"/>
          <w:szCs w:val="22"/>
        </w:rPr>
        <w:t xml:space="preserve">w art. 5 ust. 2 RODO. </w:t>
      </w:r>
      <w:r w:rsidR="265A029D" w:rsidRPr="0080353C">
        <w:rPr>
          <w:rFonts w:ascii="Calibri" w:eastAsia="Calibri" w:hAnsi="Calibri" w:cs="Calibri"/>
          <w:color w:val="000000" w:themeColor="text1"/>
          <w:sz w:val="22"/>
          <w:szCs w:val="22"/>
        </w:rPr>
        <w:t>Ostateczny odbiorca wsparcia</w:t>
      </w:r>
      <w:r w:rsidR="11BF2421" w:rsidRPr="0080353C">
        <w:rPr>
          <w:rFonts w:ascii="Calibri" w:eastAsia="Calibri" w:hAnsi="Calibri" w:cs="Calibri"/>
          <w:color w:val="000000" w:themeColor="text1"/>
          <w:sz w:val="22"/>
          <w:szCs w:val="22"/>
        </w:rPr>
        <w:t xml:space="preserve"> </w:t>
      </w:r>
      <w:r w:rsidR="30067FCE" w:rsidRPr="0080353C">
        <w:rPr>
          <w:rFonts w:ascii="Calibri" w:eastAsia="Calibri" w:hAnsi="Calibri" w:cs="Calibri"/>
          <w:color w:val="000000" w:themeColor="text1"/>
          <w:sz w:val="22"/>
          <w:szCs w:val="22"/>
        </w:rPr>
        <w:t>zapewnia</w:t>
      </w:r>
      <w:r w:rsidR="11BF2421" w:rsidRPr="0080353C">
        <w:rPr>
          <w:rFonts w:ascii="Calibri" w:eastAsia="Calibri" w:hAnsi="Calibri" w:cs="Calibri"/>
          <w:color w:val="000000" w:themeColor="text1"/>
          <w:sz w:val="22"/>
          <w:szCs w:val="22"/>
        </w:rPr>
        <w:t xml:space="preserve">, że </w:t>
      </w:r>
      <w:r w:rsidR="00EE3A03" w:rsidRPr="0080353C">
        <w:rPr>
          <w:rFonts w:ascii="Calibri" w:eastAsia="Calibri" w:hAnsi="Calibri" w:cs="Calibri"/>
          <w:color w:val="000000" w:themeColor="text1"/>
          <w:sz w:val="22"/>
          <w:szCs w:val="22"/>
        </w:rPr>
        <w:t>obowiązek,</w:t>
      </w:r>
      <w:r w:rsidR="11BF2421" w:rsidRPr="0080353C">
        <w:rPr>
          <w:rFonts w:ascii="Calibri" w:eastAsia="Calibri" w:hAnsi="Calibri" w:cs="Calibri"/>
          <w:color w:val="000000" w:themeColor="text1"/>
          <w:sz w:val="22"/>
          <w:szCs w:val="22"/>
        </w:rPr>
        <w:t xml:space="preserve"> o którym mowa w zdaniu pierwszym jest wykonywany również przez </w:t>
      </w:r>
      <w:r w:rsidR="30067FCE" w:rsidRPr="0080353C">
        <w:rPr>
          <w:rFonts w:ascii="Calibri" w:eastAsia="Calibri" w:hAnsi="Calibri" w:cs="Calibri"/>
          <w:color w:val="000000" w:themeColor="text1"/>
          <w:sz w:val="22"/>
          <w:szCs w:val="22"/>
        </w:rPr>
        <w:t>podmioty</w:t>
      </w:r>
      <w:r w:rsidR="3D4D81C7" w:rsidRPr="0080353C">
        <w:rPr>
          <w:rFonts w:ascii="Calibri" w:eastAsia="Calibri" w:hAnsi="Calibri" w:cs="Calibri"/>
          <w:color w:val="000000" w:themeColor="text1"/>
          <w:sz w:val="22"/>
          <w:szCs w:val="22"/>
        </w:rPr>
        <w:t>,</w:t>
      </w:r>
      <w:r w:rsidR="30067FCE" w:rsidRPr="0080353C">
        <w:rPr>
          <w:rFonts w:ascii="Calibri" w:eastAsia="Calibri" w:hAnsi="Calibri" w:cs="Calibri"/>
          <w:color w:val="000000" w:themeColor="text1"/>
          <w:sz w:val="22"/>
          <w:szCs w:val="22"/>
        </w:rPr>
        <w:t xml:space="preserve"> którym powierza realizację zadań</w:t>
      </w:r>
      <w:r w:rsidR="11BF2421" w:rsidRPr="0080353C">
        <w:rPr>
          <w:rFonts w:ascii="Calibri" w:eastAsia="Calibri" w:hAnsi="Calibri" w:cs="Calibri"/>
          <w:color w:val="000000" w:themeColor="text1"/>
          <w:sz w:val="22"/>
          <w:szCs w:val="22"/>
        </w:rPr>
        <w:t xml:space="preserve"> w ramach P</w:t>
      </w:r>
      <w:r w:rsidR="265A029D" w:rsidRPr="0080353C">
        <w:rPr>
          <w:rFonts w:ascii="Calibri" w:eastAsia="Calibri" w:hAnsi="Calibri" w:cs="Calibri"/>
          <w:color w:val="000000" w:themeColor="text1"/>
          <w:sz w:val="22"/>
          <w:szCs w:val="22"/>
        </w:rPr>
        <w:t>rzedsięwzięcia</w:t>
      </w:r>
      <w:r w:rsidR="11BF2421" w:rsidRPr="0080353C">
        <w:rPr>
          <w:rFonts w:ascii="Calibri" w:eastAsia="Calibri" w:hAnsi="Calibri" w:cs="Calibri"/>
          <w:color w:val="000000" w:themeColor="text1"/>
          <w:sz w:val="22"/>
          <w:szCs w:val="22"/>
        </w:rPr>
        <w:t>.</w:t>
      </w:r>
    </w:p>
    <w:p w14:paraId="1EA33A15" w14:textId="683C9C92" w:rsidR="00CF1666" w:rsidRPr="00023E09" w:rsidRDefault="005F58DF" w:rsidP="0051611A">
      <w:pPr>
        <w:pStyle w:val="Akapitzlist"/>
        <w:widowControl w:val="0"/>
        <w:numPr>
          <w:ilvl w:val="0"/>
          <w:numId w:val="40"/>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 xml:space="preserve">Zobowiązanie, o którym mowa w ust. 5 powinno zostać wykonane w oparciu o klauzulę informacyjną zawartą na stronie internetowej pod adresem: </w:t>
      </w:r>
      <w:hyperlink r:id="rId11">
        <w:r w:rsidR="2E95B175" w:rsidRPr="00023E09">
          <w:rPr>
            <w:rFonts w:ascii="Calibri" w:eastAsia="Calibri" w:hAnsi="Calibri" w:cs="Calibri"/>
            <w:color w:val="000000" w:themeColor="text1"/>
            <w:sz w:val="22"/>
            <w:szCs w:val="22"/>
          </w:rPr>
          <w:t>https://www.gov.pl/web/cppc/przetwarzanie-danych-osobowych</w:t>
        </w:r>
      </w:hyperlink>
      <w:r w:rsidR="00023E09">
        <w:rPr>
          <w:rFonts w:ascii="Calibri" w:eastAsia="Calibri" w:hAnsi="Calibri" w:cs="Calibri"/>
          <w:color w:val="000000" w:themeColor="text1"/>
          <w:sz w:val="22"/>
          <w:szCs w:val="22"/>
        </w:rPr>
        <w:t xml:space="preserve"> </w:t>
      </w:r>
      <w:r w:rsidR="00A830FF" w:rsidRPr="00023E09">
        <w:rPr>
          <w:rFonts w:ascii="Calibri" w:eastAsia="Calibri" w:hAnsi="Calibri" w:cs="Calibri"/>
          <w:color w:val="000000" w:themeColor="text1"/>
          <w:sz w:val="22"/>
          <w:szCs w:val="22"/>
        </w:rPr>
        <w:t xml:space="preserve"> </w:t>
      </w:r>
      <w:r w:rsidR="00634EB5" w:rsidRPr="00023E09">
        <w:rPr>
          <w:rFonts w:ascii="Calibri" w:eastAsia="Calibri" w:hAnsi="Calibri" w:cs="Calibri"/>
          <w:color w:val="000000" w:themeColor="text1"/>
          <w:sz w:val="22"/>
          <w:szCs w:val="22"/>
        </w:rPr>
        <w:t>w</w:t>
      </w:r>
      <w:r w:rsidR="008E062A" w:rsidRPr="00023E09">
        <w:rPr>
          <w:rFonts w:ascii="Calibri" w:eastAsia="Calibri" w:hAnsi="Calibri" w:cs="Calibri"/>
          <w:color w:val="000000" w:themeColor="text1"/>
          <w:sz w:val="22"/>
          <w:szCs w:val="22"/>
        </w:rPr>
        <w:t> </w:t>
      </w:r>
      <w:r w:rsidR="00634EB5" w:rsidRPr="00023E09">
        <w:rPr>
          <w:rFonts w:ascii="Calibri" w:eastAsia="Calibri" w:hAnsi="Calibri" w:cs="Calibri"/>
          <w:color w:val="000000" w:themeColor="text1"/>
          <w:sz w:val="22"/>
          <w:szCs w:val="22"/>
        </w:rPr>
        <w:t>zakładce Beneficjenci/Partnerzy/Osoby uczestniczące i korzystające - Instrumentu na rzecz Odbudowy i</w:t>
      </w:r>
      <w:r w:rsidR="008E062A" w:rsidRPr="00023E09">
        <w:rPr>
          <w:rFonts w:ascii="Calibri" w:eastAsia="Calibri" w:hAnsi="Calibri" w:cs="Calibri"/>
          <w:color w:val="000000" w:themeColor="text1"/>
          <w:sz w:val="22"/>
          <w:szCs w:val="22"/>
        </w:rPr>
        <w:t> </w:t>
      </w:r>
      <w:r w:rsidR="00634EB5" w:rsidRPr="00023E09">
        <w:rPr>
          <w:rFonts w:ascii="Calibri" w:eastAsia="Calibri" w:hAnsi="Calibri" w:cs="Calibri"/>
          <w:color w:val="000000" w:themeColor="text1"/>
          <w:sz w:val="22"/>
          <w:szCs w:val="22"/>
        </w:rPr>
        <w:t>Zwiększania Odporności (KPO)</w:t>
      </w:r>
      <w:r w:rsidR="6A12DBF0" w:rsidRPr="00023E09">
        <w:rPr>
          <w:rFonts w:ascii="Calibri" w:eastAsia="Calibri" w:hAnsi="Calibri" w:cs="Calibri"/>
          <w:color w:val="000000" w:themeColor="text1"/>
          <w:sz w:val="22"/>
          <w:szCs w:val="22"/>
        </w:rPr>
        <w:t>.</w:t>
      </w:r>
    </w:p>
    <w:p w14:paraId="246A09C9" w14:textId="4AFBEF97" w:rsidR="00CF1666" w:rsidRPr="00251267" w:rsidRDefault="00CF1666" w:rsidP="0051611A">
      <w:pPr>
        <w:pStyle w:val="Nagwek1"/>
      </w:pPr>
      <w:r w:rsidRPr="00251267">
        <w:t xml:space="preserve">§ </w:t>
      </w:r>
      <w:r w:rsidR="00D1462D" w:rsidRPr="00251267">
        <w:t>20</w:t>
      </w:r>
      <w:r w:rsidRPr="00251267">
        <w:t>.</w:t>
      </w:r>
      <w:r w:rsidR="00CC621A" w:rsidRPr="00251267">
        <w:t xml:space="preserve"> Obowiązki informacyjne i promocyjne</w:t>
      </w:r>
    </w:p>
    <w:p w14:paraId="75A3380F" w14:textId="120924B5" w:rsidR="003511ED" w:rsidRPr="00174CB7" w:rsidRDefault="1108D32D"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Ostateczny odbiorca wsparcia jest zobowiązany do informowania opinii publicznej o fakcie otrzymania wsparcia na realizację Przedsięwzięcia ze środków Krajowego Planu Odbudowy i Zwiększania Odporności</w:t>
      </w:r>
      <w:r w:rsidR="6B78BF35" w:rsidRPr="00174CB7">
        <w:rPr>
          <w:rFonts w:ascii="Calibri" w:eastAsia="Calibri" w:hAnsi="Calibri" w:cs="Calibri"/>
          <w:color w:val="000000" w:themeColor="text1"/>
          <w:sz w:val="22"/>
          <w:szCs w:val="22"/>
        </w:rPr>
        <w:t xml:space="preserve"> oraz Unii Europejskiej – NextGenerationEU. </w:t>
      </w:r>
    </w:p>
    <w:p w14:paraId="3514379A" w14:textId="391F3E21" w:rsidR="003511ED" w:rsidRPr="00174CB7" w:rsidRDefault="465D3275"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W zakresie, o którym mowa w ust. 1, Ostateczny odbiorca wsparcia </w:t>
      </w:r>
      <w:r w:rsidR="0A6BBE66" w:rsidRPr="00174CB7">
        <w:rPr>
          <w:rFonts w:ascii="Calibri" w:eastAsia="Calibri" w:hAnsi="Calibri" w:cs="Calibri"/>
          <w:color w:val="000000" w:themeColor="text1"/>
          <w:sz w:val="22"/>
          <w:szCs w:val="22"/>
        </w:rPr>
        <w:t xml:space="preserve">jest </w:t>
      </w:r>
      <w:r w:rsidRPr="00174CB7">
        <w:rPr>
          <w:rFonts w:ascii="Calibri" w:eastAsia="Calibri" w:hAnsi="Calibri" w:cs="Calibri"/>
          <w:color w:val="000000" w:themeColor="text1"/>
          <w:sz w:val="22"/>
          <w:szCs w:val="22"/>
        </w:rPr>
        <w:t xml:space="preserve">zobowiązany do stosowania art. 34 </w:t>
      </w:r>
      <w:r w:rsidR="00C04927" w:rsidRPr="00174CB7">
        <w:rPr>
          <w:rFonts w:ascii="Calibri" w:eastAsia="Calibri" w:hAnsi="Calibri" w:cs="Calibri"/>
          <w:color w:val="000000" w:themeColor="text1"/>
          <w:sz w:val="22"/>
          <w:szCs w:val="22"/>
        </w:rPr>
        <w:t>r</w:t>
      </w:r>
      <w:r w:rsidRPr="00174CB7">
        <w:rPr>
          <w:rFonts w:ascii="Calibri" w:eastAsia="Calibri" w:hAnsi="Calibri" w:cs="Calibri"/>
          <w:color w:val="000000" w:themeColor="text1"/>
          <w:sz w:val="22"/>
          <w:szCs w:val="22"/>
        </w:rPr>
        <w:t>ozporządzenia 2021/241.</w:t>
      </w:r>
    </w:p>
    <w:p w14:paraId="1447BEFF" w14:textId="637E9A43" w:rsidR="5D4C6BD7" w:rsidRPr="00174CB7" w:rsidRDefault="5D4C6BD7"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hAnsi="Calibri" w:cs="Calibri"/>
          <w:sz w:val="22"/>
          <w:szCs w:val="22"/>
        </w:rPr>
      </w:pPr>
      <w:r w:rsidRPr="00174CB7">
        <w:rPr>
          <w:rFonts w:ascii="Calibri" w:eastAsia="Calibri" w:hAnsi="Calibri" w:cs="Calibri"/>
          <w:color w:val="000000" w:themeColor="text1"/>
          <w:sz w:val="22"/>
          <w:szCs w:val="22"/>
        </w:rPr>
        <w:t xml:space="preserve">Materiałem o charakterze informacyjnym i pomocniczym, jest dokument „Strategia Promocji </w:t>
      </w:r>
      <w:r w:rsidRPr="00174CB7">
        <w:rPr>
          <w:rFonts w:ascii="Calibri" w:eastAsia="Calibri" w:hAnsi="Calibri" w:cs="Calibri"/>
          <w:color w:val="000000" w:themeColor="text1"/>
          <w:sz w:val="22"/>
          <w:szCs w:val="22"/>
        </w:rPr>
        <w:br/>
        <w:t>i Informacji Krajowego Planu Odbudowy i Zwiększania Odporności”</w:t>
      </w:r>
      <w:r w:rsidR="00D35999" w:rsidRPr="00174CB7">
        <w:rPr>
          <w:rFonts w:ascii="Calibri" w:eastAsia="Calibri" w:hAnsi="Calibri" w:cs="Calibri"/>
          <w:color w:val="000000" w:themeColor="text1"/>
          <w:sz w:val="22"/>
          <w:szCs w:val="22"/>
        </w:rPr>
        <w:t>.</w:t>
      </w:r>
    </w:p>
    <w:p w14:paraId="0816B110" w14:textId="7DC37674" w:rsidR="003511ED" w:rsidRPr="00174CB7" w:rsidRDefault="35DB58FB"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Ostateczny odbiorca wsparcia jest </w:t>
      </w:r>
      <w:r w:rsidR="001560E2" w:rsidRPr="00174CB7">
        <w:rPr>
          <w:rFonts w:ascii="Calibri" w:eastAsia="Calibri" w:hAnsi="Calibri" w:cs="Calibri"/>
          <w:color w:val="000000" w:themeColor="text1"/>
          <w:sz w:val="22"/>
          <w:szCs w:val="22"/>
        </w:rPr>
        <w:t>z</w:t>
      </w:r>
      <w:r w:rsidRPr="00174CB7">
        <w:rPr>
          <w:rFonts w:ascii="Calibri" w:eastAsia="Calibri" w:hAnsi="Calibri" w:cs="Calibri"/>
          <w:color w:val="000000" w:themeColor="text1"/>
          <w:sz w:val="22"/>
          <w:szCs w:val="22"/>
        </w:rPr>
        <w:t>obowiązany w szczególności do:</w:t>
      </w:r>
    </w:p>
    <w:p w14:paraId="65DEFEF2" w14:textId="77777777" w:rsidR="00A350CA" w:rsidRPr="00174CB7" w:rsidRDefault="465D3275" w:rsidP="0051611A">
      <w:pPr>
        <w:pStyle w:val="Akapitzlist"/>
        <w:widowControl w:val="0"/>
        <w:numPr>
          <w:ilvl w:val="0"/>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eksponowania źr</w:t>
      </w:r>
      <w:r w:rsidR="3FA5DE00" w:rsidRPr="00174CB7">
        <w:rPr>
          <w:rFonts w:ascii="Calibri" w:eastAsia="Calibri" w:hAnsi="Calibri" w:cs="Calibri"/>
          <w:color w:val="000000" w:themeColor="text1"/>
          <w:sz w:val="22"/>
          <w:szCs w:val="22"/>
        </w:rPr>
        <w:t xml:space="preserve">ódła </w:t>
      </w:r>
      <w:r w:rsidRPr="00174CB7">
        <w:rPr>
          <w:rFonts w:ascii="Calibri" w:eastAsia="Calibri" w:hAnsi="Calibri" w:cs="Calibri"/>
          <w:color w:val="000000" w:themeColor="text1"/>
          <w:sz w:val="22"/>
          <w:szCs w:val="22"/>
        </w:rPr>
        <w:t xml:space="preserve">finansowania Przedsięwzięcia m.in. przez właściwe oznaczanie Przedsięwzięcia oraz związanych z nim materiałów, dokumentów, produktów i innych efektów realizacji i promocji </w:t>
      </w:r>
      <w:r w:rsidRPr="00174CB7">
        <w:rPr>
          <w:rFonts w:ascii="Calibri" w:eastAsia="Calibri" w:hAnsi="Calibri" w:cs="Calibri"/>
          <w:color w:val="000000" w:themeColor="text1"/>
          <w:sz w:val="22"/>
          <w:szCs w:val="22"/>
        </w:rPr>
        <w:lastRenderedPageBreak/>
        <w:t xml:space="preserve">Przedsięwzięcia zgodnie z przekazanymi zasadami, w tym także: </w:t>
      </w:r>
    </w:p>
    <w:p w14:paraId="18363F1A" w14:textId="0EE27FB4" w:rsidR="00A350CA" w:rsidRPr="00174CB7" w:rsidRDefault="465D3275"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wszelkie działania informacyjne i promocyjne na temat </w:t>
      </w:r>
      <w:r w:rsidR="5543C692" w:rsidRPr="00174CB7">
        <w:rPr>
          <w:rFonts w:ascii="Calibri" w:eastAsia="Calibri" w:hAnsi="Calibri" w:cs="Calibri"/>
          <w:color w:val="000000" w:themeColor="text1"/>
          <w:sz w:val="22"/>
          <w:szCs w:val="22"/>
        </w:rPr>
        <w:t>P</w:t>
      </w:r>
      <w:r w:rsidRPr="00174CB7">
        <w:rPr>
          <w:rFonts w:ascii="Calibri" w:eastAsia="Calibri" w:hAnsi="Calibri" w:cs="Calibri"/>
          <w:color w:val="000000" w:themeColor="text1"/>
          <w:sz w:val="22"/>
          <w:szCs w:val="22"/>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04D7CB5D" w14:textId="1F764B5F" w:rsidR="00A350CA" w:rsidRPr="00174CB7" w:rsidRDefault="465D3275"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dokumentację dotyczącą KPO i Przedsięwzięcia, </w:t>
      </w:r>
    </w:p>
    <w:p w14:paraId="27245A8B" w14:textId="64720286" w:rsidR="003511ED" w:rsidRPr="00174CB7" w:rsidRDefault="465D3275"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miejsce realizacji Przedsięwzięcia, </w:t>
      </w:r>
    </w:p>
    <w:p w14:paraId="6993751F" w14:textId="481EB01F" w:rsidR="003511ED" w:rsidRPr="00174CB7" w:rsidRDefault="465D3275"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wszystkie inne produkty będące wynikiem realizowanego Przedsięwzięcia zarówno w formie materialnej, jak i niematerialnej; </w:t>
      </w:r>
    </w:p>
    <w:p w14:paraId="59011CF2" w14:textId="175EEDB1" w:rsidR="003511ED" w:rsidRPr="00174CB7" w:rsidRDefault="3C9EDE70" w:rsidP="0051611A">
      <w:pPr>
        <w:pStyle w:val="Akapitzlist"/>
        <w:widowControl w:val="0"/>
        <w:numPr>
          <w:ilvl w:val="0"/>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umieszczenia opisu realizowanego Przedsięwzięcia na swojej stronie internetowej (jeśli posiada) i na profilach w mediach społecznościowych (jeśli posiada); </w:t>
      </w:r>
    </w:p>
    <w:p w14:paraId="2FD15EEB" w14:textId="5E0DD32E" w:rsidR="00B70B8B" w:rsidRPr="00174CB7" w:rsidRDefault="7BE3EA2C" w:rsidP="0051611A">
      <w:pPr>
        <w:pStyle w:val="Akapitzlist"/>
        <w:widowControl w:val="0"/>
        <w:numPr>
          <w:ilvl w:val="0"/>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umieszczenia w miejscu realizacji Przedsięwzięcia plakatów lub tablic informacyjnych </w:t>
      </w:r>
      <w:r w:rsidR="00B70B8B" w:rsidRPr="00174CB7">
        <w:rPr>
          <w:rFonts w:ascii="Calibri" w:eastAsia="Calibri" w:hAnsi="Calibri" w:cs="Calibri"/>
          <w:color w:val="000000" w:themeColor="text1"/>
          <w:sz w:val="22"/>
          <w:szCs w:val="22"/>
        </w:rPr>
        <w:br/>
      </w:r>
      <w:r w:rsidRPr="00174CB7">
        <w:rPr>
          <w:rFonts w:ascii="Calibri" w:eastAsia="Calibri" w:hAnsi="Calibri" w:cs="Calibri"/>
          <w:color w:val="000000" w:themeColor="text1"/>
          <w:sz w:val="22"/>
          <w:szCs w:val="22"/>
        </w:rPr>
        <w:t>z właściwym oznaczeniem Przedsięwzięcia;</w:t>
      </w:r>
    </w:p>
    <w:p w14:paraId="61FC1331" w14:textId="6BCA980D" w:rsidR="003511ED" w:rsidRPr="00174CB7" w:rsidRDefault="465D3275" w:rsidP="0051611A">
      <w:pPr>
        <w:pStyle w:val="Akapitzlist"/>
        <w:widowControl w:val="0"/>
        <w:numPr>
          <w:ilvl w:val="0"/>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dostarczania ukierunkowanych informacji o </w:t>
      </w:r>
      <w:r w:rsidR="5543C692" w:rsidRPr="00174CB7">
        <w:rPr>
          <w:rFonts w:ascii="Calibri" w:eastAsia="Calibri" w:hAnsi="Calibri" w:cs="Calibri"/>
          <w:color w:val="000000" w:themeColor="text1"/>
          <w:sz w:val="22"/>
          <w:szCs w:val="22"/>
        </w:rPr>
        <w:t>P</w:t>
      </w:r>
      <w:r w:rsidRPr="00174CB7">
        <w:rPr>
          <w:rFonts w:ascii="Calibri" w:eastAsia="Calibri" w:hAnsi="Calibri" w:cs="Calibri"/>
          <w:color w:val="000000" w:themeColor="text1"/>
          <w:sz w:val="22"/>
          <w:szCs w:val="22"/>
        </w:rPr>
        <w:t xml:space="preserve">rzedsięwzięciu różnym grupom odbiorców, w tym mediom i opinii publicznej przez działania PR, współpracę z mediami, instytucjami zaangażowanymi, partnerami społecznymi i gospodarczymi. </w:t>
      </w:r>
    </w:p>
    <w:p w14:paraId="1E792A2D" w14:textId="0F44C6E4" w:rsidR="003511ED" w:rsidRPr="00174CB7" w:rsidRDefault="35DB58FB"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Ostateczny odbiorca wsparcia jest zobowiązany do wypełniania obowiązków informacyjnych </w:t>
      </w:r>
      <w:r w:rsidR="30C73A3B" w:rsidRPr="00174CB7">
        <w:rPr>
          <w:rFonts w:ascii="Calibri" w:eastAsia="Calibri" w:hAnsi="Calibri" w:cs="Calibri"/>
          <w:color w:val="000000" w:themeColor="text1"/>
          <w:sz w:val="22"/>
          <w:szCs w:val="22"/>
        </w:rPr>
        <w:br/>
      </w:r>
      <w:r w:rsidRPr="00174CB7">
        <w:rPr>
          <w:rFonts w:ascii="Calibri" w:eastAsia="Calibri" w:hAnsi="Calibri" w:cs="Calibri"/>
          <w:color w:val="000000" w:themeColor="text1"/>
          <w:sz w:val="22"/>
          <w:szCs w:val="22"/>
        </w:rPr>
        <w:t>i promocyjnych zgodnie z dokumen</w:t>
      </w:r>
      <w:r w:rsidR="3A12692A" w:rsidRPr="00174CB7">
        <w:rPr>
          <w:rFonts w:ascii="Calibri" w:eastAsia="Calibri" w:hAnsi="Calibri" w:cs="Calibri"/>
          <w:color w:val="000000" w:themeColor="text1"/>
          <w:sz w:val="22"/>
          <w:szCs w:val="22"/>
        </w:rPr>
        <w:t>tami</w:t>
      </w:r>
      <w:r w:rsidRPr="00174CB7">
        <w:rPr>
          <w:rFonts w:ascii="Calibri" w:eastAsia="Calibri" w:hAnsi="Calibri" w:cs="Calibri"/>
          <w:color w:val="000000" w:themeColor="text1"/>
          <w:sz w:val="22"/>
          <w:szCs w:val="22"/>
        </w:rPr>
        <w:t xml:space="preserve"> wskazanym</w:t>
      </w:r>
      <w:r w:rsidR="3A12692A" w:rsidRPr="00174CB7">
        <w:rPr>
          <w:rFonts w:ascii="Calibri" w:eastAsia="Calibri" w:hAnsi="Calibri" w:cs="Calibri"/>
          <w:color w:val="000000" w:themeColor="text1"/>
          <w:sz w:val="22"/>
          <w:szCs w:val="22"/>
        </w:rPr>
        <w:t>i</w:t>
      </w:r>
      <w:r w:rsidRPr="00174CB7">
        <w:rPr>
          <w:rFonts w:ascii="Calibri" w:eastAsia="Calibri" w:hAnsi="Calibri" w:cs="Calibri"/>
          <w:color w:val="000000" w:themeColor="text1"/>
          <w:sz w:val="22"/>
          <w:szCs w:val="22"/>
        </w:rPr>
        <w:t xml:space="preserve"> w ust.</w:t>
      </w:r>
      <w:r w:rsidR="3FA5DE00" w:rsidRPr="00174CB7">
        <w:rPr>
          <w:rFonts w:ascii="Calibri" w:eastAsia="Calibri" w:hAnsi="Calibri" w:cs="Calibri"/>
          <w:color w:val="000000" w:themeColor="text1"/>
          <w:sz w:val="22"/>
          <w:szCs w:val="22"/>
        </w:rPr>
        <w:t xml:space="preserve"> </w:t>
      </w:r>
      <w:r w:rsidR="3A12692A" w:rsidRPr="00174CB7">
        <w:rPr>
          <w:rFonts w:ascii="Calibri" w:eastAsia="Calibri" w:hAnsi="Calibri" w:cs="Calibri"/>
          <w:color w:val="000000" w:themeColor="text1"/>
          <w:sz w:val="22"/>
          <w:szCs w:val="22"/>
        </w:rPr>
        <w:t>2 i</w:t>
      </w:r>
      <w:r w:rsidRPr="00174CB7">
        <w:rPr>
          <w:rFonts w:ascii="Calibri" w:eastAsia="Calibri" w:hAnsi="Calibri" w:cs="Calibri"/>
          <w:color w:val="000000" w:themeColor="text1"/>
          <w:sz w:val="22"/>
          <w:szCs w:val="22"/>
        </w:rPr>
        <w:t xml:space="preserve"> 3</w:t>
      </w:r>
      <w:r w:rsidR="3A12692A" w:rsidRPr="00174CB7">
        <w:rPr>
          <w:rFonts w:ascii="Calibri" w:eastAsia="Calibri" w:hAnsi="Calibri" w:cs="Calibri"/>
          <w:color w:val="000000" w:themeColor="text1"/>
          <w:sz w:val="22"/>
          <w:szCs w:val="22"/>
        </w:rPr>
        <w:t>.</w:t>
      </w:r>
    </w:p>
    <w:p w14:paraId="3EBBE2E4" w14:textId="3B8EDF3B" w:rsidR="007679CB" w:rsidRPr="00174CB7" w:rsidRDefault="51E1BBDB"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Ostateczny odbiorca wsparcia jest zobowiązany do przekazywania </w:t>
      </w:r>
      <w:r w:rsidR="00FC0B97" w:rsidRPr="00174CB7">
        <w:rPr>
          <w:rFonts w:ascii="Calibri" w:eastAsia="Calibri" w:hAnsi="Calibri" w:cs="Calibri"/>
          <w:color w:val="000000" w:themeColor="text1"/>
          <w:sz w:val="22"/>
          <w:szCs w:val="22"/>
        </w:rPr>
        <w:t xml:space="preserve">Jednostce </w:t>
      </w:r>
      <w:r w:rsidR="003C35B0" w:rsidRPr="00174CB7">
        <w:rPr>
          <w:rFonts w:ascii="Calibri" w:eastAsia="Calibri" w:hAnsi="Calibri" w:cs="Calibri"/>
          <w:color w:val="000000" w:themeColor="text1"/>
          <w:sz w:val="22"/>
          <w:szCs w:val="22"/>
        </w:rPr>
        <w:t>wspierającej</w:t>
      </w:r>
      <w:r w:rsidRPr="00174CB7">
        <w:rPr>
          <w:rFonts w:ascii="Calibri" w:eastAsia="Calibri" w:hAnsi="Calibri" w:cs="Calibri"/>
          <w:color w:val="000000" w:themeColor="text1"/>
          <w:sz w:val="22"/>
          <w:szCs w:val="22"/>
        </w:rPr>
        <w:t xml:space="preserve"> </w:t>
      </w:r>
      <w:r w:rsidR="00D35999" w:rsidRPr="00174CB7">
        <w:rPr>
          <w:rFonts w:ascii="Calibri" w:eastAsia="Calibri" w:hAnsi="Calibri" w:cs="Calibri"/>
          <w:color w:val="000000" w:themeColor="text1"/>
          <w:sz w:val="22"/>
          <w:szCs w:val="22"/>
        </w:rPr>
        <w:t xml:space="preserve">za pośrednictwem CST2021 </w:t>
      </w:r>
      <w:r w:rsidRPr="00174CB7">
        <w:rPr>
          <w:rFonts w:ascii="Calibri" w:eastAsia="Calibri" w:hAnsi="Calibri" w:cs="Calibri"/>
          <w:color w:val="000000" w:themeColor="text1"/>
          <w:sz w:val="22"/>
          <w:szCs w:val="22"/>
        </w:rPr>
        <w:t>informacji o</w:t>
      </w:r>
      <w:r w:rsidR="7F6479F6" w:rsidRPr="00174CB7">
        <w:rPr>
          <w:rFonts w:ascii="Calibri" w:eastAsia="Calibri" w:hAnsi="Calibri" w:cs="Calibri"/>
          <w:color w:val="000000" w:themeColor="text1"/>
          <w:sz w:val="22"/>
          <w:szCs w:val="22"/>
        </w:rPr>
        <w:t xml:space="preserve"> terminach</w:t>
      </w:r>
      <w:r w:rsidRPr="00174CB7">
        <w:rPr>
          <w:rFonts w:ascii="Calibri" w:eastAsia="Calibri" w:hAnsi="Calibri" w:cs="Calibri"/>
          <w:color w:val="000000" w:themeColor="text1"/>
          <w:sz w:val="22"/>
          <w:szCs w:val="22"/>
        </w:rPr>
        <w:t xml:space="preserve"> osiąganych kolejnych kamieni milowych w </w:t>
      </w:r>
      <w:r w:rsidR="0053613A" w:rsidRPr="00174CB7">
        <w:rPr>
          <w:rFonts w:ascii="Calibri" w:eastAsia="Calibri" w:hAnsi="Calibri" w:cs="Calibri"/>
          <w:color w:val="000000" w:themeColor="text1"/>
          <w:sz w:val="22"/>
          <w:szCs w:val="22"/>
        </w:rPr>
        <w:t>Przedsięwzięciu</w:t>
      </w:r>
      <w:r w:rsidR="69E8A2F5" w:rsidRPr="00174CB7">
        <w:rPr>
          <w:rFonts w:ascii="Calibri" w:eastAsia="Calibri" w:hAnsi="Calibri" w:cs="Calibri"/>
          <w:color w:val="000000" w:themeColor="text1"/>
          <w:sz w:val="22"/>
          <w:szCs w:val="22"/>
        </w:rPr>
        <w:t>, a także</w:t>
      </w:r>
      <w:r w:rsidRPr="00174CB7">
        <w:rPr>
          <w:rFonts w:ascii="Calibri" w:eastAsia="Calibri" w:hAnsi="Calibri" w:cs="Calibri"/>
          <w:color w:val="000000" w:themeColor="text1"/>
          <w:sz w:val="22"/>
          <w:szCs w:val="22"/>
        </w:rPr>
        <w:t xml:space="preserve"> </w:t>
      </w:r>
      <w:r w:rsidR="4662D235" w:rsidRPr="00174CB7">
        <w:rPr>
          <w:rFonts w:ascii="Calibri" w:eastAsia="Calibri" w:hAnsi="Calibri" w:cs="Calibri"/>
          <w:color w:val="000000" w:themeColor="text1"/>
          <w:sz w:val="22"/>
          <w:szCs w:val="22"/>
        </w:rPr>
        <w:t xml:space="preserve">wysłanie z </w:t>
      </w:r>
      <w:r w:rsidR="00D35999" w:rsidRPr="00174CB7">
        <w:rPr>
          <w:rFonts w:ascii="Calibri" w:eastAsia="Calibri" w:hAnsi="Calibri" w:cs="Calibri"/>
          <w:color w:val="000000" w:themeColor="text1"/>
          <w:sz w:val="22"/>
          <w:szCs w:val="22"/>
        </w:rPr>
        <w:t xml:space="preserve">odpowiednim wyprzedzeniem (ok. </w:t>
      </w:r>
      <w:r w:rsidR="008E07D9" w:rsidRPr="00174CB7">
        <w:rPr>
          <w:rFonts w:ascii="Calibri" w:eastAsia="Calibri" w:hAnsi="Calibri" w:cs="Calibri"/>
          <w:color w:val="000000" w:themeColor="text1"/>
          <w:sz w:val="22"/>
          <w:szCs w:val="22"/>
        </w:rPr>
        <w:t xml:space="preserve">4 </w:t>
      </w:r>
      <w:r w:rsidR="009C10BA" w:rsidRPr="00174CB7">
        <w:rPr>
          <w:rFonts w:ascii="Calibri" w:eastAsia="Calibri" w:hAnsi="Calibri" w:cs="Calibri"/>
          <w:color w:val="000000" w:themeColor="text1"/>
          <w:sz w:val="22"/>
          <w:szCs w:val="22"/>
        </w:rPr>
        <w:t>tygodniowym</w:t>
      </w:r>
      <w:r w:rsidR="00D35999" w:rsidRPr="00174CB7">
        <w:rPr>
          <w:rFonts w:ascii="Calibri" w:eastAsia="Calibri" w:hAnsi="Calibri" w:cs="Calibri"/>
          <w:color w:val="000000" w:themeColor="text1"/>
          <w:sz w:val="22"/>
          <w:szCs w:val="22"/>
        </w:rPr>
        <w:t>)</w:t>
      </w:r>
      <w:r w:rsidR="008E07D9" w:rsidRPr="00174CB7">
        <w:rPr>
          <w:rFonts w:ascii="Calibri" w:eastAsia="Calibri" w:hAnsi="Calibri" w:cs="Calibri"/>
          <w:color w:val="000000" w:themeColor="text1"/>
          <w:sz w:val="22"/>
          <w:szCs w:val="22"/>
        </w:rPr>
        <w:t xml:space="preserve"> </w:t>
      </w:r>
      <w:r w:rsidR="4662D235" w:rsidRPr="00174CB7">
        <w:rPr>
          <w:rFonts w:ascii="Calibri" w:eastAsia="Calibri" w:hAnsi="Calibri" w:cs="Calibri"/>
          <w:color w:val="000000" w:themeColor="text1"/>
          <w:sz w:val="22"/>
          <w:szCs w:val="22"/>
        </w:rPr>
        <w:t xml:space="preserve">informacji o </w:t>
      </w:r>
      <w:r w:rsidR="52DC0EA7" w:rsidRPr="00174CB7">
        <w:rPr>
          <w:rFonts w:ascii="Calibri" w:eastAsia="Calibri" w:hAnsi="Calibri" w:cs="Calibri"/>
          <w:color w:val="000000" w:themeColor="text1"/>
          <w:sz w:val="22"/>
          <w:szCs w:val="22"/>
        </w:rPr>
        <w:t xml:space="preserve">planowanym </w:t>
      </w:r>
      <w:r w:rsidR="4662D235" w:rsidRPr="00174CB7">
        <w:rPr>
          <w:rFonts w:ascii="Calibri" w:eastAsia="Calibri" w:hAnsi="Calibri" w:cs="Calibri"/>
          <w:color w:val="000000" w:themeColor="text1"/>
          <w:sz w:val="22"/>
          <w:szCs w:val="22"/>
        </w:rPr>
        <w:t>wydarzeniu wraz z zaproszeniem do udziału w wydarzeniu</w:t>
      </w:r>
      <w:r w:rsidR="001560E2" w:rsidRPr="00174CB7">
        <w:rPr>
          <w:rFonts w:ascii="Calibri" w:eastAsia="Calibri" w:hAnsi="Calibri" w:cs="Calibri"/>
          <w:color w:val="000000" w:themeColor="text1"/>
          <w:sz w:val="22"/>
          <w:szCs w:val="22"/>
        </w:rPr>
        <w:t>.</w:t>
      </w:r>
      <w:r w:rsidR="4662D235" w:rsidRPr="00174CB7">
        <w:rPr>
          <w:rFonts w:ascii="Calibri" w:eastAsia="Calibri" w:hAnsi="Calibri" w:cs="Calibri"/>
          <w:color w:val="000000" w:themeColor="text1"/>
          <w:sz w:val="22"/>
          <w:szCs w:val="22"/>
        </w:rPr>
        <w:t xml:space="preserve"> </w:t>
      </w:r>
    </w:p>
    <w:p w14:paraId="43F82DEF" w14:textId="77777777" w:rsidR="00023E09" w:rsidRPr="00023E09" w:rsidRDefault="2FE14140"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hAnsi="Calibri" w:cs="Calibri"/>
          <w:sz w:val="22"/>
          <w:szCs w:val="22"/>
          <w:lang w:eastAsia="pl-PL"/>
        </w:rPr>
      </w:pPr>
      <w:r w:rsidRPr="00174CB7">
        <w:rPr>
          <w:rFonts w:ascii="Calibri" w:eastAsia="Calibri" w:hAnsi="Calibri" w:cs="Calibri"/>
          <w:color w:val="000000" w:themeColor="text1"/>
          <w:sz w:val="22"/>
          <w:szCs w:val="22"/>
        </w:rPr>
        <w:t>Ostateczny odbiorca wsparcia jest zobowiązany do stosowania Księgi Identyfikacji Wizualizacji KPO, obowiązujących znaków, wzorów oraz szablonów</w:t>
      </w:r>
      <w:r w:rsidR="00D35999" w:rsidRPr="00174CB7">
        <w:rPr>
          <w:rFonts w:ascii="Calibri" w:eastAsia="Calibri" w:hAnsi="Calibri" w:cs="Calibri"/>
          <w:color w:val="000000" w:themeColor="text1"/>
          <w:sz w:val="22"/>
          <w:szCs w:val="22"/>
        </w:rPr>
        <w:t>.</w:t>
      </w:r>
    </w:p>
    <w:p w14:paraId="337E7E5D" w14:textId="7EEC2298" w:rsidR="00D35999" w:rsidRPr="00023E09" w:rsidRDefault="00D35999" w:rsidP="0051611A">
      <w:pPr>
        <w:pStyle w:val="Akapitzlist"/>
        <w:widowControl w:val="0"/>
        <w:numPr>
          <w:ilvl w:val="0"/>
          <w:numId w:val="42"/>
        </w:numPr>
        <w:tabs>
          <w:tab w:val="left" w:pos="426"/>
        </w:tabs>
        <w:suppressAutoHyphens w:val="0"/>
        <w:autoSpaceDE w:val="0"/>
        <w:autoSpaceDN w:val="0"/>
        <w:spacing w:line="360" w:lineRule="auto"/>
        <w:ind w:left="426" w:hanging="426"/>
        <w:rPr>
          <w:rStyle w:val="Hipercze"/>
          <w:rFonts w:ascii="Calibri" w:hAnsi="Calibri" w:cs="Calibri"/>
          <w:color w:val="auto"/>
          <w:sz w:val="22"/>
          <w:szCs w:val="22"/>
          <w:u w:val="none"/>
          <w:lang w:eastAsia="pl-PL"/>
        </w:rPr>
      </w:pPr>
      <w:r w:rsidRPr="00023E09">
        <w:rPr>
          <w:rStyle w:val="Hipercze"/>
          <w:rFonts w:ascii="Calibri" w:hAnsi="Calibri" w:cs="Calibri"/>
          <w:color w:val="auto"/>
          <w:sz w:val="22"/>
          <w:szCs w:val="22"/>
          <w:u w:val="none"/>
          <w:lang w:eastAsia="pl-PL"/>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71BC7005" w14:textId="4B3BB266" w:rsidR="0008175D" w:rsidRPr="00174CB7" w:rsidRDefault="0008175D"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W przypadku stworzenia przez osobę trzecią utworów, w rozumieniu art.1 ustawy z dnia 4 lutego 1994 r. o </w:t>
      </w:r>
      <w:r w:rsidR="00D35999" w:rsidRPr="00174CB7">
        <w:rPr>
          <w:rFonts w:ascii="Calibri" w:eastAsia="Calibri" w:hAnsi="Calibri" w:cs="Calibri"/>
          <w:color w:val="000000" w:themeColor="text1"/>
          <w:sz w:val="22"/>
          <w:szCs w:val="22"/>
        </w:rPr>
        <w:t>p</w:t>
      </w:r>
      <w:r w:rsidRPr="00174CB7">
        <w:rPr>
          <w:rFonts w:ascii="Calibri" w:eastAsia="Calibri" w:hAnsi="Calibri" w:cs="Calibri"/>
          <w:color w:val="000000" w:themeColor="text1"/>
          <w:sz w:val="22"/>
          <w:szCs w:val="22"/>
        </w:rPr>
        <w:t>raw</w:t>
      </w:r>
      <w:r w:rsidR="00D35999" w:rsidRPr="00174CB7">
        <w:rPr>
          <w:rFonts w:ascii="Calibri" w:eastAsia="Calibri" w:hAnsi="Calibri" w:cs="Calibri"/>
          <w:color w:val="000000" w:themeColor="text1"/>
          <w:sz w:val="22"/>
          <w:szCs w:val="22"/>
        </w:rPr>
        <w:t>ie</w:t>
      </w:r>
      <w:r w:rsidRPr="00174CB7">
        <w:rPr>
          <w:rFonts w:ascii="Calibri" w:eastAsia="Calibri" w:hAnsi="Calibri" w:cs="Calibri"/>
          <w:color w:val="000000" w:themeColor="text1"/>
          <w:sz w:val="22"/>
          <w:szCs w:val="22"/>
        </w:rPr>
        <w:t xml:space="preserve"> autorski</w:t>
      </w:r>
      <w:r w:rsidR="00D35999" w:rsidRPr="00174CB7">
        <w:rPr>
          <w:rFonts w:ascii="Calibri" w:eastAsia="Calibri" w:hAnsi="Calibri" w:cs="Calibri"/>
          <w:color w:val="000000" w:themeColor="text1"/>
          <w:sz w:val="22"/>
          <w:szCs w:val="22"/>
        </w:rPr>
        <w:t>m</w:t>
      </w:r>
      <w:r w:rsidRPr="00174CB7">
        <w:rPr>
          <w:rFonts w:ascii="Calibri" w:eastAsia="Calibri" w:hAnsi="Calibri" w:cs="Calibri"/>
          <w:color w:val="000000" w:themeColor="text1"/>
          <w:sz w:val="22"/>
          <w:szCs w:val="22"/>
        </w:rPr>
        <w:t xml:space="preserve"> i prawach pokrewnych (Dz.U. z 202</w:t>
      </w:r>
      <w:r w:rsidR="00D35999" w:rsidRPr="00174CB7">
        <w:rPr>
          <w:rFonts w:ascii="Calibri" w:eastAsia="Calibri" w:hAnsi="Calibri" w:cs="Calibri"/>
          <w:color w:val="000000" w:themeColor="text1"/>
          <w:sz w:val="22"/>
          <w:szCs w:val="22"/>
        </w:rPr>
        <w:t>5</w:t>
      </w:r>
      <w:r w:rsidRPr="00174CB7">
        <w:rPr>
          <w:rFonts w:ascii="Calibri" w:eastAsia="Calibri" w:hAnsi="Calibri" w:cs="Calibri"/>
          <w:color w:val="000000" w:themeColor="text1"/>
          <w:sz w:val="22"/>
          <w:szCs w:val="22"/>
        </w:rPr>
        <w:t xml:space="preserve"> r. poz.</w:t>
      </w:r>
      <w:r w:rsidR="00AC3870">
        <w:rPr>
          <w:rFonts w:ascii="Calibri" w:eastAsia="Calibri" w:hAnsi="Calibri" w:cs="Calibri"/>
          <w:color w:val="000000" w:themeColor="text1"/>
          <w:sz w:val="22"/>
          <w:szCs w:val="22"/>
        </w:rPr>
        <w:t xml:space="preserve"> </w:t>
      </w:r>
      <w:r w:rsidR="00D35999" w:rsidRPr="00174CB7">
        <w:rPr>
          <w:rFonts w:ascii="Calibri" w:eastAsia="Calibri" w:hAnsi="Calibri" w:cs="Calibri"/>
          <w:color w:val="000000" w:themeColor="text1"/>
          <w:sz w:val="22"/>
          <w:szCs w:val="22"/>
        </w:rPr>
        <w:t xml:space="preserve">24) </w:t>
      </w:r>
      <w:r w:rsidRPr="00174CB7">
        <w:rPr>
          <w:rFonts w:ascii="Calibri" w:eastAsia="Calibri" w:hAnsi="Calibri" w:cs="Calibri"/>
          <w:color w:val="000000" w:themeColor="text1"/>
          <w:sz w:val="22"/>
          <w:szCs w:val="22"/>
        </w:rPr>
        <w:t xml:space="preserve">związanych z komunikacją i widocznością (np. zdjęcia, filmy, broszury, ulotki, prezentacje multimedialne nt. </w:t>
      </w:r>
      <w:r w:rsidR="009D4085" w:rsidRPr="00174CB7">
        <w:rPr>
          <w:rFonts w:ascii="Calibri" w:eastAsia="Calibri" w:hAnsi="Calibri" w:cs="Calibri"/>
          <w:color w:val="000000" w:themeColor="text1"/>
          <w:sz w:val="22"/>
          <w:szCs w:val="22"/>
        </w:rPr>
        <w:t>Przedsięwzięcia</w:t>
      </w:r>
      <w:r w:rsidRPr="00174CB7">
        <w:rPr>
          <w:rFonts w:ascii="Calibri" w:eastAsia="Calibri" w:hAnsi="Calibri" w:cs="Calibri"/>
          <w:color w:val="000000" w:themeColor="text1"/>
          <w:sz w:val="22"/>
          <w:szCs w:val="22"/>
        </w:rPr>
        <w:t>), powstałych w ramach P</w:t>
      </w:r>
      <w:r w:rsidR="009C3533" w:rsidRPr="00174CB7">
        <w:rPr>
          <w:rFonts w:ascii="Calibri" w:eastAsia="Calibri" w:hAnsi="Calibri" w:cs="Calibri"/>
          <w:color w:val="000000" w:themeColor="text1"/>
          <w:sz w:val="22"/>
          <w:szCs w:val="22"/>
        </w:rPr>
        <w:t xml:space="preserve">rzedsięwzięcia </w:t>
      </w:r>
      <w:r w:rsidR="00BB0FD8" w:rsidRPr="00174CB7">
        <w:rPr>
          <w:rFonts w:ascii="Calibri" w:eastAsia="Calibri" w:hAnsi="Calibri" w:cs="Calibri"/>
          <w:color w:val="000000" w:themeColor="text1"/>
          <w:sz w:val="22"/>
          <w:szCs w:val="22"/>
        </w:rPr>
        <w:t xml:space="preserve">Ostateczny odbiorca wsparcia </w:t>
      </w:r>
      <w:r w:rsidRPr="00174CB7">
        <w:rPr>
          <w:rFonts w:ascii="Calibri" w:eastAsia="Calibri" w:hAnsi="Calibri" w:cs="Calibri"/>
          <w:color w:val="000000" w:themeColor="text1"/>
          <w:sz w:val="22"/>
          <w:szCs w:val="22"/>
        </w:rPr>
        <w:t>zobowiązuje się do uzyskania od tej osoby majątkowych praw autorskich do tych utworów.</w:t>
      </w:r>
    </w:p>
    <w:p w14:paraId="652259D7" w14:textId="24BCBEA1" w:rsidR="0008175D" w:rsidRPr="00174CB7" w:rsidRDefault="0008175D"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Każdorazowo, na wniosek </w:t>
      </w:r>
      <w:r w:rsidR="004F75D1" w:rsidRPr="00174CB7">
        <w:rPr>
          <w:rFonts w:ascii="Calibri" w:eastAsia="Calibri" w:hAnsi="Calibri" w:cs="Calibri"/>
          <w:color w:val="000000" w:themeColor="text1"/>
          <w:sz w:val="22"/>
          <w:szCs w:val="22"/>
        </w:rPr>
        <w:t>Jednostki w</w:t>
      </w:r>
      <w:r w:rsidR="00735617" w:rsidRPr="00174CB7">
        <w:rPr>
          <w:rFonts w:ascii="Calibri" w:eastAsia="Calibri" w:hAnsi="Calibri" w:cs="Calibri"/>
          <w:color w:val="000000" w:themeColor="text1"/>
          <w:sz w:val="22"/>
          <w:szCs w:val="22"/>
        </w:rPr>
        <w:t>spierającej</w:t>
      </w:r>
      <w:r w:rsidR="004F75D1" w:rsidRPr="00174CB7">
        <w:rPr>
          <w:rFonts w:ascii="Calibri" w:eastAsia="Calibri" w:hAnsi="Calibri" w:cs="Calibri"/>
          <w:color w:val="000000" w:themeColor="text1"/>
          <w:sz w:val="22"/>
          <w:szCs w:val="22"/>
        </w:rPr>
        <w:t xml:space="preserve">, </w:t>
      </w:r>
      <w:r w:rsidR="00632BD5" w:rsidRPr="00174CB7">
        <w:rPr>
          <w:rFonts w:ascii="Calibri" w:eastAsia="Calibri" w:hAnsi="Calibri" w:cs="Calibri"/>
          <w:color w:val="000000" w:themeColor="text1"/>
          <w:sz w:val="22"/>
          <w:szCs w:val="22"/>
        </w:rPr>
        <w:t xml:space="preserve">Instytucji koordynującej KPO, </w:t>
      </w:r>
      <w:r w:rsidR="001A1965" w:rsidRPr="00174CB7">
        <w:rPr>
          <w:rFonts w:ascii="Calibri" w:eastAsia="Calibri" w:hAnsi="Calibri" w:cs="Calibri"/>
          <w:color w:val="000000" w:themeColor="text1"/>
          <w:sz w:val="22"/>
          <w:szCs w:val="22"/>
        </w:rPr>
        <w:t xml:space="preserve">Instytucji odpowiedzialnej za </w:t>
      </w:r>
      <w:r w:rsidR="00266B94" w:rsidRPr="00174CB7">
        <w:rPr>
          <w:rFonts w:ascii="Calibri" w:eastAsia="Calibri" w:hAnsi="Calibri" w:cs="Calibri"/>
          <w:color w:val="000000" w:themeColor="text1"/>
          <w:sz w:val="22"/>
          <w:szCs w:val="22"/>
        </w:rPr>
        <w:t>realizację i</w:t>
      </w:r>
      <w:r w:rsidR="001A1965" w:rsidRPr="00174CB7">
        <w:rPr>
          <w:rFonts w:ascii="Calibri" w:eastAsia="Calibri" w:hAnsi="Calibri" w:cs="Calibri"/>
          <w:color w:val="000000" w:themeColor="text1"/>
          <w:sz w:val="22"/>
          <w:szCs w:val="22"/>
        </w:rPr>
        <w:t>nwestycj</w:t>
      </w:r>
      <w:r w:rsidR="00266B94" w:rsidRPr="00174CB7">
        <w:rPr>
          <w:rFonts w:ascii="Calibri" w:eastAsia="Calibri" w:hAnsi="Calibri" w:cs="Calibri"/>
          <w:color w:val="000000" w:themeColor="text1"/>
          <w:sz w:val="22"/>
          <w:szCs w:val="22"/>
        </w:rPr>
        <w:t>i</w:t>
      </w:r>
      <w:r w:rsidR="004F75D1" w:rsidRPr="00174CB7">
        <w:rPr>
          <w:rFonts w:ascii="Calibri" w:eastAsia="Calibri" w:hAnsi="Calibri" w:cs="Calibri"/>
          <w:color w:val="000000" w:themeColor="text1"/>
          <w:sz w:val="22"/>
          <w:szCs w:val="22"/>
        </w:rPr>
        <w:t xml:space="preserve"> </w:t>
      </w:r>
      <w:r w:rsidRPr="00174CB7">
        <w:rPr>
          <w:rFonts w:ascii="Calibri" w:eastAsia="Calibri" w:hAnsi="Calibri" w:cs="Calibri"/>
          <w:color w:val="000000" w:themeColor="text1"/>
          <w:sz w:val="22"/>
          <w:szCs w:val="22"/>
        </w:rPr>
        <w:t xml:space="preserve">i unijnych instytucji lub organów i jednostek organizacyjnych, </w:t>
      </w:r>
      <w:r w:rsidR="00EA51ED" w:rsidRPr="00174CB7">
        <w:rPr>
          <w:rFonts w:ascii="Calibri" w:eastAsia="Calibri" w:hAnsi="Calibri" w:cs="Calibri"/>
          <w:color w:val="000000" w:themeColor="text1"/>
          <w:sz w:val="22"/>
          <w:szCs w:val="22"/>
        </w:rPr>
        <w:t>Ostateczny odbiorca wsparcia</w:t>
      </w:r>
      <w:r w:rsidRPr="00174CB7">
        <w:rPr>
          <w:rFonts w:ascii="Calibri" w:eastAsia="Calibri" w:hAnsi="Calibri" w:cs="Calibri"/>
          <w:color w:val="000000" w:themeColor="text1"/>
          <w:sz w:val="22"/>
          <w:szCs w:val="22"/>
        </w:rPr>
        <w:t xml:space="preserve"> </w:t>
      </w:r>
      <w:r w:rsidRPr="00174CB7">
        <w:rPr>
          <w:rFonts w:ascii="Calibri" w:eastAsia="Calibri" w:hAnsi="Calibri" w:cs="Calibri"/>
          <w:color w:val="000000" w:themeColor="text1"/>
          <w:sz w:val="22"/>
          <w:szCs w:val="22"/>
        </w:rPr>
        <w:lastRenderedPageBreak/>
        <w:t>zobowiązuje się do udostępnienia tym podmiotom utworów związanych</w:t>
      </w:r>
      <w:r w:rsidR="00D35999" w:rsidRPr="00174CB7">
        <w:rPr>
          <w:rFonts w:ascii="Calibri" w:eastAsia="Calibri" w:hAnsi="Calibri" w:cs="Calibri"/>
          <w:color w:val="000000" w:themeColor="text1"/>
          <w:sz w:val="22"/>
          <w:szCs w:val="22"/>
        </w:rPr>
        <w:t xml:space="preserve"> z </w:t>
      </w:r>
      <w:r w:rsidRPr="00174CB7">
        <w:rPr>
          <w:rFonts w:ascii="Calibri" w:eastAsia="Calibri" w:hAnsi="Calibri" w:cs="Calibri"/>
          <w:color w:val="000000" w:themeColor="text1"/>
          <w:sz w:val="22"/>
          <w:szCs w:val="22"/>
        </w:rPr>
        <w:t xml:space="preserve"> komunikacją i widocznością (np. zdjęcia, filmy, broszury, ulotki, prezentacje multimedialne nt. </w:t>
      </w:r>
      <w:r w:rsidR="0046181C" w:rsidRPr="00174CB7">
        <w:rPr>
          <w:rFonts w:ascii="Calibri" w:eastAsia="Calibri" w:hAnsi="Calibri" w:cs="Calibri"/>
          <w:color w:val="000000" w:themeColor="text1"/>
          <w:sz w:val="22"/>
          <w:szCs w:val="22"/>
        </w:rPr>
        <w:t>Przedsię</w:t>
      </w:r>
      <w:r w:rsidR="00181BBF" w:rsidRPr="00174CB7">
        <w:rPr>
          <w:rFonts w:ascii="Calibri" w:eastAsia="Calibri" w:hAnsi="Calibri" w:cs="Calibri"/>
          <w:color w:val="000000" w:themeColor="text1"/>
          <w:sz w:val="22"/>
          <w:szCs w:val="22"/>
        </w:rPr>
        <w:t>wzięcia</w:t>
      </w:r>
      <w:r w:rsidRPr="00174CB7">
        <w:rPr>
          <w:rFonts w:ascii="Calibri" w:eastAsia="Calibri" w:hAnsi="Calibri" w:cs="Calibri"/>
          <w:color w:val="000000" w:themeColor="text1"/>
          <w:sz w:val="22"/>
          <w:szCs w:val="22"/>
        </w:rPr>
        <w:t xml:space="preserve">) powstałych w ramach </w:t>
      </w:r>
      <w:r w:rsidR="00EA51ED" w:rsidRPr="00174CB7">
        <w:rPr>
          <w:rFonts w:ascii="Calibri" w:eastAsia="Calibri" w:hAnsi="Calibri" w:cs="Calibri"/>
          <w:color w:val="000000" w:themeColor="text1"/>
          <w:sz w:val="22"/>
          <w:szCs w:val="22"/>
        </w:rPr>
        <w:t>Przedsięwzięcia.</w:t>
      </w:r>
    </w:p>
    <w:p w14:paraId="71DD67D7" w14:textId="653C79F2" w:rsidR="0008175D" w:rsidRPr="00174CB7" w:rsidRDefault="0008175D" w:rsidP="0051611A">
      <w:pPr>
        <w:pStyle w:val="Akapitzlist"/>
        <w:widowControl w:val="0"/>
        <w:numPr>
          <w:ilvl w:val="0"/>
          <w:numId w:val="42"/>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Na wniosek </w:t>
      </w:r>
      <w:r w:rsidR="00EA51ED" w:rsidRPr="00174CB7">
        <w:rPr>
          <w:rFonts w:ascii="Calibri" w:eastAsia="Calibri" w:hAnsi="Calibri" w:cs="Calibri"/>
          <w:color w:val="000000" w:themeColor="text1"/>
          <w:sz w:val="22"/>
          <w:szCs w:val="22"/>
        </w:rPr>
        <w:t xml:space="preserve">Jednostki </w:t>
      </w:r>
      <w:r w:rsidR="00735617" w:rsidRPr="00174CB7">
        <w:rPr>
          <w:rFonts w:ascii="Calibri" w:eastAsia="Calibri" w:hAnsi="Calibri" w:cs="Calibri"/>
          <w:color w:val="000000" w:themeColor="text1"/>
          <w:sz w:val="22"/>
          <w:szCs w:val="22"/>
        </w:rPr>
        <w:t>wspierającej,</w:t>
      </w:r>
      <w:r w:rsidR="00EA51ED" w:rsidRPr="00174CB7">
        <w:rPr>
          <w:rFonts w:ascii="Calibri" w:eastAsia="Calibri" w:hAnsi="Calibri" w:cs="Calibri"/>
          <w:color w:val="000000" w:themeColor="text1"/>
          <w:sz w:val="22"/>
          <w:szCs w:val="22"/>
        </w:rPr>
        <w:t xml:space="preserve"> Instytucji koordynującej KPO, Instytucji odpowiedzialnej za </w:t>
      </w:r>
      <w:r w:rsidR="00266B94" w:rsidRPr="00174CB7">
        <w:rPr>
          <w:rFonts w:ascii="Calibri" w:eastAsia="Calibri" w:hAnsi="Calibri" w:cs="Calibri"/>
          <w:color w:val="000000" w:themeColor="text1"/>
          <w:sz w:val="22"/>
          <w:szCs w:val="22"/>
        </w:rPr>
        <w:t xml:space="preserve">realizację inwestycji </w:t>
      </w:r>
      <w:r w:rsidRPr="00174CB7">
        <w:rPr>
          <w:rFonts w:ascii="Calibri" w:eastAsia="Calibri" w:hAnsi="Calibri" w:cs="Calibri"/>
          <w:color w:val="000000" w:themeColor="text1"/>
          <w:sz w:val="22"/>
          <w:szCs w:val="22"/>
        </w:rPr>
        <w:t xml:space="preserve">i unijnych instytucji, organów lub jednostek organizacyjnych </w:t>
      </w:r>
      <w:r w:rsidR="00837F90" w:rsidRPr="00174CB7">
        <w:rPr>
          <w:rFonts w:ascii="Calibri" w:eastAsia="Calibri" w:hAnsi="Calibri" w:cs="Calibri"/>
          <w:color w:val="000000" w:themeColor="text1"/>
          <w:sz w:val="22"/>
          <w:szCs w:val="22"/>
        </w:rPr>
        <w:t>Ostateczny odbiorca wsparcia</w:t>
      </w:r>
      <w:r w:rsidRPr="00174CB7">
        <w:rPr>
          <w:rFonts w:ascii="Calibri" w:eastAsia="Calibri" w:hAnsi="Calibri" w:cs="Calibri"/>
          <w:color w:val="000000" w:themeColor="text1"/>
          <w:sz w:val="22"/>
          <w:szCs w:val="22"/>
        </w:rPr>
        <w:t xml:space="preserve"> zobowiązuje się do udzielenia tym podmiotom nieodpłatnej i niewyłącznej licencji do korzystania z utworów związanych z komunikacją i widocznością (np. zdjęcia, filmy, broszury, ulotki, prezentacje multimedialne nt. </w:t>
      </w:r>
      <w:r w:rsidR="001D7EFC" w:rsidRPr="00174CB7">
        <w:rPr>
          <w:rFonts w:ascii="Calibri" w:eastAsia="Calibri" w:hAnsi="Calibri" w:cs="Calibri"/>
          <w:color w:val="000000" w:themeColor="text1"/>
          <w:sz w:val="22"/>
          <w:szCs w:val="22"/>
        </w:rPr>
        <w:t>Przedsięwzięci</w:t>
      </w:r>
      <w:r w:rsidR="00D35999" w:rsidRPr="00174CB7">
        <w:rPr>
          <w:rFonts w:ascii="Calibri" w:eastAsia="Calibri" w:hAnsi="Calibri" w:cs="Calibri"/>
          <w:color w:val="000000" w:themeColor="text1"/>
          <w:sz w:val="22"/>
          <w:szCs w:val="22"/>
        </w:rPr>
        <w:t>a</w:t>
      </w:r>
      <w:r w:rsidRPr="00174CB7">
        <w:rPr>
          <w:rFonts w:ascii="Calibri" w:eastAsia="Calibri" w:hAnsi="Calibri" w:cs="Calibri"/>
          <w:color w:val="000000" w:themeColor="text1"/>
          <w:sz w:val="22"/>
          <w:szCs w:val="22"/>
        </w:rPr>
        <w:t>) powstałych w ramach Pr</w:t>
      </w:r>
      <w:r w:rsidR="00837F90" w:rsidRPr="00174CB7">
        <w:rPr>
          <w:rFonts w:ascii="Calibri" w:eastAsia="Calibri" w:hAnsi="Calibri" w:cs="Calibri"/>
          <w:color w:val="000000" w:themeColor="text1"/>
          <w:sz w:val="22"/>
          <w:szCs w:val="22"/>
        </w:rPr>
        <w:t>zedsięwzięcia</w:t>
      </w:r>
      <w:r w:rsidRPr="00174CB7">
        <w:rPr>
          <w:rFonts w:ascii="Calibri" w:eastAsia="Calibri" w:hAnsi="Calibri" w:cs="Calibri"/>
          <w:color w:val="000000" w:themeColor="text1"/>
          <w:sz w:val="22"/>
          <w:szCs w:val="22"/>
        </w:rPr>
        <w:t xml:space="preserve"> w następujący sposób:</w:t>
      </w:r>
    </w:p>
    <w:p w14:paraId="55E5A208" w14:textId="3DF60ACD" w:rsidR="0008175D" w:rsidRPr="00174CB7" w:rsidRDefault="0008175D" w:rsidP="0051611A">
      <w:pPr>
        <w:pStyle w:val="Akapitzlist"/>
        <w:widowControl w:val="0"/>
        <w:numPr>
          <w:ilvl w:val="0"/>
          <w:numId w:val="44"/>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na terytorium Rzeczypospolitej Polskiej oraz na terytorium innych państw członkowskich UE</w:t>
      </w:r>
      <w:r w:rsidR="00690C37" w:rsidRPr="00174CB7">
        <w:rPr>
          <w:rFonts w:ascii="Calibri" w:eastAsia="Calibri" w:hAnsi="Calibri" w:cs="Calibri"/>
          <w:color w:val="000000" w:themeColor="text1"/>
          <w:sz w:val="22"/>
          <w:szCs w:val="22"/>
        </w:rPr>
        <w:t>;</w:t>
      </w:r>
    </w:p>
    <w:p w14:paraId="658601B8" w14:textId="23092B2C" w:rsidR="0008175D" w:rsidRPr="00174CB7" w:rsidRDefault="0008175D" w:rsidP="0051611A">
      <w:pPr>
        <w:pStyle w:val="Akapitzlist"/>
        <w:widowControl w:val="0"/>
        <w:numPr>
          <w:ilvl w:val="0"/>
          <w:numId w:val="44"/>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na okres 10 lat</w:t>
      </w:r>
      <w:r w:rsidR="00690C37" w:rsidRPr="00174CB7">
        <w:rPr>
          <w:rFonts w:ascii="Calibri" w:eastAsia="Calibri" w:hAnsi="Calibri" w:cs="Calibri"/>
          <w:color w:val="000000" w:themeColor="text1"/>
          <w:sz w:val="22"/>
          <w:szCs w:val="22"/>
        </w:rPr>
        <w:t>;</w:t>
      </w:r>
    </w:p>
    <w:p w14:paraId="60FCD080" w14:textId="77777777" w:rsidR="0008175D" w:rsidRPr="00174CB7" w:rsidRDefault="0008175D" w:rsidP="0051611A">
      <w:pPr>
        <w:pStyle w:val="Akapitzlist"/>
        <w:widowControl w:val="0"/>
        <w:numPr>
          <w:ilvl w:val="0"/>
          <w:numId w:val="44"/>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bez ograniczeń co do liczby egzemplarzy i nośników, w zakresie następujących pól eksploatacji:</w:t>
      </w:r>
    </w:p>
    <w:p w14:paraId="5DD7A47A" w14:textId="77777777" w:rsidR="0008175D" w:rsidRPr="00174CB7" w:rsidRDefault="0008175D"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utrwalanie – w szczególności drukiem, zapisem w pamięci komputera i na nośnikach elektronicznych, oraz zwielokrotnianie, powielanie i kopiowanie tak powstałych egzemplarzy dowolną techniką,</w:t>
      </w:r>
    </w:p>
    <w:p w14:paraId="34CDBE54" w14:textId="77777777" w:rsidR="0008175D" w:rsidRPr="00174CB7" w:rsidRDefault="0008175D"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40B6678" w14:textId="77777777" w:rsidR="0008175D" w:rsidRPr="00174CB7" w:rsidRDefault="0008175D"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publiczna dystrybucja utworów lub ich kopii we wszelkich formach (np. książka, broszura, CD, Internet),</w:t>
      </w:r>
    </w:p>
    <w:p w14:paraId="5466EE26" w14:textId="71F5E96A" w:rsidR="0008175D" w:rsidRPr="00174CB7" w:rsidRDefault="0008175D"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udostępnianie, w tym unijnym instytucjom, organom lub jednostkom organizacyjnym Unii</w:t>
      </w:r>
      <w:r w:rsidR="00024B54" w:rsidRPr="00174CB7">
        <w:rPr>
          <w:rFonts w:ascii="Calibri" w:eastAsia="Calibri" w:hAnsi="Calibri" w:cs="Calibri"/>
          <w:color w:val="000000" w:themeColor="text1"/>
          <w:sz w:val="22"/>
          <w:szCs w:val="22"/>
        </w:rPr>
        <w:t xml:space="preserve"> Europejskiej</w:t>
      </w:r>
      <w:r w:rsidRPr="00174CB7">
        <w:rPr>
          <w:rFonts w:ascii="Calibri" w:eastAsia="Calibri" w:hAnsi="Calibri" w:cs="Calibri"/>
          <w:color w:val="000000" w:themeColor="text1"/>
          <w:sz w:val="22"/>
          <w:szCs w:val="22"/>
        </w:rPr>
        <w:t xml:space="preserve">, </w:t>
      </w:r>
      <w:r w:rsidR="00024B54" w:rsidRPr="00174CB7">
        <w:rPr>
          <w:rFonts w:ascii="Calibri" w:eastAsia="Calibri" w:hAnsi="Calibri" w:cs="Calibri"/>
          <w:color w:val="000000" w:themeColor="text1"/>
          <w:sz w:val="22"/>
          <w:szCs w:val="22"/>
        </w:rPr>
        <w:t>Jednostce w</w:t>
      </w:r>
      <w:r w:rsidR="00735617" w:rsidRPr="00174CB7">
        <w:rPr>
          <w:rFonts w:ascii="Calibri" w:eastAsia="Calibri" w:hAnsi="Calibri" w:cs="Calibri"/>
          <w:color w:val="000000" w:themeColor="text1"/>
          <w:sz w:val="22"/>
          <w:szCs w:val="22"/>
        </w:rPr>
        <w:t>spierające</w:t>
      </w:r>
      <w:r w:rsidR="00024B54" w:rsidRPr="00174CB7">
        <w:rPr>
          <w:rFonts w:ascii="Calibri" w:eastAsia="Calibri" w:hAnsi="Calibri" w:cs="Calibri"/>
          <w:color w:val="000000" w:themeColor="text1"/>
          <w:sz w:val="22"/>
          <w:szCs w:val="22"/>
        </w:rPr>
        <w:t xml:space="preserve">j, Instytucji koordynującej KPO, Instytucji odpowiedzialnej za </w:t>
      </w:r>
      <w:r w:rsidR="00266B94" w:rsidRPr="00174CB7">
        <w:rPr>
          <w:rFonts w:ascii="Calibri" w:eastAsia="Calibri" w:hAnsi="Calibri" w:cs="Calibri"/>
          <w:color w:val="000000" w:themeColor="text1"/>
          <w:sz w:val="22"/>
          <w:szCs w:val="22"/>
        </w:rPr>
        <w:t xml:space="preserve">realizację inwestycji </w:t>
      </w:r>
      <w:r w:rsidRPr="00174CB7">
        <w:rPr>
          <w:rFonts w:ascii="Calibri" w:eastAsia="Calibri" w:hAnsi="Calibri" w:cs="Calibri"/>
          <w:color w:val="000000" w:themeColor="text1"/>
          <w:sz w:val="22"/>
          <w:szCs w:val="22"/>
        </w:rPr>
        <w:t>oraz ich pracownikom oraz publiczne udostępnianie przy wykorzystaniu wszelkich środków komunikacji (np. Internet),</w:t>
      </w:r>
    </w:p>
    <w:p w14:paraId="0BCAF882" w14:textId="2FCF8F6E" w:rsidR="0008175D" w:rsidRPr="00174CB7" w:rsidRDefault="0008175D" w:rsidP="0051611A">
      <w:pPr>
        <w:pStyle w:val="Akapitzlist"/>
        <w:widowControl w:val="0"/>
        <w:numPr>
          <w:ilvl w:val="1"/>
          <w:numId w:val="43"/>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przechowywanie i archiwizowanie w postaci papierowej albo elektronicznej</w:t>
      </w:r>
      <w:r w:rsidR="00690C37" w:rsidRPr="00174CB7">
        <w:rPr>
          <w:rFonts w:ascii="Calibri" w:eastAsia="Calibri" w:hAnsi="Calibri" w:cs="Calibri"/>
          <w:color w:val="000000" w:themeColor="text1"/>
          <w:sz w:val="22"/>
          <w:szCs w:val="22"/>
        </w:rPr>
        <w:t>;</w:t>
      </w:r>
    </w:p>
    <w:p w14:paraId="69EA881F" w14:textId="1E043B20" w:rsidR="009A6CDD" w:rsidRPr="00A67744" w:rsidRDefault="0008175D" w:rsidP="0051611A">
      <w:pPr>
        <w:pStyle w:val="Akapitzlist"/>
        <w:widowControl w:val="0"/>
        <w:numPr>
          <w:ilvl w:val="0"/>
          <w:numId w:val="44"/>
        </w:numPr>
        <w:tabs>
          <w:tab w:val="left" w:pos="426"/>
        </w:tabs>
        <w:suppressAutoHyphens w:val="0"/>
        <w:autoSpaceDE w:val="0"/>
        <w:autoSpaceDN w:val="0"/>
        <w:spacing w:after="360" w:line="360" w:lineRule="auto"/>
        <w:ind w:left="1145" w:hanging="357"/>
        <w:rPr>
          <w:rStyle w:val="cf01"/>
          <w:rFonts w:ascii="Calibri" w:eastAsia="Calibri" w:hAnsi="Calibri" w:cs="Calibri"/>
          <w:color w:val="000000" w:themeColor="text1"/>
          <w:sz w:val="22"/>
          <w:szCs w:val="22"/>
        </w:rPr>
      </w:pPr>
      <w:r w:rsidRPr="00174CB7">
        <w:rPr>
          <w:rFonts w:ascii="Calibri" w:eastAsia="Calibri" w:hAnsi="Calibri" w:cs="Calibri"/>
          <w:color w:val="000000" w:themeColor="text1"/>
          <w:sz w:val="22"/>
          <w:szCs w:val="22"/>
        </w:rPr>
        <w:t xml:space="preserve">z prawem do udzielania osobom trzecim sublicencji na warunkach i polach eksploatacji, o których mowa w </w:t>
      </w:r>
      <w:r w:rsidR="00690C37" w:rsidRPr="00174CB7">
        <w:rPr>
          <w:rFonts w:ascii="Calibri" w:eastAsia="Calibri" w:hAnsi="Calibri" w:cs="Calibri"/>
          <w:color w:val="000000" w:themeColor="text1"/>
          <w:sz w:val="22"/>
          <w:szCs w:val="22"/>
        </w:rPr>
        <w:t>pkt. 3</w:t>
      </w:r>
      <w:r w:rsidRPr="00174CB7">
        <w:rPr>
          <w:rFonts w:ascii="Calibri" w:eastAsia="Calibri" w:hAnsi="Calibri" w:cs="Calibri"/>
          <w:color w:val="000000" w:themeColor="text1"/>
          <w:sz w:val="22"/>
          <w:szCs w:val="22"/>
        </w:rPr>
        <w:t xml:space="preserve">. </w:t>
      </w:r>
    </w:p>
    <w:p w14:paraId="64FF3653" w14:textId="10327A01" w:rsidR="00B813B0" w:rsidRPr="00251267" w:rsidRDefault="00B813B0" w:rsidP="0051611A">
      <w:pPr>
        <w:pStyle w:val="Nagwek1"/>
      </w:pPr>
      <w:r w:rsidRPr="00251267">
        <w:t xml:space="preserve">§ </w:t>
      </w:r>
      <w:r w:rsidR="00A00E3F" w:rsidRPr="00251267">
        <w:t>21</w:t>
      </w:r>
      <w:r w:rsidR="00D1462D" w:rsidRPr="00251267">
        <w:t>.</w:t>
      </w:r>
      <w:r w:rsidR="00CC621A" w:rsidRPr="00251267">
        <w:t xml:space="preserve"> Zmiany w Przedsięwzięciu</w:t>
      </w:r>
    </w:p>
    <w:p w14:paraId="5598249C" w14:textId="2DB22FDF" w:rsidR="00F45B1D" w:rsidRPr="00A67744"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Wszelkie zmiany Umowy wymagają zawarcia aneksu w formie pisemnej lub elektronicznej pod rygorem nieważności, z zastrzeżeniem ust. 2</w:t>
      </w:r>
      <w:r w:rsidR="00FD1B00">
        <w:rPr>
          <w:rFonts w:ascii="Calibri" w:eastAsia="Calibri" w:hAnsi="Calibri" w:cs="Calibri"/>
          <w:color w:val="000000" w:themeColor="text1"/>
          <w:sz w:val="22"/>
          <w:szCs w:val="22"/>
        </w:rPr>
        <w:t>, 10</w:t>
      </w:r>
      <w:r w:rsidR="00212BF4">
        <w:rPr>
          <w:rFonts w:ascii="Calibri" w:eastAsia="Calibri" w:hAnsi="Calibri" w:cs="Calibri"/>
          <w:color w:val="000000" w:themeColor="text1"/>
          <w:sz w:val="22"/>
          <w:szCs w:val="22"/>
        </w:rPr>
        <w:t xml:space="preserve"> i </w:t>
      </w:r>
      <w:r w:rsidR="009630DB">
        <w:rPr>
          <w:rFonts w:ascii="Calibri" w:eastAsia="Calibri" w:hAnsi="Calibri" w:cs="Calibri"/>
          <w:color w:val="000000" w:themeColor="text1"/>
          <w:sz w:val="22"/>
          <w:szCs w:val="22"/>
        </w:rPr>
        <w:t>11</w:t>
      </w:r>
      <w:r w:rsidR="00212BF4">
        <w:rPr>
          <w:rFonts w:ascii="Calibri" w:eastAsia="Calibri" w:hAnsi="Calibri" w:cs="Calibri"/>
          <w:color w:val="000000" w:themeColor="text1"/>
          <w:sz w:val="22"/>
          <w:szCs w:val="22"/>
        </w:rPr>
        <w:t>.</w:t>
      </w:r>
      <w:r w:rsidRPr="00A67744">
        <w:rPr>
          <w:rFonts w:ascii="Calibri" w:eastAsia="Calibri" w:hAnsi="Calibri" w:cs="Calibri"/>
          <w:color w:val="000000" w:themeColor="text1"/>
          <w:sz w:val="22"/>
          <w:szCs w:val="22"/>
        </w:rPr>
        <w:t xml:space="preserve"> </w:t>
      </w:r>
    </w:p>
    <w:p w14:paraId="48C14E5C" w14:textId="77777777" w:rsidR="00F45B1D" w:rsidRPr="00A67744"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 xml:space="preserve">Zmiana: </w:t>
      </w:r>
    </w:p>
    <w:p w14:paraId="3AE80985" w14:textId="77777777" w:rsidR="00F45B1D" w:rsidRPr="00A67744" w:rsidRDefault="00F45B1D" w:rsidP="0051611A">
      <w:pPr>
        <w:pStyle w:val="Akapitzlist"/>
        <w:widowControl w:val="0"/>
        <w:numPr>
          <w:ilvl w:val="0"/>
          <w:numId w:val="46"/>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 xml:space="preserve">danych adresowych; </w:t>
      </w:r>
    </w:p>
    <w:p w14:paraId="72C214F2" w14:textId="77777777" w:rsidR="00F45B1D" w:rsidRPr="00A67744" w:rsidRDefault="00F45B1D" w:rsidP="0051611A">
      <w:pPr>
        <w:pStyle w:val="Akapitzlist"/>
        <w:widowControl w:val="0"/>
        <w:numPr>
          <w:ilvl w:val="0"/>
          <w:numId w:val="46"/>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 xml:space="preserve">danych kontaktowych lub osób do kontaktu; </w:t>
      </w:r>
    </w:p>
    <w:p w14:paraId="1AAA7BC1" w14:textId="7E5B2181" w:rsidR="00F45B1D" w:rsidRPr="00A67744" w:rsidRDefault="00F45B1D" w:rsidP="0051611A">
      <w:pPr>
        <w:pStyle w:val="Akapitzlist"/>
        <w:widowControl w:val="0"/>
        <w:numPr>
          <w:ilvl w:val="0"/>
          <w:numId w:val="46"/>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 xml:space="preserve">nazwy </w:t>
      </w:r>
      <w:r w:rsidR="004C10D9" w:rsidRPr="00A67744">
        <w:rPr>
          <w:rFonts w:ascii="Calibri" w:eastAsia="Calibri" w:hAnsi="Calibri" w:cs="Calibri"/>
          <w:color w:val="000000" w:themeColor="text1"/>
          <w:sz w:val="22"/>
          <w:szCs w:val="22"/>
        </w:rPr>
        <w:t>Ostatecznego odbiorcy wsparcia</w:t>
      </w:r>
      <w:r w:rsidRPr="00A67744">
        <w:rPr>
          <w:rFonts w:ascii="Calibri" w:eastAsia="Calibri" w:hAnsi="Calibri" w:cs="Calibri"/>
          <w:color w:val="000000" w:themeColor="text1"/>
          <w:sz w:val="22"/>
          <w:szCs w:val="22"/>
        </w:rPr>
        <w:t xml:space="preserve"> (bez zmiany formy prawnej); </w:t>
      </w:r>
    </w:p>
    <w:p w14:paraId="2DD7A898" w14:textId="77777777" w:rsidR="009B412B" w:rsidRDefault="00F45B1D" w:rsidP="0051611A">
      <w:pPr>
        <w:pStyle w:val="Akapitzlist"/>
        <w:widowControl w:val="0"/>
        <w:numPr>
          <w:ilvl w:val="0"/>
          <w:numId w:val="46"/>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harmonogramu płatności;</w:t>
      </w:r>
    </w:p>
    <w:p w14:paraId="3D3D1236" w14:textId="352A7DED" w:rsidR="00F45B1D" w:rsidRPr="001D4FF5" w:rsidRDefault="00D611AF" w:rsidP="0051611A">
      <w:pPr>
        <w:widowControl w:val="0"/>
        <w:tabs>
          <w:tab w:val="left" w:pos="426"/>
        </w:tabs>
        <w:suppressAutoHyphens w:val="0"/>
        <w:autoSpaceDE w:val="0"/>
        <w:autoSpaceDN w:val="0"/>
        <w:spacing w:after="0" w:line="360" w:lineRule="auto"/>
        <w:ind w:left="786"/>
        <w:rPr>
          <w:rFonts w:cs="Calibri"/>
          <w:color w:val="000000" w:themeColor="text1"/>
        </w:rPr>
      </w:pPr>
      <w:r w:rsidRPr="001D4FF5">
        <w:rPr>
          <w:rFonts w:cs="Calibri"/>
          <w:color w:val="000000" w:themeColor="text1"/>
        </w:rPr>
        <w:lastRenderedPageBreak/>
        <w:t>–</w:t>
      </w:r>
      <w:r w:rsidR="00F45B1D" w:rsidRPr="001D4FF5">
        <w:rPr>
          <w:rFonts w:cs="Calibri"/>
        </w:rPr>
        <w:t xml:space="preserve"> wymaga jedynie poinformowania Jednostki wspierającej za pośrednictwem CST2021. </w:t>
      </w:r>
    </w:p>
    <w:p w14:paraId="6AF07682" w14:textId="044E8E1A" w:rsidR="00F45B1D" w:rsidRPr="00171D3E"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71D3E">
        <w:rPr>
          <w:rFonts w:ascii="Calibri" w:eastAsia="Calibri" w:hAnsi="Calibri" w:cs="Calibri"/>
          <w:color w:val="000000" w:themeColor="text1"/>
          <w:sz w:val="22"/>
          <w:szCs w:val="22"/>
        </w:rPr>
        <w:t>Po otrzymaniu zgłoszenia planowanej zmiany, innej niż wskazana w ust. 2, Jednostka wspierająca</w:t>
      </w:r>
      <w:r w:rsidR="00B2628B" w:rsidRPr="00171D3E">
        <w:rPr>
          <w:rFonts w:ascii="Calibri" w:eastAsia="Calibri" w:hAnsi="Calibri" w:cs="Calibri"/>
          <w:color w:val="000000" w:themeColor="text1"/>
          <w:sz w:val="22"/>
          <w:szCs w:val="22"/>
        </w:rPr>
        <w:t xml:space="preserve"> </w:t>
      </w:r>
      <w:r w:rsidRPr="00171D3E">
        <w:rPr>
          <w:rFonts w:ascii="Calibri" w:eastAsia="Calibri" w:hAnsi="Calibri" w:cs="Calibri"/>
          <w:color w:val="000000" w:themeColor="text1"/>
          <w:sz w:val="22"/>
          <w:szCs w:val="22"/>
        </w:rPr>
        <w:t>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mógł otrzymać wsparcie.</w:t>
      </w:r>
    </w:p>
    <w:p w14:paraId="25FF51B7" w14:textId="28786F1F" w:rsidR="00F45B1D" w:rsidRPr="00A67744"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Ostateczny odbiorca wsparcia informuje o wszystkich planowanych zmianach</w:t>
      </w:r>
      <w:r w:rsidR="005A79EB" w:rsidRPr="00A67744">
        <w:rPr>
          <w:rFonts w:ascii="Calibri" w:eastAsia="Calibri" w:hAnsi="Calibri" w:cs="Calibri"/>
          <w:color w:val="000000" w:themeColor="text1"/>
          <w:sz w:val="22"/>
          <w:szCs w:val="22"/>
        </w:rPr>
        <w:t xml:space="preserve"> </w:t>
      </w:r>
      <w:r w:rsidRPr="00A67744">
        <w:rPr>
          <w:rFonts w:ascii="Calibri" w:eastAsia="Calibri" w:hAnsi="Calibri" w:cs="Calibri"/>
          <w:color w:val="000000" w:themeColor="text1"/>
          <w:sz w:val="22"/>
          <w:szCs w:val="22"/>
        </w:rPr>
        <w:t xml:space="preserve">pismem podpisanym przez osobę upoważnioną przed dokonaniem tych zmian </w:t>
      </w:r>
      <w:r w:rsidR="0028458B" w:rsidRPr="00A67744">
        <w:rPr>
          <w:rFonts w:ascii="Calibri" w:eastAsia="Calibri" w:hAnsi="Calibri" w:cs="Calibri"/>
          <w:color w:val="000000" w:themeColor="text1"/>
          <w:sz w:val="22"/>
          <w:szCs w:val="22"/>
        </w:rPr>
        <w:t xml:space="preserve">oraz </w:t>
      </w:r>
      <w:r w:rsidRPr="00A67744">
        <w:rPr>
          <w:rFonts w:ascii="Calibri" w:eastAsia="Calibri" w:hAnsi="Calibri" w:cs="Calibri"/>
          <w:color w:val="000000" w:themeColor="text1"/>
          <w:sz w:val="22"/>
          <w:szCs w:val="22"/>
        </w:rPr>
        <w:t>nie później niż 21 dni</w:t>
      </w:r>
      <w:r w:rsidR="00520A39" w:rsidRPr="00A67744">
        <w:rPr>
          <w:rFonts w:ascii="Calibri" w:eastAsia="Calibri" w:hAnsi="Calibri" w:cs="Calibri"/>
          <w:color w:val="000000" w:themeColor="text1"/>
          <w:sz w:val="22"/>
          <w:szCs w:val="22"/>
        </w:rPr>
        <w:t xml:space="preserve"> przed </w:t>
      </w:r>
      <w:r w:rsidR="00FE1CB9" w:rsidRPr="00A67744">
        <w:rPr>
          <w:rFonts w:ascii="Calibri" w:eastAsia="Calibri" w:hAnsi="Calibri" w:cs="Calibri"/>
          <w:color w:val="000000" w:themeColor="text1"/>
          <w:sz w:val="22"/>
          <w:szCs w:val="22"/>
        </w:rPr>
        <w:t xml:space="preserve">zakończeniem okresu realizacji </w:t>
      </w:r>
      <w:r w:rsidR="00A136A2">
        <w:rPr>
          <w:rFonts w:ascii="Calibri" w:eastAsia="Calibri" w:hAnsi="Calibri" w:cs="Calibri"/>
          <w:color w:val="000000" w:themeColor="text1"/>
          <w:sz w:val="22"/>
          <w:szCs w:val="22"/>
        </w:rPr>
        <w:t xml:space="preserve">Przedsięwzięcia </w:t>
      </w:r>
      <w:r w:rsidR="00FE1CB9" w:rsidRPr="00A67744">
        <w:rPr>
          <w:rFonts w:ascii="Calibri" w:eastAsia="Calibri" w:hAnsi="Calibri" w:cs="Calibri"/>
          <w:color w:val="000000" w:themeColor="text1"/>
          <w:sz w:val="22"/>
          <w:szCs w:val="22"/>
        </w:rPr>
        <w:t xml:space="preserve">o którym mowa w § </w:t>
      </w:r>
      <w:r w:rsidR="002430EF">
        <w:rPr>
          <w:rFonts w:ascii="Calibri" w:eastAsia="Calibri" w:hAnsi="Calibri" w:cs="Calibri"/>
          <w:color w:val="000000" w:themeColor="text1"/>
          <w:sz w:val="22"/>
          <w:szCs w:val="22"/>
        </w:rPr>
        <w:t>3</w:t>
      </w:r>
      <w:r w:rsidR="00FE1CB9" w:rsidRPr="00A67744">
        <w:rPr>
          <w:rFonts w:ascii="Calibri" w:eastAsia="Calibri" w:hAnsi="Calibri" w:cs="Calibri"/>
          <w:color w:val="000000" w:themeColor="text1"/>
          <w:sz w:val="22"/>
          <w:szCs w:val="22"/>
        </w:rPr>
        <w:t xml:space="preserve"> ust. 1</w:t>
      </w:r>
      <w:r w:rsidR="00EA65E3" w:rsidRPr="00A67744">
        <w:rPr>
          <w:rFonts w:ascii="Calibri" w:eastAsia="Calibri" w:hAnsi="Calibri" w:cs="Calibri"/>
          <w:color w:val="000000" w:themeColor="text1"/>
          <w:sz w:val="22"/>
          <w:szCs w:val="22"/>
        </w:rPr>
        <w:t>.</w:t>
      </w:r>
      <w:r w:rsidRPr="00A67744">
        <w:rPr>
          <w:rFonts w:ascii="Calibri" w:eastAsia="Calibri" w:hAnsi="Calibri" w:cs="Calibri"/>
          <w:color w:val="000000" w:themeColor="text1"/>
          <w:sz w:val="22"/>
          <w:szCs w:val="22"/>
        </w:rPr>
        <w:t xml:space="preserve"> W przypadku niedotrzymania tego terminu, Jednostka wspierająca może odrzucić wniosek o zmianę. </w:t>
      </w:r>
    </w:p>
    <w:p w14:paraId="4EEE8FF4" w14:textId="50340057" w:rsidR="00F45B1D" w:rsidRPr="00A67744"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W przypadku niezłożenia wyjaśnień lub nieprzekazania skorygowanego wniosku o zmianę, lub</w:t>
      </w:r>
      <w:r w:rsidRPr="00A67744">
        <w:rPr>
          <w:rFonts w:ascii="Calibri" w:eastAsia="Calibri" w:hAnsi="Calibri" w:cs="Calibri"/>
        </w:rPr>
        <w:br/>
      </w:r>
      <w:r w:rsidRPr="00A67744">
        <w:rPr>
          <w:rFonts w:ascii="Calibri" w:eastAsia="Calibri" w:hAnsi="Calibri" w:cs="Calibri"/>
          <w:color w:val="000000" w:themeColor="text1"/>
          <w:sz w:val="22"/>
          <w:szCs w:val="22"/>
        </w:rPr>
        <w:t>nieprzekazania dokumentów związanych z danym wnioskiem o zmianę w terminie</w:t>
      </w:r>
      <w:r w:rsidRPr="00A67744">
        <w:rPr>
          <w:rFonts w:ascii="Calibri" w:eastAsia="Calibri" w:hAnsi="Calibri" w:cs="Calibri"/>
        </w:rPr>
        <w:br/>
      </w:r>
      <w:r w:rsidRPr="00A67744">
        <w:rPr>
          <w:rFonts w:ascii="Calibri" w:eastAsia="Calibri" w:hAnsi="Calibri" w:cs="Calibri"/>
          <w:color w:val="000000" w:themeColor="text1"/>
          <w:sz w:val="22"/>
          <w:szCs w:val="22"/>
        </w:rPr>
        <w:t xml:space="preserve">wyznaczonym przez </w:t>
      </w:r>
      <w:r w:rsidR="00DB50E6" w:rsidRPr="00A67744">
        <w:rPr>
          <w:rFonts w:ascii="Calibri" w:eastAsia="Calibri" w:hAnsi="Calibri" w:cs="Calibri"/>
          <w:color w:val="000000" w:themeColor="text1"/>
          <w:sz w:val="22"/>
          <w:szCs w:val="22"/>
        </w:rPr>
        <w:t>Jednostkę wspierającą</w:t>
      </w:r>
      <w:r w:rsidR="00267449">
        <w:rPr>
          <w:rFonts w:ascii="Calibri" w:eastAsia="Calibri" w:hAnsi="Calibri" w:cs="Calibri"/>
          <w:color w:val="000000" w:themeColor="text1"/>
          <w:sz w:val="22"/>
          <w:szCs w:val="22"/>
        </w:rPr>
        <w:t xml:space="preserve"> </w:t>
      </w:r>
      <w:r w:rsidR="00D611AF" w:rsidRPr="00A67744">
        <w:rPr>
          <w:rFonts w:ascii="Calibri" w:eastAsia="Calibri" w:hAnsi="Calibri" w:cs="Calibri"/>
          <w:color w:val="000000" w:themeColor="text1"/>
          <w:sz w:val="22"/>
          <w:szCs w:val="22"/>
        </w:rPr>
        <w:t xml:space="preserve">– </w:t>
      </w:r>
      <w:r w:rsidR="0028458B" w:rsidRPr="00A67744">
        <w:rPr>
          <w:rFonts w:ascii="Calibri" w:eastAsia="Calibri" w:hAnsi="Calibri" w:cs="Calibri"/>
          <w:color w:val="000000" w:themeColor="text1"/>
          <w:sz w:val="22"/>
          <w:szCs w:val="22"/>
        </w:rPr>
        <w:t xml:space="preserve">Jednostka wspierająca </w:t>
      </w:r>
      <w:r w:rsidRPr="00A67744">
        <w:rPr>
          <w:rFonts w:ascii="Calibri" w:eastAsia="Calibri" w:hAnsi="Calibri" w:cs="Calibri"/>
          <w:color w:val="000000" w:themeColor="text1"/>
          <w:sz w:val="22"/>
          <w:szCs w:val="22"/>
        </w:rPr>
        <w:t>może odrzucić wniosek o zmianę.</w:t>
      </w:r>
    </w:p>
    <w:p w14:paraId="31155F81" w14:textId="76CA096B" w:rsidR="00F45B1D" w:rsidRPr="00A67744" w:rsidRDefault="00DB50E6"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Jednostka wspierająca</w:t>
      </w:r>
      <w:r w:rsidR="00212853" w:rsidRPr="00A67744">
        <w:rPr>
          <w:rFonts w:ascii="Calibri" w:eastAsia="Calibri" w:hAnsi="Calibri" w:cs="Calibri"/>
          <w:color w:val="000000" w:themeColor="text1"/>
          <w:sz w:val="22"/>
          <w:szCs w:val="22"/>
        </w:rPr>
        <w:t xml:space="preserve"> </w:t>
      </w:r>
      <w:r w:rsidR="00F45B1D" w:rsidRPr="00A67744">
        <w:rPr>
          <w:rFonts w:ascii="Calibri" w:eastAsia="Calibri" w:hAnsi="Calibri" w:cs="Calibri"/>
          <w:color w:val="000000" w:themeColor="text1"/>
          <w:sz w:val="22"/>
          <w:szCs w:val="22"/>
        </w:rPr>
        <w:t xml:space="preserve">ustosunkowuje się do wnioskowanych zmian w terminie nie dłuższym niż 30 dni licząc od daty wpływu wniosku o zmianę, z zastrzeżeniem ust. 2. Jeżeli </w:t>
      </w:r>
      <w:r w:rsidRPr="00A67744">
        <w:rPr>
          <w:rFonts w:ascii="Calibri" w:eastAsia="Calibri" w:hAnsi="Calibri" w:cs="Calibri"/>
          <w:color w:val="000000" w:themeColor="text1"/>
          <w:sz w:val="22"/>
          <w:szCs w:val="22"/>
        </w:rPr>
        <w:t>Jednostka wspierająca</w:t>
      </w:r>
      <w:r w:rsidR="00F45B1D" w:rsidRPr="00A67744">
        <w:rPr>
          <w:rFonts w:ascii="Calibri" w:eastAsia="Calibri" w:hAnsi="Calibri" w:cs="Calibri"/>
          <w:color w:val="000000" w:themeColor="text1"/>
          <w:sz w:val="22"/>
          <w:szCs w:val="22"/>
        </w:rPr>
        <w:t xml:space="preserve"> nie może zająć stanowiska bez konsultacji z podmiotami, ekspertami zewnętrznymi, bieg terminu, o którym mowa w </w:t>
      </w:r>
      <w:r w:rsidR="0028458B" w:rsidRPr="00A67744">
        <w:rPr>
          <w:rFonts w:ascii="Calibri" w:eastAsia="Calibri" w:hAnsi="Calibri" w:cs="Calibri"/>
          <w:color w:val="000000" w:themeColor="text1"/>
          <w:sz w:val="22"/>
          <w:szCs w:val="22"/>
        </w:rPr>
        <w:t>zdaniu pierwszym</w:t>
      </w:r>
      <w:r w:rsidR="00F45B1D" w:rsidRPr="00A67744">
        <w:rPr>
          <w:rFonts w:ascii="Calibri" w:eastAsia="Calibri" w:hAnsi="Calibri" w:cs="Calibri"/>
          <w:color w:val="000000" w:themeColor="text1"/>
          <w:sz w:val="22"/>
          <w:szCs w:val="22"/>
        </w:rPr>
        <w:t xml:space="preserve"> jest wstrzymywany o okres uzyskania niezbędnych opinii.</w:t>
      </w:r>
    </w:p>
    <w:p w14:paraId="3497E64B" w14:textId="663BC962" w:rsidR="00FF5435" w:rsidRPr="00A67744" w:rsidRDefault="00FF5435"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 xml:space="preserve">W przypadku zmiany, o której Ostateczny odbiorca wsparcia poinformuje nie później niż 21 dni przed końcem okresu, o którym mowa w § </w:t>
      </w:r>
      <w:r w:rsidR="00232AD4">
        <w:rPr>
          <w:rFonts w:ascii="Calibri" w:eastAsia="Calibri" w:hAnsi="Calibri" w:cs="Calibri"/>
          <w:color w:val="000000" w:themeColor="text1"/>
          <w:sz w:val="22"/>
          <w:szCs w:val="22"/>
        </w:rPr>
        <w:t>3</w:t>
      </w:r>
      <w:r w:rsidRPr="00A67744">
        <w:rPr>
          <w:rFonts w:ascii="Calibri" w:eastAsia="Calibri" w:hAnsi="Calibri" w:cs="Calibri"/>
          <w:color w:val="000000" w:themeColor="text1"/>
          <w:sz w:val="22"/>
          <w:szCs w:val="22"/>
        </w:rPr>
        <w:t xml:space="preserve"> ust. 1 Jednostka wspierająca ma 21 dni na ustosunkowanie się do wniosku o zmianę, z zastrzeżeniem obowiązku zawarcia aneksu.</w:t>
      </w:r>
    </w:p>
    <w:p w14:paraId="609D93C0" w14:textId="69D9C245" w:rsidR="00886676" w:rsidRPr="00A67744" w:rsidRDefault="00F45B1D"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Do</w:t>
      </w:r>
      <w:r w:rsidR="00FF5435" w:rsidRPr="00A67744">
        <w:rPr>
          <w:rFonts w:ascii="Calibri" w:eastAsia="Calibri" w:hAnsi="Calibri" w:cs="Calibri"/>
          <w:color w:val="000000" w:themeColor="text1"/>
          <w:sz w:val="22"/>
          <w:szCs w:val="22"/>
        </w:rPr>
        <w:t xml:space="preserve"> czasu uzyskania zgody Jednostki wspierającej, w przypadkach, w których wymagane jest zawarcie aneksu do Umowy </w:t>
      </w:r>
      <w:r w:rsidR="0047402C" w:rsidRPr="00A67744">
        <w:rPr>
          <w:rFonts w:ascii="Calibri" w:eastAsia="Calibri" w:hAnsi="Calibri" w:cs="Calibri"/>
          <w:color w:val="000000" w:themeColor="text1"/>
          <w:sz w:val="22"/>
          <w:szCs w:val="22"/>
        </w:rPr>
        <w:t>–</w:t>
      </w:r>
      <w:r w:rsidRPr="00A67744">
        <w:rPr>
          <w:rFonts w:ascii="Calibri" w:eastAsia="Calibri" w:hAnsi="Calibri" w:cs="Calibri"/>
          <w:color w:val="000000" w:themeColor="text1"/>
          <w:sz w:val="22"/>
          <w:szCs w:val="22"/>
        </w:rPr>
        <w:t xml:space="preserve"> </w:t>
      </w:r>
      <w:r w:rsidR="0047402C" w:rsidRPr="00A67744">
        <w:rPr>
          <w:rFonts w:ascii="Calibri" w:eastAsia="Calibri" w:hAnsi="Calibri" w:cs="Calibri"/>
          <w:color w:val="000000" w:themeColor="text1"/>
          <w:sz w:val="22"/>
          <w:szCs w:val="22"/>
        </w:rPr>
        <w:t xml:space="preserve">do </w:t>
      </w:r>
      <w:r w:rsidRPr="00A67744">
        <w:rPr>
          <w:rFonts w:ascii="Calibri" w:eastAsia="Calibri" w:hAnsi="Calibri" w:cs="Calibri"/>
          <w:color w:val="000000" w:themeColor="text1"/>
          <w:sz w:val="22"/>
          <w:szCs w:val="22"/>
        </w:rPr>
        <w:t xml:space="preserve">czasu zawarcia aneksu, </w:t>
      </w:r>
      <w:r w:rsidR="006635B4" w:rsidRPr="00A67744">
        <w:rPr>
          <w:rFonts w:ascii="Calibri" w:eastAsia="Calibri" w:hAnsi="Calibri" w:cs="Calibri"/>
          <w:color w:val="000000" w:themeColor="text1"/>
          <w:sz w:val="22"/>
          <w:szCs w:val="22"/>
        </w:rPr>
        <w:t>Ostateczny odbiorca wsparcia</w:t>
      </w:r>
      <w:r w:rsidRPr="00A67744">
        <w:rPr>
          <w:rFonts w:ascii="Calibri" w:eastAsia="Calibri" w:hAnsi="Calibri" w:cs="Calibri"/>
          <w:color w:val="000000" w:themeColor="text1"/>
          <w:sz w:val="22"/>
          <w:szCs w:val="22"/>
        </w:rPr>
        <w:t xml:space="preserve"> ponosi wydatki na własne ryzyko. Jeżeli ostatecznie </w:t>
      </w:r>
      <w:r w:rsidR="006635B4" w:rsidRPr="00A67744">
        <w:rPr>
          <w:rFonts w:ascii="Calibri" w:eastAsia="Calibri" w:hAnsi="Calibri" w:cs="Calibri"/>
          <w:color w:val="000000" w:themeColor="text1"/>
          <w:sz w:val="22"/>
          <w:szCs w:val="22"/>
        </w:rPr>
        <w:t>Jednostka wspierająca</w:t>
      </w:r>
      <w:r w:rsidRPr="00A67744">
        <w:rPr>
          <w:rFonts w:ascii="Calibri" w:eastAsia="Calibri" w:hAnsi="Calibri" w:cs="Calibri"/>
          <w:color w:val="000000" w:themeColor="text1"/>
          <w:sz w:val="22"/>
          <w:szCs w:val="22"/>
        </w:rPr>
        <w:t xml:space="preserve"> ustosunkuje się pozytywnie do wniosku </w:t>
      </w:r>
      <w:r w:rsidR="0047402C" w:rsidRPr="00A67744">
        <w:rPr>
          <w:rFonts w:ascii="Calibri" w:eastAsia="Calibri" w:hAnsi="Calibri" w:cs="Calibri"/>
          <w:color w:val="000000" w:themeColor="text1"/>
          <w:sz w:val="22"/>
          <w:szCs w:val="22"/>
        </w:rPr>
        <w:t>Ostatecznego odbiorcy wsparcia</w:t>
      </w:r>
      <w:r w:rsidRPr="00A67744">
        <w:rPr>
          <w:rFonts w:ascii="Calibri" w:eastAsia="Calibri" w:hAnsi="Calibri" w:cs="Calibri"/>
          <w:color w:val="000000" w:themeColor="text1"/>
          <w:sz w:val="22"/>
          <w:szCs w:val="22"/>
        </w:rPr>
        <w:t>, wydatki mogą podlegać rozliczeniu w ramach Pr</w:t>
      </w:r>
      <w:r w:rsidR="006635B4" w:rsidRPr="00A67744">
        <w:rPr>
          <w:rFonts w:ascii="Calibri" w:eastAsia="Calibri" w:hAnsi="Calibri" w:cs="Calibri"/>
          <w:color w:val="000000" w:themeColor="text1"/>
          <w:sz w:val="22"/>
          <w:szCs w:val="22"/>
        </w:rPr>
        <w:t>zedsięwzięci</w:t>
      </w:r>
      <w:r w:rsidR="0047402C" w:rsidRPr="00A67744">
        <w:rPr>
          <w:rFonts w:ascii="Calibri" w:eastAsia="Calibri" w:hAnsi="Calibri" w:cs="Calibri"/>
          <w:color w:val="000000" w:themeColor="text1"/>
          <w:sz w:val="22"/>
          <w:szCs w:val="22"/>
        </w:rPr>
        <w:t>a</w:t>
      </w:r>
      <w:r w:rsidRPr="00A67744">
        <w:rPr>
          <w:rFonts w:ascii="Calibri" w:eastAsia="Calibri" w:hAnsi="Calibri" w:cs="Calibri"/>
          <w:color w:val="000000" w:themeColor="text1"/>
          <w:sz w:val="22"/>
          <w:szCs w:val="22"/>
        </w:rPr>
        <w:t xml:space="preserve">. Jeżeli </w:t>
      </w:r>
      <w:r w:rsidR="006635B4" w:rsidRPr="00A67744">
        <w:rPr>
          <w:rFonts w:ascii="Calibri" w:eastAsia="Calibri" w:hAnsi="Calibri" w:cs="Calibri"/>
          <w:color w:val="000000" w:themeColor="text1"/>
          <w:sz w:val="22"/>
          <w:szCs w:val="22"/>
        </w:rPr>
        <w:t>Jednostka wspierająca</w:t>
      </w:r>
      <w:r w:rsidR="0047402C" w:rsidRPr="00A67744">
        <w:rPr>
          <w:rFonts w:ascii="Calibri" w:eastAsia="Calibri" w:hAnsi="Calibri" w:cs="Calibri"/>
          <w:color w:val="000000" w:themeColor="text1"/>
          <w:sz w:val="22"/>
          <w:szCs w:val="22"/>
        </w:rPr>
        <w:t xml:space="preserve"> </w:t>
      </w:r>
      <w:r w:rsidRPr="00A67744">
        <w:rPr>
          <w:rFonts w:ascii="Calibri" w:eastAsia="Calibri" w:hAnsi="Calibri" w:cs="Calibri"/>
          <w:color w:val="000000" w:themeColor="text1"/>
          <w:sz w:val="22"/>
          <w:szCs w:val="22"/>
        </w:rPr>
        <w:t xml:space="preserve">zakwestionuje wnioskowane zmiany, wydatki poniesione w ich wyniku zostają uznane za niekwalifikowalne. </w:t>
      </w:r>
      <w:r w:rsidR="001925E8" w:rsidRPr="00A67744">
        <w:rPr>
          <w:rFonts w:ascii="Calibri" w:eastAsia="Calibri" w:hAnsi="Calibri" w:cs="Calibri"/>
          <w:color w:val="000000" w:themeColor="text1"/>
          <w:sz w:val="22"/>
          <w:szCs w:val="22"/>
        </w:rPr>
        <w:t xml:space="preserve">W tym przypadku, zastosowanie </w:t>
      </w:r>
      <w:r w:rsidR="00DF0397" w:rsidRPr="00A67744">
        <w:rPr>
          <w:rFonts w:ascii="Calibri" w:eastAsia="Calibri" w:hAnsi="Calibri" w:cs="Calibri"/>
          <w:color w:val="000000" w:themeColor="text1"/>
          <w:sz w:val="22"/>
          <w:szCs w:val="22"/>
        </w:rPr>
        <w:t>znajd</w:t>
      </w:r>
      <w:r w:rsidR="00DF0397">
        <w:rPr>
          <w:rFonts w:ascii="Calibri" w:eastAsia="Calibri" w:hAnsi="Calibri" w:cs="Calibri"/>
          <w:color w:val="000000" w:themeColor="text1"/>
          <w:sz w:val="22"/>
          <w:szCs w:val="22"/>
        </w:rPr>
        <w:t>ą postanowienia</w:t>
      </w:r>
      <w:r w:rsidR="00DF0397" w:rsidRPr="00A67744">
        <w:rPr>
          <w:rFonts w:ascii="Calibri" w:eastAsia="Calibri" w:hAnsi="Calibri" w:cs="Calibri"/>
          <w:color w:val="000000" w:themeColor="text1"/>
          <w:sz w:val="22"/>
          <w:szCs w:val="22"/>
        </w:rPr>
        <w:t xml:space="preserve"> </w:t>
      </w:r>
      <w:r w:rsidR="001925E8" w:rsidRPr="00A67744">
        <w:rPr>
          <w:rFonts w:ascii="Calibri" w:eastAsia="Calibri" w:hAnsi="Calibri" w:cs="Calibri"/>
          <w:color w:val="000000" w:themeColor="text1"/>
          <w:sz w:val="22"/>
          <w:szCs w:val="22"/>
        </w:rPr>
        <w:t>§ 11 lub § 13.</w:t>
      </w:r>
    </w:p>
    <w:p w14:paraId="125055B7" w14:textId="77777777" w:rsidR="00023E09" w:rsidRDefault="008870FB"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A67744">
        <w:rPr>
          <w:rFonts w:ascii="Calibri" w:eastAsia="Calibri" w:hAnsi="Calibri" w:cs="Calibri"/>
          <w:color w:val="000000" w:themeColor="text1"/>
          <w:sz w:val="22"/>
          <w:szCs w:val="22"/>
        </w:rPr>
        <w:t>Ostateczny odbiorca wsparcia</w:t>
      </w:r>
      <w:r w:rsidR="00F45B1D" w:rsidRPr="00A67744">
        <w:rPr>
          <w:rFonts w:ascii="Calibri" w:eastAsia="Calibri" w:hAnsi="Calibri" w:cs="Calibri"/>
          <w:color w:val="000000" w:themeColor="text1"/>
          <w:sz w:val="22"/>
          <w:szCs w:val="22"/>
        </w:rPr>
        <w:t xml:space="preserve"> niezwłocznie informuje pisemnie </w:t>
      </w:r>
      <w:r w:rsidRPr="00A67744">
        <w:rPr>
          <w:rFonts w:ascii="Calibri" w:eastAsia="Calibri" w:hAnsi="Calibri" w:cs="Calibri"/>
          <w:color w:val="000000" w:themeColor="text1"/>
          <w:sz w:val="22"/>
          <w:szCs w:val="22"/>
        </w:rPr>
        <w:t>Jednostkę wspierającą</w:t>
      </w:r>
      <w:r w:rsidR="00F45B1D" w:rsidRPr="00A67744">
        <w:rPr>
          <w:rFonts w:ascii="Calibri" w:eastAsia="Calibri" w:hAnsi="Calibri" w:cs="Calibri"/>
          <w:color w:val="000000" w:themeColor="text1"/>
          <w:sz w:val="22"/>
          <w:szCs w:val="22"/>
        </w:rPr>
        <w:t xml:space="preserve"> o wszelkich okolicznościach mogących powodować naruszenie trwałości </w:t>
      </w:r>
      <w:r w:rsidR="0053613A" w:rsidRPr="00A67744">
        <w:rPr>
          <w:rFonts w:ascii="Calibri" w:eastAsia="Calibri" w:hAnsi="Calibri" w:cs="Calibri"/>
          <w:color w:val="000000" w:themeColor="text1"/>
          <w:sz w:val="22"/>
          <w:szCs w:val="22"/>
        </w:rPr>
        <w:t>Przedsięwzięcia</w:t>
      </w:r>
      <w:r w:rsidR="00F45B1D" w:rsidRPr="00A67744">
        <w:rPr>
          <w:rFonts w:ascii="Calibri" w:eastAsia="Calibri" w:hAnsi="Calibri" w:cs="Calibri"/>
          <w:color w:val="000000" w:themeColor="text1"/>
          <w:sz w:val="22"/>
          <w:szCs w:val="22"/>
        </w:rPr>
        <w:t xml:space="preserve"> w rozumieniu art. 65 Rozporządzenia 2021/1060. Każdorazowo </w:t>
      </w:r>
      <w:r w:rsidR="00D014EB" w:rsidRPr="00A67744">
        <w:rPr>
          <w:rFonts w:ascii="Calibri" w:eastAsia="Calibri" w:hAnsi="Calibri" w:cs="Calibri"/>
          <w:color w:val="000000" w:themeColor="text1"/>
          <w:sz w:val="22"/>
          <w:szCs w:val="22"/>
        </w:rPr>
        <w:t>Jednostka wspierająca</w:t>
      </w:r>
      <w:r w:rsidR="00F45B1D" w:rsidRPr="00A67744">
        <w:rPr>
          <w:rFonts w:ascii="Calibri" w:eastAsia="Calibri" w:hAnsi="Calibri" w:cs="Calibri"/>
          <w:color w:val="000000" w:themeColor="text1"/>
          <w:sz w:val="22"/>
          <w:szCs w:val="22"/>
        </w:rPr>
        <w:t xml:space="preserve"> </w:t>
      </w:r>
      <w:r w:rsidR="00212853" w:rsidRPr="00A67744">
        <w:rPr>
          <w:rFonts w:ascii="Calibri" w:eastAsia="Calibri" w:hAnsi="Calibri" w:cs="Calibri"/>
          <w:color w:val="000000" w:themeColor="text1"/>
          <w:sz w:val="22"/>
          <w:szCs w:val="22"/>
        </w:rPr>
        <w:t xml:space="preserve"> </w:t>
      </w:r>
      <w:r w:rsidR="00F45B1D" w:rsidRPr="00A67744">
        <w:rPr>
          <w:rFonts w:ascii="Calibri" w:eastAsia="Calibri" w:hAnsi="Calibri" w:cs="Calibri"/>
          <w:color w:val="000000" w:themeColor="text1"/>
          <w:sz w:val="22"/>
          <w:szCs w:val="22"/>
        </w:rPr>
        <w:t>dokonuje oceny, czy wprowadzona do Pr</w:t>
      </w:r>
      <w:r w:rsidR="00D014EB" w:rsidRPr="00A67744">
        <w:rPr>
          <w:rFonts w:ascii="Calibri" w:eastAsia="Calibri" w:hAnsi="Calibri" w:cs="Calibri"/>
          <w:color w:val="000000" w:themeColor="text1"/>
          <w:sz w:val="22"/>
          <w:szCs w:val="22"/>
        </w:rPr>
        <w:t>zedsięwzięcia</w:t>
      </w:r>
      <w:r w:rsidR="00F45B1D" w:rsidRPr="00A67744">
        <w:rPr>
          <w:rFonts w:ascii="Calibri" w:eastAsia="Calibri" w:hAnsi="Calibri" w:cs="Calibri"/>
          <w:color w:val="000000" w:themeColor="text1"/>
          <w:sz w:val="22"/>
          <w:szCs w:val="22"/>
        </w:rPr>
        <w:t xml:space="preserve"> modyfikacja nie prowadzi do naruszenia </w:t>
      </w:r>
      <w:r w:rsidR="00324A7A" w:rsidRPr="00A67744">
        <w:rPr>
          <w:rFonts w:ascii="Calibri" w:eastAsia="Calibri" w:hAnsi="Calibri" w:cs="Calibri"/>
          <w:color w:val="000000" w:themeColor="text1"/>
          <w:sz w:val="22"/>
          <w:szCs w:val="22"/>
        </w:rPr>
        <w:t>okresu trwałości</w:t>
      </w:r>
      <w:r w:rsidR="00016B39" w:rsidRPr="00A67744">
        <w:rPr>
          <w:rFonts w:ascii="Calibri" w:eastAsia="Calibri" w:hAnsi="Calibri" w:cs="Calibri"/>
          <w:color w:val="000000" w:themeColor="text1"/>
          <w:sz w:val="22"/>
          <w:szCs w:val="22"/>
        </w:rPr>
        <w:t xml:space="preserve"> </w:t>
      </w:r>
      <w:r w:rsidR="00037B22" w:rsidRPr="00A67744">
        <w:rPr>
          <w:rFonts w:ascii="Calibri" w:eastAsia="Calibri" w:hAnsi="Calibri" w:cs="Calibri"/>
          <w:color w:val="000000" w:themeColor="text1"/>
          <w:sz w:val="22"/>
          <w:szCs w:val="22"/>
        </w:rPr>
        <w:t>Przedsięwzięcia.</w:t>
      </w:r>
    </w:p>
    <w:p w14:paraId="7D829224" w14:textId="6735B43C" w:rsidR="00806C9E" w:rsidRPr="00023E09" w:rsidRDefault="00806C9E" w:rsidP="0051611A">
      <w:pPr>
        <w:pStyle w:val="Akapitzlist"/>
        <w:widowControl w:val="0"/>
        <w:numPr>
          <w:ilvl w:val="0"/>
          <w:numId w:val="45"/>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023E09">
        <w:rPr>
          <w:rFonts w:ascii="Calibri" w:eastAsia="Calibri" w:hAnsi="Calibri" w:cs="Calibri"/>
          <w:color w:val="000000" w:themeColor="text1"/>
          <w:sz w:val="22"/>
          <w:szCs w:val="22"/>
        </w:rPr>
        <w:t>Ostateczny odbiorca wsparcia może</w:t>
      </w:r>
      <w:r w:rsidR="00403EE9" w:rsidRPr="00023E09">
        <w:rPr>
          <w:rFonts w:ascii="Calibri" w:eastAsia="Calibri" w:hAnsi="Calibri" w:cs="Calibri"/>
          <w:color w:val="000000" w:themeColor="text1"/>
          <w:sz w:val="22"/>
          <w:szCs w:val="22"/>
        </w:rPr>
        <w:t>, w przypadku wystąpienia</w:t>
      </w:r>
      <w:r w:rsidR="00746714" w:rsidRPr="00023E09">
        <w:rPr>
          <w:rFonts w:ascii="Calibri" w:eastAsia="Calibri" w:hAnsi="Calibri" w:cs="Calibri"/>
          <w:color w:val="000000" w:themeColor="text1"/>
          <w:sz w:val="22"/>
          <w:szCs w:val="22"/>
        </w:rPr>
        <w:t xml:space="preserve"> okoliczności</w:t>
      </w:r>
      <w:r w:rsidR="00403EE9" w:rsidRPr="00023E09">
        <w:rPr>
          <w:rFonts w:ascii="Calibri" w:eastAsia="Calibri" w:hAnsi="Calibri" w:cs="Calibri"/>
          <w:color w:val="000000" w:themeColor="text1"/>
          <w:sz w:val="22"/>
          <w:szCs w:val="22"/>
        </w:rPr>
        <w:t xml:space="preserve"> uniemożliwiających objęcie danego Punktu adresowego zakresem realizowanego Przedsięwzięcia, </w:t>
      </w:r>
      <w:r w:rsidRPr="00023E09">
        <w:rPr>
          <w:rFonts w:ascii="Calibri" w:eastAsia="Calibri" w:hAnsi="Calibri" w:cs="Calibri"/>
          <w:color w:val="000000" w:themeColor="text1"/>
          <w:sz w:val="22"/>
          <w:szCs w:val="22"/>
        </w:rPr>
        <w:t xml:space="preserve">dokonywać zmian w zakresie </w:t>
      </w:r>
      <w:r w:rsidR="00403EE9" w:rsidRPr="00023E09">
        <w:rPr>
          <w:rFonts w:ascii="Calibri" w:eastAsia="Calibri" w:hAnsi="Calibri" w:cs="Calibri"/>
          <w:color w:val="000000" w:themeColor="text1"/>
          <w:sz w:val="22"/>
          <w:szCs w:val="22"/>
        </w:rPr>
        <w:t>P</w:t>
      </w:r>
      <w:r w:rsidRPr="00023E09">
        <w:rPr>
          <w:rFonts w:ascii="Calibri" w:eastAsia="Calibri" w:hAnsi="Calibri" w:cs="Calibri"/>
          <w:color w:val="000000" w:themeColor="text1"/>
          <w:sz w:val="22"/>
          <w:szCs w:val="22"/>
        </w:rPr>
        <w:t xml:space="preserve">unktów adresowych. Zmiany te </w:t>
      </w:r>
      <w:r w:rsidR="00174C9F" w:rsidRPr="00023E09">
        <w:rPr>
          <w:rFonts w:ascii="Calibri" w:eastAsia="Calibri" w:hAnsi="Calibri" w:cs="Calibri"/>
          <w:color w:val="000000" w:themeColor="text1"/>
          <w:sz w:val="22"/>
          <w:szCs w:val="22"/>
        </w:rPr>
        <w:t xml:space="preserve">mogą być </w:t>
      </w:r>
      <w:r w:rsidR="00633752" w:rsidRPr="00023E09">
        <w:rPr>
          <w:rFonts w:ascii="Calibri" w:eastAsia="Calibri" w:hAnsi="Calibri" w:cs="Calibri"/>
          <w:color w:val="000000" w:themeColor="text1"/>
          <w:sz w:val="22"/>
          <w:szCs w:val="22"/>
        </w:rPr>
        <w:t>realizowane w sytuacji:</w:t>
      </w:r>
    </w:p>
    <w:p w14:paraId="0A9A21E1" w14:textId="77777777" w:rsidR="00CA6594" w:rsidRDefault="009F0766" w:rsidP="0051611A">
      <w:pPr>
        <w:pStyle w:val="Akapitzlist"/>
        <w:widowControl w:val="0"/>
        <w:numPr>
          <w:ilvl w:val="1"/>
          <w:numId w:val="46"/>
        </w:numPr>
        <w:tabs>
          <w:tab w:val="left" w:pos="426"/>
        </w:tabs>
        <w:suppressAutoHyphens w:val="0"/>
        <w:autoSpaceDE w:val="0"/>
        <w:autoSpaceDN w:val="0"/>
        <w:spacing w:line="360" w:lineRule="auto"/>
        <w:ind w:left="1145" w:hanging="357"/>
        <w:rPr>
          <w:rFonts w:ascii="Calibri" w:eastAsia="Calibri" w:hAnsi="Calibri" w:cs="Calibri"/>
          <w:color w:val="000000" w:themeColor="text1"/>
          <w:sz w:val="22"/>
          <w:szCs w:val="22"/>
        </w:rPr>
      </w:pPr>
      <w:r w:rsidRPr="00171D3E">
        <w:rPr>
          <w:rFonts w:ascii="Calibri" w:eastAsia="Calibri" w:hAnsi="Calibri" w:cs="Calibri"/>
          <w:color w:val="000000" w:themeColor="text1"/>
          <w:sz w:val="22"/>
          <w:szCs w:val="22"/>
        </w:rPr>
        <w:t>w</w:t>
      </w:r>
      <w:r w:rsidR="00BC0001" w:rsidRPr="00171D3E">
        <w:rPr>
          <w:rFonts w:ascii="Calibri" w:eastAsia="Calibri" w:hAnsi="Calibri" w:cs="Calibri"/>
          <w:color w:val="000000" w:themeColor="text1"/>
          <w:sz w:val="22"/>
          <w:szCs w:val="22"/>
        </w:rPr>
        <w:t>yłączeni</w:t>
      </w:r>
      <w:r w:rsidRPr="00171D3E">
        <w:rPr>
          <w:rFonts w:ascii="Calibri" w:eastAsia="Calibri" w:hAnsi="Calibri" w:cs="Calibri"/>
          <w:color w:val="000000" w:themeColor="text1"/>
          <w:sz w:val="22"/>
          <w:szCs w:val="22"/>
        </w:rPr>
        <w:t>a</w:t>
      </w:r>
      <w:r w:rsidR="00BC0001" w:rsidRPr="00171D3E">
        <w:rPr>
          <w:rFonts w:ascii="Calibri" w:eastAsia="Calibri" w:hAnsi="Calibri" w:cs="Calibri"/>
          <w:color w:val="000000" w:themeColor="text1"/>
          <w:sz w:val="22"/>
          <w:szCs w:val="22"/>
        </w:rPr>
        <w:t xml:space="preserve"> </w:t>
      </w:r>
      <w:r w:rsidRPr="00171D3E">
        <w:rPr>
          <w:rFonts w:ascii="Calibri" w:eastAsia="Calibri" w:hAnsi="Calibri" w:cs="Calibri"/>
          <w:color w:val="000000" w:themeColor="text1"/>
          <w:sz w:val="22"/>
          <w:szCs w:val="22"/>
        </w:rPr>
        <w:t>P</w:t>
      </w:r>
      <w:r w:rsidR="00BC0001" w:rsidRPr="00171D3E">
        <w:rPr>
          <w:rFonts w:ascii="Calibri" w:eastAsia="Calibri" w:hAnsi="Calibri" w:cs="Calibri"/>
          <w:color w:val="000000" w:themeColor="text1"/>
          <w:sz w:val="22"/>
          <w:szCs w:val="22"/>
        </w:rPr>
        <w:t>unktów</w:t>
      </w:r>
      <w:r w:rsidRPr="00171D3E">
        <w:rPr>
          <w:rFonts w:ascii="Calibri" w:eastAsia="Calibri" w:hAnsi="Calibri" w:cs="Calibri"/>
          <w:color w:val="000000" w:themeColor="text1"/>
          <w:sz w:val="22"/>
          <w:szCs w:val="22"/>
        </w:rPr>
        <w:t xml:space="preserve"> adresowych przez Jednostkę wspierającą </w:t>
      </w:r>
      <w:r w:rsidR="00BC0001" w:rsidRPr="00171D3E">
        <w:rPr>
          <w:rFonts w:ascii="Calibri" w:eastAsia="Calibri" w:hAnsi="Calibri" w:cs="Calibri"/>
          <w:color w:val="000000" w:themeColor="text1"/>
          <w:sz w:val="22"/>
          <w:szCs w:val="22"/>
        </w:rPr>
        <w:t xml:space="preserve"> z uwagi na efektywny zasięg sieci</w:t>
      </w:r>
      <w:r w:rsidR="00BC0001" w:rsidRPr="002D2D4E">
        <w:rPr>
          <w:rFonts w:ascii="Calibri" w:eastAsia="Calibri" w:hAnsi="Calibri" w:cs="Calibri"/>
          <w:color w:val="000000" w:themeColor="text1"/>
          <w:sz w:val="22"/>
          <w:szCs w:val="22"/>
        </w:rPr>
        <w:t xml:space="preserve"> – Jednostka wspierająca może</w:t>
      </w:r>
      <w:r w:rsidR="00934E95">
        <w:rPr>
          <w:rFonts w:ascii="Calibri" w:eastAsia="Calibri" w:hAnsi="Calibri" w:cs="Calibri"/>
          <w:color w:val="000000" w:themeColor="text1"/>
          <w:sz w:val="22"/>
          <w:szCs w:val="22"/>
        </w:rPr>
        <w:t>,</w:t>
      </w:r>
      <w:r w:rsidR="00BC0001" w:rsidRPr="002D2D4E">
        <w:rPr>
          <w:rFonts w:ascii="Calibri" w:eastAsia="Calibri" w:hAnsi="Calibri" w:cs="Calibri"/>
          <w:color w:val="000000" w:themeColor="text1"/>
          <w:sz w:val="22"/>
          <w:szCs w:val="22"/>
        </w:rPr>
        <w:t xml:space="preserve"> nie częściej niż raz na kwartał</w:t>
      </w:r>
      <w:r w:rsidR="00934E95">
        <w:rPr>
          <w:rFonts w:ascii="Calibri" w:eastAsia="Calibri" w:hAnsi="Calibri" w:cs="Calibri"/>
          <w:color w:val="000000" w:themeColor="text1"/>
          <w:sz w:val="22"/>
          <w:szCs w:val="22"/>
        </w:rPr>
        <w:t>,</w:t>
      </w:r>
      <w:r w:rsidR="00BC0001" w:rsidRPr="002D2D4E">
        <w:rPr>
          <w:rFonts w:ascii="Calibri" w:eastAsia="Calibri" w:hAnsi="Calibri" w:cs="Calibri"/>
          <w:color w:val="000000" w:themeColor="text1"/>
          <w:sz w:val="22"/>
          <w:szCs w:val="22"/>
        </w:rPr>
        <w:t xml:space="preserve"> przekazywać Ostatecznemu odbiorcy wsparcia informacje o </w:t>
      </w:r>
      <w:r w:rsidR="00FC75A7" w:rsidRPr="002D2D4E">
        <w:rPr>
          <w:rFonts w:ascii="Calibri" w:eastAsia="Calibri" w:hAnsi="Calibri" w:cs="Calibri"/>
          <w:color w:val="000000" w:themeColor="text1"/>
          <w:sz w:val="22"/>
          <w:szCs w:val="22"/>
        </w:rPr>
        <w:t>P</w:t>
      </w:r>
      <w:r w:rsidR="00BC0001" w:rsidRPr="002D2D4E">
        <w:rPr>
          <w:rFonts w:ascii="Calibri" w:eastAsia="Calibri" w:hAnsi="Calibri" w:cs="Calibri"/>
          <w:color w:val="000000" w:themeColor="text1"/>
          <w:sz w:val="22"/>
          <w:szCs w:val="22"/>
        </w:rPr>
        <w:t xml:space="preserve">unktach adresowych, w których stwierdzono istnienie efektywnego zasięgu sieci </w:t>
      </w:r>
      <w:r w:rsidR="00BC0001" w:rsidRPr="002D2D4E">
        <w:rPr>
          <w:rFonts w:ascii="Calibri" w:eastAsia="Calibri" w:hAnsi="Calibri" w:cs="Calibri"/>
          <w:color w:val="000000" w:themeColor="text1"/>
          <w:sz w:val="22"/>
          <w:szCs w:val="22"/>
        </w:rPr>
        <w:lastRenderedPageBreak/>
        <w:t>(tzw. efektywne wyczernienie). Punkty te</w:t>
      </w:r>
      <w:r w:rsidR="00AC5C44">
        <w:rPr>
          <w:rFonts w:ascii="Calibri" w:eastAsia="Calibri" w:hAnsi="Calibri" w:cs="Calibri"/>
          <w:color w:val="000000" w:themeColor="text1"/>
          <w:sz w:val="22"/>
          <w:szCs w:val="22"/>
        </w:rPr>
        <w:t xml:space="preserve"> zostaną </w:t>
      </w:r>
      <w:r w:rsidR="00BC0001" w:rsidRPr="002D2D4E">
        <w:rPr>
          <w:rFonts w:ascii="Calibri" w:eastAsia="Calibri" w:hAnsi="Calibri" w:cs="Calibri"/>
          <w:color w:val="000000" w:themeColor="text1"/>
          <w:sz w:val="22"/>
          <w:szCs w:val="22"/>
        </w:rPr>
        <w:t>wyłączone</w:t>
      </w:r>
      <w:r w:rsidR="00E87F13">
        <w:rPr>
          <w:rFonts w:ascii="Calibri" w:eastAsia="Calibri" w:hAnsi="Calibri" w:cs="Calibri"/>
          <w:color w:val="000000" w:themeColor="text1"/>
          <w:sz w:val="22"/>
          <w:szCs w:val="22"/>
        </w:rPr>
        <w:t xml:space="preserve"> przez Jednostkę wspierającą</w:t>
      </w:r>
      <w:r w:rsidR="00162228">
        <w:rPr>
          <w:rFonts w:ascii="Calibri" w:eastAsia="Calibri" w:hAnsi="Calibri" w:cs="Calibri"/>
          <w:color w:val="000000" w:themeColor="text1"/>
          <w:sz w:val="22"/>
          <w:szCs w:val="22"/>
        </w:rPr>
        <w:t xml:space="preserve"> poprzez</w:t>
      </w:r>
      <w:r w:rsidR="00FB1DD3">
        <w:rPr>
          <w:rFonts w:ascii="Calibri" w:eastAsia="Calibri" w:hAnsi="Calibri" w:cs="Calibri"/>
          <w:color w:val="000000" w:themeColor="text1"/>
          <w:sz w:val="22"/>
          <w:szCs w:val="22"/>
        </w:rPr>
        <w:t xml:space="preserve"> </w:t>
      </w:r>
      <w:r w:rsidR="00F61DF1">
        <w:rPr>
          <w:rFonts w:ascii="Calibri" w:eastAsia="Calibri" w:hAnsi="Calibri" w:cs="Calibri"/>
          <w:color w:val="000000" w:themeColor="text1"/>
          <w:sz w:val="22"/>
          <w:szCs w:val="22"/>
        </w:rPr>
        <w:t xml:space="preserve">odpowiednie </w:t>
      </w:r>
      <w:r w:rsidR="00842E38">
        <w:rPr>
          <w:rFonts w:ascii="Calibri" w:eastAsia="Calibri" w:hAnsi="Calibri" w:cs="Calibri"/>
          <w:color w:val="000000" w:themeColor="text1"/>
          <w:sz w:val="22"/>
          <w:szCs w:val="22"/>
        </w:rPr>
        <w:t>oznaczenie ich w</w:t>
      </w:r>
      <w:r w:rsidR="00FB1DD3">
        <w:rPr>
          <w:rFonts w:ascii="Calibri" w:eastAsia="Calibri" w:hAnsi="Calibri" w:cs="Calibri"/>
          <w:color w:val="000000" w:themeColor="text1"/>
          <w:sz w:val="22"/>
          <w:szCs w:val="22"/>
        </w:rPr>
        <w:t xml:space="preserve"> SIMBA</w:t>
      </w:r>
      <w:r w:rsidR="00BC0001" w:rsidRPr="002D2D4E">
        <w:rPr>
          <w:rFonts w:ascii="Calibri" w:eastAsia="Calibri" w:hAnsi="Calibri" w:cs="Calibri"/>
          <w:color w:val="000000" w:themeColor="text1"/>
          <w:sz w:val="22"/>
          <w:szCs w:val="22"/>
        </w:rPr>
        <w:t xml:space="preserve"> z realizacji</w:t>
      </w:r>
      <w:r w:rsidR="00FC75A7" w:rsidRPr="002D2D4E">
        <w:rPr>
          <w:rFonts w:ascii="Calibri" w:eastAsia="Calibri" w:hAnsi="Calibri" w:cs="Calibri"/>
          <w:color w:val="000000" w:themeColor="text1"/>
          <w:sz w:val="22"/>
          <w:szCs w:val="22"/>
        </w:rPr>
        <w:t xml:space="preserve"> Przedsięwzięcia</w:t>
      </w:r>
      <w:r w:rsidR="00BC0001" w:rsidRPr="002D2D4E">
        <w:rPr>
          <w:rFonts w:ascii="Calibri" w:eastAsia="Calibri" w:hAnsi="Calibri" w:cs="Calibri"/>
          <w:color w:val="000000" w:themeColor="text1"/>
          <w:sz w:val="22"/>
          <w:szCs w:val="22"/>
        </w:rPr>
        <w:t>, chyba że</w:t>
      </w:r>
      <w:r w:rsidR="00C00B19" w:rsidRPr="002D2D4E">
        <w:rPr>
          <w:rFonts w:ascii="Calibri" w:eastAsia="Calibri" w:hAnsi="Calibri" w:cs="Calibri"/>
          <w:color w:val="000000" w:themeColor="text1"/>
          <w:sz w:val="22"/>
          <w:szCs w:val="22"/>
        </w:rPr>
        <w:t xml:space="preserve"> </w:t>
      </w:r>
      <w:r w:rsidR="00EF1982">
        <w:rPr>
          <w:rFonts w:ascii="Calibri" w:eastAsia="Calibri" w:hAnsi="Calibri" w:cs="Calibri"/>
          <w:color w:val="000000" w:themeColor="text1"/>
          <w:sz w:val="22"/>
          <w:szCs w:val="22"/>
        </w:rPr>
        <w:t xml:space="preserve">Ostateczny odbiorca wsparcia </w:t>
      </w:r>
      <w:r w:rsidR="002D6BCC">
        <w:rPr>
          <w:rFonts w:ascii="Calibri" w:eastAsia="Calibri" w:hAnsi="Calibri" w:cs="Calibri"/>
          <w:color w:val="000000" w:themeColor="text1"/>
          <w:sz w:val="22"/>
          <w:szCs w:val="22"/>
        </w:rPr>
        <w:t>przywróci</w:t>
      </w:r>
      <w:r w:rsidR="00BF6792">
        <w:rPr>
          <w:rFonts w:ascii="Calibri" w:eastAsia="Calibri" w:hAnsi="Calibri" w:cs="Calibri"/>
          <w:color w:val="000000" w:themeColor="text1"/>
          <w:sz w:val="22"/>
          <w:szCs w:val="22"/>
        </w:rPr>
        <w:t xml:space="preserve"> </w:t>
      </w:r>
      <w:r w:rsidR="00BD2BBD">
        <w:rPr>
          <w:rFonts w:ascii="Calibri" w:eastAsia="Calibri" w:hAnsi="Calibri" w:cs="Calibri"/>
          <w:color w:val="000000" w:themeColor="text1"/>
          <w:sz w:val="22"/>
          <w:szCs w:val="22"/>
        </w:rPr>
        <w:t>dany Punkt adresowy</w:t>
      </w:r>
      <w:r w:rsidR="00BF6792">
        <w:rPr>
          <w:rFonts w:ascii="Calibri" w:eastAsia="Calibri" w:hAnsi="Calibri" w:cs="Calibri"/>
          <w:color w:val="000000" w:themeColor="text1"/>
          <w:sz w:val="22"/>
          <w:szCs w:val="22"/>
        </w:rPr>
        <w:t xml:space="preserve"> ze wskazaniem odpowiedniego powodu w systemie SIMBA</w:t>
      </w:r>
      <w:r w:rsidR="00CA6594">
        <w:rPr>
          <w:rFonts w:ascii="Calibri" w:eastAsia="Calibri" w:hAnsi="Calibri" w:cs="Calibri"/>
          <w:color w:val="000000" w:themeColor="text1"/>
          <w:sz w:val="22"/>
          <w:szCs w:val="22"/>
        </w:rPr>
        <w:t>;</w:t>
      </w:r>
    </w:p>
    <w:p w14:paraId="05FF1359" w14:textId="367A3D9B" w:rsidR="00C77D6A" w:rsidRPr="00023E09" w:rsidRDefault="009E2CA7" w:rsidP="0051611A">
      <w:pPr>
        <w:pStyle w:val="Akapitzlist"/>
        <w:widowControl w:val="0"/>
        <w:numPr>
          <w:ilvl w:val="1"/>
          <w:numId w:val="46"/>
        </w:numPr>
        <w:tabs>
          <w:tab w:val="left" w:pos="426"/>
        </w:tabs>
        <w:suppressAutoHyphens w:val="0"/>
        <w:autoSpaceDE w:val="0"/>
        <w:autoSpaceDN w:val="0"/>
        <w:spacing w:line="360" w:lineRule="auto"/>
        <w:ind w:left="1145" w:hanging="357"/>
        <w:rPr>
          <w:rFonts w:ascii="Calibri" w:eastAsia="Calibri" w:hAnsi="Calibri" w:cs="Calibri"/>
          <w:color w:val="000000" w:themeColor="text1"/>
          <w:sz w:val="22"/>
          <w:szCs w:val="22"/>
        </w:rPr>
      </w:pPr>
      <w:r w:rsidRPr="00CA6594">
        <w:rPr>
          <w:rFonts w:ascii="Calibri" w:eastAsia="Calibri" w:hAnsi="Calibri" w:cs="Calibri"/>
          <w:color w:val="000000" w:themeColor="text1"/>
          <w:sz w:val="22"/>
          <w:szCs w:val="22"/>
        </w:rPr>
        <w:t xml:space="preserve">wyłączenia Punktów adresowych </w:t>
      </w:r>
      <w:r w:rsidR="00BF0393" w:rsidRPr="00CA6594">
        <w:rPr>
          <w:rFonts w:ascii="Calibri" w:eastAsia="Calibri" w:hAnsi="Calibri" w:cs="Calibri"/>
          <w:color w:val="000000" w:themeColor="text1"/>
          <w:sz w:val="22"/>
          <w:szCs w:val="22"/>
        </w:rPr>
        <w:t>według wskazań Ostatecznego odbiorcy wsparcia.</w:t>
      </w:r>
    </w:p>
    <w:p w14:paraId="0CE241DE" w14:textId="77777777" w:rsidR="00CA6594" w:rsidRDefault="00051B9C" w:rsidP="0051611A">
      <w:pPr>
        <w:pStyle w:val="Akapitzlist"/>
        <w:widowControl w:val="0"/>
        <w:numPr>
          <w:ilvl w:val="0"/>
          <w:numId w:val="45"/>
        </w:numPr>
        <w:tabs>
          <w:tab w:val="left" w:pos="426"/>
        </w:tabs>
        <w:suppressAutoHyphens w:val="0"/>
        <w:autoSpaceDE w:val="0"/>
        <w:autoSpaceDN w:val="0"/>
        <w:spacing w:line="360" w:lineRule="auto"/>
        <w:ind w:left="425" w:hanging="425"/>
        <w:rPr>
          <w:rFonts w:ascii="Calibri" w:eastAsia="Calibri" w:hAnsi="Calibri" w:cs="Calibri"/>
          <w:color w:val="000000" w:themeColor="text1"/>
          <w:sz w:val="22"/>
          <w:szCs w:val="22"/>
        </w:rPr>
      </w:pPr>
      <w:r>
        <w:rPr>
          <w:rFonts w:ascii="Calibri" w:eastAsia="Calibri" w:hAnsi="Calibri" w:cs="Calibri"/>
          <w:color w:val="000000" w:themeColor="text1"/>
          <w:sz w:val="22"/>
          <w:szCs w:val="22"/>
        </w:rPr>
        <w:t>P</w:t>
      </w:r>
      <w:r w:rsidRPr="008E6EBF">
        <w:rPr>
          <w:rFonts w:ascii="Calibri" w:eastAsia="Calibri" w:hAnsi="Calibri" w:cs="Calibri"/>
          <w:color w:val="000000" w:themeColor="text1"/>
          <w:sz w:val="22"/>
          <w:szCs w:val="22"/>
        </w:rPr>
        <w:t xml:space="preserve">unkty </w:t>
      </w:r>
      <w:r>
        <w:rPr>
          <w:rFonts w:ascii="Calibri" w:eastAsia="Calibri" w:hAnsi="Calibri" w:cs="Calibri"/>
          <w:color w:val="000000" w:themeColor="text1"/>
          <w:sz w:val="22"/>
          <w:szCs w:val="22"/>
        </w:rPr>
        <w:t xml:space="preserve">adresowe </w:t>
      </w:r>
      <w:r w:rsidRPr="008E6EBF">
        <w:rPr>
          <w:rFonts w:ascii="Calibri" w:eastAsia="Calibri" w:hAnsi="Calibri" w:cs="Calibri"/>
          <w:color w:val="000000" w:themeColor="text1"/>
          <w:sz w:val="22"/>
          <w:szCs w:val="22"/>
        </w:rPr>
        <w:t>wyłączone z realizacji</w:t>
      </w:r>
      <w:r>
        <w:rPr>
          <w:rFonts w:ascii="Calibri" w:eastAsia="Calibri" w:hAnsi="Calibri" w:cs="Calibri"/>
          <w:color w:val="000000" w:themeColor="text1"/>
          <w:sz w:val="22"/>
          <w:szCs w:val="22"/>
        </w:rPr>
        <w:t xml:space="preserve"> Przedsięwzięcia</w:t>
      </w:r>
      <w:r w:rsidRPr="008E6EBF">
        <w:rPr>
          <w:rFonts w:ascii="Calibri" w:eastAsia="Calibri" w:hAnsi="Calibri" w:cs="Calibri"/>
          <w:color w:val="000000" w:themeColor="text1"/>
          <w:sz w:val="22"/>
          <w:szCs w:val="22"/>
        </w:rPr>
        <w:t xml:space="preserve">, o których mowa w </w:t>
      </w:r>
      <w:r w:rsidR="00537999">
        <w:rPr>
          <w:rFonts w:ascii="Calibri" w:eastAsia="Calibri" w:hAnsi="Calibri" w:cs="Calibri"/>
          <w:color w:val="000000" w:themeColor="text1"/>
          <w:sz w:val="22"/>
          <w:szCs w:val="22"/>
        </w:rPr>
        <w:t xml:space="preserve">ust. </w:t>
      </w:r>
      <w:r w:rsidR="00B94C6A">
        <w:rPr>
          <w:rFonts w:ascii="Calibri" w:eastAsia="Calibri" w:hAnsi="Calibri" w:cs="Calibri"/>
          <w:color w:val="000000" w:themeColor="text1"/>
          <w:sz w:val="22"/>
          <w:szCs w:val="22"/>
        </w:rPr>
        <w:t>1</w:t>
      </w:r>
      <w:r w:rsidR="00A0175E">
        <w:rPr>
          <w:rFonts w:ascii="Calibri" w:eastAsia="Calibri" w:hAnsi="Calibri" w:cs="Calibri"/>
          <w:color w:val="000000" w:themeColor="text1"/>
          <w:sz w:val="22"/>
          <w:szCs w:val="22"/>
        </w:rPr>
        <w:t>0</w:t>
      </w:r>
      <w:r w:rsidR="00B94C6A">
        <w:rPr>
          <w:rFonts w:ascii="Calibri" w:eastAsia="Calibri" w:hAnsi="Calibri" w:cs="Calibri"/>
          <w:color w:val="000000" w:themeColor="text1"/>
          <w:sz w:val="22"/>
          <w:szCs w:val="22"/>
        </w:rPr>
        <w:t xml:space="preserve"> pkt 1 </w:t>
      </w:r>
      <w:r w:rsidR="007038E9">
        <w:rPr>
          <w:rFonts w:ascii="Calibri" w:eastAsia="Calibri" w:hAnsi="Calibri" w:cs="Calibri"/>
          <w:color w:val="000000" w:themeColor="text1"/>
          <w:sz w:val="22"/>
          <w:szCs w:val="22"/>
        </w:rPr>
        <w:t xml:space="preserve">i 2, </w:t>
      </w:r>
      <w:r w:rsidRPr="008E6EBF">
        <w:rPr>
          <w:rFonts w:ascii="Calibri" w:eastAsia="Calibri" w:hAnsi="Calibri" w:cs="Calibri"/>
          <w:color w:val="000000" w:themeColor="text1"/>
          <w:sz w:val="22"/>
          <w:szCs w:val="22"/>
        </w:rPr>
        <w:t xml:space="preserve">mogą zostać zastąpione </w:t>
      </w:r>
      <w:r w:rsidR="007038E9">
        <w:rPr>
          <w:rFonts w:ascii="Calibri" w:eastAsia="Calibri" w:hAnsi="Calibri" w:cs="Calibri"/>
          <w:color w:val="000000" w:themeColor="text1"/>
          <w:sz w:val="22"/>
          <w:szCs w:val="22"/>
        </w:rPr>
        <w:t>P</w:t>
      </w:r>
      <w:r w:rsidRPr="008E6EBF">
        <w:rPr>
          <w:rFonts w:ascii="Calibri" w:eastAsia="Calibri" w:hAnsi="Calibri" w:cs="Calibri"/>
          <w:color w:val="000000" w:themeColor="text1"/>
          <w:sz w:val="22"/>
          <w:szCs w:val="22"/>
        </w:rPr>
        <w:t xml:space="preserve">unktami adresowymi z </w:t>
      </w:r>
      <w:r w:rsidR="007038E9">
        <w:rPr>
          <w:rFonts w:ascii="Calibri" w:eastAsia="Calibri" w:hAnsi="Calibri" w:cs="Calibri"/>
          <w:color w:val="000000" w:themeColor="text1"/>
          <w:sz w:val="22"/>
          <w:szCs w:val="22"/>
        </w:rPr>
        <w:t>L</w:t>
      </w:r>
      <w:r w:rsidRPr="008E6EBF">
        <w:rPr>
          <w:rFonts w:ascii="Calibri" w:eastAsia="Calibri" w:hAnsi="Calibri" w:cs="Calibri"/>
          <w:color w:val="000000" w:themeColor="text1"/>
          <w:sz w:val="22"/>
          <w:szCs w:val="22"/>
        </w:rPr>
        <w:t>isty dodatkowej</w:t>
      </w:r>
      <w:r w:rsidR="00A8390D">
        <w:rPr>
          <w:rFonts w:ascii="Calibri" w:eastAsia="Calibri" w:hAnsi="Calibri"/>
          <w:sz w:val="22"/>
          <w:szCs w:val="22"/>
        </w:rPr>
        <w:t xml:space="preserve">. </w:t>
      </w:r>
      <w:r w:rsidR="00A8390D" w:rsidRPr="00A8390D">
        <w:rPr>
          <w:rFonts w:ascii="Calibri" w:eastAsia="Calibri" w:hAnsi="Calibri" w:cs="Calibri"/>
          <w:color w:val="000000" w:themeColor="text1"/>
          <w:sz w:val="22"/>
          <w:szCs w:val="22"/>
        </w:rPr>
        <w:t>Objęcie zakresem realizowanego Przedsięwzięcia Punktów adresowych z Listy dodatkowej jest możliwe</w:t>
      </w:r>
      <w:r w:rsidR="00A8390D">
        <w:rPr>
          <w:rFonts w:ascii="Calibri" w:eastAsia="Calibri" w:hAnsi="Calibri" w:cs="Calibri"/>
          <w:color w:val="000000" w:themeColor="text1"/>
          <w:sz w:val="22"/>
          <w:szCs w:val="22"/>
        </w:rPr>
        <w:t xml:space="preserve"> </w:t>
      </w:r>
      <w:r w:rsidR="00911B55">
        <w:rPr>
          <w:rFonts w:ascii="Calibri" w:eastAsia="Calibri" w:hAnsi="Calibri" w:cs="Calibri"/>
          <w:color w:val="000000" w:themeColor="text1"/>
          <w:sz w:val="22"/>
          <w:szCs w:val="22"/>
        </w:rPr>
        <w:t xml:space="preserve">w przypadku </w:t>
      </w:r>
      <w:r w:rsidR="00254CDA">
        <w:rPr>
          <w:rFonts w:ascii="Calibri" w:eastAsia="Calibri" w:hAnsi="Calibri" w:cs="Calibri"/>
          <w:color w:val="000000" w:themeColor="text1"/>
          <w:sz w:val="22"/>
          <w:szCs w:val="22"/>
        </w:rPr>
        <w:t xml:space="preserve">ich dostępności w systemie SIMBA. </w:t>
      </w:r>
      <w:r w:rsidR="00205249" w:rsidRPr="008E6EBF">
        <w:rPr>
          <w:rFonts w:ascii="Calibri" w:eastAsia="Calibri" w:hAnsi="Calibri" w:cs="Calibri"/>
          <w:color w:val="000000" w:themeColor="text1"/>
          <w:sz w:val="22"/>
          <w:szCs w:val="22"/>
        </w:rPr>
        <w:t xml:space="preserve">Uwzględnienie w Przedsięwzięciu </w:t>
      </w:r>
      <w:r w:rsidR="00F24D2A">
        <w:rPr>
          <w:rFonts w:ascii="Calibri" w:eastAsia="Calibri" w:hAnsi="Calibri" w:cs="Calibri"/>
          <w:color w:val="000000" w:themeColor="text1"/>
          <w:sz w:val="22"/>
          <w:szCs w:val="22"/>
        </w:rPr>
        <w:t>P</w:t>
      </w:r>
      <w:r w:rsidR="00205249" w:rsidRPr="008E6EBF">
        <w:rPr>
          <w:rFonts w:ascii="Calibri" w:eastAsia="Calibri" w:hAnsi="Calibri" w:cs="Calibri"/>
          <w:color w:val="000000" w:themeColor="text1"/>
          <w:sz w:val="22"/>
          <w:szCs w:val="22"/>
        </w:rPr>
        <w:t>unktów adresowych z</w:t>
      </w:r>
      <w:r w:rsidR="00F24D2A">
        <w:rPr>
          <w:rFonts w:ascii="Calibri" w:eastAsia="Calibri" w:hAnsi="Calibri" w:cs="Calibri"/>
          <w:color w:val="000000" w:themeColor="text1"/>
          <w:sz w:val="22"/>
          <w:szCs w:val="22"/>
        </w:rPr>
        <w:t xml:space="preserve"> L</w:t>
      </w:r>
      <w:r w:rsidR="00205249" w:rsidRPr="008E6EBF">
        <w:rPr>
          <w:rFonts w:ascii="Calibri" w:eastAsia="Calibri" w:hAnsi="Calibri" w:cs="Calibri"/>
          <w:color w:val="000000" w:themeColor="text1"/>
          <w:sz w:val="22"/>
          <w:szCs w:val="22"/>
        </w:rPr>
        <w:t xml:space="preserve">isty dodatkowej nie może prowadzić do zwiększenia kwoty dofinansowania określonej w § 2 ust. </w:t>
      </w:r>
      <w:r w:rsidR="00D064F7">
        <w:rPr>
          <w:rFonts w:ascii="Calibri" w:eastAsia="Calibri" w:hAnsi="Calibri" w:cs="Calibri"/>
          <w:color w:val="000000" w:themeColor="text1"/>
          <w:sz w:val="22"/>
          <w:szCs w:val="22"/>
        </w:rPr>
        <w:t>6.</w:t>
      </w:r>
    </w:p>
    <w:p w14:paraId="046E29F4" w14:textId="4E903230" w:rsidR="00FA7FE8" w:rsidRPr="00CA6594" w:rsidRDefault="005C2D2E" w:rsidP="0051611A">
      <w:pPr>
        <w:pStyle w:val="Akapitzlist"/>
        <w:widowControl w:val="0"/>
        <w:numPr>
          <w:ilvl w:val="0"/>
          <w:numId w:val="45"/>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CA6594">
        <w:rPr>
          <w:rFonts w:ascii="Calibri" w:eastAsia="Calibri" w:hAnsi="Calibri" w:cs="Calibri"/>
          <w:color w:val="000000" w:themeColor="text1"/>
          <w:sz w:val="22"/>
          <w:szCs w:val="22"/>
        </w:rPr>
        <w:t>Zmian</w:t>
      </w:r>
      <w:r w:rsidR="00CC6D52" w:rsidRPr="00CA6594">
        <w:rPr>
          <w:rFonts w:ascii="Calibri" w:eastAsia="Calibri" w:hAnsi="Calibri" w:cs="Calibri"/>
          <w:color w:val="000000" w:themeColor="text1"/>
          <w:sz w:val="22"/>
          <w:szCs w:val="22"/>
        </w:rPr>
        <w:t>y</w:t>
      </w:r>
      <w:r w:rsidRPr="00CA6594">
        <w:rPr>
          <w:rFonts w:ascii="Calibri" w:eastAsia="Calibri" w:hAnsi="Calibri" w:cs="Calibri"/>
          <w:color w:val="000000" w:themeColor="text1"/>
          <w:sz w:val="22"/>
          <w:szCs w:val="22"/>
        </w:rPr>
        <w:t>, o których mowa w ust. 1</w:t>
      </w:r>
      <w:r w:rsidR="00426515" w:rsidRPr="00CA6594">
        <w:rPr>
          <w:rFonts w:ascii="Calibri" w:eastAsia="Calibri" w:hAnsi="Calibri" w:cs="Calibri"/>
          <w:color w:val="000000" w:themeColor="text1"/>
          <w:sz w:val="22"/>
          <w:szCs w:val="22"/>
        </w:rPr>
        <w:t>0 pkt 1 i 2</w:t>
      </w:r>
      <w:r w:rsidR="00CC6D52" w:rsidRPr="00CA6594">
        <w:rPr>
          <w:rFonts w:ascii="Calibri" w:eastAsia="Calibri" w:hAnsi="Calibri" w:cs="Calibri"/>
          <w:color w:val="000000" w:themeColor="text1"/>
          <w:sz w:val="22"/>
          <w:szCs w:val="22"/>
        </w:rPr>
        <w:t xml:space="preserve"> nie wymagają zawierania aneksu do Umowy, </w:t>
      </w:r>
      <w:r w:rsidR="000709CC" w:rsidRPr="00CA6594">
        <w:rPr>
          <w:rFonts w:ascii="Calibri" w:eastAsia="Calibri" w:hAnsi="Calibri" w:cs="Calibri"/>
          <w:color w:val="000000" w:themeColor="text1"/>
          <w:sz w:val="22"/>
          <w:szCs w:val="22"/>
        </w:rPr>
        <w:t xml:space="preserve">a </w:t>
      </w:r>
      <w:r w:rsidR="00A75DA2" w:rsidRPr="00CA6594">
        <w:rPr>
          <w:rFonts w:ascii="Calibri" w:eastAsia="Calibri" w:hAnsi="Calibri" w:cs="Calibri"/>
          <w:color w:val="000000" w:themeColor="text1"/>
          <w:sz w:val="22"/>
          <w:szCs w:val="22"/>
        </w:rPr>
        <w:t xml:space="preserve">jedynie uwzględnienia tych zmian w systemie SIMBA. </w:t>
      </w:r>
    </w:p>
    <w:p w14:paraId="3452DE11" w14:textId="45AB9177" w:rsidR="00CF1666" w:rsidRPr="00251267" w:rsidRDefault="00CF1666" w:rsidP="0051611A">
      <w:pPr>
        <w:pStyle w:val="Nagwek1"/>
      </w:pPr>
      <w:bookmarkStart w:id="8" w:name="_Hlk139549376"/>
      <w:r w:rsidRPr="00251267">
        <w:t xml:space="preserve">§ </w:t>
      </w:r>
      <w:r w:rsidR="00A00E3F" w:rsidRPr="00251267">
        <w:t>2</w:t>
      </w:r>
      <w:r w:rsidR="00EB3E30" w:rsidRPr="00251267">
        <w:t>2</w:t>
      </w:r>
      <w:bookmarkEnd w:id="8"/>
      <w:r w:rsidR="00D1462D" w:rsidRPr="00251267">
        <w:t>.</w:t>
      </w:r>
      <w:r w:rsidR="00CC621A" w:rsidRPr="00251267">
        <w:t xml:space="preserve"> Rozwiązanie Umowy </w:t>
      </w:r>
    </w:p>
    <w:p w14:paraId="62987376" w14:textId="484A5E77" w:rsidR="003A14CD" w:rsidRPr="0080353C" w:rsidRDefault="003A14CD"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Umowa może zostać rozwiązana przez każdą ze Stron z zachowaniem miesięcznego okresu wypowiedzenia, w wyniku wystąpienia okoliczności niezależnych od Stron, które uniemożliwiają dalsze wykonywanie obowiązków w niej określonych. Wypowiedzenie przekazywane jest w formie pisemnej </w:t>
      </w:r>
      <w:r w:rsidR="000446F5" w:rsidRPr="0080353C">
        <w:rPr>
          <w:rFonts w:ascii="Calibri" w:eastAsia="Calibri" w:hAnsi="Calibri" w:cs="Calibri"/>
          <w:color w:val="000000" w:themeColor="text1"/>
          <w:sz w:val="22"/>
          <w:szCs w:val="22"/>
        </w:rPr>
        <w:t>na adres siedziby Jednostki wspierającej/Ostatecznego odbiorcy wsparcia albo na adres skrzynki ePUAP</w:t>
      </w:r>
      <w:r w:rsidR="008E29B2">
        <w:rPr>
          <w:rFonts w:ascii="Calibri" w:eastAsia="Calibri" w:hAnsi="Calibri" w:cs="Calibri"/>
          <w:color w:val="000000" w:themeColor="text1"/>
          <w:sz w:val="22"/>
          <w:szCs w:val="22"/>
        </w:rPr>
        <w:t xml:space="preserve"> lub </w:t>
      </w:r>
      <w:r w:rsidR="009C06B8">
        <w:rPr>
          <w:rFonts w:ascii="Calibri" w:eastAsia="Calibri" w:hAnsi="Calibri" w:cs="Calibri"/>
          <w:color w:val="000000" w:themeColor="text1"/>
          <w:sz w:val="22"/>
          <w:szCs w:val="22"/>
        </w:rPr>
        <w:t xml:space="preserve">na adres do e-doręczeń </w:t>
      </w:r>
      <w:r w:rsidR="000446F5" w:rsidRPr="0080353C">
        <w:rPr>
          <w:rFonts w:ascii="Calibri" w:eastAsia="Calibri" w:hAnsi="Calibri" w:cs="Calibri"/>
          <w:color w:val="000000" w:themeColor="text1"/>
          <w:sz w:val="22"/>
          <w:szCs w:val="22"/>
        </w:rPr>
        <w:t xml:space="preserve"> Jednostki wspierającej/Ostatecznego odbiorcy wsparcia</w:t>
      </w:r>
      <w:r w:rsidRPr="0080353C">
        <w:rPr>
          <w:rFonts w:ascii="Calibri" w:eastAsia="Calibri" w:hAnsi="Calibri" w:cs="Calibri"/>
          <w:color w:val="000000" w:themeColor="text1"/>
          <w:sz w:val="22"/>
          <w:szCs w:val="22"/>
        </w:rPr>
        <w:t xml:space="preserve">, pod rygorem </w:t>
      </w:r>
      <w:r w:rsidR="00D362CE" w:rsidRPr="0080353C">
        <w:rPr>
          <w:rFonts w:ascii="Calibri" w:eastAsia="Calibri" w:hAnsi="Calibri" w:cs="Calibri"/>
          <w:color w:val="000000" w:themeColor="text1"/>
          <w:sz w:val="22"/>
          <w:szCs w:val="22"/>
        </w:rPr>
        <w:t xml:space="preserve">bezskuteczności </w:t>
      </w:r>
      <w:r w:rsidRPr="0080353C">
        <w:rPr>
          <w:rFonts w:ascii="Calibri" w:eastAsia="Calibri" w:hAnsi="Calibri" w:cs="Calibri"/>
          <w:color w:val="000000" w:themeColor="text1"/>
          <w:sz w:val="22"/>
          <w:szCs w:val="22"/>
        </w:rPr>
        <w:t xml:space="preserve">i zawiera uzasadnienie. </w:t>
      </w:r>
    </w:p>
    <w:p w14:paraId="6A1DEF3D" w14:textId="0B8DDB1E" w:rsidR="00CF1666" w:rsidRPr="0080353C" w:rsidRDefault="00B53559"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Jednostka wspierająca</w:t>
      </w:r>
      <w:r w:rsidR="00CF1666" w:rsidRPr="0080353C">
        <w:rPr>
          <w:rFonts w:ascii="Calibri" w:eastAsia="Calibri" w:hAnsi="Calibri" w:cs="Calibri"/>
          <w:color w:val="000000" w:themeColor="text1"/>
          <w:sz w:val="22"/>
          <w:szCs w:val="22"/>
        </w:rPr>
        <w:t xml:space="preserve"> może </w:t>
      </w:r>
      <w:r w:rsidR="00D362CE" w:rsidRPr="0080353C">
        <w:rPr>
          <w:rFonts w:ascii="Calibri" w:eastAsia="Calibri" w:hAnsi="Calibri" w:cs="Calibri"/>
          <w:color w:val="000000" w:themeColor="text1"/>
          <w:sz w:val="22"/>
          <w:szCs w:val="22"/>
        </w:rPr>
        <w:t xml:space="preserve">rozwiązać </w:t>
      </w:r>
      <w:r w:rsidR="003A14CD" w:rsidRPr="0080353C">
        <w:rPr>
          <w:rFonts w:ascii="Calibri" w:eastAsia="Calibri" w:hAnsi="Calibri" w:cs="Calibri"/>
          <w:color w:val="000000" w:themeColor="text1"/>
          <w:sz w:val="22"/>
          <w:szCs w:val="22"/>
        </w:rPr>
        <w:t xml:space="preserve">Umowę </w:t>
      </w:r>
      <w:r w:rsidR="005B46F5" w:rsidRPr="0080353C">
        <w:rPr>
          <w:rFonts w:ascii="Calibri" w:eastAsia="Calibri" w:hAnsi="Calibri" w:cs="Calibri"/>
          <w:color w:val="000000" w:themeColor="text1"/>
          <w:sz w:val="22"/>
          <w:szCs w:val="22"/>
        </w:rPr>
        <w:t xml:space="preserve">bez zachowania okresu wypowiedzenia, </w:t>
      </w:r>
      <w:r w:rsidR="00D362CE" w:rsidRPr="0080353C">
        <w:rPr>
          <w:rFonts w:ascii="Calibri" w:eastAsia="Calibri" w:hAnsi="Calibri" w:cs="Calibri"/>
          <w:color w:val="000000" w:themeColor="text1"/>
          <w:sz w:val="22"/>
          <w:szCs w:val="22"/>
        </w:rPr>
        <w:t xml:space="preserve">ze skutkiem </w:t>
      </w:r>
      <w:r w:rsidR="005B46F5" w:rsidRPr="0080353C">
        <w:rPr>
          <w:rFonts w:ascii="Calibri" w:eastAsia="Calibri" w:hAnsi="Calibri" w:cs="Calibri"/>
          <w:color w:val="000000" w:themeColor="text1"/>
          <w:sz w:val="22"/>
          <w:szCs w:val="22"/>
        </w:rPr>
        <w:t xml:space="preserve">natychmiastowym </w:t>
      </w:r>
      <w:r w:rsidR="00CF1666" w:rsidRPr="0080353C">
        <w:rPr>
          <w:rFonts w:ascii="Calibri" w:eastAsia="Calibri" w:hAnsi="Calibri" w:cs="Calibri"/>
          <w:color w:val="000000" w:themeColor="text1"/>
          <w:sz w:val="22"/>
          <w:szCs w:val="22"/>
        </w:rPr>
        <w:t xml:space="preserve"> w przypadku</w:t>
      </w:r>
      <w:r w:rsidR="00EE3A03" w:rsidRPr="0080353C">
        <w:rPr>
          <w:rFonts w:ascii="Calibri" w:eastAsia="Calibri" w:hAnsi="Calibri" w:cs="Calibri"/>
          <w:color w:val="000000" w:themeColor="text1"/>
          <w:sz w:val="22"/>
          <w:szCs w:val="22"/>
        </w:rPr>
        <w:t>,</w:t>
      </w:r>
      <w:r w:rsidR="00CF1666" w:rsidRPr="0080353C">
        <w:rPr>
          <w:rFonts w:ascii="Calibri" w:eastAsia="Calibri" w:hAnsi="Calibri" w:cs="Calibri"/>
          <w:color w:val="000000" w:themeColor="text1"/>
          <w:sz w:val="22"/>
          <w:szCs w:val="22"/>
        </w:rPr>
        <w:t xml:space="preserve"> gdy:</w:t>
      </w:r>
    </w:p>
    <w:p w14:paraId="196FF8CA" w14:textId="218661C5" w:rsidR="00CF1666" w:rsidRPr="0080353C" w:rsidRDefault="71E7E718"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w:t>
      </w:r>
      <w:r w:rsidR="2A4CB5B1" w:rsidRPr="0080353C">
        <w:rPr>
          <w:rFonts w:ascii="Calibri" w:eastAsia="Calibri" w:hAnsi="Calibri" w:cs="Calibri"/>
          <w:color w:val="000000" w:themeColor="text1"/>
          <w:sz w:val="22"/>
          <w:szCs w:val="22"/>
        </w:rPr>
        <w:t xml:space="preserve"> dopuścił się poważnych nieprawidłowości, </w:t>
      </w:r>
      <w:r w:rsidR="006D3454" w:rsidRPr="0080353C">
        <w:rPr>
          <w:rFonts w:ascii="Calibri" w:eastAsia="Calibri" w:hAnsi="Calibri" w:cs="Calibri"/>
          <w:color w:val="000000" w:themeColor="text1"/>
          <w:sz w:val="22"/>
          <w:szCs w:val="22"/>
        </w:rPr>
        <w:br/>
      </w:r>
      <w:r w:rsidR="2A4CB5B1" w:rsidRPr="0080353C">
        <w:rPr>
          <w:rFonts w:ascii="Calibri" w:eastAsia="Calibri" w:hAnsi="Calibri" w:cs="Calibri"/>
          <w:color w:val="000000" w:themeColor="text1"/>
          <w:sz w:val="22"/>
          <w:szCs w:val="22"/>
        </w:rPr>
        <w:t>w szczególności wykorzystał przekazane środki na cel inny niż określony w Pr</w:t>
      </w:r>
      <w:r w:rsidRPr="0080353C">
        <w:rPr>
          <w:rFonts w:ascii="Calibri" w:eastAsia="Calibri" w:hAnsi="Calibri" w:cs="Calibri"/>
          <w:color w:val="000000" w:themeColor="text1"/>
          <w:sz w:val="22"/>
          <w:szCs w:val="22"/>
        </w:rPr>
        <w:t>zedsięwzięciu</w:t>
      </w:r>
      <w:r w:rsidR="2A4CB5B1" w:rsidRPr="0080353C">
        <w:rPr>
          <w:rFonts w:ascii="Calibri" w:eastAsia="Calibri" w:hAnsi="Calibri" w:cs="Calibri"/>
          <w:color w:val="000000" w:themeColor="text1"/>
          <w:sz w:val="22"/>
          <w:szCs w:val="22"/>
        </w:rPr>
        <w:t xml:space="preserve"> lub niezgodnie z </w:t>
      </w:r>
      <w:r w:rsidR="003A14CD" w:rsidRPr="0080353C">
        <w:rPr>
          <w:rFonts w:ascii="Calibri" w:eastAsia="Calibri" w:hAnsi="Calibri" w:cs="Calibri"/>
          <w:color w:val="000000" w:themeColor="text1"/>
          <w:sz w:val="22"/>
          <w:szCs w:val="22"/>
        </w:rPr>
        <w:t>Umową</w:t>
      </w:r>
      <w:r w:rsidR="2A4CB5B1" w:rsidRPr="0080353C">
        <w:rPr>
          <w:rFonts w:ascii="Calibri" w:eastAsia="Calibri" w:hAnsi="Calibri" w:cs="Calibri"/>
          <w:color w:val="000000" w:themeColor="text1"/>
          <w:sz w:val="22"/>
          <w:szCs w:val="22"/>
        </w:rPr>
        <w:t>;</w:t>
      </w:r>
    </w:p>
    <w:p w14:paraId="77A819FF" w14:textId="094A43B8" w:rsidR="00CF1666" w:rsidRPr="0080353C" w:rsidRDefault="5470B636"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w:t>
      </w:r>
      <w:r w:rsidR="67089BEC" w:rsidRPr="0080353C">
        <w:rPr>
          <w:rFonts w:ascii="Calibri" w:eastAsia="Calibri" w:hAnsi="Calibri" w:cs="Calibri"/>
          <w:color w:val="000000" w:themeColor="text1"/>
          <w:sz w:val="22"/>
          <w:szCs w:val="22"/>
        </w:rPr>
        <w:t xml:space="preserve">złoży lub posłuży się fałszywym oświadczeniem lub podrobionymi, przerobionymi lub stwierdzającymi nieprawdę dokumentami w celu uzyskania dofinansowania w ramach </w:t>
      </w:r>
      <w:r w:rsidR="003A14CD" w:rsidRPr="0080353C">
        <w:rPr>
          <w:rFonts w:ascii="Calibri" w:eastAsia="Calibri" w:hAnsi="Calibri" w:cs="Calibri"/>
          <w:color w:val="000000" w:themeColor="text1"/>
          <w:sz w:val="22"/>
          <w:szCs w:val="22"/>
        </w:rPr>
        <w:t>Umowy</w:t>
      </w:r>
      <w:r w:rsidR="001A6685" w:rsidRPr="0080353C">
        <w:rPr>
          <w:rFonts w:ascii="Calibri" w:eastAsia="Calibri" w:hAnsi="Calibri" w:cs="Calibri"/>
          <w:color w:val="000000" w:themeColor="text1"/>
          <w:sz w:val="22"/>
          <w:szCs w:val="22"/>
        </w:rPr>
        <w:t xml:space="preserve"> </w:t>
      </w:r>
      <w:r w:rsidR="746F0323" w:rsidRPr="0080353C">
        <w:rPr>
          <w:rFonts w:ascii="Calibri" w:eastAsia="Calibri" w:hAnsi="Calibri" w:cs="Calibri"/>
          <w:color w:val="000000" w:themeColor="text1"/>
          <w:sz w:val="22"/>
          <w:szCs w:val="22"/>
        </w:rPr>
        <w:t>lub</w:t>
      </w:r>
      <w:r w:rsidR="67089BEC" w:rsidRPr="0080353C">
        <w:rPr>
          <w:rFonts w:ascii="Calibri" w:eastAsia="Calibri" w:hAnsi="Calibri" w:cs="Calibri"/>
          <w:color w:val="000000" w:themeColor="text1"/>
          <w:sz w:val="22"/>
          <w:szCs w:val="22"/>
        </w:rPr>
        <w:t xml:space="preserve"> uznania za kwalifikowalne wydatków ponoszonych w ramach Pr</w:t>
      </w:r>
      <w:r w:rsidRPr="0080353C">
        <w:rPr>
          <w:rFonts w:ascii="Calibri" w:eastAsia="Calibri" w:hAnsi="Calibri" w:cs="Calibri"/>
          <w:color w:val="000000" w:themeColor="text1"/>
          <w:sz w:val="22"/>
          <w:szCs w:val="22"/>
        </w:rPr>
        <w:t>zedsięwzięcia</w:t>
      </w:r>
      <w:r w:rsidR="67089BEC" w:rsidRPr="0080353C">
        <w:rPr>
          <w:rFonts w:ascii="Calibri" w:eastAsia="Calibri" w:hAnsi="Calibri" w:cs="Calibri"/>
          <w:color w:val="000000" w:themeColor="text1"/>
          <w:sz w:val="22"/>
          <w:szCs w:val="22"/>
        </w:rPr>
        <w:t>;</w:t>
      </w:r>
    </w:p>
    <w:p w14:paraId="5B9527AD" w14:textId="00F70901" w:rsidR="00B212ED" w:rsidRPr="0080353C" w:rsidRDefault="2A20EAB5"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w:t>
      </w:r>
      <w:r w:rsidR="00B212ED" w:rsidRPr="0080353C">
        <w:rPr>
          <w:rFonts w:ascii="Calibri" w:eastAsia="Calibri" w:hAnsi="Calibri" w:cs="Calibri"/>
          <w:color w:val="000000" w:themeColor="text1"/>
          <w:sz w:val="22"/>
          <w:szCs w:val="22"/>
        </w:rPr>
        <w:t xml:space="preserve">zaprzestał realizacji </w:t>
      </w:r>
      <w:r w:rsidR="0053613A" w:rsidRPr="0080353C">
        <w:rPr>
          <w:rFonts w:ascii="Calibri" w:eastAsia="Calibri" w:hAnsi="Calibri" w:cs="Calibri"/>
          <w:color w:val="000000" w:themeColor="text1"/>
          <w:sz w:val="22"/>
          <w:szCs w:val="22"/>
        </w:rPr>
        <w:t>Przedsięwzięcia</w:t>
      </w:r>
      <w:r w:rsidR="00B212ED" w:rsidRPr="0080353C">
        <w:rPr>
          <w:rFonts w:ascii="Calibri" w:eastAsia="Calibri" w:hAnsi="Calibri" w:cs="Calibri"/>
          <w:color w:val="000000" w:themeColor="text1"/>
          <w:sz w:val="22"/>
          <w:szCs w:val="22"/>
        </w:rPr>
        <w:t xml:space="preserve"> lub </w:t>
      </w:r>
      <w:r w:rsidRPr="0080353C">
        <w:rPr>
          <w:rFonts w:ascii="Calibri" w:eastAsia="Calibri" w:hAnsi="Calibri" w:cs="Calibri"/>
          <w:color w:val="000000" w:themeColor="text1"/>
          <w:sz w:val="22"/>
          <w:szCs w:val="22"/>
        </w:rPr>
        <w:t xml:space="preserve">w sposób rażący nie wywiązuje się ze swoich obowiązków określonych w </w:t>
      </w:r>
      <w:r w:rsidR="003A14CD" w:rsidRPr="0080353C">
        <w:rPr>
          <w:rFonts w:ascii="Calibri" w:eastAsia="Calibri" w:hAnsi="Calibri" w:cs="Calibri"/>
          <w:color w:val="000000" w:themeColor="text1"/>
          <w:sz w:val="22"/>
          <w:szCs w:val="22"/>
        </w:rPr>
        <w:t>Umowie</w:t>
      </w:r>
      <w:r w:rsidR="00B212ED" w:rsidRPr="0080353C">
        <w:rPr>
          <w:rFonts w:ascii="Calibri" w:eastAsia="Calibri" w:hAnsi="Calibri" w:cs="Calibri"/>
          <w:color w:val="000000" w:themeColor="text1"/>
          <w:sz w:val="22"/>
          <w:szCs w:val="22"/>
        </w:rPr>
        <w:t>, w szczególności wykorzystuje infrastrukturę wybudowaną w ramach Pr</w:t>
      </w:r>
      <w:r w:rsidR="00412B16" w:rsidRPr="0080353C">
        <w:rPr>
          <w:rFonts w:ascii="Calibri" w:eastAsia="Calibri" w:hAnsi="Calibri" w:cs="Calibri"/>
          <w:color w:val="000000" w:themeColor="text1"/>
          <w:sz w:val="22"/>
          <w:szCs w:val="22"/>
        </w:rPr>
        <w:t>zedsięwzięcia</w:t>
      </w:r>
      <w:r w:rsidR="00B212ED" w:rsidRPr="0080353C">
        <w:rPr>
          <w:rFonts w:ascii="Calibri" w:eastAsia="Calibri" w:hAnsi="Calibri" w:cs="Calibri"/>
          <w:color w:val="000000" w:themeColor="text1"/>
          <w:sz w:val="22"/>
          <w:szCs w:val="22"/>
        </w:rPr>
        <w:t xml:space="preserve"> z naruszeniem zasad dostępu hurtowego lub z naruszeniem powszechnie obowiązujących przepisów prawa i pomimo wezwania w terminie 14 dni od dnia doręczenia wezwania, nie usuwa naruszeń;</w:t>
      </w:r>
    </w:p>
    <w:p w14:paraId="0CD1DE64" w14:textId="5E5D481C"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wykorzystał środki w całości lub w części na cel i zakres inny niż określony w </w:t>
      </w:r>
      <w:r w:rsidR="00412B16" w:rsidRPr="0080353C">
        <w:rPr>
          <w:rFonts w:ascii="Calibri" w:eastAsia="Calibri" w:hAnsi="Calibri" w:cs="Calibri"/>
          <w:color w:val="000000" w:themeColor="text1"/>
          <w:sz w:val="22"/>
          <w:szCs w:val="22"/>
        </w:rPr>
        <w:t xml:space="preserve">Przedsięwzięciu </w:t>
      </w:r>
      <w:r w:rsidRPr="0080353C">
        <w:rPr>
          <w:rFonts w:ascii="Calibri" w:eastAsia="Calibri" w:hAnsi="Calibri" w:cs="Calibri"/>
          <w:color w:val="000000" w:themeColor="text1"/>
          <w:sz w:val="22"/>
          <w:szCs w:val="22"/>
        </w:rPr>
        <w:t>lub niezgodnie z Umową lub przepisami prawa;</w:t>
      </w:r>
    </w:p>
    <w:p w14:paraId="3F0C0357" w14:textId="50F5A98A"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odmówił poddania się kontroli lub audytowi Jednostki wspierającej bądź innych uprawnionych podmiotów do przeprowadzenia kontroli lub audytu na podstawie odrębnych </w:t>
      </w:r>
      <w:r w:rsidRPr="0080353C">
        <w:rPr>
          <w:rFonts w:ascii="Calibri" w:eastAsia="Calibri" w:hAnsi="Calibri" w:cs="Calibri"/>
          <w:color w:val="000000" w:themeColor="text1"/>
          <w:sz w:val="22"/>
          <w:szCs w:val="22"/>
        </w:rPr>
        <w:lastRenderedPageBreak/>
        <w:t>przepisów lub utrudniał ich przeprowadzenie;</w:t>
      </w:r>
    </w:p>
    <w:p w14:paraId="4AE8FB32" w14:textId="0DD34608"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na etapie ubiegania się lub udzielania dofinansowania lub realizacji Umowy lub utrzymania trwałości </w:t>
      </w:r>
      <w:r w:rsidR="0053613A"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xml:space="preserve"> lub w okresie odpowiadającym utrzymaniu </w:t>
      </w:r>
      <w:r w:rsidR="00A0288A" w:rsidRPr="0080353C">
        <w:rPr>
          <w:rFonts w:ascii="Calibri" w:eastAsia="Calibri" w:hAnsi="Calibri" w:cs="Calibri"/>
          <w:color w:val="000000" w:themeColor="text1"/>
          <w:sz w:val="22"/>
          <w:szCs w:val="22"/>
        </w:rPr>
        <w:t>trwałości</w:t>
      </w:r>
      <w:r w:rsidRPr="0080353C">
        <w:rPr>
          <w:rFonts w:ascii="Calibri" w:eastAsia="Calibri" w:hAnsi="Calibri" w:cs="Calibri"/>
          <w:color w:val="000000" w:themeColor="text1"/>
          <w:sz w:val="22"/>
          <w:szCs w:val="22"/>
        </w:rPr>
        <w:t xml:space="preserve"> </w:t>
      </w:r>
      <w:r w:rsidR="0053613A"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66F977CA" w14:textId="580E0B5C"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dopuścił się innych nadużyć finansowych w związku z realizacją </w:t>
      </w:r>
      <w:r w:rsidR="00805D35"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w:t>
      </w:r>
    </w:p>
    <w:p w14:paraId="1F6EE6C1" w14:textId="5C9F52A2" w:rsidR="00AF13A0" w:rsidRPr="0080353C" w:rsidRDefault="00AF13A0"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 nie dochował obowiązku informowania Jednostki w</w:t>
      </w:r>
      <w:r w:rsidR="00735617" w:rsidRPr="0080353C">
        <w:rPr>
          <w:rFonts w:ascii="Calibri" w:eastAsia="Calibri" w:hAnsi="Calibri" w:cs="Calibri"/>
          <w:color w:val="000000" w:themeColor="text1"/>
          <w:sz w:val="22"/>
          <w:szCs w:val="22"/>
        </w:rPr>
        <w:t>spierającej</w:t>
      </w:r>
      <w:r w:rsidRPr="0080353C">
        <w:rPr>
          <w:rFonts w:ascii="Calibri" w:eastAsia="Calibri" w:hAnsi="Calibri" w:cs="Calibri"/>
          <w:color w:val="000000" w:themeColor="text1"/>
          <w:sz w:val="22"/>
          <w:szCs w:val="22"/>
        </w:rPr>
        <w:t xml:space="preserve"> o sytuacjach opisanych w § 18 ust. 5;</w:t>
      </w:r>
    </w:p>
    <w:p w14:paraId="0B757D4B" w14:textId="012FF53E"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 podlega zarządowi komisarycznemu bądź zawiesił swoją działalność lub prowadzone są względem niego postępowania prawne o podobnym charakterze;</w:t>
      </w:r>
    </w:p>
    <w:p w14:paraId="355451DB" w14:textId="7B513F54"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 zaprzestał prowadzenia działalności;</w:t>
      </w:r>
    </w:p>
    <w:p w14:paraId="7ED50D74" w14:textId="2655EA23"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został złożony wobec Ostatecznego odbiorcy wsparcia:</w:t>
      </w:r>
    </w:p>
    <w:p w14:paraId="4E72259C" w14:textId="77777777" w:rsidR="00B212ED" w:rsidRPr="0080353C" w:rsidRDefault="00B212ED" w:rsidP="0051611A">
      <w:pPr>
        <w:pStyle w:val="Akapitzlist"/>
        <w:numPr>
          <w:ilvl w:val="1"/>
          <w:numId w:val="22"/>
        </w:numPr>
        <w:suppressAutoHyphens w:val="0"/>
        <w:autoSpaceDE w:val="0"/>
        <w:autoSpaceDN w:val="0"/>
        <w:adjustRightInd w:val="0"/>
        <w:spacing w:line="360" w:lineRule="auto"/>
        <w:contextualSpacing/>
        <w:rPr>
          <w:rFonts w:ascii="Calibri" w:hAnsi="Calibri" w:cs="Calibri"/>
          <w:color w:val="000000" w:themeColor="text1"/>
          <w:sz w:val="22"/>
          <w:szCs w:val="22"/>
        </w:rPr>
      </w:pPr>
      <w:r w:rsidRPr="0080353C">
        <w:rPr>
          <w:rFonts w:ascii="Calibri" w:hAnsi="Calibri" w:cs="Calibri"/>
          <w:color w:val="000000" w:themeColor="text1"/>
          <w:sz w:val="22"/>
          <w:szCs w:val="22"/>
        </w:rPr>
        <w:t>wniosek o otwarcie postępowania restrukturyzacyjnego lub,</w:t>
      </w:r>
    </w:p>
    <w:p w14:paraId="0C199EED" w14:textId="295B0520" w:rsidR="00B212ED" w:rsidRPr="0080353C" w:rsidRDefault="00B212ED" w:rsidP="0051611A">
      <w:pPr>
        <w:pStyle w:val="Akapitzlist"/>
        <w:numPr>
          <w:ilvl w:val="1"/>
          <w:numId w:val="22"/>
        </w:numPr>
        <w:suppressAutoHyphens w:val="0"/>
        <w:autoSpaceDE w:val="0"/>
        <w:autoSpaceDN w:val="0"/>
        <w:adjustRightInd w:val="0"/>
        <w:spacing w:line="360" w:lineRule="auto"/>
        <w:contextualSpacing/>
        <w:rPr>
          <w:rFonts w:ascii="Calibri" w:hAnsi="Calibri" w:cs="Calibri"/>
          <w:color w:val="000000" w:themeColor="text1"/>
          <w:sz w:val="22"/>
          <w:szCs w:val="22"/>
        </w:rPr>
      </w:pPr>
      <w:r w:rsidRPr="0080353C">
        <w:rPr>
          <w:rFonts w:ascii="Calibri" w:hAnsi="Calibri" w:cs="Calibri"/>
          <w:color w:val="000000" w:themeColor="text1"/>
          <w:sz w:val="22"/>
          <w:szCs w:val="22"/>
        </w:rPr>
        <w:t xml:space="preserve">wniosek o zatwierdzeniu układu (z wierzycielami </w:t>
      </w:r>
      <w:r w:rsidRPr="0080353C">
        <w:rPr>
          <w:rFonts w:ascii="Calibri" w:eastAsia="Calibri" w:hAnsi="Calibri" w:cs="Calibri"/>
          <w:sz w:val="22"/>
          <w:szCs w:val="22"/>
        </w:rPr>
        <w:t>Ostatecznego odbiorcy wsparcia</w:t>
      </w:r>
      <w:r w:rsidRPr="0080353C">
        <w:rPr>
          <w:rFonts w:ascii="Calibri" w:hAnsi="Calibri" w:cs="Calibri"/>
          <w:color w:val="000000" w:themeColor="text1"/>
          <w:sz w:val="22"/>
          <w:szCs w:val="22"/>
        </w:rPr>
        <w:t>), lub zostało wszczęte postępowanie likwidacyjne;</w:t>
      </w:r>
    </w:p>
    <w:p w14:paraId="4DF2A7FD" w14:textId="1AC19DFC"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nie ustanowił lub nie wniósł zabezpieczenia należytego wykonania zobowiązań wynikających z Umowy, o którym mowa w § 14; </w:t>
      </w:r>
    </w:p>
    <w:p w14:paraId="71237018" w14:textId="710FAF6F"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rozpoczął realizację </w:t>
      </w:r>
      <w:r w:rsidR="00805D35"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xml:space="preserve"> przed dniem rozpoczęcia okresu kwalifikowalności wydatków określonym w § 4 ust. 1;</w:t>
      </w:r>
    </w:p>
    <w:p w14:paraId="77904B17" w14:textId="4C66D9EA"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Ostateczny odbiorca wsparcia dokonał istotnej zmiany </w:t>
      </w:r>
      <w:r w:rsidR="00805D35" w:rsidRPr="0080353C">
        <w:rPr>
          <w:rFonts w:ascii="Calibri" w:eastAsia="Calibri" w:hAnsi="Calibri" w:cs="Calibri"/>
          <w:color w:val="000000" w:themeColor="text1"/>
          <w:sz w:val="22"/>
          <w:szCs w:val="22"/>
        </w:rPr>
        <w:t>Przedsięwzięcia</w:t>
      </w:r>
      <w:r w:rsidRPr="0080353C">
        <w:rPr>
          <w:rFonts w:ascii="Calibri" w:eastAsia="Calibri" w:hAnsi="Calibri" w:cs="Calibri"/>
          <w:color w:val="000000" w:themeColor="text1"/>
          <w:sz w:val="22"/>
          <w:szCs w:val="22"/>
        </w:rPr>
        <w:t xml:space="preserve"> bez zgody Jednostki wspierającej;</w:t>
      </w:r>
    </w:p>
    <w:p w14:paraId="759DB3A7" w14:textId="5F430283"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została wydana decyzja Komisji Europejskiej, o której mowa w art. 16 Rozporządzenia Rady (UE) nr 2015/1589 z dnia 13 lipca 2015 r. ustanawiającego szczegółowe zasady stosowania art. 108 Traktatu o funkcjonowaniu Unii Europejskiej (Dz.U</w:t>
      </w:r>
      <w:r w:rsidR="00D362CE" w:rsidRPr="0080353C">
        <w:rPr>
          <w:rFonts w:ascii="Calibri" w:eastAsia="Calibri" w:hAnsi="Calibri" w:cs="Calibri"/>
          <w:color w:val="000000" w:themeColor="text1"/>
          <w:sz w:val="22"/>
          <w:szCs w:val="22"/>
        </w:rPr>
        <w:t>rz</w:t>
      </w:r>
      <w:r w:rsidRPr="0080353C">
        <w:rPr>
          <w:rFonts w:ascii="Calibri" w:eastAsia="Calibri" w:hAnsi="Calibri" w:cs="Calibri"/>
          <w:color w:val="000000" w:themeColor="text1"/>
          <w:sz w:val="22"/>
          <w:szCs w:val="22"/>
        </w:rPr>
        <w:t>.UE.L.248.</w:t>
      </w:r>
      <w:r w:rsidR="00D362CE" w:rsidRPr="0080353C">
        <w:rPr>
          <w:rFonts w:ascii="Calibri" w:eastAsia="Calibri" w:hAnsi="Calibri" w:cs="Calibri"/>
          <w:color w:val="000000" w:themeColor="text1"/>
          <w:sz w:val="22"/>
          <w:szCs w:val="22"/>
        </w:rPr>
        <w:t xml:space="preserve"> str. </w:t>
      </w:r>
      <w:r w:rsidRPr="0080353C">
        <w:rPr>
          <w:rFonts w:ascii="Calibri" w:eastAsia="Calibri" w:hAnsi="Calibri" w:cs="Calibri"/>
          <w:color w:val="000000" w:themeColor="text1"/>
          <w:sz w:val="22"/>
          <w:szCs w:val="22"/>
        </w:rPr>
        <w:t xml:space="preserve">9 z dnia </w:t>
      </w:r>
      <w:r w:rsidR="00D362CE" w:rsidRPr="0080353C">
        <w:rPr>
          <w:rFonts w:ascii="Calibri" w:eastAsia="Calibri" w:hAnsi="Calibri" w:cs="Calibri"/>
          <w:color w:val="000000" w:themeColor="text1"/>
          <w:sz w:val="22"/>
          <w:szCs w:val="22"/>
        </w:rPr>
        <w:t>24 września 2015 r.</w:t>
      </w:r>
      <w:r w:rsidRPr="0080353C">
        <w:rPr>
          <w:rFonts w:ascii="Calibri" w:eastAsia="Calibri" w:hAnsi="Calibri" w:cs="Calibri"/>
          <w:color w:val="000000" w:themeColor="text1"/>
          <w:sz w:val="22"/>
          <w:szCs w:val="22"/>
        </w:rPr>
        <w:t>);</w:t>
      </w:r>
    </w:p>
    <w:p w14:paraId="3E020913" w14:textId="32213071" w:rsidR="00B212ED" w:rsidRPr="0080353C"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Ostateczny odbiorca wsparcia dopuścił się nieprawidłowości oraz nie usunął ich przyczyn i efektów w terminie wskazanym przez podmiot dokonujący kontroli;</w:t>
      </w:r>
    </w:p>
    <w:p w14:paraId="2C787AD5" w14:textId="61CAE397" w:rsidR="00B212ED" w:rsidRPr="00817753"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Ostateczny odbiorca wsparcia obciążony jest obowiązkiem zwrotu pomocy wynikającym z decyzji Komisji Europejskiej;</w:t>
      </w:r>
    </w:p>
    <w:p w14:paraId="250D1605" w14:textId="74A59F91" w:rsidR="00B212ED" w:rsidRPr="00817753"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został orzeczony, prawomocnym wyrokiem sądu, względem Ostatecznego odbiorcy wsparcia zakaz, o którym mowa w art. 12 ust. 1 ustawy z dnia 15 czerwca 2012 r. o skutkach powierzenia wykonywania pracy cudzoziemcom przebywającym wbrew przepisom na terytorium Rzeczypospolitej Polskiej (Dz. U. z 2021 r. poz. 1745</w:t>
      </w:r>
      <w:r w:rsidR="00FD1B00">
        <w:rPr>
          <w:rFonts w:ascii="Calibri" w:eastAsia="Calibri" w:hAnsi="Calibri" w:cs="Calibri"/>
          <w:color w:val="000000" w:themeColor="text1"/>
          <w:sz w:val="22"/>
          <w:szCs w:val="22"/>
        </w:rPr>
        <w:t>;</w:t>
      </w:r>
    </w:p>
    <w:p w14:paraId="57F56C73" w14:textId="00A394E3" w:rsidR="00B212ED" w:rsidRPr="00817753"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lastRenderedPageBreak/>
        <w:t xml:space="preserve">zostanie wszczęte postępowanie karne, dotyczące okoliczności związanych z realizacją </w:t>
      </w:r>
      <w:r w:rsidR="00805D35" w:rsidRPr="00817753">
        <w:rPr>
          <w:rFonts w:ascii="Calibri" w:eastAsia="Calibri" w:hAnsi="Calibri" w:cs="Calibri"/>
          <w:color w:val="000000" w:themeColor="text1"/>
          <w:sz w:val="22"/>
          <w:szCs w:val="22"/>
        </w:rPr>
        <w:t>Przedsięwzięcia</w:t>
      </w:r>
      <w:r w:rsidR="003E4CC3" w:rsidRPr="00817753">
        <w:rPr>
          <w:rFonts w:ascii="Calibri" w:eastAsia="Calibri" w:hAnsi="Calibri" w:cs="Calibri"/>
          <w:color w:val="000000" w:themeColor="text1"/>
          <w:sz w:val="22"/>
          <w:szCs w:val="22"/>
        </w:rPr>
        <w:t xml:space="preserve"> na podstawie ustawy z dnia 28 października 2002 r. o odpowiedzialności podmiotów zbiorowych za czyny zabronione pod groźbą kary </w:t>
      </w:r>
      <w:r w:rsidR="00EA65E3" w:rsidRPr="00817753">
        <w:rPr>
          <w:rFonts w:ascii="Calibri" w:eastAsia="Calibri" w:hAnsi="Calibri" w:cs="Calibri"/>
          <w:color w:val="000000" w:themeColor="text1"/>
          <w:sz w:val="22"/>
          <w:szCs w:val="22"/>
        </w:rPr>
        <w:t>(</w:t>
      </w:r>
      <w:r w:rsidR="00D362CE" w:rsidRPr="00817753">
        <w:rPr>
          <w:rFonts w:ascii="Calibri" w:eastAsia="Calibri" w:hAnsi="Calibri" w:cs="Calibri"/>
          <w:color w:val="000000" w:themeColor="text1"/>
          <w:sz w:val="22"/>
          <w:szCs w:val="22"/>
        </w:rPr>
        <w:t xml:space="preserve">t.j. </w:t>
      </w:r>
      <w:r w:rsidR="00EA65E3" w:rsidRPr="00817753">
        <w:rPr>
          <w:rFonts w:ascii="Calibri" w:eastAsia="Calibri" w:hAnsi="Calibri" w:cs="Calibri"/>
          <w:color w:val="000000" w:themeColor="text1"/>
          <w:sz w:val="22"/>
          <w:szCs w:val="22"/>
        </w:rPr>
        <w:t>Dz. U.</w:t>
      </w:r>
      <w:r w:rsidR="003E4CC3" w:rsidRPr="00817753">
        <w:rPr>
          <w:rFonts w:ascii="Calibri" w:eastAsia="Calibri" w:hAnsi="Calibri" w:cs="Calibri"/>
          <w:color w:val="000000" w:themeColor="text1"/>
          <w:sz w:val="22"/>
          <w:szCs w:val="22"/>
        </w:rPr>
        <w:t xml:space="preserve"> z 202</w:t>
      </w:r>
      <w:r w:rsidR="00D362CE" w:rsidRPr="00817753">
        <w:rPr>
          <w:rFonts w:ascii="Calibri" w:eastAsia="Calibri" w:hAnsi="Calibri" w:cs="Calibri"/>
          <w:color w:val="000000" w:themeColor="text1"/>
          <w:sz w:val="22"/>
          <w:szCs w:val="22"/>
        </w:rPr>
        <w:t>4</w:t>
      </w:r>
      <w:r w:rsidR="003E4CC3" w:rsidRPr="00817753">
        <w:rPr>
          <w:rFonts w:ascii="Calibri" w:eastAsia="Calibri" w:hAnsi="Calibri" w:cs="Calibri"/>
          <w:color w:val="000000" w:themeColor="text1"/>
          <w:sz w:val="22"/>
          <w:szCs w:val="22"/>
        </w:rPr>
        <w:t xml:space="preserve"> r. poz. </w:t>
      </w:r>
      <w:r w:rsidR="00D362CE" w:rsidRPr="00817753">
        <w:rPr>
          <w:rFonts w:ascii="Calibri" w:eastAsia="Calibri" w:hAnsi="Calibri" w:cs="Calibri"/>
          <w:color w:val="000000" w:themeColor="text1"/>
          <w:sz w:val="22"/>
          <w:szCs w:val="22"/>
        </w:rPr>
        <w:t>1822</w:t>
      </w:r>
      <w:r w:rsidR="003E4CC3" w:rsidRPr="00817753">
        <w:rPr>
          <w:rFonts w:ascii="Calibri" w:eastAsia="Calibri" w:hAnsi="Calibri" w:cs="Calibri"/>
          <w:color w:val="000000" w:themeColor="text1"/>
          <w:sz w:val="22"/>
          <w:szCs w:val="22"/>
        </w:rPr>
        <w:t>);</w:t>
      </w:r>
    </w:p>
    <w:p w14:paraId="08BFAE52" w14:textId="67DEA416" w:rsidR="00607D18" w:rsidRPr="00817753" w:rsidRDefault="00B212ED"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naruszył zobowiązanie utrzymania </w:t>
      </w:r>
      <w:r w:rsidR="00CA205A" w:rsidRPr="00817753">
        <w:rPr>
          <w:rFonts w:ascii="Calibri" w:eastAsia="Calibri" w:hAnsi="Calibri" w:cs="Calibri"/>
          <w:color w:val="000000" w:themeColor="text1"/>
          <w:sz w:val="22"/>
          <w:szCs w:val="22"/>
        </w:rPr>
        <w:t xml:space="preserve">trwałości </w:t>
      </w:r>
      <w:r w:rsidRPr="00817753">
        <w:rPr>
          <w:rFonts w:ascii="Calibri" w:eastAsia="Calibri" w:hAnsi="Calibri" w:cs="Calibri"/>
          <w:color w:val="000000" w:themeColor="text1"/>
          <w:sz w:val="22"/>
          <w:szCs w:val="22"/>
        </w:rPr>
        <w:t>Pr</w:t>
      </w:r>
      <w:r w:rsidR="00412B16" w:rsidRPr="00817753">
        <w:rPr>
          <w:rFonts w:ascii="Calibri" w:eastAsia="Calibri" w:hAnsi="Calibri" w:cs="Calibri"/>
          <w:color w:val="000000" w:themeColor="text1"/>
          <w:sz w:val="22"/>
          <w:szCs w:val="22"/>
        </w:rPr>
        <w:t>zedsięwzięcia</w:t>
      </w:r>
      <w:r w:rsidR="00607D18" w:rsidRPr="00817753">
        <w:rPr>
          <w:rFonts w:ascii="Calibri" w:eastAsia="Calibri" w:hAnsi="Calibri" w:cs="Calibri"/>
          <w:color w:val="000000" w:themeColor="text1"/>
          <w:sz w:val="22"/>
          <w:szCs w:val="22"/>
        </w:rPr>
        <w:t>;</w:t>
      </w:r>
    </w:p>
    <w:p w14:paraId="78B40011" w14:textId="3C9949D8" w:rsidR="00F42CBC" w:rsidRPr="00817753" w:rsidRDefault="00F42CBC" w:rsidP="0051611A">
      <w:pPr>
        <w:pStyle w:val="Akapitzlist"/>
        <w:widowControl w:val="0"/>
        <w:numPr>
          <w:ilvl w:val="0"/>
          <w:numId w:val="48"/>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nie </w:t>
      </w:r>
      <w:r w:rsidR="00761498" w:rsidRPr="00817753">
        <w:rPr>
          <w:rFonts w:ascii="Calibri" w:eastAsia="Calibri" w:hAnsi="Calibri" w:cs="Calibri"/>
          <w:color w:val="000000" w:themeColor="text1"/>
          <w:sz w:val="22"/>
          <w:szCs w:val="22"/>
        </w:rPr>
        <w:t>dochował</w:t>
      </w:r>
      <w:r w:rsidRPr="00817753">
        <w:rPr>
          <w:rFonts w:ascii="Calibri" w:eastAsia="Calibri" w:hAnsi="Calibri" w:cs="Calibri"/>
          <w:color w:val="000000" w:themeColor="text1"/>
          <w:sz w:val="22"/>
          <w:szCs w:val="22"/>
        </w:rPr>
        <w:t xml:space="preserve"> warunk</w:t>
      </w:r>
      <w:r w:rsidR="009A2FD7" w:rsidRPr="00817753">
        <w:rPr>
          <w:rFonts w:ascii="Calibri" w:eastAsia="Calibri" w:hAnsi="Calibri" w:cs="Calibri"/>
          <w:color w:val="000000" w:themeColor="text1"/>
          <w:sz w:val="22"/>
          <w:szCs w:val="22"/>
        </w:rPr>
        <w:t>ów</w:t>
      </w:r>
      <w:r w:rsidRPr="00817753">
        <w:rPr>
          <w:rFonts w:ascii="Calibri" w:eastAsia="Calibri" w:hAnsi="Calibri" w:cs="Calibri"/>
          <w:color w:val="000000" w:themeColor="text1"/>
          <w:sz w:val="22"/>
          <w:szCs w:val="22"/>
        </w:rPr>
        <w:t xml:space="preserve"> określon</w:t>
      </w:r>
      <w:r w:rsidR="009A2FD7" w:rsidRPr="00817753">
        <w:rPr>
          <w:rFonts w:ascii="Calibri" w:eastAsia="Calibri" w:hAnsi="Calibri" w:cs="Calibri"/>
          <w:color w:val="000000" w:themeColor="text1"/>
          <w:sz w:val="22"/>
          <w:szCs w:val="22"/>
        </w:rPr>
        <w:t>ych</w:t>
      </w:r>
      <w:r w:rsidRPr="00817753">
        <w:rPr>
          <w:rFonts w:ascii="Calibri" w:eastAsia="Calibri" w:hAnsi="Calibri" w:cs="Calibri"/>
          <w:color w:val="000000" w:themeColor="text1"/>
          <w:sz w:val="22"/>
          <w:szCs w:val="22"/>
        </w:rPr>
        <w:t xml:space="preserve"> w </w:t>
      </w:r>
      <w:r w:rsidR="00020437" w:rsidRPr="00817753">
        <w:rPr>
          <w:rFonts w:ascii="Calibri" w:eastAsia="Calibri" w:hAnsi="Calibri" w:cs="Calibri"/>
          <w:color w:val="000000" w:themeColor="text1"/>
          <w:sz w:val="22"/>
          <w:szCs w:val="22"/>
        </w:rPr>
        <w:t>Umowie.</w:t>
      </w:r>
    </w:p>
    <w:p w14:paraId="4AEEAC45" w14:textId="01DDC998" w:rsidR="00CF1666" w:rsidRPr="00817753" w:rsidRDefault="00394CEF"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Jednostka wspierająca</w:t>
      </w:r>
      <w:r w:rsidR="00CF1666" w:rsidRPr="00817753">
        <w:rPr>
          <w:rFonts w:ascii="Calibri" w:eastAsia="Calibri" w:hAnsi="Calibri" w:cs="Calibri"/>
          <w:color w:val="000000" w:themeColor="text1"/>
          <w:sz w:val="22"/>
          <w:szCs w:val="22"/>
        </w:rPr>
        <w:t xml:space="preserve"> może </w:t>
      </w:r>
      <w:r w:rsidR="00304CEE" w:rsidRPr="00817753">
        <w:rPr>
          <w:rFonts w:ascii="Calibri" w:eastAsia="Calibri" w:hAnsi="Calibri" w:cs="Calibri"/>
          <w:color w:val="000000" w:themeColor="text1"/>
          <w:sz w:val="22"/>
          <w:szCs w:val="22"/>
        </w:rPr>
        <w:t xml:space="preserve">wypowiedzieć </w:t>
      </w:r>
      <w:r w:rsidR="003A14CD" w:rsidRPr="00817753">
        <w:rPr>
          <w:rFonts w:ascii="Calibri" w:eastAsia="Calibri" w:hAnsi="Calibri" w:cs="Calibri"/>
          <w:color w:val="000000" w:themeColor="text1"/>
          <w:sz w:val="22"/>
          <w:szCs w:val="22"/>
        </w:rPr>
        <w:t xml:space="preserve">Umowę </w:t>
      </w:r>
      <w:r w:rsidR="00CF1666" w:rsidRPr="00817753">
        <w:rPr>
          <w:rFonts w:ascii="Calibri" w:eastAsia="Calibri" w:hAnsi="Calibri" w:cs="Calibri"/>
          <w:color w:val="000000" w:themeColor="text1"/>
          <w:sz w:val="22"/>
          <w:szCs w:val="22"/>
        </w:rPr>
        <w:t xml:space="preserve">z zachowaniem jednomiesięcznego okresu wypowiedzenia, </w:t>
      </w:r>
      <w:r w:rsidR="00304CEE" w:rsidRPr="00817753">
        <w:rPr>
          <w:rFonts w:ascii="Calibri" w:eastAsia="Calibri" w:hAnsi="Calibri" w:cs="Calibri"/>
          <w:color w:val="000000" w:themeColor="text1"/>
          <w:sz w:val="22"/>
          <w:szCs w:val="22"/>
        </w:rPr>
        <w:t xml:space="preserve">po upływie którego następuje </w:t>
      </w:r>
      <w:r w:rsidR="00B63E4F" w:rsidRPr="00817753">
        <w:rPr>
          <w:rFonts w:ascii="Calibri" w:eastAsia="Calibri" w:hAnsi="Calibri" w:cs="Calibri"/>
          <w:color w:val="000000" w:themeColor="text1"/>
          <w:sz w:val="22"/>
          <w:szCs w:val="22"/>
        </w:rPr>
        <w:t xml:space="preserve">jego </w:t>
      </w:r>
      <w:r w:rsidR="00304CEE" w:rsidRPr="00817753">
        <w:rPr>
          <w:rFonts w:ascii="Calibri" w:eastAsia="Calibri" w:hAnsi="Calibri" w:cs="Calibri"/>
          <w:color w:val="000000" w:themeColor="text1"/>
          <w:sz w:val="22"/>
          <w:szCs w:val="22"/>
        </w:rPr>
        <w:t xml:space="preserve">rozwiązanie </w:t>
      </w:r>
      <w:r w:rsidR="00CF1666" w:rsidRPr="00817753">
        <w:rPr>
          <w:rFonts w:ascii="Calibri" w:eastAsia="Calibri" w:hAnsi="Calibri" w:cs="Calibri"/>
          <w:color w:val="000000" w:themeColor="text1"/>
          <w:sz w:val="22"/>
          <w:szCs w:val="22"/>
        </w:rPr>
        <w:t>w przypadku</w:t>
      </w:r>
      <w:r w:rsidR="00EE3A03" w:rsidRPr="00817753">
        <w:rPr>
          <w:rFonts w:ascii="Calibri" w:eastAsia="Calibri" w:hAnsi="Calibri" w:cs="Calibri"/>
          <w:color w:val="000000" w:themeColor="text1"/>
          <w:sz w:val="22"/>
          <w:szCs w:val="22"/>
        </w:rPr>
        <w:t>,</w:t>
      </w:r>
      <w:r w:rsidR="00CF1666" w:rsidRPr="00817753">
        <w:rPr>
          <w:rFonts w:ascii="Calibri" w:eastAsia="Calibri" w:hAnsi="Calibri" w:cs="Calibri"/>
          <w:color w:val="000000" w:themeColor="text1"/>
          <w:sz w:val="22"/>
          <w:szCs w:val="22"/>
        </w:rPr>
        <w:t xml:space="preserve"> gdy:</w:t>
      </w:r>
    </w:p>
    <w:p w14:paraId="6D801FF8" w14:textId="46DF6571"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nie rozpoczął realizacji </w:t>
      </w:r>
      <w:r w:rsidR="00805D35"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 xml:space="preserve"> w terminie </w:t>
      </w:r>
      <w:r w:rsidR="00547358" w:rsidRPr="00817753">
        <w:rPr>
          <w:rFonts w:ascii="Calibri" w:eastAsia="Calibri" w:hAnsi="Calibri" w:cs="Calibri"/>
          <w:color w:val="000000" w:themeColor="text1"/>
          <w:sz w:val="22"/>
          <w:szCs w:val="22"/>
        </w:rPr>
        <w:t>3</w:t>
      </w:r>
      <w:r w:rsidR="00CB6B44" w:rsidRPr="00817753">
        <w:rPr>
          <w:rFonts w:ascii="Calibri" w:eastAsia="Calibri" w:hAnsi="Calibri" w:cs="Calibri"/>
          <w:color w:val="000000" w:themeColor="text1"/>
          <w:sz w:val="22"/>
          <w:szCs w:val="22"/>
        </w:rPr>
        <w:t xml:space="preserve"> </w:t>
      </w:r>
      <w:r w:rsidRPr="00817753">
        <w:rPr>
          <w:rFonts w:ascii="Calibri" w:eastAsia="Calibri" w:hAnsi="Calibri" w:cs="Calibri"/>
          <w:color w:val="000000" w:themeColor="text1"/>
          <w:sz w:val="22"/>
          <w:szCs w:val="22"/>
        </w:rPr>
        <w:t>miesięcy od daty zawarcia Umowy;</w:t>
      </w:r>
    </w:p>
    <w:p w14:paraId="675756AA" w14:textId="50D98F65"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w terminie określonym przez Jednostkę wspierającą nie usunął stwierdzonych nieprawidłowości, braków lub błędów w ramach </w:t>
      </w:r>
      <w:r w:rsidR="00805D35"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 względnie nie wdrożył rekomendacji zmierzających do zapobieżenia ich wystąpieniu;</w:t>
      </w:r>
    </w:p>
    <w:p w14:paraId="73C7238D" w14:textId="6C2FC350"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nie przedłożył, pomimo pisemnego wezwania przez Jednostkę wspierającą, wypełnionych poprawnie części sprawozdawczych z realizacji </w:t>
      </w:r>
      <w:r w:rsidR="00200E5D"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 xml:space="preserve"> w ramach składanych wniosków o płatność;</w:t>
      </w:r>
    </w:p>
    <w:p w14:paraId="39ABD115" w14:textId="77777777"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Ostateczny odbiorca wsparcia nie przedkłada wniosków o płatność zgodnie z Umową;</w:t>
      </w:r>
    </w:p>
    <w:p w14:paraId="0F80EC06" w14:textId="6B158D60"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dokonał zmian prawno-organizacyjnych w swoim statusie mających lub mogących mieć wpływ na realizację Umowy lub nie poinformował Jednostki wspierającej o zamiarze dokonania zmian prawno-organizacyjnych w jego statusie, które mogą mieć wpływ na realizację </w:t>
      </w:r>
      <w:r w:rsidR="00200E5D"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 xml:space="preserve"> lub osiągnięcie celów </w:t>
      </w:r>
      <w:r w:rsidR="006453F6"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w:t>
      </w:r>
    </w:p>
    <w:p w14:paraId="5FEB4A0A" w14:textId="0BDD268B"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nie dokonuje promocji </w:t>
      </w:r>
      <w:r w:rsidR="006453F6" w:rsidRPr="00817753">
        <w:rPr>
          <w:rFonts w:ascii="Calibri" w:eastAsia="Calibri" w:hAnsi="Calibri" w:cs="Calibri"/>
          <w:color w:val="000000" w:themeColor="text1"/>
          <w:sz w:val="22"/>
          <w:szCs w:val="22"/>
        </w:rPr>
        <w:t xml:space="preserve">Przedsięwzięcia </w:t>
      </w:r>
      <w:r w:rsidRPr="00817753">
        <w:rPr>
          <w:rFonts w:ascii="Calibri" w:eastAsia="Calibri" w:hAnsi="Calibri" w:cs="Calibri"/>
          <w:color w:val="000000" w:themeColor="text1"/>
          <w:sz w:val="22"/>
          <w:szCs w:val="22"/>
        </w:rPr>
        <w:t>w sposób określony w Umowie;</w:t>
      </w:r>
    </w:p>
    <w:p w14:paraId="608453BF" w14:textId="48DD9179"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w trakcie realizacji </w:t>
      </w:r>
      <w:r w:rsidR="006453F6" w:rsidRPr="00817753">
        <w:rPr>
          <w:rFonts w:ascii="Calibri" w:eastAsia="Calibri" w:hAnsi="Calibri" w:cs="Calibri"/>
          <w:color w:val="000000" w:themeColor="text1"/>
          <w:sz w:val="22"/>
          <w:szCs w:val="22"/>
        </w:rPr>
        <w:t xml:space="preserve">Przedsięwzięcia </w:t>
      </w:r>
      <w:r w:rsidRPr="00817753">
        <w:rPr>
          <w:rFonts w:ascii="Calibri" w:eastAsia="Calibri" w:hAnsi="Calibri" w:cs="Calibri"/>
          <w:color w:val="000000" w:themeColor="text1"/>
          <w:sz w:val="22"/>
          <w:szCs w:val="22"/>
        </w:rPr>
        <w:t>wystąpią inne naruszenia Umowy lub wystąpią inne okoliczności, które czynią niemożliwą lub niecelową dalszą realizację postanowień Umowy;</w:t>
      </w:r>
    </w:p>
    <w:p w14:paraId="4F8DB8BA" w14:textId="6DA9282D"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Ostateczny odbiorca wsparcia nie osiąga kamieni milowych</w:t>
      </w:r>
      <w:r w:rsidR="00243FB3" w:rsidRPr="00817753">
        <w:rPr>
          <w:rFonts w:ascii="Calibri" w:eastAsia="Calibri" w:hAnsi="Calibri" w:cs="Calibri"/>
          <w:color w:val="000000" w:themeColor="text1"/>
          <w:sz w:val="22"/>
          <w:szCs w:val="22"/>
        </w:rPr>
        <w:t xml:space="preserve">, z zastrzeżeniem </w:t>
      </w:r>
      <w:r w:rsidR="00E3341F" w:rsidRPr="006C17ED">
        <w:rPr>
          <w:rFonts w:ascii="Calibri" w:eastAsia="Calibri" w:hAnsi="Calibri" w:cs="Calibri"/>
          <w:color w:val="000000" w:themeColor="text1"/>
          <w:sz w:val="22"/>
          <w:szCs w:val="22"/>
        </w:rPr>
        <w:t>§ 4</w:t>
      </w:r>
      <w:r w:rsidR="00243FB3" w:rsidRPr="00817753">
        <w:rPr>
          <w:rFonts w:ascii="Calibri" w:eastAsia="Calibri" w:hAnsi="Calibri" w:cs="Calibri"/>
          <w:color w:val="000000" w:themeColor="text1"/>
          <w:sz w:val="22"/>
          <w:szCs w:val="22"/>
        </w:rPr>
        <w:t>;</w:t>
      </w:r>
    </w:p>
    <w:p w14:paraId="0AF49875" w14:textId="4A1C10BA"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Ostateczny odbiorca wsparcia nie złożył informacji i wyjaśnień na temat realizacji </w:t>
      </w:r>
      <w:r w:rsidR="00EE3A03"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w:t>
      </w:r>
    </w:p>
    <w:p w14:paraId="64896EA8" w14:textId="73809E95"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 xml:space="preserve">dalsza realizacja </w:t>
      </w:r>
      <w:r w:rsidR="002722CB" w:rsidRPr="00817753">
        <w:rPr>
          <w:rFonts w:ascii="Calibri" w:eastAsia="Calibri" w:hAnsi="Calibri" w:cs="Calibri"/>
          <w:color w:val="000000" w:themeColor="text1"/>
          <w:sz w:val="22"/>
          <w:szCs w:val="22"/>
        </w:rPr>
        <w:t>Przedsięwzięcia</w:t>
      </w:r>
      <w:r w:rsidRPr="00817753">
        <w:rPr>
          <w:rFonts w:ascii="Calibri" w:eastAsia="Calibri" w:hAnsi="Calibri" w:cs="Calibri"/>
          <w:color w:val="000000" w:themeColor="text1"/>
          <w:sz w:val="22"/>
          <w:szCs w:val="22"/>
        </w:rPr>
        <w:t xml:space="preserve"> przez Ostateczn</w:t>
      </w:r>
      <w:r w:rsidR="00C465BF" w:rsidRPr="00817753">
        <w:rPr>
          <w:rFonts w:ascii="Calibri" w:eastAsia="Calibri" w:hAnsi="Calibri" w:cs="Calibri"/>
          <w:color w:val="000000" w:themeColor="text1"/>
          <w:sz w:val="22"/>
          <w:szCs w:val="22"/>
        </w:rPr>
        <w:t>ego</w:t>
      </w:r>
      <w:r w:rsidRPr="00817753">
        <w:rPr>
          <w:rFonts w:ascii="Calibri" w:eastAsia="Calibri" w:hAnsi="Calibri" w:cs="Calibri"/>
          <w:color w:val="000000" w:themeColor="text1"/>
          <w:sz w:val="22"/>
          <w:szCs w:val="22"/>
        </w:rPr>
        <w:t xml:space="preserve"> odbiorc</w:t>
      </w:r>
      <w:r w:rsidR="00C465BF" w:rsidRPr="00817753">
        <w:rPr>
          <w:rFonts w:ascii="Calibri" w:eastAsia="Calibri" w:hAnsi="Calibri" w:cs="Calibri"/>
          <w:color w:val="000000" w:themeColor="text1"/>
          <w:sz w:val="22"/>
          <w:szCs w:val="22"/>
        </w:rPr>
        <w:t>ę</w:t>
      </w:r>
      <w:r w:rsidRPr="00817753">
        <w:rPr>
          <w:rFonts w:ascii="Calibri" w:eastAsia="Calibri" w:hAnsi="Calibri" w:cs="Calibri"/>
          <w:color w:val="000000" w:themeColor="text1"/>
          <w:sz w:val="22"/>
          <w:szCs w:val="22"/>
        </w:rPr>
        <w:t xml:space="preserve"> wsparcia jest niemożliwa lub niecelowa;</w:t>
      </w:r>
    </w:p>
    <w:p w14:paraId="07671F0B" w14:textId="15F313B2" w:rsidR="003A14CD" w:rsidRPr="00817753" w:rsidRDefault="003A14CD" w:rsidP="0051611A">
      <w:pPr>
        <w:pStyle w:val="Akapitzlist"/>
        <w:widowControl w:val="0"/>
        <w:numPr>
          <w:ilvl w:val="0"/>
          <w:numId w:val="49"/>
        </w:numPr>
        <w:tabs>
          <w:tab w:val="left" w:pos="426"/>
        </w:tabs>
        <w:suppressAutoHyphens w:val="0"/>
        <w:autoSpaceDE w:val="0"/>
        <w:autoSpaceDN w:val="0"/>
        <w:spacing w:line="360" w:lineRule="auto"/>
        <w:rPr>
          <w:rFonts w:ascii="Calibri" w:eastAsia="Calibri" w:hAnsi="Calibri" w:cs="Calibri"/>
          <w:color w:val="000000" w:themeColor="text1"/>
          <w:sz w:val="22"/>
          <w:szCs w:val="22"/>
        </w:rPr>
      </w:pPr>
      <w:r w:rsidRPr="00817753">
        <w:rPr>
          <w:rFonts w:ascii="Calibri" w:eastAsia="Calibri" w:hAnsi="Calibri" w:cs="Calibri"/>
          <w:color w:val="000000" w:themeColor="text1"/>
          <w:sz w:val="22"/>
          <w:szCs w:val="22"/>
        </w:rPr>
        <w:t>zachodzi podejrzenie wystąpienia nadużycia finansowego, korupcji lub innego przestępstwa na szkodę budżetu UE</w:t>
      </w:r>
      <w:r w:rsidR="004A0256" w:rsidRPr="00817753">
        <w:rPr>
          <w:rFonts w:ascii="Calibri" w:eastAsia="Calibri" w:hAnsi="Calibri" w:cs="Calibri"/>
          <w:color w:val="000000" w:themeColor="text1"/>
          <w:sz w:val="22"/>
          <w:szCs w:val="22"/>
        </w:rPr>
        <w:t>.</w:t>
      </w:r>
    </w:p>
    <w:p w14:paraId="55B4ECFA" w14:textId="67492C7A" w:rsidR="00442B2A" w:rsidRPr="00817753" w:rsidRDefault="000A39D0"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bookmarkStart w:id="9" w:name="_Hlk139033047"/>
      <w:r w:rsidRPr="00817753">
        <w:rPr>
          <w:rFonts w:ascii="Calibri" w:eastAsia="Calibri" w:hAnsi="Calibri" w:cs="Calibri"/>
          <w:color w:val="000000" w:themeColor="text1"/>
          <w:sz w:val="22"/>
          <w:szCs w:val="22"/>
        </w:rPr>
        <w:t>Jednostka wspierająca może wypowiedzieć Umowę z zachowaniem jednomiesięcznego okresu wypowiedzenia, po upływie którego następuje je</w:t>
      </w:r>
      <w:r w:rsidR="00D362CE" w:rsidRPr="00817753">
        <w:rPr>
          <w:rFonts w:ascii="Calibri" w:eastAsia="Calibri" w:hAnsi="Calibri" w:cs="Calibri"/>
          <w:color w:val="000000" w:themeColor="text1"/>
          <w:sz w:val="22"/>
          <w:szCs w:val="22"/>
        </w:rPr>
        <w:t>j</w:t>
      </w:r>
      <w:r w:rsidRPr="00817753">
        <w:rPr>
          <w:rFonts w:ascii="Calibri" w:eastAsia="Calibri" w:hAnsi="Calibri" w:cs="Calibri"/>
          <w:color w:val="000000" w:themeColor="text1"/>
          <w:sz w:val="22"/>
          <w:szCs w:val="22"/>
        </w:rPr>
        <w:t xml:space="preserve"> rozwiązanie w przypadku, gdy </w:t>
      </w:r>
      <w:r w:rsidR="00A0288A" w:rsidRPr="00817753">
        <w:rPr>
          <w:rFonts w:ascii="Calibri" w:eastAsia="Calibri" w:hAnsi="Calibri" w:cs="Calibri"/>
          <w:color w:val="000000" w:themeColor="text1"/>
          <w:sz w:val="22"/>
          <w:szCs w:val="22"/>
        </w:rPr>
        <w:t>Ostateczny odbiorca wsparcia</w:t>
      </w:r>
      <w:r w:rsidR="003A14CD" w:rsidRPr="00817753">
        <w:rPr>
          <w:rFonts w:ascii="Calibri" w:eastAsia="Calibri" w:hAnsi="Calibri" w:cs="Calibri"/>
          <w:color w:val="000000" w:themeColor="text1"/>
          <w:sz w:val="22"/>
          <w:szCs w:val="22"/>
        </w:rPr>
        <w:t xml:space="preserve"> nie realizuje działań zgodnych z zasadami horyzontalnymi, do których stosowania zobowiązał się w Umowie. </w:t>
      </w:r>
    </w:p>
    <w:bookmarkEnd w:id="9"/>
    <w:p w14:paraId="0C6F22A1" w14:textId="40B0B100" w:rsidR="00B212ED" w:rsidRPr="001D4FF5" w:rsidRDefault="00B212ED"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1D4FF5">
        <w:rPr>
          <w:rFonts w:ascii="Calibri" w:eastAsia="Calibri" w:hAnsi="Calibri" w:cs="Calibri"/>
          <w:color w:val="000000" w:themeColor="text1"/>
          <w:sz w:val="22"/>
          <w:szCs w:val="22"/>
        </w:rPr>
        <w:t>W związku z niewykonaniem lub nienależytym wykonaniem przez Ostatecznego odbiorcę wsparcia obowiązków wynikających z Umowy w zakresie, w jakim takie niewykonanie lub nienależyte wykonanie jest wynikiem działania siły wyższej</w:t>
      </w:r>
      <w:r w:rsidR="002A4937" w:rsidRPr="001D4FF5">
        <w:rPr>
          <w:rFonts w:ascii="Calibri" w:eastAsia="Calibri" w:hAnsi="Calibri" w:cs="Calibri"/>
          <w:color w:val="000000" w:themeColor="text1"/>
          <w:sz w:val="22"/>
          <w:szCs w:val="22"/>
        </w:rPr>
        <w:t xml:space="preserve"> </w:t>
      </w:r>
      <w:r w:rsidR="00D22026" w:rsidRPr="001D4FF5">
        <w:rPr>
          <w:rFonts w:ascii="Calibri" w:eastAsia="Calibri" w:hAnsi="Calibri" w:cs="Calibri"/>
          <w:color w:val="000000" w:themeColor="text1"/>
          <w:sz w:val="22"/>
          <w:szCs w:val="22"/>
        </w:rPr>
        <w:t xml:space="preserve">lub okoliczności niezależnych od Ostatecznego odbiorcy wsparcia, jest on </w:t>
      </w:r>
      <w:r w:rsidRPr="001D4FF5">
        <w:rPr>
          <w:rFonts w:ascii="Calibri" w:eastAsia="Calibri" w:hAnsi="Calibri" w:cs="Calibri"/>
          <w:color w:val="000000" w:themeColor="text1"/>
          <w:sz w:val="22"/>
          <w:szCs w:val="22"/>
        </w:rPr>
        <w:t>zobowiązany do niezwłocznego poinformowania Jednostkę wspierającą o fakcie wystąpienia siły wyższej</w:t>
      </w:r>
      <w:r w:rsidR="00D22026" w:rsidRPr="001D4FF5">
        <w:rPr>
          <w:rFonts w:ascii="Calibri" w:eastAsia="Calibri" w:hAnsi="Calibri" w:cs="Calibri"/>
          <w:color w:val="000000" w:themeColor="text1"/>
          <w:sz w:val="22"/>
          <w:szCs w:val="22"/>
        </w:rPr>
        <w:t xml:space="preserve"> lub okoliczności niezależnych</w:t>
      </w:r>
      <w:r w:rsidRPr="001D4FF5">
        <w:rPr>
          <w:rFonts w:ascii="Calibri" w:eastAsia="Calibri" w:hAnsi="Calibri" w:cs="Calibri"/>
          <w:color w:val="000000" w:themeColor="text1"/>
          <w:sz w:val="22"/>
          <w:szCs w:val="22"/>
        </w:rPr>
        <w:t xml:space="preserve">, udowodnienia wystąpienia siły wyższej </w:t>
      </w:r>
      <w:r w:rsidR="00D22026" w:rsidRPr="001D4FF5">
        <w:rPr>
          <w:rFonts w:ascii="Calibri" w:eastAsia="Calibri" w:hAnsi="Calibri" w:cs="Calibri"/>
          <w:color w:val="000000" w:themeColor="text1"/>
          <w:sz w:val="22"/>
          <w:szCs w:val="22"/>
        </w:rPr>
        <w:t xml:space="preserve">lub </w:t>
      </w:r>
      <w:r w:rsidR="005D307E" w:rsidRPr="001D4FF5">
        <w:rPr>
          <w:rFonts w:ascii="Calibri" w:eastAsia="Calibri" w:hAnsi="Calibri" w:cs="Calibri"/>
          <w:color w:val="000000" w:themeColor="text1"/>
          <w:sz w:val="22"/>
          <w:szCs w:val="22"/>
        </w:rPr>
        <w:t xml:space="preserve">okoliczności niezależnych </w:t>
      </w:r>
      <w:r w:rsidRPr="001D4FF5">
        <w:rPr>
          <w:rFonts w:ascii="Calibri" w:eastAsia="Calibri" w:hAnsi="Calibri" w:cs="Calibri"/>
          <w:color w:val="000000" w:themeColor="text1"/>
          <w:sz w:val="22"/>
          <w:szCs w:val="22"/>
        </w:rPr>
        <w:t xml:space="preserve">oraz wskazania wpływu, jaki </w:t>
      </w:r>
      <w:r w:rsidRPr="001D4FF5">
        <w:rPr>
          <w:rFonts w:ascii="Calibri" w:eastAsia="Calibri" w:hAnsi="Calibri" w:cs="Calibri"/>
          <w:color w:val="000000" w:themeColor="text1"/>
          <w:sz w:val="22"/>
          <w:szCs w:val="22"/>
        </w:rPr>
        <w:lastRenderedPageBreak/>
        <w:t xml:space="preserve">zdarzenie miało na przebieg realizacji </w:t>
      </w:r>
      <w:r w:rsidR="002722CB" w:rsidRPr="001D4FF5">
        <w:rPr>
          <w:rFonts w:ascii="Calibri" w:eastAsia="Calibri" w:hAnsi="Calibri" w:cs="Calibri"/>
          <w:color w:val="000000" w:themeColor="text1"/>
          <w:sz w:val="22"/>
          <w:szCs w:val="22"/>
        </w:rPr>
        <w:t>Przedsięwzięcia</w:t>
      </w:r>
      <w:r w:rsidRPr="001D4FF5">
        <w:rPr>
          <w:rFonts w:ascii="Calibri" w:eastAsia="Calibri" w:hAnsi="Calibri" w:cs="Calibri"/>
          <w:color w:val="000000" w:themeColor="text1"/>
          <w:sz w:val="22"/>
          <w:szCs w:val="22"/>
        </w:rPr>
        <w:t>.</w:t>
      </w:r>
    </w:p>
    <w:p w14:paraId="38EFB1BA" w14:textId="1BE5170E" w:rsidR="00D97D47" w:rsidRPr="001D4FF5" w:rsidRDefault="00B212ED"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rPr>
      </w:pPr>
      <w:r w:rsidRPr="001D4FF5">
        <w:rPr>
          <w:rFonts w:ascii="Calibri" w:eastAsia="Calibri" w:hAnsi="Calibri" w:cs="Calibri"/>
          <w:color w:val="000000" w:themeColor="text1"/>
          <w:sz w:val="22"/>
          <w:szCs w:val="22"/>
        </w:rPr>
        <w:t>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zostały rozliczone.</w:t>
      </w:r>
    </w:p>
    <w:p w14:paraId="1C17F037" w14:textId="3384BBE9" w:rsidR="00B212ED" w:rsidRPr="00380B84" w:rsidRDefault="00B212ED" w:rsidP="0051611A">
      <w:pPr>
        <w:pStyle w:val="Akapitzlist"/>
        <w:widowControl w:val="0"/>
        <w:numPr>
          <w:ilvl w:val="0"/>
          <w:numId w:val="47"/>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380B84">
        <w:rPr>
          <w:rFonts w:ascii="Calibri" w:eastAsia="Calibri" w:hAnsi="Calibri" w:cs="Calibri"/>
          <w:color w:val="000000" w:themeColor="text1"/>
          <w:sz w:val="22"/>
          <w:szCs w:val="22"/>
        </w:rPr>
        <w:t xml:space="preserve">Jednostka wspierająca nie ponosi odpowiedzialności za szkodę w przypadku rozwiązania Umowy z przyczyn zależnych od Ostatecznego odbiorcy wsparcia. </w:t>
      </w:r>
    </w:p>
    <w:p w14:paraId="5D673456" w14:textId="77777777" w:rsidR="00B212ED" w:rsidRPr="00380B84" w:rsidRDefault="00B212ED" w:rsidP="0051611A">
      <w:pPr>
        <w:pStyle w:val="Akapitzlist"/>
        <w:widowControl w:val="0"/>
        <w:numPr>
          <w:ilvl w:val="0"/>
          <w:numId w:val="47"/>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380B84">
        <w:rPr>
          <w:rFonts w:ascii="Calibri" w:eastAsia="Calibri" w:hAnsi="Calibri" w:cs="Calibri"/>
          <w:color w:val="000000" w:themeColor="text1"/>
          <w:sz w:val="22"/>
          <w:szCs w:val="22"/>
        </w:rPr>
        <w:t xml:space="preserve">Umowa może zostać rozwiązana w drodze pisemnego porozumienia Stron na wniosek każdej ze Stron w przypadku wystąpienia okoliczności, które uniemożliwiają dalsze wykonywanie postanowień zawartych w Umowie. </w:t>
      </w:r>
    </w:p>
    <w:p w14:paraId="1E40DA99" w14:textId="24FE2161" w:rsidR="00CF1666" w:rsidRPr="00251267" w:rsidRDefault="00CF1666" w:rsidP="0051611A">
      <w:pPr>
        <w:pStyle w:val="Nagwek1"/>
      </w:pPr>
      <w:r w:rsidRPr="00251267">
        <w:t>§ 2</w:t>
      </w:r>
      <w:r w:rsidR="00EE3A03" w:rsidRPr="00251267">
        <w:t>3</w:t>
      </w:r>
      <w:r w:rsidR="00BF331E" w:rsidRPr="00251267">
        <w:t>.</w:t>
      </w:r>
      <w:r w:rsidR="00A06356" w:rsidRPr="00251267">
        <w:t xml:space="preserve"> Skutki rozwiązania Umowy</w:t>
      </w:r>
    </w:p>
    <w:p w14:paraId="715767AD" w14:textId="5DEE7726" w:rsidR="000446F5" w:rsidRPr="00380B84" w:rsidRDefault="000446F5" w:rsidP="0051611A">
      <w:pPr>
        <w:pStyle w:val="Akapitzlist"/>
        <w:numPr>
          <w:ilvl w:val="0"/>
          <w:numId w:val="50"/>
        </w:numPr>
        <w:spacing w:line="360" w:lineRule="auto"/>
        <w:ind w:left="426"/>
        <w:rPr>
          <w:rFonts w:ascii="Calibri" w:eastAsia="Calibri" w:hAnsi="Calibri" w:cs="Calibri"/>
          <w:color w:val="000000" w:themeColor="text1"/>
          <w:sz w:val="22"/>
          <w:szCs w:val="22"/>
        </w:rPr>
      </w:pPr>
      <w:r w:rsidRPr="00380B84">
        <w:rPr>
          <w:rFonts w:ascii="Calibri" w:eastAsia="Calibri" w:hAnsi="Calibri" w:cs="Calibri"/>
          <w:color w:val="000000" w:themeColor="text1"/>
          <w:sz w:val="22"/>
          <w:szCs w:val="22"/>
        </w:rPr>
        <w:t xml:space="preserve">Niezależnie od przyczyny rozwiązania Umowy, Ostateczny odbiorca wsparcia zobowiązany jest do niezwłocznego (jednak nie później niż w </w:t>
      </w:r>
      <w:r w:rsidR="00D362CE" w:rsidRPr="00380B84">
        <w:rPr>
          <w:rFonts w:ascii="Calibri" w:eastAsia="Calibri" w:hAnsi="Calibri" w:cs="Calibri"/>
          <w:color w:val="000000" w:themeColor="text1"/>
          <w:sz w:val="22"/>
          <w:szCs w:val="22"/>
        </w:rPr>
        <w:t>ciągu</w:t>
      </w:r>
      <w:r w:rsidRPr="00380B84">
        <w:rPr>
          <w:rFonts w:ascii="Calibri" w:eastAsia="Calibri" w:hAnsi="Calibri" w:cs="Calibri"/>
          <w:color w:val="000000" w:themeColor="text1"/>
          <w:sz w:val="22"/>
          <w:szCs w:val="22"/>
        </w:rPr>
        <w:t xml:space="preserve"> 14 dni od dnia rozwiązania Umowy) przedstawienia Jednostce wspierającej wniosku o płatność, o którym mowa w § 9 ust. 8 wraz z wypełnioną częścią sprawozdawczą z zakończenia realizacji Przedsięwzięcia oraz do przechowywania, archiwizowania i udostępniania dokumentacji związanej z realizacją Przedsięwzięcia, zgodnie z § 16.</w:t>
      </w:r>
    </w:p>
    <w:p w14:paraId="05DFDAA3" w14:textId="54C2FCAD" w:rsidR="00B212ED" w:rsidRPr="00380B84" w:rsidRDefault="00B212ED" w:rsidP="0051611A">
      <w:pPr>
        <w:pStyle w:val="Akapitzlist"/>
        <w:widowControl w:val="0"/>
        <w:numPr>
          <w:ilvl w:val="0"/>
          <w:numId w:val="50"/>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380B84">
        <w:rPr>
          <w:rFonts w:ascii="Calibri" w:eastAsia="Calibri" w:hAnsi="Calibri" w:cs="Calibri"/>
          <w:color w:val="000000" w:themeColor="text1"/>
          <w:sz w:val="22"/>
          <w:szCs w:val="22"/>
        </w:rPr>
        <w:t xml:space="preserve">W przypadku rozwiązania Umowy, </w:t>
      </w:r>
      <w:r w:rsidR="00D35225" w:rsidRPr="00380B84">
        <w:rPr>
          <w:rFonts w:ascii="Calibri" w:eastAsia="Calibri" w:hAnsi="Calibri" w:cs="Calibri"/>
          <w:color w:val="000000" w:themeColor="text1"/>
          <w:sz w:val="22"/>
          <w:szCs w:val="22"/>
        </w:rPr>
        <w:t xml:space="preserve">o którym mowa </w:t>
      </w:r>
      <w:r w:rsidR="005E7869" w:rsidRPr="00380B84">
        <w:rPr>
          <w:rFonts w:ascii="Calibri" w:eastAsia="Calibri" w:hAnsi="Calibri" w:cs="Calibri"/>
          <w:color w:val="000000" w:themeColor="text1"/>
          <w:sz w:val="22"/>
          <w:szCs w:val="22"/>
        </w:rPr>
        <w:t xml:space="preserve">w </w:t>
      </w:r>
      <w:r w:rsidR="00BD2044" w:rsidRPr="00380B84">
        <w:rPr>
          <w:rFonts w:ascii="Calibri" w:eastAsia="Calibri" w:hAnsi="Calibri" w:cs="Calibri"/>
          <w:color w:val="000000" w:themeColor="text1"/>
          <w:sz w:val="22"/>
          <w:szCs w:val="22"/>
        </w:rPr>
        <w:t xml:space="preserve">§ 22, </w:t>
      </w:r>
      <w:r w:rsidRPr="00380B84">
        <w:rPr>
          <w:rFonts w:ascii="Calibri" w:eastAsia="Calibri" w:hAnsi="Calibri" w:cs="Calibri"/>
          <w:color w:val="000000" w:themeColor="text1"/>
          <w:sz w:val="22"/>
          <w:szCs w:val="22"/>
        </w:rPr>
        <w:t xml:space="preserve">Ostateczny odbiorca wsparcia jest zobowiązany do zwrotu całości otrzymanego dofinansowania wraz z odsetkami w wysokości określonej jak dla zaległości podatkowych liczonymi od dnia przekazania środków dofinansowania </w:t>
      </w:r>
      <w:r w:rsidR="00BD2044" w:rsidRPr="00380B84">
        <w:rPr>
          <w:rFonts w:ascii="Calibri" w:eastAsia="Calibri" w:hAnsi="Calibri" w:cs="Calibri"/>
          <w:color w:val="000000" w:themeColor="text1"/>
          <w:sz w:val="22"/>
          <w:szCs w:val="22"/>
        </w:rPr>
        <w:t xml:space="preserve">do dnia jego zwrotu - </w:t>
      </w:r>
      <w:r w:rsidRPr="00380B84">
        <w:rPr>
          <w:rFonts w:ascii="Calibri" w:eastAsia="Calibri" w:hAnsi="Calibri" w:cs="Calibri"/>
          <w:color w:val="000000" w:themeColor="text1"/>
          <w:sz w:val="22"/>
          <w:szCs w:val="22"/>
        </w:rPr>
        <w:t>w terminie 30 dni od dnia rozwiązania Umowy na rachunek bankowy wskazany przez Jednostkę wspierającą</w:t>
      </w:r>
      <w:r w:rsidR="00212853" w:rsidRPr="00380B84">
        <w:rPr>
          <w:rFonts w:ascii="Calibri" w:eastAsia="Calibri" w:hAnsi="Calibri" w:cs="Calibri"/>
          <w:color w:val="000000" w:themeColor="text1"/>
          <w:sz w:val="22"/>
          <w:szCs w:val="22"/>
        </w:rPr>
        <w:t xml:space="preserve"> </w:t>
      </w:r>
    </w:p>
    <w:p w14:paraId="77D35D41" w14:textId="133E186C" w:rsidR="00B212ED" w:rsidRPr="00380B84" w:rsidRDefault="00B212ED" w:rsidP="0051611A">
      <w:pPr>
        <w:pStyle w:val="Akapitzlist"/>
        <w:widowControl w:val="0"/>
        <w:numPr>
          <w:ilvl w:val="0"/>
          <w:numId w:val="50"/>
        </w:numPr>
        <w:tabs>
          <w:tab w:val="left" w:pos="426"/>
        </w:tabs>
        <w:suppressAutoHyphens w:val="0"/>
        <w:autoSpaceDE w:val="0"/>
        <w:autoSpaceDN w:val="0"/>
        <w:spacing w:line="360" w:lineRule="auto"/>
        <w:ind w:left="426" w:hanging="426"/>
        <w:rPr>
          <w:rFonts w:ascii="Calibri" w:eastAsia="Calibri" w:hAnsi="Calibri" w:cs="Calibri"/>
          <w:sz w:val="22"/>
          <w:szCs w:val="22"/>
        </w:rPr>
      </w:pPr>
      <w:r w:rsidRPr="00380B84">
        <w:rPr>
          <w:rFonts w:ascii="Calibri" w:eastAsia="Calibri" w:hAnsi="Calibri" w:cs="Calibri"/>
          <w:sz w:val="22"/>
          <w:szCs w:val="22"/>
        </w:rPr>
        <w:t xml:space="preserve">W przypadku niedokonania zwrotu środków, stosuje się odpowiednio § </w:t>
      </w:r>
      <w:r w:rsidR="00CD3B3E" w:rsidRPr="00380B84">
        <w:rPr>
          <w:rFonts w:ascii="Calibri" w:eastAsia="Calibri" w:hAnsi="Calibri" w:cs="Calibri"/>
          <w:sz w:val="22"/>
          <w:szCs w:val="22"/>
        </w:rPr>
        <w:t xml:space="preserve">13 </w:t>
      </w:r>
      <w:r w:rsidRPr="00380B84">
        <w:rPr>
          <w:rFonts w:ascii="Calibri" w:eastAsia="Calibri" w:hAnsi="Calibri" w:cs="Calibri"/>
          <w:sz w:val="22"/>
          <w:szCs w:val="22"/>
        </w:rPr>
        <w:t>Umowy.</w:t>
      </w:r>
    </w:p>
    <w:p w14:paraId="4E1840DB" w14:textId="0DD06155" w:rsidR="00952EDC" w:rsidRPr="0080353C" w:rsidRDefault="00C10B9F" w:rsidP="0051611A">
      <w:pPr>
        <w:pStyle w:val="Akapitzlist"/>
        <w:widowControl w:val="0"/>
        <w:numPr>
          <w:ilvl w:val="0"/>
          <w:numId w:val="50"/>
        </w:numPr>
        <w:tabs>
          <w:tab w:val="left" w:pos="426"/>
        </w:tabs>
        <w:suppressAutoHyphens w:val="0"/>
        <w:autoSpaceDE w:val="0"/>
        <w:autoSpaceDN w:val="0"/>
        <w:spacing w:after="360" w:line="360" w:lineRule="auto"/>
        <w:ind w:left="425" w:hanging="425"/>
        <w:rPr>
          <w:rFonts w:ascii="Calibri" w:eastAsia="Calibri" w:hAnsi="Calibri" w:cs="Calibri"/>
          <w:sz w:val="22"/>
          <w:szCs w:val="22"/>
        </w:rPr>
      </w:pPr>
      <w:r w:rsidRPr="00380B84">
        <w:rPr>
          <w:rFonts w:ascii="Calibri" w:eastAsia="Calibri" w:hAnsi="Calibri" w:cs="Calibri"/>
          <w:sz w:val="22"/>
          <w:szCs w:val="22"/>
        </w:rPr>
        <w:t xml:space="preserve">W przypadku rozwiązania </w:t>
      </w:r>
      <w:r w:rsidR="00B212ED" w:rsidRPr="00380B84">
        <w:rPr>
          <w:rFonts w:ascii="Calibri" w:eastAsia="Calibri" w:hAnsi="Calibri" w:cs="Calibri"/>
          <w:sz w:val="22"/>
          <w:szCs w:val="22"/>
        </w:rPr>
        <w:t>Umowy</w:t>
      </w:r>
      <w:r w:rsidRPr="00380B84">
        <w:rPr>
          <w:rFonts w:ascii="Calibri" w:eastAsia="Calibri" w:hAnsi="Calibri" w:cs="Calibri"/>
          <w:sz w:val="22"/>
          <w:szCs w:val="22"/>
        </w:rPr>
        <w:t xml:space="preserve">, </w:t>
      </w:r>
      <w:r w:rsidR="008D41C4" w:rsidRPr="00380B84">
        <w:rPr>
          <w:rFonts w:ascii="Calibri" w:eastAsia="Calibri" w:hAnsi="Calibri" w:cs="Calibri"/>
          <w:sz w:val="22"/>
          <w:szCs w:val="22"/>
        </w:rPr>
        <w:t>O</w:t>
      </w:r>
      <w:r w:rsidRPr="00380B84">
        <w:rPr>
          <w:rFonts w:ascii="Calibri" w:eastAsia="Calibri" w:hAnsi="Calibri" w:cs="Calibri"/>
          <w:sz w:val="22"/>
          <w:szCs w:val="22"/>
        </w:rPr>
        <w:t xml:space="preserve">stateczny odbiorca wsparcia zobowiązuje się usunąć </w:t>
      </w:r>
      <w:r w:rsidRPr="00380B84">
        <w:rPr>
          <w:rFonts w:ascii="Calibri" w:eastAsia="Calibri" w:hAnsi="Calibri" w:cs="Calibri"/>
          <w:sz w:val="22"/>
          <w:szCs w:val="22"/>
        </w:rPr>
        <w:br/>
        <w:t xml:space="preserve">w sposób trwały i nieodwracalny wszelkie dane osobowe pozyskane w związku z realizacją </w:t>
      </w:r>
      <w:r w:rsidR="006C3444" w:rsidRPr="00380B84">
        <w:rPr>
          <w:rFonts w:ascii="Calibri" w:eastAsia="Calibri" w:hAnsi="Calibri" w:cs="Calibri"/>
          <w:sz w:val="22"/>
          <w:szCs w:val="22"/>
        </w:rPr>
        <w:t>P</w:t>
      </w:r>
      <w:r w:rsidRPr="00380B84">
        <w:rPr>
          <w:rFonts w:ascii="Calibri" w:eastAsia="Calibri" w:hAnsi="Calibri" w:cs="Calibri"/>
          <w:sz w:val="22"/>
          <w:szCs w:val="22"/>
        </w:rPr>
        <w:t>rzedsięwzięcia lub zwrócić je administratorowi, w rozumieniu RODO.</w:t>
      </w:r>
    </w:p>
    <w:p w14:paraId="79311E7B" w14:textId="79843FF9" w:rsidR="00CF1666" w:rsidRPr="00251267" w:rsidRDefault="00CF1666" w:rsidP="0051611A">
      <w:pPr>
        <w:pStyle w:val="Nagwek1"/>
      </w:pPr>
      <w:r w:rsidRPr="00251267">
        <w:t xml:space="preserve">§ </w:t>
      </w:r>
      <w:r w:rsidR="008D41C4" w:rsidRPr="00251267">
        <w:t>2</w:t>
      </w:r>
      <w:r w:rsidR="00EE3A03" w:rsidRPr="00251267">
        <w:t>4</w:t>
      </w:r>
      <w:r w:rsidR="00BF331E" w:rsidRPr="00251267">
        <w:t>.</w:t>
      </w:r>
      <w:r w:rsidR="00A06356" w:rsidRPr="00251267">
        <w:t xml:space="preserve"> Postanowienia końcowe</w:t>
      </w:r>
    </w:p>
    <w:p w14:paraId="6C6B5FE6" w14:textId="5C7C1496" w:rsidR="00CF1666" w:rsidRPr="0080353C" w:rsidRDefault="00CF1666" w:rsidP="0051611A">
      <w:pPr>
        <w:widowControl w:val="0"/>
        <w:spacing w:after="60" w:line="360" w:lineRule="auto"/>
        <w:rPr>
          <w:rFonts w:cs="Calibri"/>
        </w:rPr>
      </w:pPr>
      <w:r w:rsidRPr="0080353C">
        <w:rPr>
          <w:rFonts w:cs="Calibri"/>
        </w:rPr>
        <w:t xml:space="preserve">W sprawach nieuregulowanych </w:t>
      </w:r>
      <w:r w:rsidR="00B212ED" w:rsidRPr="0080353C">
        <w:rPr>
          <w:rFonts w:cs="Calibri"/>
        </w:rPr>
        <w:t>Umową</w:t>
      </w:r>
      <w:r w:rsidRPr="0080353C">
        <w:rPr>
          <w:rFonts w:cs="Calibri"/>
        </w:rPr>
        <w:t xml:space="preserve"> zastosowanie mają odpowiednie reguły i warunki wynikające z P</w:t>
      </w:r>
      <w:r w:rsidR="005C762A" w:rsidRPr="0080353C">
        <w:rPr>
          <w:rFonts w:cs="Calibri"/>
        </w:rPr>
        <w:t>lanu rozwojowego</w:t>
      </w:r>
      <w:r w:rsidRPr="0080353C">
        <w:rPr>
          <w:rFonts w:cs="Calibri"/>
        </w:rPr>
        <w:t xml:space="preserve">, a także odpowiednie przepisy prawa unijnego i prawa krajowego, </w:t>
      </w:r>
      <w:r w:rsidRPr="0080353C">
        <w:rPr>
          <w:rFonts w:cs="Calibri"/>
        </w:rPr>
        <w:br/>
        <w:t>w szczególności:</w:t>
      </w:r>
    </w:p>
    <w:p w14:paraId="36A6D19C" w14:textId="5512D1E7" w:rsidR="000461C3" w:rsidRPr="0080353C" w:rsidRDefault="000461C3" w:rsidP="0051611A">
      <w:pPr>
        <w:pStyle w:val="Akapitzlist"/>
        <w:numPr>
          <w:ilvl w:val="1"/>
          <w:numId w:val="9"/>
        </w:numPr>
        <w:suppressAutoHyphens w:val="0"/>
        <w:spacing w:after="60" w:line="360" w:lineRule="auto"/>
        <w:ind w:left="568" w:hanging="284"/>
        <w:rPr>
          <w:rFonts w:ascii="Calibri" w:hAnsi="Calibri" w:cs="Calibri"/>
          <w:sz w:val="22"/>
          <w:szCs w:val="22"/>
        </w:rPr>
      </w:pPr>
      <w:r w:rsidRPr="0080353C">
        <w:rPr>
          <w:rFonts w:ascii="Calibri" w:eastAsia="Calibri" w:hAnsi="Calibri" w:cs="Calibri"/>
          <w:sz w:val="22"/>
          <w:szCs w:val="22"/>
        </w:rPr>
        <w:t>Rozporządzenie 2021/241;</w:t>
      </w:r>
    </w:p>
    <w:p w14:paraId="38C41F92" w14:textId="4EE7359F" w:rsidR="000461C3" w:rsidRPr="0080353C" w:rsidRDefault="31783516" w:rsidP="0051611A">
      <w:pPr>
        <w:numPr>
          <w:ilvl w:val="1"/>
          <w:numId w:val="9"/>
        </w:numPr>
        <w:suppressAutoHyphens w:val="0"/>
        <w:spacing w:after="60" w:line="360" w:lineRule="auto"/>
        <w:ind w:left="568" w:hanging="284"/>
        <w:rPr>
          <w:rFonts w:cs="Calibri"/>
        </w:rPr>
      </w:pPr>
      <w:r w:rsidRPr="0080353C">
        <w:rPr>
          <w:rFonts w:cs="Calibri"/>
        </w:rPr>
        <w:t>U</w:t>
      </w:r>
      <w:r w:rsidR="57B09047" w:rsidRPr="0080353C">
        <w:rPr>
          <w:rFonts w:cs="Calibri"/>
        </w:rPr>
        <w:t>fp</w:t>
      </w:r>
      <w:r w:rsidR="05DA31B1" w:rsidRPr="0080353C">
        <w:rPr>
          <w:rFonts w:cs="Calibri"/>
        </w:rPr>
        <w:t>;</w:t>
      </w:r>
    </w:p>
    <w:p w14:paraId="56FBEBF8" w14:textId="33AD8C68" w:rsidR="000461C3" w:rsidRPr="0080353C" w:rsidRDefault="60C0AEC0" w:rsidP="0051611A">
      <w:pPr>
        <w:numPr>
          <w:ilvl w:val="1"/>
          <w:numId w:val="9"/>
        </w:numPr>
        <w:suppressAutoHyphens w:val="0"/>
        <w:spacing w:after="60" w:line="360" w:lineRule="auto"/>
        <w:ind w:left="568" w:hanging="284"/>
        <w:rPr>
          <w:rFonts w:cs="Calibri"/>
        </w:rPr>
      </w:pPr>
      <w:r w:rsidRPr="0080353C">
        <w:rPr>
          <w:rFonts w:cs="Calibri"/>
        </w:rPr>
        <w:t>Krajowy Plan Odbudowy i Zwiększania Odporności zwan</w:t>
      </w:r>
      <w:r w:rsidR="00505B8D" w:rsidRPr="0080353C">
        <w:rPr>
          <w:rFonts w:cs="Calibri"/>
        </w:rPr>
        <w:t>y</w:t>
      </w:r>
      <w:r w:rsidRPr="0080353C">
        <w:rPr>
          <w:rFonts w:cs="Calibri"/>
        </w:rPr>
        <w:t xml:space="preserve"> „planem rozwojowym” lub „KPO”; </w:t>
      </w:r>
    </w:p>
    <w:p w14:paraId="19987152" w14:textId="52FBB44B" w:rsidR="000461C3" w:rsidRPr="0080353C" w:rsidRDefault="31783516" w:rsidP="0051611A">
      <w:pPr>
        <w:numPr>
          <w:ilvl w:val="1"/>
          <w:numId w:val="9"/>
        </w:numPr>
        <w:suppressAutoHyphens w:val="0"/>
        <w:spacing w:after="60" w:line="360" w:lineRule="auto"/>
        <w:ind w:left="568" w:hanging="284"/>
        <w:rPr>
          <w:rFonts w:cs="Calibri"/>
        </w:rPr>
      </w:pPr>
      <w:r w:rsidRPr="0080353C">
        <w:rPr>
          <w:rFonts w:cs="Calibri"/>
        </w:rPr>
        <w:lastRenderedPageBreak/>
        <w:t>Ustaw</w:t>
      </w:r>
      <w:r w:rsidR="07674FF7" w:rsidRPr="0080353C">
        <w:rPr>
          <w:rFonts w:cs="Calibri"/>
        </w:rPr>
        <w:t>a</w:t>
      </w:r>
      <w:r w:rsidRPr="0080353C">
        <w:rPr>
          <w:rFonts w:cs="Calibri"/>
        </w:rPr>
        <w:t>;</w:t>
      </w:r>
    </w:p>
    <w:p w14:paraId="06C6F23D" w14:textId="46BB3C22" w:rsidR="007C4FCB" w:rsidRPr="0080353C" w:rsidRDefault="006B5511" w:rsidP="0051611A">
      <w:pPr>
        <w:numPr>
          <w:ilvl w:val="1"/>
          <w:numId w:val="9"/>
        </w:numPr>
        <w:suppressAutoHyphens w:val="0"/>
        <w:spacing w:after="60" w:line="360" w:lineRule="auto"/>
        <w:ind w:left="568" w:hanging="284"/>
        <w:rPr>
          <w:rFonts w:cs="Calibri"/>
        </w:rPr>
      </w:pPr>
      <w:r w:rsidRPr="0080353C">
        <w:rPr>
          <w:rFonts w:cs="Calibri"/>
        </w:rPr>
        <w:t>Rozporządzenie finansowe UE;</w:t>
      </w:r>
    </w:p>
    <w:p w14:paraId="1FA51889" w14:textId="2C3A2B60" w:rsidR="000461C3" w:rsidRPr="0080353C" w:rsidRDefault="00A91C96" w:rsidP="0051611A">
      <w:pPr>
        <w:numPr>
          <w:ilvl w:val="1"/>
          <w:numId w:val="9"/>
        </w:numPr>
        <w:suppressAutoHyphens w:val="0"/>
        <w:spacing w:after="60" w:line="360" w:lineRule="auto"/>
        <w:ind w:left="568" w:hanging="284"/>
        <w:rPr>
          <w:rFonts w:cs="Calibri"/>
        </w:rPr>
      </w:pPr>
      <w:r>
        <w:rPr>
          <w:rFonts w:cs="Calibri"/>
        </w:rPr>
        <w:t>u</w:t>
      </w:r>
      <w:r w:rsidRPr="0080353C">
        <w:rPr>
          <w:rFonts w:cs="Calibri"/>
        </w:rPr>
        <w:t>stawa</w:t>
      </w:r>
      <w:r w:rsidR="31783516" w:rsidRPr="0080353C">
        <w:rPr>
          <w:rFonts w:cs="Calibri"/>
        </w:rPr>
        <w:t xml:space="preserve"> z dnia 4 września 1997 r. o działach administracji rządowej (Dz. U. z 202</w:t>
      </w:r>
      <w:r w:rsidR="00B57557" w:rsidRPr="0080353C">
        <w:rPr>
          <w:rFonts w:cs="Calibri"/>
        </w:rPr>
        <w:t>4</w:t>
      </w:r>
      <w:r w:rsidR="31783516" w:rsidRPr="0080353C">
        <w:rPr>
          <w:rFonts w:cs="Calibri"/>
        </w:rPr>
        <w:t xml:space="preserve"> r. poz. </w:t>
      </w:r>
      <w:r w:rsidR="00B57557" w:rsidRPr="0080353C">
        <w:rPr>
          <w:rFonts w:cs="Calibri"/>
        </w:rPr>
        <w:t>1370</w:t>
      </w:r>
      <w:r w:rsidR="6D959AD7" w:rsidRPr="0080353C">
        <w:rPr>
          <w:rFonts w:cs="Calibri"/>
        </w:rPr>
        <w:t xml:space="preserve"> </w:t>
      </w:r>
      <w:r w:rsidR="31783516" w:rsidRPr="007B6E0A">
        <w:rPr>
          <w:rFonts w:cs="Calibri"/>
        </w:rPr>
        <w:br/>
      </w:r>
      <w:r w:rsidR="6D959AD7" w:rsidRPr="0080353C">
        <w:rPr>
          <w:rFonts w:cs="Calibri"/>
        </w:rPr>
        <w:t>z</w:t>
      </w:r>
      <w:r w:rsidR="00B57557" w:rsidRPr="0080353C">
        <w:rPr>
          <w:rFonts w:cs="Calibri"/>
        </w:rPr>
        <w:t>e</w:t>
      </w:r>
      <w:r w:rsidR="6D959AD7" w:rsidRPr="0080353C">
        <w:rPr>
          <w:rFonts w:cs="Calibri"/>
        </w:rPr>
        <w:t>. zm.</w:t>
      </w:r>
      <w:r w:rsidR="31783516" w:rsidRPr="0080353C">
        <w:rPr>
          <w:rFonts w:cs="Calibri"/>
        </w:rPr>
        <w:t>); </w:t>
      </w:r>
    </w:p>
    <w:p w14:paraId="1BAB0934" w14:textId="65D89D03" w:rsidR="000461C3" w:rsidRPr="0080353C" w:rsidRDefault="000461C3" w:rsidP="0051611A">
      <w:pPr>
        <w:numPr>
          <w:ilvl w:val="1"/>
          <w:numId w:val="9"/>
        </w:numPr>
        <w:tabs>
          <w:tab w:val="num" w:pos="1428"/>
        </w:tabs>
        <w:suppressAutoHyphens w:val="0"/>
        <w:spacing w:after="60" w:line="360" w:lineRule="auto"/>
        <w:ind w:left="568" w:hanging="284"/>
        <w:rPr>
          <w:rFonts w:cs="Calibri"/>
        </w:rPr>
      </w:pPr>
      <w:r w:rsidRPr="0080353C">
        <w:rPr>
          <w:rFonts w:cs="Calibri"/>
        </w:rPr>
        <w:t>Wytyczne ministra właściwego do spraw rozwoju regionalnego wydan</w:t>
      </w:r>
      <w:r w:rsidR="00B57557" w:rsidRPr="0080353C">
        <w:rPr>
          <w:rFonts w:cs="Calibri"/>
        </w:rPr>
        <w:t>e</w:t>
      </w:r>
      <w:r w:rsidRPr="0080353C">
        <w:rPr>
          <w:rFonts w:cs="Calibri"/>
        </w:rPr>
        <w:t xml:space="preserve"> </w:t>
      </w:r>
      <w:r w:rsidR="3AC2F3F4" w:rsidRPr="0080353C">
        <w:rPr>
          <w:rFonts w:cs="Calibri"/>
        </w:rPr>
        <w:t>na podstawie</w:t>
      </w:r>
      <w:r w:rsidRPr="0080353C">
        <w:rPr>
          <w:rFonts w:cs="Calibri"/>
        </w:rPr>
        <w:t xml:space="preserve"> </w:t>
      </w:r>
      <w:r w:rsidR="00767280" w:rsidRPr="0080353C">
        <w:rPr>
          <w:rFonts w:cs="Calibri"/>
        </w:rPr>
        <w:br/>
      </w:r>
      <w:r w:rsidRPr="0080353C">
        <w:rPr>
          <w:rFonts w:cs="Calibri"/>
        </w:rPr>
        <w:t xml:space="preserve">art. 14le. ust. 2. pkt. </w:t>
      </w:r>
      <w:r w:rsidR="3AC2F3F4" w:rsidRPr="0080353C">
        <w:rPr>
          <w:rFonts w:cs="Calibri"/>
        </w:rPr>
        <w:t>4) ustawy, zwan</w:t>
      </w:r>
      <w:r w:rsidR="00952EDC" w:rsidRPr="0080353C">
        <w:rPr>
          <w:rFonts w:cs="Calibri"/>
        </w:rPr>
        <w:t>e</w:t>
      </w:r>
      <w:r w:rsidR="3AC2F3F4" w:rsidRPr="0080353C">
        <w:rPr>
          <w:rFonts w:cs="Calibri"/>
        </w:rPr>
        <w:t xml:space="preserve"> „wytycznymi”</w:t>
      </w:r>
      <w:r w:rsidR="00767280" w:rsidRPr="0080353C">
        <w:rPr>
          <w:rFonts w:cs="Calibri"/>
        </w:rPr>
        <w:t xml:space="preserve"> </w:t>
      </w:r>
      <w:r w:rsidR="3CBE20A6" w:rsidRPr="0080353C">
        <w:rPr>
          <w:rFonts w:cs="Calibri"/>
        </w:rPr>
        <w:t>(</w:t>
      </w:r>
      <w:hyperlink r:id="rId12" w:history="1">
        <w:r w:rsidR="00767280" w:rsidRPr="0080353C">
          <w:rPr>
            <w:rStyle w:val="Hipercze"/>
            <w:rFonts w:cs="Calibri"/>
          </w:rPr>
          <w:t>https://www.gov.pl/web/</w:t>
        </w:r>
        <w:r w:rsidR="00767280" w:rsidRPr="0080353C">
          <w:rPr>
            <w:rStyle w:val="Hipercze"/>
            <w:rFonts w:cs="Calibri"/>
          </w:rPr>
          <w:br/>
        </w:r>
        <w:proofErr w:type="spellStart"/>
        <w:r w:rsidR="00767280" w:rsidRPr="0080353C">
          <w:rPr>
            <w:rStyle w:val="Hipercze"/>
            <w:rFonts w:cs="Calibri"/>
          </w:rPr>
          <w:t>planodbudowy</w:t>
        </w:r>
        <w:proofErr w:type="spellEnd"/>
        <w:r w:rsidR="00767280" w:rsidRPr="0080353C">
          <w:rPr>
            <w:rStyle w:val="Hipercze"/>
            <w:rFonts w:cs="Calibri"/>
          </w:rPr>
          <w:t>/wytyczne</w:t>
        </w:r>
      </w:hyperlink>
      <w:r w:rsidR="3CBE20A6" w:rsidRPr="0080353C">
        <w:rPr>
          <w:rFonts w:cs="Calibri"/>
        </w:rPr>
        <w:t>);</w:t>
      </w:r>
    </w:p>
    <w:p w14:paraId="0B8CC3AB" w14:textId="2E66B1F6" w:rsidR="000461C3" w:rsidRPr="0080353C" w:rsidRDefault="141DA466" w:rsidP="0051611A">
      <w:pPr>
        <w:numPr>
          <w:ilvl w:val="1"/>
          <w:numId w:val="9"/>
        </w:numPr>
        <w:tabs>
          <w:tab w:val="num" w:pos="1428"/>
        </w:tabs>
        <w:suppressAutoHyphens w:val="0"/>
        <w:spacing w:after="60" w:line="360" w:lineRule="auto"/>
        <w:ind w:left="568" w:hanging="284"/>
        <w:rPr>
          <w:rFonts w:cs="Calibri"/>
        </w:rPr>
      </w:pPr>
      <w:r w:rsidRPr="0080353C">
        <w:rPr>
          <w:rFonts w:cs="Calibri"/>
        </w:rPr>
        <w:t>Decyzja wykonawcza Rady w sprawie zatwierdzenia oceny planu odbudowy i zwiększania odporności Polski (COM(2022) 268 final), przyjęt</w:t>
      </w:r>
      <w:r w:rsidR="76047165" w:rsidRPr="0080353C">
        <w:rPr>
          <w:rFonts w:cs="Calibri"/>
        </w:rPr>
        <w:t>a</w:t>
      </w:r>
      <w:r w:rsidRPr="0080353C">
        <w:rPr>
          <w:rFonts w:cs="Calibri"/>
        </w:rPr>
        <w:t xml:space="preserve"> w dniu 17 czerwca 2022 r.</w:t>
      </w:r>
      <w:r w:rsidR="3AC2F3F4" w:rsidRPr="0080353C">
        <w:rPr>
          <w:rFonts w:cs="Calibri"/>
        </w:rPr>
        <w:t>; </w:t>
      </w:r>
    </w:p>
    <w:p w14:paraId="45A91298" w14:textId="77777777" w:rsidR="000C397F" w:rsidRPr="0080353C" w:rsidRDefault="00561418" w:rsidP="0051611A">
      <w:pPr>
        <w:numPr>
          <w:ilvl w:val="1"/>
          <w:numId w:val="9"/>
        </w:numPr>
        <w:suppressAutoHyphens w:val="0"/>
        <w:spacing w:after="60" w:line="360" w:lineRule="auto"/>
        <w:ind w:left="568" w:hanging="284"/>
        <w:rPr>
          <w:rFonts w:cs="Calibri"/>
        </w:rPr>
      </w:pPr>
      <w:r w:rsidRPr="0080353C">
        <w:rPr>
          <w:rFonts w:cs="Calibri"/>
        </w:rPr>
        <w:t>Ustalenia operacyjne</w:t>
      </w:r>
      <w:r w:rsidR="000461C3" w:rsidRPr="0080353C">
        <w:rPr>
          <w:rFonts w:cs="Calibri"/>
        </w:rPr>
        <w:t>, o których mowa w art. 20 ust. 6 ro</w:t>
      </w:r>
      <w:r w:rsidRPr="0080353C">
        <w:rPr>
          <w:rFonts w:cs="Calibri"/>
        </w:rPr>
        <w:t>zporządzenia 2021/241</w:t>
      </w:r>
      <w:r w:rsidR="000C397F" w:rsidRPr="0080353C">
        <w:rPr>
          <w:rFonts w:cs="Calibri"/>
        </w:rPr>
        <w:t>;</w:t>
      </w:r>
    </w:p>
    <w:p w14:paraId="3798DAEA" w14:textId="3B00A63E" w:rsidR="595E3E2E" w:rsidRPr="0080353C" w:rsidRDefault="23385F15" w:rsidP="0051611A">
      <w:pPr>
        <w:numPr>
          <w:ilvl w:val="1"/>
          <w:numId w:val="9"/>
        </w:numPr>
        <w:suppressAutoHyphens w:val="0"/>
        <w:spacing w:after="60" w:line="360" w:lineRule="auto"/>
        <w:ind w:left="568" w:hanging="284"/>
        <w:rPr>
          <w:rFonts w:cs="Calibri"/>
        </w:rPr>
      </w:pPr>
      <w:r w:rsidRPr="0080353C">
        <w:rPr>
          <w:rFonts w:cs="Calibri"/>
        </w:rPr>
        <w:t>Dyrektywa 2014/24/UE z dnia 26 lutego 2014 r. w sprawie zamówień publicznych uchylająca dyrektywę 2004/18/WE (Dz. Urz. UE 2014 L 94,</w:t>
      </w:r>
      <w:r w:rsidR="00B57557" w:rsidRPr="0080353C">
        <w:rPr>
          <w:rFonts w:cs="Calibri"/>
        </w:rPr>
        <w:t xml:space="preserve"> str. 65, </w:t>
      </w:r>
      <w:r w:rsidRPr="0080353C">
        <w:rPr>
          <w:rFonts w:cs="Calibri"/>
        </w:rPr>
        <w:t xml:space="preserve"> z 28 marca 2014</w:t>
      </w:r>
      <w:r w:rsidR="00B57557" w:rsidRPr="0080353C">
        <w:rPr>
          <w:rFonts w:cs="Calibri"/>
        </w:rPr>
        <w:t xml:space="preserve"> z późn. zm.</w:t>
      </w:r>
      <w:r w:rsidRPr="0080353C">
        <w:rPr>
          <w:rFonts w:cs="Calibri"/>
        </w:rPr>
        <w:t>);</w:t>
      </w:r>
    </w:p>
    <w:p w14:paraId="6C39866E" w14:textId="3D06B1E6" w:rsidR="00CF1666" w:rsidRPr="0080353C" w:rsidRDefault="00A91C96" w:rsidP="0051611A">
      <w:pPr>
        <w:numPr>
          <w:ilvl w:val="1"/>
          <w:numId w:val="9"/>
        </w:numPr>
        <w:suppressAutoHyphens w:val="0"/>
        <w:spacing w:after="60" w:line="360" w:lineRule="auto"/>
        <w:ind w:left="568" w:hanging="284"/>
        <w:rPr>
          <w:rFonts w:cs="Calibri"/>
        </w:rPr>
      </w:pPr>
      <w:r>
        <w:rPr>
          <w:rFonts w:cs="Calibri"/>
        </w:rPr>
        <w:t>u</w:t>
      </w:r>
      <w:r w:rsidRPr="0080353C">
        <w:rPr>
          <w:rFonts w:cs="Calibri"/>
        </w:rPr>
        <w:t>stawa</w:t>
      </w:r>
      <w:r w:rsidR="67089BEC" w:rsidRPr="0080353C">
        <w:rPr>
          <w:rFonts w:cs="Calibri"/>
        </w:rPr>
        <w:t xml:space="preserve"> z dnia 23 kwietnia 1964 r. - Kodeks cywilny </w:t>
      </w:r>
      <w:r w:rsidR="612B847A" w:rsidRPr="0080353C">
        <w:rPr>
          <w:rFonts w:cs="Calibri"/>
        </w:rPr>
        <w:t>(Dz. U. z 20</w:t>
      </w:r>
      <w:r w:rsidR="476D6038" w:rsidRPr="0080353C">
        <w:rPr>
          <w:rFonts w:cs="Calibri"/>
        </w:rPr>
        <w:t>2</w:t>
      </w:r>
      <w:r w:rsidR="00B57557" w:rsidRPr="0080353C">
        <w:rPr>
          <w:rFonts w:cs="Calibri"/>
        </w:rPr>
        <w:t>4</w:t>
      </w:r>
      <w:r w:rsidR="612B847A" w:rsidRPr="0080353C">
        <w:rPr>
          <w:rFonts w:cs="Calibri"/>
        </w:rPr>
        <w:t xml:space="preserve"> r. poz. </w:t>
      </w:r>
      <w:r w:rsidR="476D6038" w:rsidRPr="0080353C">
        <w:rPr>
          <w:rFonts w:cs="Calibri"/>
        </w:rPr>
        <w:t>1</w:t>
      </w:r>
      <w:r w:rsidR="00B57557" w:rsidRPr="0080353C">
        <w:rPr>
          <w:rFonts w:cs="Calibri"/>
        </w:rPr>
        <w:t>061</w:t>
      </w:r>
      <w:r w:rsidR="612B847A" w:rsidRPr="0080353C">
        <w:rPr>
          <w:rFonts w:cs="Calibri"/>
        </w:rPr>
        <w:t>, z późn. zm.)</w:t>
      </w:r>
      <w:r w:rsidR="67089BEC" w:rsidRPr="0080353C">
        <w:rPr>
          <w:rFonts w:cs="Calibri"/>
        </w:rPr>
        <w:t xml:space="preserve">; </w:t>
      </w:r>
    </w:p>
    <w:p w14:paraId="0B8DAC20" w14:textId="4ACF0D31" w:rsidR="0048074F" w:rsidRPr="0080353C" w:rsidRDefault="00A91C96" w:rsidP="0051611A">
      <w:pPr>
        <w:numPr>
          <w:ilvl w:val="1"/>
          <w:numId w:val="9"/>
        </w:numPr>
        <w:suppressAutoHyphens w:val="0"/>
        <w:spacing w:after="360" w:line="360" w:lineRule="auto"/>
        <w:ind w:left="568" w:hanging="284"/>
        <w:rPr>
          <w:rFonts w:cs="Calibri"/>
        </w:rPr>
      </w:pPr>
      <w:r>
        <w:rPr>
          <w:rFonts w:cs="Calibri"/>
        </w:rPr>
        <w:t>u</w:t>
      </w:r>
      <w:r w:rsidRPr="0080353C">
        <w:rPr>
          <w:rFonts w:cs="Calibri"/>
        </w:rPr>
        <w:t>stawa</w:t>
      </w:r>
      <w:r w:rsidR="2244FFCA" w:rsidRPr="0080353C">
        <w:rPr>
          <w:rFonts w:cs="Calibri"/>
        </w:rPr>
        <w:t xml:space="preserve"> z dnia 30 kwietnia 2004 r. o postępowaniu w sprawach dotyczących pomocy publicznej (Dz. U. z 202</w:t>
      </w:r>
      <w:r w:rsidR="008F19B3" w:rsidRPr="0080353C">
        <w:rPr>
          <w:rFonts w:cs="Calibri"/>
        </w:rPr>
        <w:t>3</w:t>
      </w:r>
      <w:r w:rsidR="2244FFCA" w:rsidRPr="0080353C">
        <w:rPr>
          <w:rFonts w:cs="Calibri"/>
        </w:rPr>
        <w:t xml:space="preserve"> r. poz. 7</w:t>
      </w:r>
      <w:r w:rsidR="008F19B3" w:rsidRPr="0080353C">
        <w:rPr>
          <w:rFonts w:cs="Calibri"/>
        </w:rPr>
        <w:t>02</w:t>
      </w:r>
      <w:r w:rsidR="685F3299" w:rsidRPr="0080353C">
        <w:rPr>
          <w:rFonts w:cs="Calibri"/>
        </w:rPr>
        <w:t xml:space="preserve"> z późn. </w:t>
      </w:r>
      <w:r w:rsidR="00E961C9" w:rsidRPr="0080353C">
        <w:rPr>
          <w:rFonts w:cs="Calibri"/>
        </w:rPr>
        <w:t>z</w:t>
      </w:r>
      <w:r w:rsidR="685F3299" w:rsidRPr="0080353C">
        <w:rPr>
          <w:rFonts w:cs="Calibri"/>
        </w:rPr>
        <w:t>m.</w:t>
      </w:r>
      <w:r w:rsidR="2244FFCA" w:rsidRPr="0080353C">
        <w:rPr>
          <w:rFonts w:cs="Calibri"/>
        </w:rPr>
        <w:t>)</w:t>
      </w:r>
      <w:r w:rsidR="00DE5F00" w:rsidRPr="0080353C">
        <w:rPr>
          <w:rFonts w:cs="Calibri"/>
        </w:rPr>
        <w:t>.</w:t>
      </w:r>
    </w:p>
    <w:p w14:paraId="11E29BFA" w14:textId="3E9ABE54" w:rsidR="00CF1666" w:rsidRPr="00251267" w:rsidRDefault="00CF1666" w:rsidP="0051611A">
      <w:pPr>
        <w:pStyle w:val="Nagwek1"/>
      </w:pPr>
      <w:r w:rsidRPr="00251267">
        <w:t xml:space="preserve">§ </w:t>
      </w:r>
      <w:r w:rsidR="006647A9" w:rsidRPr="00251267">
        <w:t>2</w:t>
      </w:r>
      <w:r w:rsidR="00EE3A03" w:rsidRPr="00251267">
        <w:t>5.</w:t>
      </w:r>
    </w:p>
    <w:p w14:paraId="2EB890DE" w14:textId="2955230D" w:rsidR="00561418" w:rsidRPr="0080353C" w:rsidRDefault="62566D76" w:rsidP="0051611A">
      <w:pPr>
        <w:pStyle w:val="Akapitzlist"/>
        <w:widowControl w:val="0"/>
        <w:numPr>
          <w:ilvl w:val="0"/>
          <w:numId w:val="51"/>
        </w:numPr>
        <w:tabs>
          <w:tab w:val="left" w:pos="426"/>
        </w:tabs>
        <w:suppressAutoHyphens w:val="0"/>
        <w:autoSpaceDE w:val="0"/>
        <w:autoSpaceDN w:val="0"/>
        <w:spacing w:line="360" w:lineRule="auto"/>
        <w:ind w:left="426" w:hanging="426"/>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Spory związane z realizacją </w:t>
      </w:r>
      <w:r w:rsidR="00B212ED" w:rsidRPr="0080353C">
        <w:rPr>
          <w:rFonts w:ascii="Calibri" w:eastAsia="Calibri" w:hAnsi="Calibri" w:cs="Calibri"/>
          <w:color w:val="000000" w:themeColor="text1"/>
          <w:sz w:val="22"/>
          <w:szCs w:val="22"/>
        </w:rPr>
        <w:t>Umowy</w:t>
      </w:r>
      <w:r w:rsidR="3AC1F17A" w:rsidRPr="0080353C">
        <w:rPr>
          <w:rFonts w:ascii="Calibri" w:eastAsia="Calibri" w:hAnsi="Calibri" w:cs="Calibri"/>
          <w:color w:val="000000" w:themeColor="text1"/>
          <w:sz w:val="22"/>
          <w:szCs w:val="22"/>
        </w:rPr>
        <w:t xml:space="preserve"> </w:t>
      </w:r>
      <w:r w:rsidR="00952EDC" w:rsidRPr="0080353C">
        <w:rPr>
          <w:rFonts w:ascii="Calibri" w:eastAsia="Calibri" w:hAnsi="Calibri" w:cs="Calibri"/>
          <w:color w:val="000000" w:themeColor="text1"/>
          <w:sz w:val="22"/>
          <w:szCs w:val="22"/>
        </w:rPr>
        <w:t>S</w:t>
      </w:r>
      <w:r w:rsidRPr="0080353C">
        <w:rPr>
          <w:rFonts w:ascii="Calibri" w:eastAsia="Calibri" w:hAnsi="Calibri" w:cs="Calibri"/>
          <w:color w:val="000000" w:themeColor="text1"/>
          <w:sz w:val="22"/>
          <w:szCs w:val="22"/>
        </w:rPr>
        <w:t>trony będą starały się rozwiązać polubownie.</w:t>
      </w:r>
    </w:p>
    <w:p w14:paraId="313E03CC" w14:textId="6EA7DC15" w:rsidR="00F5485E" w:rsidRPr="0080353C" w:rsidRDefault="2A4CB5B1" w:rsidP="0051611A">
      <w:pPr>
        <w:pStyle w:val="Akapitzlist"/>
        <w:widowControl w:val="0"/>
        <w:numPr>
          <w:ilvl w:val="0"/>
          <w:numId w:val="51"/>
        </w:numPr>
        <w:tabs>
          <w:tab w:val="left" w:pos="426"/>
        </w:tabs>
        <w:suppressAutoHyphens w:val="0"/>
        <w:autoSpaceDE w:val="0"/>
        <w:autoSpaceDN w:val="0"/>
        <w:spacing w:after="360" w:line="360" w:lineRule="auto"/>
        <w:ind w:left="425" w:hanging="425"/>
        <w:rP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W przypadku braku porozumienia spór będzie podlegał rozstrzygnięciu przez sąd powszechny właściwy dla siedziby </w:t>
      </w:r>
      <w:r w:rsidR="696078FD" w:rsidRPr="0080353C">
        <w:rPr>
          <w:rFonts w:ascii="Calibri" w:eastAsia="Calibri" w:hAnsi="Calibri" w:cs="Calibri"/>
          <w:color w:val="000000" w:themeColor="text1"/>
          <w:sz w:val="22"/>
          <w:szCs w:val="22"/>
        </w:rPr>
        <w:t>Jednostki wspierające</w:t>
      </w:r>
      <w:r w:rsidR="00F855B4" w:rsidRPr="0080353C">
        <w:rPr>
          <w:rFonts w:ascii="Calibri" w:eastAsia="Calibri" w:hAnsi="Calibri" w:cs="Calibri"/>
          <w:color w:val="000000" w:themeColor="text1"/>
          <w:sz w:val="22"/>
          <w:szCs w:val="22"/>
        </w:rPr>
        <w:t>j</w:t>
      </w:r>
      <w:r w:rsidR="002C0510" w:rsidRPr="0080353C">
        <w:rPr>
          <w:rFonts w:ascii="Calibri" w:eastAsia="Calibri" w:hAnsi="Calibri" w:cs="Calibri"/>
          <w:color w:val="000000" w:themeColor="text1"/>
          <w:sz w:val="22"/>
          <w:szCs w:val="22"/>
        </w:rPr>
        <w:t>.</w:t>
      </w:r>
    </w:p>
    <w:p w14:paraId="2899AE8F" w14:textId="0AA28C72" w:rsidR="00F5485E" w:rsidRPr="00251267" w:rsidRDefault="00F5485E" w:rsidP="0051611A">
      <w:pPr>
        <w:pStyle w:val="Nagwek1"/>
      </w:pPr>
      <w:r w:rsidRPr="00251267">
        <w:t xml:space="preserve">§ </w:t>
      </w:r>
      <w:r w:rsidR="00BF331E" w:rsidRPr="00251267">
        <w:t>2</w:t>
      </w:r>
      <w:r w:rsidR="00EE3A03" w:rsidRPr="00251267">
        <w:t>6.</w:t>
      </w:r>
    </w:p>
    <w:p w14:paraId="6AA248F9" w14:textId="308BC3D7" w:rsidR="00BD7EF3" w:rsidRPr="0080353C" w:rsidRDefault="6E2E5FEA" w:rsidP="0051611A">
      <w:pPr>
        <w:pStyle w:val="Tekstpodstawowy2"/>
        <w:spacing w:after="360" w:line="360" w:lineRule="auto"/>
        <w:rPr>
          <w:rFonts w:cs="Calibri"/>
        </w:rPr>
      </w:pPr>
      <w:r w:rsidRPr="0080353C">
        <w:rPr>
          <w:rFonts w:cs="Calibri"/>
        </w:rPr>
        <w:t xml:space="preserve">Datą zawarcia </w:t>
      </w:r>
      <w:r w:rsidR="00B212ED" w:rsidRPr="0080353C">
        <w:rPr>
          <w:rFonts w:cs="Calibri"/>
        </w:rPr>
        <w:t xml:space="preserve">Umowy </w:t>
      </w:r>
      <w:r w:rsidRPr="0080353C">
        <w:rPr>
          <w:rFonts w:cs="Calibri"/>
        </w:rPr>
        <w:t xml:space="preserve">jest data złożenia podpisu przez ostatnią ze Stron. </w:t>
      </w:r>
      <w:r w:rsidR="00B212ED" w:rsidRPr="0080353C">
        <w:rPr>
          <w:rFonts w:cs="Calibri"/>
        </w:rPr>
        <w:t xml:space="preserve">Umowa </w:t>
      </w:r>
      <w:r w:rsidRPr="0080353C">
        <w:rPr>
          <w:rFonts w:cs="Calibri"/>
        </w:rPr>
        <w:t>wchodzi w życie z dniem zawarcia.</w:t>
      </w:r>
    </w:p>
    <w:p w14:paraId="7CF11C8D" w14:textId="2D708A3D" w:rsidR="00CF1666" w:rsidRPr="00251267" w:rsidRDefault="00CF1666" w:rsidP="0051611A">
      <w:pPr>
        <w:pStyle w:val="Nagwek1"/>
      </w:pPr>
      <w:r w:rsidRPr="00251267">
        <w:lastRenderedPageBreak/>
        <w:t xml:space="preserve">§ </w:t>
      </w:r>
      <w:r w:rsidR="00BF331E" w:rsidRPr="00251267">
        <w:t>2</w:t>
      </w:r>
      <w:r w:rsidR="00EE3A03" w:rsidRPr="00251267">
        <w:t>7</w:t>
      </w:r>
      <w:r w:rsidR="00BF331E" w:rsidRPr="00251267">
        <w:t>.</w:t>
      </w:r>
    </w:p>
    <w:p w14:paraId="0724B7C2" w14:textId="34F9DACE" w:rsidR="00CF1666" w:rsidRPr="0080353C" w:rsidRDefault="00CF1666" w:rsidP="0051611A">
      <w:pPr>
        <w:keepNext/>
        <w:spacing w:after="60" w:line="360" w:lineRule="auto"/>
        <w:rPr>
          <w:rFonts w:cs="Calibri"/>
        </w:rPr>
      </w:pPr>
      <w:r w:rsidRPr="0080353C">
        <w:rPr>
          <w:rFonts w:cs="Calibri"/>
        </w:rPr>
        <w:t xml:space="preserve">Integralną część </w:t>
      </w:r>
      <w:r w:rsidR="00B212ED" w:rsidRPr="0080353C">
        <w:rPr>
          <w:rFonts w:cs="Calibri"/>
        </w:rPr>
        <w:t xml:space="preserve">Umowy </w:t>
      </w:r>
      <w:r w:rsidRPr="0080353C">
        <w:rPr>
          <w:rFonts w:cs="Calibri"/>
        </w:rPr>
        <w:t>stanowią następujące załączniki:</w:t>
      </w:r>
    </w:p>
    <w:p w14:paraId="04578997" w14:textId="12262970" w:rsidR="00B212ED" w:rsidRPr="0080353C" w:rsidRDefault="001044A9"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 xml:space="preserve">załącznik nr 1: </w:t>
      </w:r>
      <w:r w:rsidR="00B212ED" w:rsidRPr="0080353C">
        <w:rPr>
          <w:rStyle w:val="ui-provider"/>
          <w:rFonts w:ascii="Calibri" w:eastAsia="Calibri" w:hAnsi="Calibri" w:cs="Calibri"/>
          <w:color w:val="000000" w:themeColor="text1"/>
          <w:sz w:val="22"/>
          <w:szCs w:val="22"/>
        </w:rPr>
        <w:t xml:space="preserve">Dokumenty poświadczające reprezentację </w:t>
      </w:r>
      <w:r w:rsidRPr="0080353C">
        <w:rPr>
          <w:rStyle w:val="ui-provider"/>
          <w:rFonts w:ascii="Calibri" w:eastAsia="Calibri" w:hAnsi="Calibri" w:cs="Calibri"/>
          <w:color w:val="000000" w:themeColor="text1"/>
          <w:sz w:val="22"/>
          <w:szCs w:val="22"/>
        </w:rPr>
        <w:t>Jednostki wspierającej;</w:t>
      </w:r>
    </w:p>
    <w:p w14:paraId="2CB79B98" w14:textId="59454D2B" w:rsidR="001044A9" w:rsidRPr="0080353C" w:rsidRDefault="001044A9"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załącznik nr 2: Dokumenty poświadczające reprezentację Ostatecznego odbiorcy wsparcia;</w:t>
      </w:r>
    </w:p>
    <w:p w14:paraId="2D460F11" w14:textId="4B6AD901" w:rsidR="00B212ED" w:rsidRPr="0080353C" w:rsidRDefault="001044A9" w:rsidP="0051611A">
      <w:pPr>
        <w:pStyle w:val="Akapitzlist"/>
        <w:keepNext/>
        <w:numPr>
          <w:ilvl w:val="0"/>
          <w:numId w:val="2"/>
        </w:numPr>
        <w:tabs>
          <w:tab w:val="num" w:pos="1776"/>
        </w:tabs>
        <w:spacing w:after="60" w:line="360" w:lineRule="auto"/>
        <w:ind w:left="567"/>
        <w:rP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 xml:space="preserve">załącznik nr 3: </w:t>
      </w:r>
      <w:r w:rsidR="00B212ED" w:rsidRPr="0080353C">
        <w:rPr>
          <w:rStyle w:val="ui-provider"/>
          <w:rFonts w:ascii="Calibri" w:eastAsia="Calibri" w:hAnsi="Calibri" w:cs="Calibri"/>
          <w:color w:val="000000" w:themeColor="text1"/>
          <w:sz w:val="22"/>
          <w:szCs w:val="22"/>
        </w:rPr>
        <w:t xml:space="preserve">Wniosek o </w:t>
      </w:r>
      <w:r w:rsidR="00B57557" w:rsidRPr="0080353C">
        <w:rPr>
          <w:rStyle w:val="ui-provider"/>
          <w:rFonts w:ascii="Calibri" w:eastAsia="Calibri" w:hAnsi="Calibri" w:cs="Calibri"/>
          <w:color w:val="000000" w:themeColor="text1"/>
          <w:sz w:val="22"/>
          <w:szCs w:val="22"/>
        </w:rPr>
        <w:t xml:space="preserve">objęcie Przedsięwzięcia wsparciem </w:t>
      </w:r>
      <w:r w:rsidR="00B212ED" w:rsidRPr="0080353C">
        <w:rPr>
          <w:rStyle w:val="ui-provider"/>
          <w:rFonts w:ascii="Calibri" w:eastAsia="Calibri" w:hAnsi="Calibri" w:cs="Calibri"/>
          <w:color w:val="000000" w:themeColor="text1"/>
          <w:sz w:val="22"/>
          <w:szCs w:val="22"/>
        </w:rPr>
        <w:t xml:space="preserve">wraz z </w:t>
      </w:r>
      <w:r w:rsidR="00B57557" w:rsidRPr="0080353C">
        <w:rPr>
          <w:rStyle w:val="ui-provider"/>
          <w:rFonts w:ascii="Calibri" w:eastAsia="Calibri" w:hAnsi="Calibri" w:cs="Calibri"/>
          <w:color w:val="000000" w:themeColor="text1"/>
          <w:sz w:val="22"/>
          <w:szCs w:val="22"/>
        </w:rPr>
        <w:t xml:space="preserve">wszystkimi </w:t>
      </w:r>
      <w:r w:rsidR="00B212ED" w:rsidRPr="0080353C">
        <w:rPr>
          <w:rStyle w:val="ui-provider"/>
          <w:rFonts w:ascii="Calibri" w:eastAsia="Calibri" w:hAnsi="Calibri" w:cs="Calibri"/>
          <w:color w:val="000000" w:themeColor="text1"/>
          <w:sz w:val="22"/>
          <w:szCs w:val="22"/>
        </w:rPr>
        <w:t>załącznikami</w:t>
      </w:r>
      <w:r w:rsidR="002F0F99" w:rsidRPr="0080353C">
        <w:rPr>
          <w:rStyle w:val="ui-provider"/>
          <w:rFonts w:ascii="Calibri" w:eastAsia="Calibri" w:hAnsi="Calibri" w:cs="Calibri"/>
          <w:color w:val="000000" w:themeColor="text1"/>
          <w:sz w:val="22"/>
          <w:szCs w:val="22"/>
        </w:rPr>
        <w:t>;</w:t>
      </w:r>
    </w:p>
    <w:p w14:paraId="73BCD544" w14:textId="3C08F22F" w:rsidR="00B212ED" w:rsidRPr="0080353C" w:rsidRDefault="002F0F99"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Fonts w:ascii="Calibri" w:eastAsia="Calibri" w:hAnsi="Calibri" w:cs="Calibri"/>
          <w:color w:val="000000" w:themeColor="text1"/>
          <w:sz w:val="22"/>
          <w:szCs w:val="22"/>
        </w:rPr>
        <w:t xml:space="preserve">załącznik nr 4: </w:t>
      </w:r>
      <w:r w:rsidR="00B212ED" w:rsidRPr="0080353C">
        <w:rPr>
          <w:rFonts w:ascii="Calibri" w:eastAsia="Calibri" w:hAnsi="Calibri" w:cs="Calibri"/>
          <w:color w:val="000000" w:themeColor="text1"/>
          <w:sz w:val="22"/>
          <w:szCs w:val="22"/>
        </w:rPr>
        <w:t>H</w:t>
      </w:r>
      <w:r w:rsidR="00B212ED" w:rsidRPr="0080353C">
        <w:rPr>
          <w:rStyle w:val="ui-provider"/>
          <w:rFonts w:ascii="Calibri" w:eastAsia="Calibri" w:hAnsi="Calibri" w:cs="Calibri"/>
          <w:color w:val="000000" w:themeColor="text1"/>
          <w:sz w:val="22"/>
          <w:szCs w:val="22"/>
        </w:rPr>
        <w:t>armonogram płatności</w:t>
      </w:r>
      <w:r w:rsidRPr="0080353C">
        <w:rPr>
          <w:rStyle w:val="ui-provider"/>
          <w:rFonts w:ascii="Calibri" w:eastAsia="Calibri" w:hAnsi="Calibri" w:cs="Calibri"/>
          <w:color w:val="000000" w:themeColor="text1"/>
          <w:sz w:val="22"/>
          <w:szCs w:val="22"/>
        </w:rPr>
        <w:t>;</w:t>
      </w:r>
    </w:p>
    <w:p w14:paraId="72136FDF" w14:textId="64D97FE1" w:rsidR="007F396A" w:rsidRPr="0080353C" w:rsidRDefault="007F396A"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załącznik nr 5: Wniosek o dodanie osoby uprawnionej zarządzającej Przedsięwzięciem po stronie Ostatecznego odbiorcy wsparcia;</w:t>
      </w:r>
    </w:p>
    <w:p w14:paraId="1C475AE5" w14:textId="36F821DF" w:rsidR="008B118B" w:rsidRPr="0080353C" w:rsidRDefault="004B27AD"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 xml:space="preserve">załącznik nr 6: Procedura zgłaszania </w:t>
      </w:r>
      <w:r w:rsidR="00684126" w:rsidRPr="0080353C">
        <w:rPr>
          <w:rStyle w:val="ui-provider"/>
          <w:rFonts w:ascii="Calibri" w:eastAsia="Calibri" w:hAnsi="Calibri" w:cs="Calibri"/>
          <w:color w:val="000000" w:themeColor="text1"/>
          <w:sz w:val="22"/>
          <w:szCs w:val="22"/>
        </w:rPr>
        <w:t>osoby uprawnionej zarządzającej</w:t>
      </w:r>
      <w:r w:rsidR="00A6703E" w:rsidRPr="0080353C">
        <w:rPr>
          <w:rStyle w:val="ui-provider"/>
          <w:rFonts w:ascii="Calibri" w:eastAsia="Calibri" w:hAnsi="Calibri" w:cs="Calibri"/>
          <w:color w:val="000000" w:themeColor="text1"/>
          <w:sz w:val="22"/>
          <w:szCs w:val="22"/>
        </w:rPr>
        <w:t xml:space="preserve"> </w:t>
      </w:r>
      <w:r w:rsidR="00B57557" w:rsidRPr="0080353C">
        <w:rPr>
          <w:rStyle w:val="ui-provider"/>
          <w:rFonts w:ascii="Calibri" w:eastAsia="Calibri" w:hAnsi="Calibri" w:cs="Calibri"/>
          <w:color w:val="000000" w:themeColor="text1"/>
          <w:sz w:val="22"/>
          <w:szCs w:val="22"/>
        </w:rPr>
        <w:t>P</w:t>
      </w:r>
      <w:r w:rsidR="00A6703E" w:rsidRPr="0080353C">
        <w:rPr>
          <w:rStyle w:val="ui-provider"/>
          <w:rFonts w:ascii="Calibri" w:eastAsia="Calibri" w:hAnsi="Calibri" w:cs="Calibri"/>
          <w:color w:val="000000" w:themeColor="text1"/>
          <w:sz w:val="22"/>
          <w:szCs w:val="22"/>
        </w:rPr>
        <w:t>rzedsięwzięciem</w:t>
      </w:r>
      <w:r w:rsidR="00B237A3" w:rsidRPr="0080353C">
        <w:rPr>
          <w:rStyle w:val="ui-provider"/>
          <w:rFonts w:ascii="Calibri" w:eastAsia="Calibri" w:hAnsi="Calibri" w:cs="Calibri"/>
          <w:color w:val="000000" w:themeColor="text1"/>
          <w:sz w:val="22"/>
          <w:szCs w:val="22"/>
        </w:rPr>
        <w:t xml:space="preserve"> po stronie</w:t>
      </w:r>
      <w:r w:rsidR="00E3530B" w:rsidRPr="0080353C">
        <w:rPr>
          <w:rStyle w:val="ui-provider"/>
          <w:rFonts w:ascii="Calibri" w:eastAsia="Calibri" w:hAnsi="Calibri" w:cs="Calibri"/>
          <w:color w:val="000000" w:themeColor="text1"/>
          <w:sz w:val="22"/>
          <w:szCs w:val="22"/>
        </w:rPr>
        <w:t xml:space="preserve"> Ostatecznego odbiorcy wsparcia</w:t>
      </w:r>
      <w:r w:rsidR="00F138EB" w:rsidRPr="0080353C">
        <w:rPr>
          <w:rStyle w:val="ui-provider"/>
          <w:rFonts w:ascii="Calibri" w:eastAsia="Calibri" w:hAnsi="Calibri" w:cs="Calibri"/>
          <w:color w:val="000000" w:themeColor="text1"/>
          <w:sz w:val="22"/>
          <w:szCs w:val="22"/>
        </w:rPr>
        <w:t>;</w:t>
      </w:r>
    </w:p>
    <w:p w14:paraId="736AE2AC" w14:textId="29CEE903" w:rsidR="007F396A" w:rsidRPr="00251267" w:rsidRDefault="007F396A"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80353C">
        <w:rPr>
          <w:rStyle w:val="ui-provider"/>
          <w:rFonts w:ascii="Calibri" w:eastAsia="Calibri" w:hAnsi="Calibri" w:cs="Calibri"/>
          <w:color w:val="000000" w:themeColor="text1"/>
          <w:sz w:val="22"/>
          <w:szCs w:val="22"/>
        </w:rPr>
        <w:t xml:space="preserve">załącznik nr </w:t>
      </w:r>
      <w:r w:rsidR="00F41D22" w:rsidRPr="0080353C">
        <w:rPr>
          <w:rStyle w:val="ui-provider"/>
          <w:rFonts w:ascii="Calibri" w:eastAsia="Calibri" w:hAnsi="Calibri" w:cs="Calibri"/>
          <w:color w:val="000000" w:themeColor="text1"/>
          <w:sz w:val="22"/>
          <w:szCs w:val="22"/>
        </w:rPr>
        <w:t>7</w:t>
      </w:r>
      <w:r w:rsidRPr="0080353C">
        <w:rPr>
          <w:rStyle w:val="ui-provider"/>
          <w:rFonts w:ascii="Calibri" w:eastAsia="Calibri" w:hAnsi="Calibri" w:cs="Calibri"/>
          <w:color w:val="000000" w:themeColor="text1"/>
          <w:sz w:val="22"/>
          <w:szCs w:val="22"/>
        </w:rPr>
        <w:t xml:space="preserve">: Wyciąg z metodyki stawek jednostkowych w projektach dotyczących budowy sieci </w:t>
      </w:r>
      <w:r w:rsidRPr="00251267">
        <w:rPr>
          <w:rStyle w:val="ui-provider"/>
          <w:rFonts w:ascii="Calibri" w:eastAsia="Calibri" w:hAnsi="Calibri" w:cs="Calibri"/>
          <w:color w:val="000000" w:themeColor="text1"/>
          <w:sz w:val="22"/>
          <w:szCs w:val="22"/>
        </w:rPr>
        <w:t xml:space="preserve">szerokopasmowych w ramach Krajowego Planu </w:t>
      </w:r>
      <w:r w:rsidR="472B6BBF" w:rsidRPr="00251267">
        <w:rPr>
          <w:rStyle w:val="ui-provider"/>
          <w:rFonts w:ascii="Calibri" w:eastAsia="Calibri" w:hAnsi="Calibri" w:cs="Calibri"/>
          <w:color w:val="000000" w:themeColor="text1"/>
          <w:sz w:val="22"/>
          <w:szCs w:val="22"/>
        </w:rPr>
        <w:t>O</w:t>
      </w:r>
      <w:r w:rsidRPr="00251267">
        <w:rPr>
          <w:rStyle w:val="ui-provider"/>
          <w:rFonts w:ascii="Calibri" w:eastAsia="Calibri" w:hAnsi="Calibri" w:cs="Calibri"/>
          <w:color w:val="000000" w:themeColor="text1"/>
          <w:sz w:val="22"/>
          <w:szCs w:val="22"/>
        </w:rPr>
        <w:t>dbudowy</w:t>
      </w:r>
      <w:r w:rsidR="00F41D22" w:rsidRPr="00251267">
        <w:rPr>
          <w:rStyle w:val="ui-provider"/>
          <w:rFonts w:ascii="Calibri" w:eastAsia="Calibri" w:hAnsi="Calibri" w:cs="Calibri"/>
          <w:color w:val="000000" w:themeColor="text1"/>
          <w:sz w:val="22"/>
          <w:szCs w:val="22"/>
        </w:rPr>
        <w:t>;</w:t>
      </w:r>
    </w:p>
    <w:p w14:paraId="158E367C" w14:textId="7FC58F71" w:rsidR="00B212ED" w:rsidRPr="00251267" w:rsidRDefault="002F0F99" w:rsidP="0051611A">
      <w:pPr>
        <w:pStyle w:val="Akapitzlist"/>
        <w:keepNext/>
        <w:numPr>
          <w:ilvl w:val="0"/>
          <w:numId w:val="2"/>
        </w:numPr>
        <w:tabs>
          <w:tab w:val="num" w:pos="1776"/>
        </w:tabs>
        <w:spacing w:after="60" w:line="360" w:lineRule="auto"/>
        <w:ind w:left="567"/>
        <w:rPr>
          <w:rStyle w:val="ui-provider"/>
          <w:rFonts w:ascii="Calibri" w:eastAsia="Calibri" w:hAnsi="Calibri" w:cs="Calibri"/>
          <w:color w:val="000000" w:themeColor="text1"/>
          <w:sz w:val="22"/>
          <w:szCs w:val="22"/>
        </w:rPr>
      </w:pPr>
      <w:r w:rsidRPr="00251267">
        <w:rPr>
          <w:rStyle w:val="ui-provider"/>
          <w:rFonts w:ascii="Calibri" w:eastAsia="Calibri" w:hAnsi="Calibri" w:cs="Calibri"/>
          <w:color w:val="000000" w:themeColor="text1"/>
          <w:sz w:val="22"/>
          <w:szCs w:val="22"/>
        </w:rPr>
        <w:t xml:space="preserve">załącznik nr </w:t>
      </w:r>
      <w:r w:rsidR="00F41D22" w:rsidRPr="00251267">
        <w:rPr>
          <w:rStyle w:val="ui-provider"/>
          <w:rFonts w:ascii="Calibri" w:eastAsia="Calibri" w:hAnsi="Calibri" w:cs="Calibri"/>
          <w:color w:val="000000" w:themeColor="text1"/>
          <w:sz w:val="22"/>
          <w:szCs w:val="22"/>
        </w:rPr>
        <w:t>8</w:t>
      </w:r>
      <w:r w:rsidRPr="00251267">
        <w:rPr>
          <w:rStyle w:val="ui-provider"/>
          <w:rFonts w:ascii="Calibri" w:eastAsia="Calibri" w:hAnsi="Calibri" w:cs="Calibri"/>
          <w:color w:val="000000" w:themeColor="text1"/>
          <w:sz w:val="22"/>
          <w:szCs w:val="22"/>
        </w:rPr>
        <w:t xml:space="preserve">: </w:t>
      </w:r>
      <w:r w:rsidR="00B212ED" w:rsidRPr="0051611A">
        <w:rPr>
          <w:rStyle w:val="ui-provider"/>
          <w:rFonts w:ascii="Calibri" w:eastAsia="Calibri" w:hAnsi="Calibri" w:cs="Calibri"/>
          <w:color w:val="000000" w:themeColor="text1"/>
          <w:sz w:val="22"/>
          <w:szCs w:val="22"/>
        </w:rPr>
        <w:t xml:space="preserve">Wymagania dla </w:t>
      </w:r>
      <w:r w:rsidR="00A64A27" w:rsidRPr="0051611A">
        <w:rPr>
          <w:rStyle w:val="ui-provider"/>
          <w:rFonts w:ascii="Calibri" w:eastAsia="Calibri" w:hAnsi="Calibri" w:cs="Calibri"/>
          <w:color w:val="000000" w:themeColor="text1"/>
          <w:sz w:val="22"/>
          <w:szCs w:val="22"/>
        </w:rPr>
        <w:t>S</w:t>
      </w:r>
      <w:r w:rsidR="00B212ED" w:rsidRPr="0051611A">
        <w:rPr>
          <w:rStyle w:val="ui-provider"/>
          <w:rFonts w:ascii="Calibri" w:eastAsia="Calibri" w:hAnsi="Calibri" w:cs="Calibri"/>
          <w:color w:val="000000" w:themeColor="text1"/>
          <w:sz w:val="22"/>
          <w:szCs w:val="22"/>
        </w:rPr>
        <w:t>ieci KPO</w:t>
      </w:r>
      <w:r w:rsidR="00A64A27" w:rsidRPr="0051611A">
        <w:rPr>
          <w:rStyle w:val="ui-provider"/>
          <w:rFonts w:ascii="Calibri" w:eastAsia="Calibri" w:hAnsi="Calibri" w:cs="Calibri"/>
          <w:color w:val="000000" w:themeColor="text1"/>
          <w:sz w:val="22"/>
          <w:szCs w:val="22"/>
        </w:rPr>
        <w:t>4</w:t>
      </w:r>
      <w:r w:rsidRPr="0051611A">
        <w:rPr>
          <w:rStyle w:val="ui-provider"/>
          <w:rFonts w:ascii="Calibri" w:eastAsia="Calibri" w:hAnsi="Calibri" w:cs="Calibri"/>
          <w:color w:val="000000" w:themeColor="text1"/>
          <w:sz w:val="22"/>
          <w:szCs w:val="22"/>
        </w:rPr>
        <w:t>;</w:t>
      </w:r>
    </w:p>
    <w:p w14:paraId="3BC3D25B" w14:textId="77777777" w:rsidR="001F7400" w:rsidRDefault="002F0F99" w:rsidP="0051611A">
      <w:pPr>
        <w:pStyle w:val="Akapitzlist"/>
        <w:keepNext/>
        <w:numPr>
          <w:ilvl w:val="0"/>
          <w:numId w:val="2"/>
        </w:numPr>
        <w:tabs>
          <w:tab w:val="num" w:pos="1776"/>
        </w:tabs>
        <w:spacing w:line="360" w:lineRule="auto"/>
        <w:ind w:left="567" w:hanging="357"/>
        <w:rPr>
          <w:rStyle w:val="ui-provider"/>
          <w:rFonts w:ascii="Calibri" w:eastAsia="Calibri" w:hAnsi="Calibri" w:cs="Calibri"/>
          <w:sz w:val="22"/>
          <w:szCs w:val="22"/>
        </w:rPr>
      </w:pPr>
      <w:r w:rsidRPr="00251267">
        <w:rPr>
          <w:rStyle w:val="ui-provider"/>
          <w:rFonts w:ascii="Calibri" w:eastAsia="Calibri" w:hAnsi="Calibri" w:cs="Calibri"/>
          <w:color w:val="000000" w:themeColor="text1"/>
          <w:sz w:val="22"/>
          <w:szCs w:val="22"/>
        </w:rPr>
        <w:t xml:space="preserve">załącznik nr </w:t>
      </w:r>
      <w:r w:rsidR="00F41D22" w:rsidRPr="00251267">
        <w:rPr>
          <w:rStyle w:val="ui-provider"/>
          <w:rFonts w:ascii="Calibri" w:eastAsia="Calibri" w:hAnsi="Calibri" w:cs="Calibri"/>
          <w:color w:val="000000" w:themeColor="text1"/>
          <w:sz w:val="22"/>
          <w:szCs w:val="22"/>
        </w:rPr>
        <w:t>9</w:t>
      </w:r>
      <w:r w:rsidRPr="00251267">
        <w:rPr>
          <w:rStyle w:val="ui-provider"/>
          <w:rFonts w:ascii="Calibri" w:eastAsia="Calibri" w:hAnsi="Calibri" w:cs="Calibri"/>
          <w:color w:val="000000" w:themeColor="text1"/>
          <w:sz w:val="22"/>
          <w:szCs w:val="22"/>
        </w:rPr>
        <w:t xml:space="preserve">: </w:t>
      </w:r>
      <w:r w:rsidR="00B212ED" w:rsidRPr="00251267">
        <w:rPr>
          <w:rStyle w:val="ui-provider"/>
          <w:rFonts w:ascii="Calibri" w:eastAsia="Calibri" w:hAnsi="Calibri" w:cs="Calibri"/>
          <w:color w:val="000000" w:themeColor="text1"/>
          <w:sz w:val="22"/>
          <w:szCs w:val="22"/>
        </w:rPr>
        <w:t>Wytyczne dotyczące modelu i metodyki</w:t>
      </w:r>
      <w:r w:rsidR="00B212ED" w:rsidRPr="00251267">
        <w:rPr>
          <w:rStyle w:val="ui-provider"/>
          <w:rFonts w:ascii="Calibri" w:eastAsia="Calibri" w:hAnsi="Calibri" w:cs="Calibri"/>
          <w:sz w:val="22"/>
          <w:szCs w:val="22"/>
        </w:rPr>
        <w:t xml:space="preserve"> określania pojemności infrastruktury radiowej dla konkursów w ramach Krajowego Planu Odbudowy i Zwiększania Odporności (KPO) oraz programu Fundusze Europejskie na Rozwój Cyfrowy 2021-2027 (FERC</w:t>
      </w:r>
      <w:r w:rsidR="00B212ED" w:rsidRPr="0080353C">
        <w:rPr>
          <w:rStyle w:val="ui-provider"/>
          <w:rFonts w:ascii="Calibri" w:eastAsia="Calibri" w:hAnsi="Calibri" w:cs="Calibri"/>
          <w:sz w:val="22"/>
          <w:szCs w:val="22"/>
        </w:rPr>
        <w:t>)</w:t>
      </w:r>
      <w:r w:rsidR="00AE48E8">
        <w:rPr>
          <w:rStyle w:val="ui-provider"/>
          <w:rFonts w:ascii="Calibri" w:eastAsia="Calibri" w:hAnsi="Calibri" w:cs="Calibri"/>
          <w:sz w:val="22"/>
          <w:szCs w:val="22"/>
        </w:rPr>
        <w:t>;</w:t>
      </w:r>
    </w:p>
    <w:p w14:paraId="6B451D67" w14:textId="12435295" w:rsidR="00C6580E" w:rsidRPr="001F7400" w:rsidRDefault="00C6580E" w:rsidP="0051611A">
      <w:pPr>
        <w:pStyle w:val="Akapitzlist"/>
        <w:keepNext/>
        <w:numPr>
          <w:ilvl w:val="0"/>
          <w:numId w:val="2"/>
        </w:numPr>
        <w:tabs>
          <w:tab w:val="num" w:pos="1776"/>
        </w:tabs>
        <w:spacing w:after="480" w:line="360" w:lineRule="auto"/>
        <w:ind w:left="567" w:hanging="357"/>
        <w:rPr>
          <w:rStyle w:val="ui-provider"/>
          <w:rFonts w:ascii="Calibri" w:eastAsia="Calibri" w:hAnsi="Calibri" w:cs="Calibri"/>
          <w:sz w:val="22"/>
          <w:szCs w:val="22"/>
        </w:rPr>
      </w:pPr>
      <w:r w:rsidRPr="001F7400">
        <w:rPr>
          <w:rStyle w:val="ui-provider"/>
          <w:rFonts w:ascii="Calibri" w:eastAsia="Calibri" w:hAnsi="Calibri" w:cs="Calibri"/>
          <w:sz w:val="22"/>
          <w:szCs w:val="22"/>
        </w:rPr>
        <w:t>załącznik nr 10</w:t>
      </w:r>
      <w:r w:rsidR="00D85DBE" w:rsidRPr="001F7400">
        <w:rPr>
          <w:rStyle w:val="ui-provider"/>
          <w:rFonts w:ascii="Calibri" w:eastAsia="Calibri" w:hAnsi="Calibri" w:cs="Calibri"/>
          <w:sz w:val="22"/>
          <w:szCs w:val="22"/>
        </w:rPr>
        <w:t>: Wzór oferty dostępu hurtowego</w:t>
      </w:r>
      <w:r w:rsidR="00AE48E8" w:rsidRPr="001F7400">
        <w:rPr>
          <w:rStyle w:val="ui-provider"/>
          <w:rFonts w:ascii="Calibri" w:eastAsia="Calibri" w:hAnsi="Calibri" w:cs="Calibri"/>
          <w:sz w:val="22"/>
          <w:szCs w:val="22"/>
        </w:rPr>
        <w:t>.</w:t>
      </w:r>
    </w:p>
    <w:p w14:paraId="7F4050D9" w14:textId="7EB5AF5B" w:rsidR="002F0F99" w:rsidRPr="0080353C" w:rsidRDefault="00907BB3" w:rsidP="0051611A">
      <w:pPr>
        <w:keepNext/>
        <w:spacing w:after="720"/>
        <w:rPr>
          <w:rFonts w:cs="Calibri"/>
        </w:rPr>
      </w:pPr>
      <w:r w:rsidRPr="0080353C">
        <w:rPr>
          <w:rFonts w:cs="Calibri"/>
        </w:rPr>
        <w:t xml:space="preserve">Podpisy:           </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F0F99" w:rsidRPr="007B6E0A" w14:paraId="15AFE8A2" w14:textId="77777777">
        <w:trPr>
          <w:trHeight w:val="993"/>
        </w:trPr>
        <w:tc>
          <w:tcPr>
            <w:tcW w:w="4868" w:type="dxa"/>
          </w:tcPr>
          <w:p w14:paraId="57A6F448" w14:textId="77777777" w:rsidR="002F0F99" w:rsidRPr="0080353C" w:rsidRDefault="002F0F99" w:rsidP="0051611A">
            <w:pPr>
              <w:widowControl w:val="0"/>
              <w:tabs>
                <w:tab w:val="num" w:pos="-2160"/>
              </w:tabs>
              <w:spacing w:before="120" w:after="80"/>
              <w:rPr>
                <w:rFonts w:cs="Calibri"/>
                <w:color w:val="000000" w:themeColor="text1"/>
              </w:rPr>
            </w:pPr>
            <w:r w:rsidRPr="0080353C">
              <w:rPr>
                <w:rFonts w:cs="Calibri"/>
                <w:b/>
                <w:bCs/>
                <w:iCs/>
                <w:color w:val="000000" w:themeColor="text1"/>
                <w:u w:val="single"/>
              </w:rPr>
              <w:t>W imieniu Jednostki wspierającej:</w:t>
            </w:r>
          </w:p>
          <w:p w14:paraId="3AF66478" w14:textId="58530875" w:rsidR="002F0F99" w:rsidRPr="0080353C" w:rsidRDefault="002F0F99" w:rsidP="0051611A">
            <w:pPr>
              <w:widowControl w:val="0"/>
              <w:tabs>
                <w:tab w:val="num" w:pos="-2160"/>
              </w:tabs>
              <w:spacing w:before="120" w:after="80"/>
              <w:rPr>
                <w:rFonts w:cs="Calibri"/>
                <w:color w:val="000000" w:themeColor="text1"/>
              </w:rPr>
            </w:pPr>
            <w:r w:rsidRPr="0080353C">
              <w:rPr>
                <w:rFonts w:cs="Calibri"/>
                <w:color w:val="000000" w:themeColor="text1"/>
              </w:rPr>
              <w:t>/podpisano elektronicznie/</w:t>
            </w:r>
            <w:r w:rsidR="00700A9A" w:rsidRPr="0080353C">
              <w:rPr>
                <w:rFonts w:cs="Calibri"/>
                <w:color w:val="000000" w:themeColor="text1"/>
              </w:rPr>
              <w:t xml:space="preserve">                                </w:t>
            </w:r>
            <w:r w:rsidRPr="0080353C">
              <w:rPr>
                <w:rFonts w:cs="Calibri"/>
                <w:color w:val="000000" w:themeColor="text1"/>
              </w:rPr>
              <w:t xml:space="preserve"> </w:t>
            </w:r>
          </w:p>
        </w:tc>
        <w:tc>
          <w:tcPr>
            <w:tcW w:w="4869" w:type="dxa"/>
          </w:tcPr>
          <w:p w14:paraId="1979222B" w14:textId="77777777" w:rsidR="002F0F99" w:rsidRPr="0080353C" w:rsidRDefault="002F0F99" w:rsidP="0051611A">
            <w:pPr>
              <w:widowControl w:val="0"/>
              <w:tabs>
                <w:tab w:val="num" w:pos="-2160"/>
              </w:tabs>
              <w:spacing w:before="120" w:after="80"/>
              <w:rPr>
                <w:rFonts w:cs="Calibri"/>
                <w:b/>
                <w:bCs/>
                <w:iCs/>
                <w:color w:val="000000" w:themeColor="text1"/>
                <w:u w:val="single"/>
              </w:rPr>
            </w:pPr>
            <w:r w:rsidRPr="0080353C">
              <w:rPr>
                <w:rFonts w:cs="Calibri"/>
                <w:b/>
                <w:bCs/>
                <w:iCs/>
                <w:color w:val="000000" w:themeColor="text1"/>
                <w:u w:val="single"/>
              </w:rPr>
              <w:t>W imieniu Ostatecznego odbiorcy wsparcia:</w:t>
            </w:r>
          </w:p>
          <w:p w14:paraId="5720858A" w14:textId="77777777" w:rsidR="002F0F99" w:rsidRPr="0080353C" w:rsidRDefault="002F0F99" w:rsidP="0051611A">
            <w:pPr>
              <w:widowControl w:val="0"/>
              <w:tabs>
                <w:tab w:val="num" w:pos="-2160"/>
              </w:tabs>
              <w:spacing w:before="120" w:after="80"/>
              <w:rPr>
                <w:rFonts w:cs="Calibri"/>
                <w:color w:val="000000" w:themeColor="text1"/>
              </w:rPr>
            </w:pPr>
            <w:r w:rsidRPr="0080353C">
              <w:rPr>
                <w:rFonts w:cs="Calibri"/>
                <w:color w:val="000000" w:themeColor="text1"/>
              </w:rPr>
              <w:t>/podpisano elektronicznie/</w:t>
            </w:r>
          </w:p>
        </w:tc>
      </w:tr>
    </w:tbl>
    <w:p w14:paraId="38F8200E" w14:textId="634F7763" w:rsidR="00B50A49" w:rsidRPr="0080353C" w:rsidRDefault="00B50A49" w:rsidP="0051611A">
      <w:pPr>
        <w:tabs>
          <w:tab w:val="center" w:pos="1440"/>
          <w:tab w:val="center" w:pos="7200"/>
        </w:tabs>
        <w:spacing w:after="60"/>
        <w:rPr>
          <w:rFonts w:cs="Calibri"/>
        </w:rPr>
      </w:pPr>
    </w:p>
    <w:sectPr w:rsidR="00B50A49" w:rsidRPr="0080353C" w:rsidSect="001E2E22">
      <w:headerReference w:type="even" r:id="rId13"/>
      <w:headerReference w:type="default" r:id="rId14"/>
      <w:footerReference w:type="even" r:id="rId15"/>
      <w:footerReference w:type="default" r:id="rId16"/>
      <w:headerReference w:type="first" r:id="rId17"/>
      <w:pgSz w:w="11906" w:h="16838"/>
      <w:pgMar w:top="720" w:right="720" w:bottom="720" w:left="720" w:header="1134" w:footer="680" w:gutter="0"/>
      <w:cols w:space="708"/>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B5225" w14:textId="77777777" w:rsidR="009C7683" w:rsidRDefault="009C7683">
      <w:pPr>
        <w:spacing w:after="0" w:line="240" w:lineRule="auto"/>
      </w:pPr>
      <w:r>
        <w:separator/>
      </w:r>
    </w:p>
  </w:endnote>
  <w:endnote w:type="continuationSeparator" w:id="0">
    <w:p w14:paraId="11D95BD6" w14:textId="77777777" w:rsidR="009C7683" w:rsidRDefault="009C7683">
      <w:pPr>
        <w:spacing w:after="0" w:line="240" w:lineRule="auto"/>
      </w:pPr>
      <w:r>
        <w:continuationSeparator/>
      </w:r>
    </w:p>
  </w:endnote>
  <w:endnote w:type="continuationNotice" w:id="1">
    <w:p w14:paraId="02906173" w14:textId="77777777" w:rsidR="009C7683" w:rsidRDefault="009C7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616646016"/>
      <w:docPartObj>
        <w:docPartGallery w:val="Page Numbers (Bottom of Page)"/>
        <w:docPartUnique/>
      </w:docPartObj>
    </w:sdtPr>
    <w:sdtEndPr/>
    <w:sdtContent>
      <w:p w14:paraId="5AD68028" w14:textId="0F013E35" w:rsidR="00C40009" w:rsidRPr="003F7983" w:rsidRDefault="00C40009">
        <w:pPr>
          <w:pStyle w:val="Stopka"/>
          <w:jc w:val="right"/>
          <w:rPr>
            <w:rFonts w:asciiTheme="minorHAnsi" w:hAnsiTheme="minorHAnsi" w:cstheme="minorHAnsi"/>
          </w:rPr>
        </w:pPr>
        <w:r w:rsidRPr="003F7983">
          <w:rPr>
            <w:rFonts w:asciiTheme="minorHAnsi" w:hAnsiTheme="minorHAnsi" w:cstheme="minorHAnsi"/>
          </w:rPr>
          <w:fldChar w:fldCharType="begin"/>
        </w:r>
        <w:r w:rsidRPr="003F7983">
          <w:rPr>
            <w:rFonts w:asciiTheme="minorHAnsi" w:hAnsiTheme="minorHAnsi" w:cstheme="minorHAnsi"/>
          </w:rPr>
          <w:instrText>PAGE   \* MERGEFORMAT</w:instrText>
        </w:r>
        <w:r w:rsidRPr="003F7983">
          <w:rPr>
            <w:rFonts w:asciiTheme="minorHAnsi" w:hAnsiTheme="minorHAnsi" w:cstheme="minorHAnsi"/>
          </w:rPr>
          <w:fldChar w:fldCharType="separate"/>
        </w:r>
        <w:r w:rsidRPr="003F7983">
          <w:rPr>
            <w:rFonts w:asciiTheme="minorHAnsi" w:hAnsiTheme="minorHAnsi" w:cstheme="minorHAnsi"/>
          </w:rPr>
          <w:t>2</w:t>
        </w:r>
        <w:r w:rsidRPr="003F7983">
          <w:rPr>
            <w:rFonts w:asciiTheme="minorHAnsi" w:hAnsiTheme="minorHAnsi" w:cstheme="minorHAnsi"/>
          </w:rPr>
          <w:fldChar w:fldCharType="end"/>
        </w:r>
      </w:p>
    </w:sdtContent>
  </w:sdt>
  <w:p w14:paraId="34A20670" w14:textId="77777777" w:rsidR="00C40009" w:rsidRPr="00385272" w:rsidRDefault="00C40009" w:rsidP="00BD7EF3">
    <w:pPr>
      <w:pStyle w:val="Stopka"/>
      <w:rPr>
        <w:rFonts w:asciiTheme="minorHAnsi" w:hAnsiTheme="minorHAnsi" w:cstheme="minorHAnsi"/>
        <w:sz w:val="22"/>
        <w:szCs w:val="22"/>
      </w:rPr>
    </w:pPr>
    <w:r w:rsidRPr="00385272">
      <w:rPr>
        <w:rFonts w:asciiTheme="minorHAnsi" w:hAnsiTheme="minorHAnsi" w:cstheme="minorHAnsi"/>
        <w:sz w:val="22"/>
        <w:szCs w:val="22"/>
      </w:rPr>
      <w:t>Umowa nr …………….</w:t>
    </w:r>
  </w:p>
  <w:p w14:paraId="733336B1" w14:textId="77777777" w:rsidR="00C40009" w:rsidRPr="003F7983" w:rsidRDefault="00C40009">
    <w:pPr>
      <w:pStyle w:val="Stopka"/>
      <w:rPr>
        <w:rFonts w:asciiTheme="minorHAnsi" w:hAnsiTheme="minorHAnsi"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sz w:val="22"/>
        <w:szCs w:val="22"/>
      </w:rPr>
      <w:id w:val="-243641889"/>
      <w:docPartObj>
        <w:docPartGallery w:val="Page Numbers (Bottom of Page)"/>
        <w:docPartUnique/>
      </w:docPartObj>
    </w:sdtPr>
    <w:sdtEndPr/>
    <w:sdtContent>
      <w:p w14:paraId="27EBE96B" w14:textId="4DC21882" w:rsidR="00C40009" w:rsidRPr="001E2E22" w:rsidRDefault="00C40009">
        <w:pPr>
          <w:pStyle w:val="Stopka"/>
          <w:jc w:val="right"/>
          <w:rPr>
            <w:rFonts w:asciiTheme="minorHAnsi" w:hAnsiTheme="minorHAnsi" w:cstheme="minorHAnsi"/>
            <w:sz w:val="22"/>
            <w:szCs w:val="22"/>
          </w:rPr>
        </w:pPr>
        <w:r w:rsidRPr="001E2E22">
          <w:rPr>
            <w:rFonts w:asciiTheme="minorHAnsi" w:hAnsiTheme="minorHAnsi" w:cstheme="minorHAnsi"/>
            <w:sz w:val="22"/>
            <w:szCs w:val="22"/>
          </w:rPr>
          <w:fldChar w:fldCharType="begin"/>
        </w:r>
        <w:r w:rsidRPr="001E2E22">
          <w:rPr>
            <w:rFonts w:asciiTheme="minorHAnsi" w:hAnsiTheme="minorHAnsi" w:cstheme="minorHAnsi"/>
            <w:sz w:val="22"/>
            <w:szCs w:val="22"/>
          </w:rPr>
          <w:instrText>PAGE   \* MERGEFORMAT</w:instrText>
        </w:r>
        <w:r w:rsidRPr="001E2E22">
          <w:rPr>
            <w:rFonts w:asciiTheme="minorHAnsi" w:hAnsiTheme="minorHAnsi" w:cstheme="minorHAnsi"/>
            <w:sz w:val="22"/>
            <w:szCs w:val="22"/>
          </w:rPr>
          <w:fldChar w:fldCharType="separate"/>
        </w:r>
        <w:r w:rsidR="00EC5A1D">
          <w:rPr>
            <w:rFonts w:asciiTheme="minorHAnsi" w:hAnsiTheme="minorHAnsi" w:cstheme="minorHAnsi"/>
            <w:noProof/>
            <w:sz w:val="22"/>
            <w:szCs w:val="22"/>
          </w:rPr>
          <w:t>9</w:t>
        </w:r>
        <w:r w:rsidRPr="001E2E22">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29D15" w14:textId="77777777" w:rsidR="009C7683" w:rsidRDefault="009C7683">
      <w:pPr>
        <w:spacing w:after="0" w:line="240" w:lineRule="auto"/>
      </w:pPr>
      <w:r>
        <w:separator/>
      </w:r>
    </w:p>
  </w:footnote>
  <w:footnote w:type="continuationSeparator" w:id="0">
    <w:p w14:paraId="66B22C78" w14:textId="77777777" w:rsidR="009C7683" w:rsidRDefault="009C7683">
      <w:pPr>
        <w:spacing w:after="0" w:line="240" w:lineRule="auto"/>
      </w:pPr>
      <w:r>
        <w:continuationSeparator/>
      </w:r>
    </w:p>
  </w:footnote>
  <w:footnote w:type="continuationNotice" w:id="1">
    <w:p w14:paraId="0D43337A" w14:textId="77777777" w:rsidR="009C7683" w:rsidRDefault="009C7683">
      <w:pPr>
        <w:spacing w:after="0" w:line="240" w:lineRule="auto"/>
      </w:pPr>
    </w:p>
  </w:footnote>
  <w:footnote w:id="2">
    <w:p w14:paraId="158FE810" w14:textId="3760A9A1" w:rsidR="00C40009" w:rsidRDefault="00C40009" w:rsidP="00396865">
      <w:pPr>
        <w:pStyle w:val="Tekstprzypisudolnego"/>
        <w:spacing w:after="60" w:line="360" w:lineRule="auto"/>
      </w:pPr>
      <w:r w:rsidRPr="00D362C8">
        <w:rPr>
          <w:rFonts w:ascii="Calibri" w:hAnsi="Calibri" w:cs="Calibri"/>
          <w:sz w:val="16"/>
          <w:szCs w:val="16"/>
          <w:vertAlign w:val="superscript"/>
        </w:rPr>
        <w:footnoteRef/>
      </w:r>
      <w:r w:rsidRPr="00D362C8">
        <w:rPr>
          <w:rFonts w:ascii="Calibri" w:hAnsi="Calibri" w:cs="Calibri"/>
          <w:sz w:val="16"/>
          <w:szCs w:val="16"/>
        </w:rPr>
        <w:t xml:space="preserve"> </w:t>
      </w:r>
      <w:r w:rsidRPr="00522260">
        <w:rPr>
          <w:rFonts w:ascii="Calibri" w:hAnsi="Calibri" w:cs="Calibri"/>
          <w:sz w:val="16"/>
          <w:szCs w:val="16"/>
        </w:rPr>
        <w:t xml:space="preserve">Należy przywołać pełnomocnictwo oraz je załączyć, jeśli strona jest reprezentowana przez pełnomocnika – załącznik nr </w:t>
      </w:r>
      <w:r>
        <w:rPr>
          <w:rFonts w:ascii="Calibri" w:hAnsi="Calibri" w:cs="Calibri"/>
          <w:sz w:val="16"/>
          <w:szCs w:val="16"/>
        </w:rPr>
        <w:t>2</w:t>
      </w:r>
      <w:r w:rsidRPr="00522260">
        <w:rPr>
          <w:rFonts w:ascii="Calibri" w:hAnsi="Calibri" w:cs="Calibri"/>
          <w:sz w:val="16"/>
          <w:szCs w:val="16"/>
        </w:rPr>
        <w:t xml:space="preserve"> do </w:t>
      </w:r>
      <w:r>
        <w:rPr>
          <w:rFonts w:ascii="Calibri" w:hAnsi="Calibri" w:cs="Calibri"/>
          <w:sz w:val="16"/>
          <w:szCs w:val="16"/>
        </w:rPr>
        <w:t>Umowy</w:t>
      </w:r>
      <w:r w:rsidRPr="00522260">
        <w:rPr>
          <w:rFonts w:ascii="Calibri" w:hAnsi="Calibri" w:cs="Calibri"/>
          <w:sz w:val="16"/>
          <w:szCs w:val="16"/>
        </w:rPr>
        <w:t>.</w:t>
      </w:r>
    </w:p>
  </w:footnote>
  <w:footnote w:id="3">
    <w:p w14:paraId="2829A1D1" w14:textId="67BA3F19" w:rsidR="00C40009" w:rsidRDefault="00C40009" w:rsidP="001A6760">
      <w:pPr>
        <w:pStyle w:val="Tekstprzypisudolnego"/>
        <w:spacing w:after="60" w:line="360" w:lineRule="auto"/>
      </w:pPr>
      <w:r w:rsidRPr="001A6760">
        <w:rPr>
          <w:rFonts w:ascii="Calibri" w:hAnsi="Calibri" w:cs="Calibri"/>
          <w:sz w:val="16"/>
          <w:szCs w:val="16"/>
          <w:vertAlign w:val="superscript"/>
        </w:rPr>
        <w:footnoteRef/>
      </w:r>
      <w:r w:rsidRPr="001A6760">
        <w:rPr>
          <w:rFonts w:ascii="Calibri" w:hAnsi="Calibri" w:cs="Calibri"/>
          <w:sz w:val="16"/>
          <w:szCs w:val="16"/>
        </w:rPr>
        <w:t xml:space="preserve"> Dotyczy to również sytuacji realizacji więcej niż jednego Przedsięwzięcia przez podmioty tworzące z Ostatecznym Odbiorcą Wsparcia jedno przedsiębiorstwo w rozumieniu art. 2 ust. 2 rozporządzenia Komisji (UE) nr 2023/2831 z dnia 13 grudnia 2023 r. w sprawie stosowania art. 107 i 108 Traktatu o funkcjonowaniu Unii Europejskiej do pomocy de minimis.</w:t>
      </w:r>
      <w:r w:rsidRPr="00834787">
        <w:t xml:space="preserve"> </w:t>
      </w:r>
    </w:p>
  </w:footnote>
  <w:footnote w:id="4">
    <w:p w14:paraId="53AC644E" w14:textId="582FCB5B" w:rsidR="00C40009" w:rsidRPr="00D362C8" w:rsidRDefault="00C40009" w:rsidP="00CC621A">
      <w:pPr>
        <w:pStyle w:val="Tekstprzypisudolnego"/>
        <w:spacing w:line="360" w:lineRule="auto"/>
        <w:rPr>
          <w:rFonts w:asciiTheme="minorHAnsi" w:hAnsiTheme="minorHAnsi" w:cstheme="minorBidi"/>
          <w:sz w:val="18"/>
          <w:szCs w:val="18"/>
        </w:rPr>
      </w:pPr>
      <w:r w:rsidRPr="185A775D">
        <w:rPr>
          <w:rStyle w:val="Odwoanieprzypisudolnego"/>
          <w:rFonts w:asciiTheme="minorHAnsi" w:hAnsiTheme="minorHAnsi" w:cstheme="minorBidi"/>
          <w:sz w:val="18"/>
          <w:szCs w:val="18"/>
        </w:rPr>
        <w:footnoteRef/>
      </w:r>
      <w:r w:rsidRPr="185A775D">
        <w:rPr>
          <w:rFonts w:asciiTheme="minorHAnsi" w:hAnsiTheme="minorHAnsi" w:cstheme="minorBidi"/>
          <w:sz w:val="18"/>
          <w:szCs w:val="18"/>
        </w:rPr>
        <w:t xml:space="preserve"> </w:t>
      </w:r>
      <w:r w:rsidRPr="185A775D">
        <w:rPr>
          <w:rStyle w:val="normaltextrun"/>
          <w:rFonts w:asciiTheme="minorHAnsi" w:hAnsiTheme="minorHAnsi" w:cstheme="minorBidi"/>
          <w:sz w:val="18"/>
          <w:szCs w:val="18"/>
        </w:rPr>
        <w:t xml:space="preserve">Jeżeli weksel jest podpisywany przez pełnomocnika, to wymagane jest pełnomocnictwo szczególne do zaciągania zobowiązań wekslowych z podpisem notarialnie poświadczonym. </w:t>
      </w:r>
      <w:r w:rsidRPr="514EA55C">
        <w:rPr>
          <w:rStyle w:val="normaltextrun"/>
          <w:rFonts w:asciiTheme="minorHAnsi" w:hAnsiTheme="minorHAnsi" w:cstheme="minorBidi"/>
          <w:sz w:val="18"/>
          <w:szCs w:val="18"/>
        </w:rPr>
        <w:t xml:space="preserve">W przypadku, gdy Ostatecznym odbiorcą wsparcia są podmioty prowadzące działalność gospodarczą w formie spółki cywilnej - weksel in blanco, o którym mowa w ust. </w:t>
      </w:r>
      <w:r w:rsidRPr="11720C01">
        <w:rPr>
          <w:rStyle w:val="normaltextrun"/>
          <w:rFonts w:asciiTheme="minorHAnsi" w:hAnsiTheme="minorHAnsi" w:cstheme="minorBidi"/>
          <w:sz w:val="18"/>
          <w:szCs w:val="18"/>
        </w:rPr>
        <w:t>3</w:t>
      </w:r>
      <w:r w:rsidRPr="514EA55C">
        <w:rPr>
          <w:rStyle w:val="normaltextrun"/>
          <w:rFonts w:asciiTheme="minorHAnsi" w:hAnsiTheme="minorHAnsi" w:cstheme="minorBidi"/>
          <w:sz w:val="18"/>
          <w:szCs w:val="18"/>
        </w:rPr>
        <w:t xml:space="preserve">, jest wystawiany przez każdego wspólnika tej spółki.  </w:t>
      </w:r>
    </w:p>
  </w:footnote>
  <w:footnote w:id="5">
    <w:p w14:paraId="29DCF867" w14:textId="77777777" w:rsidR="00C40009" w:rsidRPr="00522260" w:rsidRDefault="00C40009" w:rsidP="00CC621A">
      <w:pPr>
        <w:pStyle w:val="Tekstprzypisudolnego"/>
        <w:spacing w:after="60" w:line="360" w:lineRule="auto"/>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81C13" w14:textId="2CDE3BF5" w:rsidR="00C40009" w:rsidRDefault="00C40009">
    <w:pPr>
      <w:pStyle w:val="Nagwek"/>
    </w:pPr>
    <w:r>
      <w:rPr>
        <w:noProof/>
        <w:lang w:eastAsia="pl-PL"/>
      </w:rPr>
      <w:drawing>
        <wp:inline distT="0" distB="0" distL="0" distR="0" wp14:anchorId="119A0B00" wp14:editId="7D51AC86">
          <wp:extent cx="5760720" cy="339090"/>
          <wp:effectExtent l="0" t="0" r="0" b="3810"/>
          <wp:docPr id="839135960" name="Obraz 1"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67D5CEAE-13AC-0FB8-422E-2446B82EADBB}"/>
                      </a:ext>
                    </a:extLst>
                  </a:blip>
                  <a:stretch>
                    <a:fillRect/>
                  </a:stretch>
                </pic:blipFill>
                <pic:spPr>
                  <a:xfrm>
                    <a:off x="0" y="0"/>
                    <a:ext cx="5760720" cy="33909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2EA8C" w14:textId="58FFF1D4" w:rsidR="00C40009" w:rsidRDefault="00C40009">
    <w:pPr>
      <w:pStyle w:val="Nagwek"/>
    </w:pPr>
    <w:r>
      <w:rPr>
        <w:noProof/>
        <w:lang w:eastAsia="pl-PL"/>
      </w:rPr>
      <w:drawing>
        <wp:anchor distT="0" distB="0" distL="114300" distR="114300" simplePos="0" relativeHeight="251658240" behindDoc="0" locked="0" layoutInCell="1" allowOverlap="1" wp14:anchorId="3534B1DD" wp14:editId="53C1F1A2">
          <wp:simplePos x="0" y="0"/>
          <wp:positionH relativeFrom="margin">
            <wp:posOffset>461645</wp:posOffset>
          </wp:positionH>
          <wp:positionV relativeFrom="paragraph">
            <wp:posOffset>-371475</wp:posOffset>
          </wp:positionV>
          <wp:extent cx="5760720" cy="339090"/>
          <wp:effectExtent l="0" t="0" r="0" b="3810"/>
          <wp:wrapThrough wrapText="bothSides">
            <wp:wrapPolygon edited="0">
              <wp:start x="357" y="0"/>
              <wp:lineTo x="0" y="2427"/>
              <wp:lineTo x="0" y="19416"/>
              <wp:lineTo x="500" y="20629"/>
              <wp:lineTo x="19214" y="20629"/>
              <wp:lineTo x="21500" y="18202"/>
              <wp:lineTo x="21500" y="1213"/>
              <wp:lineTo x="19286" y="0"/>
              <wp:lineTo x="357" y="0"/>
            </wp:wrapPolygon>
          </wp:wrapThrough>
          <wp:docPr id="1363169009"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169009"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67D5CEAE-13AC-0FB8-422E-2446B82EADBB}"/>
                      </a:ext>
                    </a:extLst>
                  </a:blip>
                  <a:stretch>
                    <a:fillRect/>
                  </a:stretch>
                </pic:blipFill>
                <pic:spPr>
                  <a:xfrm>
                    <a:off x="0" y="0"/>
                    <a:ext cx="5760720" cy="33909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7F76C" w14:textId="5A40A19A" w:rsidR="00C40009" w:rsidRDefault="00C40009">
    <w:pPr>
      <w:pStyle w:val="Nagwek"/>
    </w:pPr>
    <w:r>
      <w:rPr>
        <w:noProof/>
        <w:lang w:eastAsia="pl-PL"/>
      </w:rPr>
      <w:drawing>
        <wp:anchor distT="0" distB="0" distL="114300" distR="114300" simplePos="0" relativeHeight="251660288" behindDoc="0" locked="0" layoutInCell="1" allowOverlap="1" wp14:anchorId="7C847A84" wp14:editId="13DE6E40">
          <wp:simplePos x="0" y="0"/>
          <wp:positionH relativeFrom="margin">
            <wp:posOffset>457200</wp:posOffset>
          </wp:positionH>
          <wp:positionV relativeFrom="paragraph">
            <wp:posOffset>-372110</wp:posOffset>
          </wp:positionV>
          <wp:extent cx="5760720" cy="339090"/>
          <wp:effectExtent l="0" t="0" r="0" b="3810"/>
          <wp:wrapThrough wrapText="bothSides">
            <wp:wrapPolygon edited="0">
              <wp:start x="357" y="0"/>
              <wp:lineTo x="0" y="2427"/>
              <wp:lineTo x="0" y="19416"/>
              <wp:lineTo x="500" y="20629"/>
              <wp:lineTo x="19214" y="20629"/>
              <wp:lineTo x="21500" y="18202"/>
              <wp:lineTo x="21500" y="1213"/>
              <wp:lineTo x="19286" y="0"/>
              <wp:lineTo x="357" y="0"/>
            </wp:wrapPolygon>
          </wp:wrapThrough>
          <wp:docPr id="993946873" name="Obraz 1"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 uri="{FF2B5EF4-FFF2-40B4-BE49-F238E27FC236}">
                        <a16:creationId xmlns:arto="http://schemas.microsoft.com/office/word/2006/arto" xmlns:a16="http://schemas.microsoft.com/office/drawing/2014/main" xmlns:a14="http://schemas.microsoft.com/office/drawing/2010/main" xmlns:w="http://schemas.openxmlformats.org/wordprocessingml/2006/main" xmlns:w10="urn:schemas-microsoft-com:office:word" xmlns:v="urn:schemas-microsoft-com:vml" xmlns:o="urn:schemas-microsoft-com:office:office" xmlns="" id="{67D5CEAE-13AC-0FB8-422E-2446B82EADBB}"/>
                      </a:ext>
                    </a:extLst>
                  </a:blip>
                  <a:stretch>
                    <a:fillRect/>
                  </a:stretch>
                </pic:blipFill>
                <pic:spPr>
                  <a:xfrm>
                    <a:off x="0" y="0"/>
                    <a:ext cx="5760720" cy="3390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1851"/>
        </w:tabs>
        <w:ind w:left="1851" w:hanging="432"/>
      </w:pPr>
    </w:lvl>
    <w:lvl w:ilvl="1">
      <w:start w:val="1"/>
      <w:numFmt w:val="none"/>
      <w:suff w:val="nothing"/>
      <w:lvlText w:val=""/>
      <w:lvlJc w:val="left"/>
      <w:pPr>
        <w:tabs>
          <w:tab w:val="num" w:pos="1995"/>
        </w:tabs>
        <w:ind w:left="1995" w:hanging="576"/>
      </w:pPr>
    </w:lvl>
    <w:lvl w:ilvl="2">
      <w:start w:val="1"/>
      <w:numFmt w:val="none"/>
      <w:suff w:val="nothing"/>
      <w:lvlText w:val=""/>
      <w:lvlJc w:val="left"/>
      <w:pPr>
        <w:tabs>
          <w:tab w:val="num" w:pos="2139"/>
        </w:tabs>
        <w:ind w:left="2139" w:hanging="720"/>
      </w:pPr>
    </w:lvl>
    <w:lvl w:ilvl="3">
      <w:start w:val="1"/>
      <w:numFmt w:val="none"/>
      <w:suff w:val="nothing"/>
      <w:lvlText w:val=""/>
      <w:lvlJc w:val="left"/>
      <w:pPr>
        <w:tabs>
          <w:tab w:val="num" w:pos="2283"/>
        </w:tabs>
        <w:ind w:left="2283" w:hanging="864"/>
      </w:pPr>
    </w:lvl>
    <w:lvl w:ilvl="4">
      <w:start w:val="1"/>
      <w:numFmt w:val="none"/>
      <w:suff w:val="nothing"/>
      <w:lvlText w:val=""/>
      <w:lvlJc w:val="left"/>
      <w:pPr>
        <w:tabs>
          <w:tab w:val="num" w:pos="2427"/>
        </w:tabs>
        <w:ind w:left="2427" w:hanging="1008"/>
      </w:pPr>
    </w:lvl>
    <w:lvl w:ilvl="5">
      <w:start w:val="1"/>
      <w:numFmt w:val="decimal"/>
      <w:pStyle w:val="Nagwek6"/>
      <w:lvlText w:val="%6"/>
      <w:lvlJc w:val="left"/>
      <w:pPr>
        <w:tabs>
          <w:tab w:val="num" w:pos="2571"/>
        </w:tabs>
        <w:ind w:left="2571" w:hanging="1152"/>
      </w:pPr>
      <w:rPr>
        <w:rFonts w:hint="default"/>
      </w:rPr>
    </w:lvl>
    <w:lvl w:ilvl="6">
      <w:start w:val="1"/>
      <w:numFmt w:val="none"/>
      <w:suff w:val="nothing"/>
      <w:lvlText w:val=""/>
      <w:lvlJc w:val="left"/>
      <w:pPr>
        <w:tabs>
          <w:tab w:val="num" w:pos="2715"/>
        </w:tabs>
        <w:ind w:left="2715" w:hanging="1296"/>
      </w:pPr>
    </w:lvl>
    <w:lvl w:ilvl="7">
      <w:start w:val="1"/>
      <w:numFmt w:val="none"/>
      <w:suff w:val="nothing"/>
      <w:lvlText w:val=""/>
      <w:lvlJc w:val="left"/>
      <w:pPr>
        <w:tabs>
          <w:tab w:val="num" w:pos="2859"/>
        </w:tabs>
        <w:ind w:left="2859" w:hanging="1440"/>
      </w:pPr>
    </w:lvl>
    <w:lvl w:ilvl="8">
      <w:start w:val="1"/>
      <w:numFmt w:val="none"/>
      <w:suff w:val="nothing"/>
      <w:lvlText w:val=""/>
      <w:lvlJc w:val="left"/>
      <w:pPr>
        <w:tabs>
          <w:tab w:val="num" w:pos="3003"/>
        </w:tabs>
        <w:ind w:left="3003"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4"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8" w15:restartNumberingAfterBreak="0">
    <w:nsid w:val="00000020"/>
    <w:multiLevelType w:val="multilevel"/>
    <w:tmpl w:val="E6D63040"/>
    <w:name w:val="WW8Num32"/>
    <w:lvl w:ilvl="0">
      <w:start w:val="1"/>
      <w:numFmt w:val="decimal"/>
      <w:lvlText w:val="%1)"/>
      <w:lvlJc w:val="left"/>
      <w:pPr>
        <w:tabs>
          <w:tab w:val="num" w:pos="745"/>
        </w:tabs>
        <w:ind w:left="745" w:hanging="360"/>
      </w:pPr>
      <w:rPr>
        <w:i w:val="0"/>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29"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0"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1"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2"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3"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4"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5"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8"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39"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1"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F"/>
    <w:multiLevelType w:val="multilevel"/>
    <w:tmpl w:val="955EA90C"/>
    <w:name w:val="WW8Num47"/>
    <w:lvl w:ilvl="0">
      <w:start w:val="1"/>
      <w:numFmt w:val="decimal"/>
      <w:lvlText w:val="%1."/>
      <w:lvlJc w:val="left"/>
      <w:pPr>
        <w:tabs>
          <w:tab w:val="num" w:pos="360"/>
        </w:tabs>
        <w:ind w:left="360" w:hanging="360"/>
      </w:pPr>
      <w:rPr>
        <w:rFonts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00000036"/>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0F5C9962"/>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9"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0"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1" w15:restartNumberingAfterBreak="0">
    <w:nsid w:val="01BF21D8"/>
    <w:multiLevelType w:val="hybridMultilevel"/>
    <w:tmpl w:val="1C38FE64"/>
    <w:lvl w:ilvl="0" w:tplc="9BE65DAE">
      <w:start w:val="1"/>
      <w:numFmt w:val="decimal"/>
      <w:lvlText w:val="%1)"/>
      <w:lvlJc w:val="left"/>
      <w:pPr>
        <w:ind w:left="1068" w:hanging="360"/>
      </w:pPr>
    </w:lvl>
    <w:lvl w:ilvl="1" w:tplc="04150011">
      <w:start w:val="1"/>
      <w:numFmt w:val="decimal"/>
      <w:lvlText w:val="%2)"/>
      <w:lvlJc w:val="left"/>
      <w:pPr>
        <w:ind w:left="1865" w:hanging="360"/>
      </w:pPr>
    </w:lvl>
    <w:lvl w:ilvl="2" w:tplc="FFFFFFFF">
      <w:start w:val="1"/>
      <w:numFmt w:val="lowerRoman"/>
      <w:lvlText w:val="%3."/>
      <w:lvlJc w:val="right"/>
      <w:pPr>
        <w:ind w:left="2585" w:hanging="180"/>
      </w:pPr>
    </w:lvl>
    <w:lvl w:ilvl="3" w:tplc="FFFFFFFF">
      <w:start w:val="1"/>
      <w:numFmt w:val="decimal"/>
      <w:lvlText w:val="%4."/>
      <w:lvlJc w:val="left"/>
      <w:pPr>
        <w:ind w:left="3305" w:hanging="360"/>
      </w:pPr>
    </w:lvl>
    <w:lvl w:ilvl="4" w:tplc="FFFFFFFF">
      <w:start w:val="1"/>
      <w:numFmt w:val="lowerLetter"/>
      <w:lvlText w:val="%5."/>
      <w:lvlJc w:val="left"/>
      <w:pPr>
        <w:ind w:left="4025" w:hanging="360"/>
      </w:pPr>
    </w:lvl>
    <w:lvl w:ilvl="5" w:tplc="FFFFFFFF">
      <w:start w:val="1"/>
      <w:numFmt w:val="lowerRoman"/>
      <w:lvlText w:val="%6."/>
      <w:lvlJc w:val="right"/>
      <w:pPr>
        <w:ind w:left="4745" w:hanging="180"/>
      </w:pPr>
    </w:lvl>
    <w:lvl w:ilvl="6" w:tplc="FFFFFFFF">
      <w:start w:val="1"/>
      <w:numFmt w:val="decimal"/>
      <w:lvlText w:val="%7."/>
      <w:lvlJc w:val="left"/>
      <w:pPr>
        <w:ind w:left="5465" w:hanging="360"/>
      </w:pPr>
    </w:lvl>
    <w:lvl w:ilvl="7" w:tplc="FFFFFFFF">
      <w:start w:val="1"/>
      <w:numFmt w:val="lowerLetter"/>
      <w:lvlText w:val="%8."/>
      <w:lvlJc w:val="left"/>
      <w:pPr>
        <w:ind w:left="6185" w:hanging="360"/>
      </w:pPr>
    </w:lvl>
    <w:lvl w:ilvl="8" w:tplc="FFFFFFFF">
      <w:start w:val="1"/>
      <w:numFmt w:val="lowerRoman"/>
      <w:lvlText w:val="%9."/>
      <w:lvlJc w:val="right"/>
      <w:pPr>
        <w:ind w:left="6905" w:hanging="180"/>
      </w:pPr>
    </w:lvl>
  </w:abstractNum>
  <w:abstractNum w:abstractNumId="72" w15:restartNumberingAfterBreak="0">
    <w:nsid w:val="0223343B"/>
    <w:multiLevelType w:val="hybridMultilevel"/>
    <w:tmpl w:val="03BEEF72"/>
    <w:lvl w:ilvl="0" w:tplc="09D0B53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4CF2628"/>
    <w:multiLevelType w:val="hybridMultilevel"/>
    <w:tmpl w:val="26F022D8"/>
    <w:lvl w:ilvl="0" w:tplc="45681FD4">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0913353C"/>
    <w:multiLevelType w:val="hybridMultilevel"/>
    <w:tmpl w:val="BF8E2DD8"/>
    <w:lvl w:ilvl="0" w:tplc="FFFFFFFF">
      <w:start w:val="1"/>
      <w:numFmt w:val="decimal"/>
      <w:lvlText w:val="%1."/>
      <w:lvlJc w:val="left"/>
      <w:pPr>
        <w:ind w:left="643" w:hanging="360"/>
      </w:pPr>
    </w:lvl>
    <w:lvl w:ilvl="1" w:tplc="8B084A0E">
      <w:start w:val="1"/>
      <w:numFmt w:val="lowerLetter"/>
      <w:lvlText w:val="%2."/>
      <w:lvlJc w:val="left"/>
      <w:pPr>
        <w:ind w:left="1440" w:hanging="360"/>
      </w:pPr>
    </w:lvl>
    <w:lvl w:ilvl="2" w:tplc="7056124E">
      <w:start w:val="1"/>
      <w:numFmt w:val="lowerRoman"/>
      <w:lvlText w:val="%3."/>
      <w:lvlJc w:val="right"/>
      <w:pPr>
        <w:ind w:left="2160" w:hanging="180"/>
      </w:pPr>
    </w:lvl>
    <w:lvl w:ilvl="3" w:tplc="8D509D7C">
      <w:start w:val="1"/>
      <w:numFmt w:val="decimal"/>
      <w:lvlText w:val="%4."/>
      <w:lvlJc w:val="left"/>
      <w:pPr>
        <w:ind w:left="2880" w:hanging="360"/>
      </w:pPr>
    </w:lvl>
    <w:lvl w:ilvl="4" w:tplc="4EDCDBC6">
      <w:start w:val="1"/>
      <w:numFmt w:val="lowerLetter"/>
      <w:lvlText w:val="%5."/>
      <w:lvlJc w:val="left"/>
      <w:pPr>
        <w:ind w:left="3600" w:hanging="360"/>
      </w:pPr>
    </w:lvl>
    <w:lvl w:ilvl="5" w:tplc="E858381C">
      <w:start w:val="1"/>
      <w:numFmt w:val="lowerRoman"/>
      <w:lvlText w:val="%6."/>
      <w:lvlJc w:val="right"/>
      <w:pPr>
        <w:ind w:left="4320" w:hanging="180"/>
      </w:pPr>
    </w:lvl>
    <w:lvl w:ilvl="6" w:tplc="0B9EFA0C">
      <w:start w:val="1"/>
      <w:numFmt w:val="decimal"/>
      <w:lvlText w:val="%7."/>
      <w:lvlJc w:val="left"/>
      <w:pPr>
        <w:ind w:left="5040" w:hanging="360"/>
      </w:pPr>
    </w:lvl>
    <w:lvl w:ilvl="7" w:tplc="27A42BAA">
      <w:start w:val="1"/>
      <w:numFmt w:val="lowerLetter"/>
      <w:lvlText w:val="%8."/>
      <w:lvlJc w:val="left"/>
      <w:pPr>
        <w:ind w:left="5760" w:hanging="360"/>
      </w:pPr>
    </w:lvl>
    <w:lvl w:ilvl="8" w:tplc="980C938E">
      <w:start w:val="1"/>
      <w:numFmt w:val="lowerRoman"/>
      <w:lvlText w:val="%9."/>
      <w:lvlJc w:val="right"/>
      <w:pPr>
        <w:ind w:left="6480" w:hanging="180"/>
      </w:pPr>
    </w:lvl>
  </w:abstractNum>
  <w:abstractNum w:abstractNumId="75"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6" w15:restartNumberingAfterBreak="0">
    <w:nsid w:val="0E366476"/>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7" w15:restartNumberingAfterBreak="0">
    <w:nsid w:val="0E877445"/>
    <w:multiLevelType w:val="hybridMultilevel"/>
    <w:tmpl w:val="BC6042D6"/>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0E9D5A3B"/>
    <w:multiLevelType w:val="multilevel"/>
    <w:tmpl w:val="3B2A14BC"/>
    <w:lvl w:ilvl="0">
      <w:start w:val="1"/>
      <w:numFmt w:val="decimal"/>
      <w:lvlText w:val="%1."/>
      <w:lvlJc w:val="left"/>
      <w:pPr>
        <w:tabs>
          <w:tab w:val="num" w:pos="360"/>
        </w:tabs>
        <w:ind w:left="360" w:hanging="360"/>
      </w:pPr>
      <w:rPr>
        <w:rFonts w:hint="default"/>
        <w:sz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ind w:left="4680" w:hanging="360"/>
      </w:pPr>
      <w:rPr>
        <w:sz w:val="22"/>
        <w:szCs w:val="22"/>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0F946445"/>
    <w:multiLevelType w:val="hybridMultilevel"/>
    <w:tmpl w:val="398AF5A4"/>
    <w:lvl w:ilvl="0" w:tplc="FFFFFFFF">
      <w:start w:val="1"/>
      <w:numFmt w:val="decimal"/>
      <w:lvlText w:val="%1."/>
      <w:lvlJc w:val="left"/>
      <w:pPr>
        <w:ind w:left="787" w:hanging="428"/>
      </w:pPr>
      <w:rPr>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0" w15:restartNumberingAfterBreak="0">
    <w:nsid w:val="15797BA4"/>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1" w15:restartNumberingAfterBreak="0">
    <w:nsid w:val="19D5337F"/>
    <w:multiLevelType w:val="hybridMultilevel"/>
    <w:tmpl w:val="A0929670"/>
    <w:lvl w:ilvl="0" w:tplc="AE28B276">
      <w:start w:val="1"/>
      <w:numFmt w:val="decimal"/>
      <w:lvlText w:val="%1)"/>
      <w:lvlJc w:val="left"/>
      <w:pPr>
        <w:ind w:left="1068" w:hanging="360"/>
      </w:pPr>
      <w:rPr>
        <w:rFonts w:asciiTheme="minorHAnsi" w:hAnsiTheme="minorHAnsi" w:cstheme="minorHAnsi" w:hint="default"/>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2" w15:restartNumberingAfterBreak="0">
    <w:nsid w:val="1ACF1F2A"/>
    <w:multiLevelType w:val="hybridMultilevel"/>
    <w:tmpl w:val="6840DDB0"/>
    <w:lvl w:ilvl="0" w:tplc="BB7C2A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1B164642"/>
    <w:multiLevelType w:val="hybridMultilevel"/>
    <w:tmpl w:val="84005622"/>
    <w:lvl w:ilvl="0" w:tplc="FFFFFFFF">
      <w:start w:val="1"/>
      <w:numFmt w:val="decimal"/>
      <w:lvlText w:val="%1."/>
      <w:lvlJc w:val="left"/>
      <w:pPr>
        <w:ind w:left="360" w:hanging="360"/>
      </w:pPr>
      <w:rPr>
        <w:rFonts w:ascii="Calibri" w:hAnsi="Calibri" w:cs="Calibri" w:hint="default"/>
      </w:rPr>
    </w:lvl>
    <w:lvl w:ilvl="1" w:tplc="04150011">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4" w15:restartNumberingAfterBreak="0">
    <w:nsid w:val="1BAA071C"/>
    <w:multiLevelType w:val="hybridMultilevel"/>
    <w:tmpl w:val="728CBEFC"/>
    <w:lvl w:ilvl="0" w:tplc="432EB72E">
      <w:start w:val="1"/>
      <w:numFmt w:val="decimal"/>
      <w:lvlText w:val="%1."/>
      <w:lvlJc w:val="left"/>
      <w:pPr>
        <w:ind w:left="720" w:hanging="360"/>
      </w:pPr>
      <w:rPr>
        <w:rFonts w:asciiTheme="minorHAnsi" w:hAnsiTheme="minorHAnsi" w:cstheme="minorHAnsi" w:hint="default"/>
        <w:sz w:val="22"/>
        <w:szCs w:val="22"/>
      </w:rPr>
    </w:lvl>
    <w:lvl w:ilvl="1" w:tplc="6E4845BC">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5" w15:restartNumberingAfterBreak="0">
    <w:nsid w:val="1DF45F31"/>
    <w:multiLevelType w:val="hybridMultilevel"/>
    <w:tmpl w:val="B07629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207448FD"/>
    <w:multiLevelType w:val="hybridMultilevel"/>
    <w:tmpl w:val="CBC000AE"/>
    <w:lvl w:ilvl="0" w:tplc="5A70CF00">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09F3856"/>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22554F04"/>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9"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90" w15:restartNumberingAfterBreak="0">
    <w:nsid w:val="248F28AC"/>
    <w:multiLevelType w:val="hybridMultilevel"/>
    <w:tmpl w:val="A57E8302"/>
    <w:lvl w:ilvl="0" w:tplc="FFFFFFFF">
      <w:start w:val="1"/>
      <w:numFmt w:val="decimal"/>
      <w:lvlText w:val="%1)"/>
      <w:lvlJc w:val="left"/>
      <w:pPr>
        <w:ind w:left="1068" w:hanging="360"/>
      </w:pPr>
      <w:rPr>
        <w:rFonts w:asciiTheme="minorHAnsi" w:hAnsiTheme="minorHAnsi" w:cstheme="minorHAnsi" w:hint="default"/>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1" w15:restartNumberingAfterBreak="0">
    <w:nsid w:val="281B5FAB"/>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2" w15:restartNumberingAfterBreak="0">
    <w:nsid w:val="285DEBAE"/>
    <w:multiLevelType w:val="hybridMultilevel"/>
    <w:tmpl w:val="4DAC16B6"/>
    <w:lvl w:ilvl="0" w:tplc="AF5871B6">
      <w:start w:val="1"/>
      <w:numFmt w:val="decimal"/>
      <w:lvlText w:val="%1."/>
      <w:lvlJc w:val="left"/>
      <w:pPr>
        <w:ind w:left="720" w:hanging="360"/>
      </w:pPr>
    </w:lvl>
    <w:lvl w:ilvl="1" w:tplc="B99C0B6A">
      <w:start w:val="1"/>
      <w:numFmt w:val="lowerLetter"/>
      <w:lvlText w:val="%2."/>
      <w:lvlJc w:val="left"/>
      <w:pPr>
        <w:ind w:left="1440" w:hanging="360"/>
      </w:pPr>
    </w:lvl>
    <w:lvl w:ilvl="2" w:tplc="46E2A5FE">
      <w:start w:val="1"/>
      <w:numFmt w:val="lowerRoman"/>
      <w:lvlText w:val="%3."/>
      <w:lvlJc w:val="right"/>
      <w:pPr>
        <w:ind w:left="2160" w:hanging="180"/>
      </w:pPr>
    </w:lvl>
    <w:lvl w:ilvl="3" w:tplc="7584D004">
      <w:start w:val="1"/>
      <w:numFmt w:val="decimal"/>
      <w:lvlText w:val="%4."/>
      <w:lvlJc w:val="left"/>
      <w:pPr>
        <w:ind w:left="2880" w:hanging="360"/>
      </w:pPr>
    </w:lvl>
    <w:lvl w:ilvl="4" w:tplc="AA5619F4">
      <w:start w:val="1"/>
      <w:numFmt w:val="lowerLetter"/>
      <w:lvlText w:val="%5."/>
      <w:lvlJc w:val="left"/>
      <w:pPr>
        <w:ind w:left="3600" w:hanging="360"/>
      </w:pPr>
    </w:lvl>
    <w:lvl w:ilvl="5" w:tplc="005AEF3A">
      <w:start w:val="1"/>
      <w:numFmt w:val="lowerRoman"/>
      <w:lvlText w:val="%6."/>
      <w:lvlJc w:val="right"/>
      <w:pPr>
        <w:ind w:left="4320" w:hanging="180"/>
      </w:pPr>
    </w:lvl>
    <w:lvl w:ilvl="6" w:tplc="2C6EC86E">
      <w:start w:val="1"/>
      <w:numFmt w:val="decimal"/>
      <w:lvlText w:val="%7."/>
      <w:lvlJc w:val="left"/>
      <w:pPr>
        <w:ind w:left="5040" w:hanging="360"/>
      </w:pPr>
    </w:lvl>
    <w:lvl w:ilvl="7" w:tplc="C50C0462">
      <w:start w:val="1"/>
      <w:numFmt w:val="lowerLetter"/>
      <w:lvlText w:val="%8."/>
      <w:lvlJc w:val="left"/>
      <w:pPr>
        <w:ind w:left="5760" w:hanging="360"/>
      </w:pPr>
    </w:lvl>
    <w:lvl w:ilvl="8" w:tplc="79C01F50">
      <w:start w:val="1"/>
      <w:numFmt w:val="lowerRoman"/>
      <w:lvlText w:val="%9."/>
      <w:lvlJc w:val="right"/>
      <w:pPr>
        <w:ind w:left="6480" w:hanging="180"/>
      </w:pPr>
    </w:lvl>
  </w:abstractNum>
  <w:abstractNum w:abstractNumId="93" w15:restartNumberingAfterBreak="0">
    <w:nsid w:val="28F2047D"/>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4" w15:restartNumberingAfterBreak="0">
    <w:nsid w:val="2CE4667A"/>
    <w:multiLevelType w:val="hybridMultilevel"/>
    <w:tmpl w:val="638C7D82"/>
    <w:lvl w:ilvl="0" w:tplc="B33A4A7A">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2CF86AB7"/>
    <w:multiLevelType w:val="hybridMultilevel"/>
    <w:tmpl w:val="CAEEAD88"/>
    <w:lvl w:ilvl="0" w:tplc="FFFFFFFF">
      <w:start w:val="1"/>
      <w:numFmt w:val="decimal"/>
      <w:lvlText w:val="%1."/>
      <w:lvlJc w:val="left"/>
      <w:pPr>
        <w:ind w:left="360" w:hanging="360"/>
      </w:pPr>
      <w:rPr>
        <w:rFonts w:ascii="Calibri" w:hAnsi="Calibri" w:cs="Calibri"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6" w15:restartNumberingAfterBreak="0">
    <w:nsid w:val="2ECA3D28"/>
    <w:multiLevelType w:val="hybridMultilevel"/>
    <w:tmpl w:val="864A36C8"/>
    <w:lvl w:ilvl="0" w:tplc="FFFFFFFF">
      <w:start w:val="1"/>
      <w:numFmt w:val="decimal"/>
      <w:lvlText w:val="%1)"/>
      <w:lvlJc w:val="left"/>
      <w:pPr>
        <w:ind w:left="1146" w:hanging="360"/>
      </w:pPr>
      <w:rPr>
        <w:rFonts w:hint="default"/>
      </w:rPr>
    </w:lvl>
    <w:lvl w:ilvl="1" w:tplc="04150011">
      <w:start w:val="1"/>
      <w:numFmt w:val="decimal"/>
      <w:lvlText w:val="%2)"/>
      <w:lvlJc w:val="left"/>
      <w:pPr>
        <w:ind w:left="114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331E3BAB"/>
    <w:multiLevelType w:val="hybridMultilevel"/>
    <w:tmpl w:val="BC6042D6"/>
    <w:lvl w:ilvl="0" w:tplc="FFFFFFFF">
      <w:start w:val="1"/>
      <w:numFmt w:val="decimal"/>
      <w:lvlText w:val="%1)"/>
      <w:lvlJc w:val="left"/>
      <w:pPr>
        <w:ind w:left="1146" w:hanging="360"/>
      </w:pPr>
      <w:rPr>
        <w:rFonts w:hint="default"/>
      </w:rPr>
    </w:lvl>
    <w:lvl w:ilvl="1" w:tplc="04150017">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99" w15:restartNumberingAfterBreak="0">
    <w:nsid w:val="367742B6"/>
    <w:multiLevelType w:val="hybridMultilevel"/>
    <w:tmpl w:val="E51A9962"/>
    <w:lvl w:ilvl="0" w:tplc="EA0A268E">
      <w:start w:val="1"/>
      <w:numFmt w:val="decimal"/>
      <w:lvlText w:val="%1."/>
      <w:lvlJc w:val="left"/>
      <w:pPr>
        <w:ind w:left="1060" w:hanging="360"/>
      </w:pPr>
    </w:lvl>
    <w:lvl w:ilvl="1" w:tplc="95602090">
      <w:start w:val="1"/>
      <w:numFmt w:val="decimal"/>
      <w:lvlText w:val="%2."/>
      <w:lvlJc w:val="left"/>
      <w:pPr>
        <w:ind w:left="1060" w:hanging="360"/>
      </w:pPr>
    </w:lvl>
    <w:lvl w:ilvl="2" w:tplc="7B144982">
      <w:start w:val="1"/>
      <w:numFmt w:val="decimal"/>
      <w:lvlText w:val="%3."/>
      <w:lvlJc w:val="left"/>
      <w:pPr>
        <w:ind w:left="1060" w:hanging="360"/>
      </w:pPr>
    </w:lvl>
    <w:lvl w:ilvl="3" w:tplc="86142CE4">
      <w:start w:val="1"/>
      <w:numFmt w:val="decimal"/>
      <w:lvlText w:val="%4."/>
      <w:lvlJc w:val="left"/>
      <w:pPr>
        <w:ind w:left="1060" w:hanging="360"/>
      </w:pPr>
    </w:lvl>
    <w:lvl w:ilvl="4" w:tplc="A98AA32E">
      <w:start w:val="1"/>
      <w:numFmt w:val="decimal"/>
      <w:lvlText w:val="%5."/>
      <w:lvlJc w:val="left"/>
      <w:pPr>
        <w:ind w:left="1060" w:hanging="360"/>
      </w:pPr>
    </w:lvl>
    <w:lvl w:ilvl="5" w:tplc="B01E16B6">
      <w:start w:val="1"/>
      <w:numFmt w:val="decimal"/>
      <w:lvlText w:val="%6."/>
      <w:lvlJc w:val="left"/>
      <w:pPr>
        <w:ind w:left="1060" w:hanging="360"/>
      </w:pPr>
    </w:lvl>
    <w:lvl w:ilvl="6" w:tplc="CBF2889A">
      <w:start w:val="1"/>
      <w:numFmt w:val="decimal"/>
      <w:lvlText w:val="%7."/>
      <w:lvlJc w:val="left"/>
      <w:pPr>
        <w:ind w:left="1060" w:hanging="360"/>
      </w:pPr>
    </w:lvl>
    <w:lvl w:ilvl="7" w:tplc="202C84CE">
      <w:start w:val="1"/>
      <w:numFmt w:val="decimal"/>
      <w:lvlText w:val="%8."/>
      <w:lvlJc w:val="left"/>
      <w:pPr>
        <w:ind w:left="1060" w:hanging="360"/>
      </w:pPr>
    </w:lvl>
    <w:lvl w:ilvl="8" w:tplc="79D8B032">
      <w:start w:val="1"/>
      <w:numFmt w:val="decimal"/>
      <w:lvlText w:val="%9."/>
      <w:lvlJc w:val="left"/>
      <w:pPr>
        <w:ind w:left="1060" w:hanging="360"/>
      </w:pPr>
    </w:lvl>
  </w:abstractNum>
  <w:abstractNum w:abstractNumId="100" w15:restartNumberingAfterBreak="0">
    <w:nsid w:val="36E3B1E4"/>
    <w:multiLevelType w:val="hybridMultilevel"/>
    <w:tmpl w:val="F0A6A9C0"/>
    <w:lvl w:ilvl="0" w:tplc="AFC0D83A">
      <w:start w:val="11"/>
      <w:numFmt w:val="decimal"/>
      <w:lvlText w:val="%1."/>
      <w:lvlJc w:val="left"/>
      <w:pPr>
        <w:ind w:left="429" w:hanging="428"/>
      </w:pPr>
    </w:lvl>
    <w:lvl w:ilvl="1" w:tplc="B6485646">
      <w:start w:val="1"/>
      <w:numFmt w:val="lowerLetter"/>
      <w:lvlText w:val="%2."/>
      <w:lvlJc w:val="left"/>
      <w:pPr>
        <w:ind w:left="1440" w:hanging="360"/>
      </w:pPr>
    </w:lvl>
    <w:lvl w:ilvl="2" w:tplc="51D27FE8">
      <w:start w:val="1"/>
      <w:numFmt w:val="lowerRoman"/>
      <w:lvlText w:val="%3."/>
      <w:lvlJc w:val="right"/>
      <w:pPr>
        <w:ind w:left="2160" w:hanging="180"/>
      </w:pPr>
    </w:lvl>
    <w:lvl w:ilvl="3" w:tplc="83C0C50A">
      <w:start w:val="1"/>
      <w:numFmt w:val="decimal"/>
      <w:lvlText w:val="%4."/>
      <w:lvlJc w:val="left"/>
      <w:pPr>
        <w:ind w:left="2880" w:hanging="360"/>
      </w:pPr>
    </w:lvl>
    <w:lvl w:ilvl="4" w:tplc="B1883DFE">
      <w:start w:val="1"/>
      <w:numFmt w:val="lowerLetter"/>
      <w:lvlText w:val="%5."/>
      <w:lvlJc w:val="left"/>
      <w:pPr>
        <w:ind w:left="3600" w:hanging="360"/>
      </w:pPr>
    </w:lvl>
    <w:lvl w:ilvl="5" w:tplc="9ED86D3A">
      <w:start w:val="1"/>
      <w:numFmt w:val="lowerRoman"/>
      <w:lvlText w:val="%6."/>
      <w:lvlJc w:val="right"/>
      <w:pPr>
        <w:ind w:left="4320" w:hanging="180"/>
      </w:pPr>
    </w:lvl>
    <w:lvl w:ilvl="6" w:tplc="CDBAFAE8">
      <w:start w:val="1"/>
      <w:numFmt w:val="decimal"/>
      <w:lvlText w:val="%7."/>
      <w:lvlJc w:val="left"/>
      <w:pPr>
        <w:ind w:left="5040" w:hanging="360"/>
      </w:pPr>
    </w:lvl>
    <w:lvl w:ilvl="7" w:tplc="20943FAE">
      <w:start w:val="1"/>
      <w:numFmt w:val="lowerLetter"/>
      <w:lvlText w:val="%8."/>
      <w:lvlJc w:val="left"/>
      <w:pPr>
        <w:ind w:left="5760" w:hanging="360"/>
      </w:pPr>
    </w:lvl>
    <w:lvl w:ilvl="8" w:tplc="6CDC8BD4">
      <w:start w:val="1"/>
      <w:numFmt w:val="lowerRoman"/>
      <w:lvlText w:val="%9."/>
      <w:lvlJc w:val="right"/>
      <w:pPr>
        <w:ind w:left="6480" w:hanging="180"/>
      </w:pPr>
    </w:lvl>
  </w:abstractNum>
  <w:abstractNum w:abstractNumId="101" w15:restartNumberingAfterBreak="0">
    <w:nsid w:val="37CA0517"/>
    <w:multiLevelType w:val="hybridMultilevel"/>
    <w:tmpl w:val="992A4AD4"/>
    <w:lvl w:ilvl="0" w:tplc="FFFFFFFF">
      <w:start w:val="1"/>
      <w:numFmt w:val="decimal"/>
      <w:lvlText w:val="%1."/>
      <w:lvlJc w:val="left"/>
      <w:pPr>
        <w:ind w:left="360" w:hanging="360"/>
      </w:pPr>
      <w:rPr>
        <w:rFonts w:ascii="Calibri" w:hAnsi="Calibri" w:cs="Calibri" w:hint="default"/>
      </w:rPr>
    </w:lvl>
    <w:lvl w:ilvl="1" w:tplc="04150011">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2" w15:restartNumberingAfterBreak="0">
    <w:nsid w:val="3BB964D8"/>
    <w:multiLevelType w:val="hybridMultilevel"/>
    <w:tmpl w:val="DD0CC9A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3" w15:restartNumberingAfterBreak="0">
    <w:nsid w:val="3BBD0CC1"/>
    <w:multiLevelType w:val="hybridMultilevel"/>
    <w:tmpl w:val="B07629E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4" w15:restartNumberingAfterBreak="0">
    <w:nsid w:val="3BC52873"/>
    <w:multiLevelType w:val="hybridMultilevel"/>
    <w:tmpl w:val="BC6042D6"/>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3DFE8617"/>
    <w:multiLevelType w:val="hybridMultilevel"/>
    <w:tmpl w:val="ED78AA84"/>
    <w:lvl w:ilvl="0" w:tplc="29FC36B0">
      <w:start w:val="1"/>
      <w:numFmt w:val="decimal"/>
      <w:lvlText w:val="%1."/>
      <w:lvlJc w:val="left"/>
      <w:pPr>
        <w:ind w:left="-1404" w:hanging="360"/>
      </w:pPr>
    </w:lvl>
    <w:lvl w:ilvl="1" w:tplc="62FA7BE8">
      <w:start w:val="1"/>
      <w:numFmt w:val="lowerLetter"/>
      <w:lvlText w:val="%2."/>
      <w:lvlJc w:val="left"/>
      <w:pPr>
        <w:ind w:left="-684" w:hanging="360"/>
      </w:pPr>
    </w:lvl>
    <w:lvl w:ilvl="2" w:tplc="00EC9914">
      <w:start w:val="1"/>
      <w:numFmt w:val="lowerRoman"/>
      <w:lvlText w:val="%3."/>
      <w:lvlJc w:val="right"/>
      <w:pPr>
        <w:ind w:left="36" w:hanging="180"/>
      </w:pPr>
    </w:lvl>
    <w:lvl w:ilvl="3" w:tplc="1494DBB0">
      <w:start w:val="1"/>
      <w:numFmt w:val="decimal"/>
      <w:lvlText w:val="%4."/>
      <w:lvlJc w:val="left"/>
      <w:pPr>
        <w:ind w:left="756" w:hanging="360"/>
      </w:pPr>
    </w:lvl>
    <w:lvl w:ilvl="4" w:tplc="85E08474">
      <w:start w:val="1"/>
      <w:numFmt w:val="lowerLetter"/>
      <w:lvlText w:val="%5."/>
      <w:lvlJc w:val="left"/>
      <w:pPr>
        <w:ind w:left="1476" w:hanging="360"/>
      </w:pPr>
    </w:lvl>
    <w:lvl w:ilvl="5" w:tplc="BA12F56C">
      <w:start w:val="1"/>
      <w:numFmt w:val="lowerRoman"/>
      <w:lvlText w:val="%6."/>
      <w:lvlJc w:val="right"/>
      <w:pPr>
        <w:ind w:left="2196" w:hanging="180"/>
      </w:pPr>
    </w:lvl>
    <w:lvl w:ilvl="6" w:tplc="EF7047A4">
      <w:start w:val="1"/>
      <w:numFmt w:val="decimal"/>
      <w:lvlText w:val="%7."/>
      <w:lvlJc w:val="left"/>
      <w:pPr>
        <w:ind w:left="2916" w:hanging="360"/>
      </w:pPr>
    </w:lvl>
    <w:lvl w:ilvl="7" w:tplc="D57EC6CC">
      <w:start w:val="1"/>
      <w:numFmt w:val="lowerLetter"/>
      <w:lvlText w:val="%8."/>
      <w:lvlJc w:val="left"/>
      <w:pPr>
        <w:ind w:left="3636" w:hanging="360"/>
      </w:pPr>
    </w:lvl>
    <w:lvl w:ilvl="8" w:tplc="0324D328">
      <w:start w:val="1"/>
      <w:numFmt w:val="lowerRoman"/>
      <w:lvlText w:val="%9."/>
      <w:lvlJc w:val="right"/>
      <w:pPr>
        <w:ind w:left="4356" w:hanging="180"/>
      </w:pPr>
    </w:lvl>
  </w:abstractNum>
  <w:abstractNum w:abstractNumId="106" w15:restartNumberingAfterBreak="0">
    <w:nsid w:val="414121AE"/>
    <w:multiLevelType w:val="hybridMultilevel"/>
    <w:tmpl w:val="A0929670"/>
    <w:lvl w:ilvl="0" w:tplc="FFFFFFFF">
      <w:start w:val="1"/>
      <w:numFmt w:val="decimal"/>
      <w:lvlText w:val="%1)"/>
      <w:lvlJc w:val="left"/>
      <w:pPr>
        <w:ind w:left="1068" w:hanging="360"/>
      </w:pPr>
      <w:rPr>
        <w:rFonts w:asciiTheme="minorHAnsi" w:hAnsiTheme="minorHAnsi" w:cstheme="minorHAnsi" w:hint="default"/>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7" w15:restartNumberingAfterBreak="0">
    <w:nsid w:val="43363C2B"/>
    <w:multiLevelType w:val="hybridMultilevel"/>
    <w:tmpl w:val="DD8A7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3902577"/>
    <w:multiLevelType w:val="hybridMultilevel"/>
    <w:tmpl w:val="C09CD93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4AB96A81"/>
    <w:multiLevelType w:val="hybridMultilevel"/>
    <w:tmpl w:val="9692D292"/>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C7734E8"/>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1" w15:restartNumberingAfterBreak="0">
    <w:nsid w:val="4DA87A2F"/>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4EC76E1A"/>
    <w:multiLevelType w:val="hybridMultilevel"/>
    <w:tmpl w:val="BC6042D6"/>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4F03593D"/>
    <w:multiLevelType w:val="hybridMultilevel"/>
    <w:tmpl w:val="3918ABAA"/>
    <w:lvl w:ilvl="0" w:tplc="3F286528">
      <w:start w:val="1"/>
      <w:numFmt w:val="decimal"/>
      <w:lvlText w:val="%1)"/>
      <w:lvlJc w:val="left"/>
      <w:pPr>
        <w:ind w:left="1068" w:hanging="360"/>
      </w:pPr>
      <w:rPr>
        <w:rFonts w:asciiTheme="minorHAnsi" w:hAnsiTheme="minorHAnsi" w:cstheme="minorHAns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4" w15:restartNumberingAfterBreak="0">
    <w:nsid w:val="5076736B"/>
    <w:multiLevelType w:val="hybridMultilevel"/>
    <w:tmpl w:val="A08C91F8"/>
    <w:lvl w:ilvl="0" w:tplc="FFFFFFFF">
      <w:start w:val="1"/>
      <w:numFmt w:val="decimal"/>
      <w:lvlText w:val="%1)"/>
      <w:lvlJc w:val="left"/>
      <w:pPr>
        <w:ind w:left="720" w:hanging="360"/>
      </w:pPr>
      <w:rPr>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15" w15:restartNumberingAfterBreak="0">
    <w:nsid w:val="52B10929"/>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5A2C150A"/>
    <w:multiLevelType w:val="multilevel"/>
    <w:tmpl w:val="A68CFA98"/>
    <w:lvl w:ilvl="0">
      <w:start w:val="1"/>
      <w:numFmt w:val="decimal"/>
      <w:lvlText w:val="%1)"/>
      <w:lvlJc w:val="left"/>
      <w:pPr>
        <w:tabs>
          <w:tab w:val="num" w:pos="745"/>
        </w:tabs>
        <w:ind w:left="745" w:hanging="360"/>
      </w:pPr>
      <w:rPr>
        <w:rFonts w:cs="Calibri" w:hint="default"/>
        <w:i w:val="0"/>
      </w:rPr>
    </w:lvl>
    <w:lvl w:ilvl="1">
      <w:start w:val="1"/>
      <w:numFmt w:val="lowerLetter"/>
      <w:lvlText w:val="%2)"/>
      <w:lvlJc w:val="left"/>
      <w:pPr>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117" w15:restartNumberingAfterBreak="0">
    <w:nsid w:val="5A6D5FE7"/>
    <w:multiLevelType w:val="hybridMultilevel"/>
    <w:tmpl w:val="3918ABAA"/>
    <w:lvl w:ilvl="0" w:tplc="FFFFFFFF">
      <w:start w:val="1"/>
      <w:numFmt w:val="decimal"/>
      <w:lvlText w:val="%1)"/>
      <w:lvlJc w:val="left"/>
      <w:pPr>
        <w:ind w:left="1068" w:hanging="360"/>
      </w:pPr>
      <w:rPr>
        <w:rFonts w:asciiTheme="minorHAnsi" w:hAnsiTheme="minorHAnsi" w:cstheme="minorHAnsi"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8" w15:restartNumberingAfterBreak="0">
    <w:nsid w:val="5B964A45"/>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19" w15:restartNumberingAfterBreak="0">
    <w:nsid w:val="5C6309FF"/>
    <w:multiLevelType w:val="hybridMultilevel"/>
    <w:tmpl w:val="398AF5A4"/>
    <w:lvl w:ilvl="0" w:tplc="F1B09D78">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5174529A">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0" w15:restartNumberingAfterBreak="0">
    <w:nsid w:val="5D817A89"/>
    <w:multiLevelType w:val="hybridMultilevel"/>
    <w:tmpl w:val="82F0D050"/>
    <w:lvl w:ilvl="0" w:tplc="FFFFFFFF">
      <w:start w:val="1"/>
      <w:numFmt w:val="decimal"/>
      <w:lvlText w:val="%1."/>
      <w:lvlJc w:val="left"/>
      <w:pPr>
        <w:ind w:left="426" w:hanging="360"/>
      </w:pPr>
    </w:lvl>
    <w:lvl w:ilvl="1" w:tplc="FFFFFFFF">
      <w:start w:val="1"/>
      <w:numFmt w:val="lowerLetter"/>
      <w:lvlText w:val="%2."/>
      <w:lvlJc w:val="left"/>
      <w:pPr>
        <w:ind w:left="1223" w:hanging="360"/>
      </w:pPr>
    </w:lvl>
    <w:lvl w:ilvl="2" w:tplc="FFFFFFFF">
      <w:start w:val="1"/>
      <w:numFmt w:val="lowerRoman"/>
      <w:lvlText w:val="%3."/>
      <w:lvlJc w:val="right"/>
      <w:pPr>
        <w:ind w:left="1943" w:hanging="180"/>
      </w:pPr>
    </w:lvl>
    <w:lvl w:ilvl="3" w:tplc="FFFFFFFF">
      <w:start w:val="1"/>
      <w:numFmt w:val="decimal"/>
      <w:lvlText w:val="%4."/>
      <w:lvlJc w:val="left"/>
      <w:pPr>
        <w:ind w:left="2663" w:hanging="360"/>
      </w:pPr>
    </w:lvl>
    <w:lvl w:ilvl="4" w:tplc="FFFFFFFF">
      <w:start w:val="1"/>
      <w:numFmt w:val="lowerLetter"/>
      <w:lvlText w:val="%5."/>
      <w:lvlJc w:val="left"/>
      <w:pPr>
        <w:ind w:left="3383" w:hanging="360"/>
      </w:pPr>
    </w:lvl>
    <w:lvl w:ilvl="5" w:tplc="FFFFFFFF">
      <w:start w:val="1"/>
      <w:numFmt w:val="lowerRoman"/>
      <w:lvlText w:val="%6."/>
      <w:lvlJc w:val="right"/>
      <w:pPr>
        <w:ind w:left="4103" w:hanging="180"/>
      </w:pPr>
    </w:lvl>
    <w:lvl w:ilvl="6" w:tplc="FFFFFFFF">
      <w:start w:val="1"/>
      <w:numFmt w:val="decimal"/>
      <w:lvlText w:val="%7."/>
      <w:lvlJc w:val="left"/>
      <w:pPr>
        <w:ind w:left="4823" w:hanging="360"/>
      </w:pPr>
    </w:lvl>
    <w:lvl w:ilvl="7" w:tplc="FFFFFFFF">
      <w:start w:val="1"/>
      <w:numFmt w:val="lowerLetter"/>
      <w:lvlText w:val="%8."/>
      <w:lvlJc w:val="left"/>
      <w:pPr>
        <w:ind w:left="5543" w:hanging="360"/>
      </w:pPr>
    </w:lvl>
    <w:lvl w:ilvl="8" w:tplc="FFFFFFFF">
      <w:start w:val="1"/>
      <w:numFmt w:val="lowerRoman"/>
      <w:lvlText w:val="%9."/>
      <w:lvlJc w:val="right"/>
      <w:pPr>
        <w:ind w:left="6263" w:hanging="180"/>
      </w:pPr>
    </w:lvl>
  </w:abstractNum>
  <w:abstractNum w:abstractNumId="121" w15:restartNumberingAfterBreak="0">
    <w:nsid w:val="5D8F0535"/>
    <w:multiLevelType w:val="hybridMultilevel"/>
    <w:tmpl w:val="DEBA19DC"/>
    <w:lvl w:ilvl="0" w:tplc="5D502FBC">
      <w:start w:val="1"/>
      <w:numFmt w:val="decimal"/>
      <w:lvlText w:val="%1."/>
      <w:lvlJc w:val="left"/>
      <w:pPr>
        <w:ind w:left="1240" w:hanging="360"/>
      </w:pPr>
    </w:lvl>
    <w:lvl w:ilvl="1" w:tplc="86ECA572">
      <w:start w:val="1"/>
      <w:numFmt w:val="decimal"/>
      <w:lvlText w:val="%2."/>
      <w:lvlJc w:val="left"/>
      <w:pPr>
        <w:ind w:left="1240" w:hanging="360"/>
      </w:pPr>
    </w:lvl>
    <w:lvl w:ilvl="2" w:tplc="ACDE31D4">
      <w:start w:val="1"/>
      <w:numFmt w:val="decimal"/>
      <w:lvlText w:val="%3."/>
      <w:lvlJc w:val="left"/>
      <w:pPr>
        <w:ind w:left="1240" w:hanging="360"/>
      </w:pPr>
    </w:lvl>
    <w:lvl w:ilvl="3" w:tplc="147665DE">
      <w:start w:val="1"/>
      <w:numFmt w:val="decimal"/>
      <w:lvlText w:val="%4."/>
      <w:lvlJc w:val="left"/>
      <w:pPr>
        <w:ind w:left="1240" w:hanging="360"/>
      </w:pPr>
    </w:lvl>
    <w:lvl w:ilvl="4" w:tplc="6A66367A">
      <w:start w:val="1"/>
      <w:numFmt w:val="decimal"/>
      <w:lvlText w:val="%5."/>
      <w:lvlJc w:val="left"/>
      <w:pPr>
        <w:ind w:left="1240" w:hanging="360"/>
      </w:pPr>
    </w:lvl>
    <w:lvl w:ilvl="5" w:tplc="3BA454E0">
      <w:start w:val="1"/>
      <w:numFmt w:val="decimal"/>
      <w:lvlText w:val="%6."/>
      <w:lvlJc w:val="left"/>
      <w:pPr>
        <w:ind w:left="1240" w:hanging="360"/>
      </w:pPr>
    </w:lvl>
    <w:lvl w:ilvl="6" w:tplc="6A42E348">
      <w:start w:val="1"/>
      <w:numFmt w:val="decimal"/>
      <w:lvlText w:val="%7."/>
      <w:lvlJc w:val="left"/>
      <w:pPr>
        <w:ind w:left="1240" w:hanging="360"/>
      </w:pPr>
    </w:lvl>
    <w:lvl w:ilvl="7" w:tplc="04603A64">
      <w:start w:val="1"/>
      <w:numFmt w:val="decimal"/>
      <w:lvlText w:val="%8."/>
      <w:lvlJc w:val="left"/>
      <w:pPr>
        <w:ind w:left="1240" w:hanging="360"/>
      </w:pPr>
    </w:lvl>
    <w:lvl w:ilvl="8" w:tplc="8C6470E0">
      <w:start w:val="1"/>
      <w:numFmt w:val="decimal"/>
      <w:lvlText w:val="%9."/>
      <w:lvlJc w:val="left"/>
      <w:pPr>
        <w:ind w:left="1240" w:hanging="360"/>
      </w:pPr>
    </w:lvl>
  </w:abstractNum>
  <w:abstractNum w:abstractNumId="122" w15:restartNumberingAfterBreak="0">
    <w:nsid w:val="5F342962"/>
    <w:multiLevelType w:val="hybridMultilevel"/>
    <w:tmpl w:val="1A8AA97A"/>
    <w:lvl w:ilvl="0" w:tplc="3D6CD02A">
      <w:start w:val="1"/>
      <w:numFmt w:val="decimal"/>
      <w:lvlText w:val="%1."/>
      <w:lvlJc w:val="left"/>
      <w:pPr>
        <w:ind w:left="787" w:hanging="428"/>
      </w:pPr>
      <w:rPr>
        <w:b w:val="0"/>
        <w:bCs w:val="0"/>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3" w15:restartNumberingAfterBreak="0">
    <w:nsid w:val="64FB3137"/>
    <w:multiLevelType w:val="hybridMultilevel"/>
    <w:tmpl w:val="CAEEAD88"/>
    <w:lvl w:ilvl="0" w:tplc="FFFFFFFF">
      <w:start w:val="1"/>
      <w:numFmt w:val="decimal"/>
      <w:lvlText w:val="%1."/>
      <w:lvlJc w:val="left"/>
      <w:pPr>
        <w:ind w:left="360" w:hanging="360"/>
      </w:pPr>
      <w:rPr>
        <w:rFonts w:ascii="Calibri" w:hAnsi="Calibri" w:cs="Calibri"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4" w15:restartNumberingAfterBreak="0">
    <w:nsid w:val="6679048E"/>
    <w:multiLevelType w:val="hybridMultilevel"/>
    <w:tmpl w:val="45CAE09C"/>
    <w:lvl w:ilvl="0" w:tplc="04150011">
      <w:start w:val="1"/>
      <w:numFmt w:val="decimal"/>
      <w:lvlText w:val="%1)"/>
      <w:lvlJc w:val="left"/>
      <w:pPr>
        <w:ind w:left="786" w:hanging="360"/>
      </w:pPr>
    </w:lvl>
    <w:lvl w:ilvl="1" w:tplc="04150011">
      <w:start w:val="1"/>
      <w:numFmt w:val="decimal"/>
      <w:lvlText w:val="%2)"/>
      <w:lvlJc w:val="left"/>
      <w:pPr>
        <w:ind w:left="360"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5" w15:restartNumberingAfterBreak="0">
    <w:nsid w:val="66BA34EF"/>
    <w:multiLevelType w:val="hybridMultilevel"/>
    <w:tmpl w:val="CBC000AE"/>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67685848"/>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27" w15:restartNumberingAfterBreak="0">
    <w:nsid w:val="67A2089B"/>
    <w:multiLevelType w:val="hybridMultilevel"/>
    <w:tmpl w:val="B2447A5A"/>
    <w:lvl w:ilvl="0" w:tplc="37901D90">
      <w:start w:val="1"/>
      <w:numFmt w:val="decimal"/>
      <w:lvlText w:val="%1."/>
      <w:lvlJc w:val="left"/>
      <w:pPr>
        <w:ind w:left="1280" w:hanging="360"/>
      </w:pPr>
    </w:lvl>
    <w:lvl w:ilvl="1" w:tplc="A8BEFD2C">
      <w:start w:val="1"/>
      <w:numFmt w:val="decimal"/>
      <w:lvlText w:val="%2."/>
      <w:lvlJc w:val="left"/>
      <w:pPr>
        <w:ind w:left="1280" w:hanging="360"/>
      </w:pPr>
    </w:lvl>
    <w:lvl w:ilvl="2" w:tplc="27925036">
      <w:start w:val="1"/>
      <w:numFmt w:val="decimal"/>
      <w:lvlText w:val="%3."/>
      <w:lvlJc w:val="left"/>
      <w:pPr>
        <w:ind w:left="1280" w:hanging="360"/>
      </w:pPr>
    </w:lvl>
    <w:lvl w:ilvl="3" w:tplc="A3FCA4D6">
      <w:start w:val="1"/>
      <w:numFmt w:val="decimal"/>
      <w:lvlText w:val="%4."/>
      <w:lvlJc w:val="left"/>
      <w:pPr>
        <w:ind w:left="1280" w:hanging="360"/>
      </w:pPr>
    </w:lvl>
    <w:lvl w:ilvl="4" w:tplc="2A44D68C">
      <w:start w:val="1"/>
      <w:numFmt w:val="decimal"/>
      <w:lvlText w:val="%5."/>
      <w:lvlJc w:val="left"/>
      <w:pPr>
        <w:ind w:left="1280" w:hanging="360"/>
      </w:pPr>
    </w:lvl>
    <w:lvl w:ilvl="5" w:tplc="5BBA6E96">
      <w:start w:val="1"/>
      <w:numFmt w:val="decimal"/>
      <w:lvlText w:val="%6."/>
      <w:lvlJc w:val="left"/>
      <w:pPr>
        <w:ind w:left="1280" w:hanging="360"/>
      </w:pPr>
    </w:lvl>
    <w:lvl w:ilvl="6" w:tplc="E192524A">
      <w:start w:val="1"/>
      <w:numFmt w:val="decimal"/>
      <w:lvlText w:val="%7."/>
      <w:lvlJc w:val="left"/>
      <w:pPr>
        <w:ind w:left="1280" w:hanging="360"/>
      </w:pPr>
    </w:lvl>
    <w:lvl w:ilvl="7" w:tplc="59104F4A">
      <w:start w:val="1"/>
      <w:numFmt w:val="decimal"/>
      <w:lvlText w:val="%8."/>
      <w:lvlJc w:val="left"/>
      <w:pPr>
        <w:ind w:left="1280" w:hanging="360"/>
      </w:pPr>
    </w:lvl>
    <w:lvl w:ilvl="8" w:tplc="61849C82">
      <w:start w:val="1"/>
      <w:numFmt w:val="decimal"/>
      <w:lvlText w:val="%9."/>
      <w:lvlJc w:val="left"/>
      <w:pPr>
        <w:ind w:left="1280" w:hanging="360"/>
      </w:pPr>
    </w:lvl>
  </w:abstractNum>
  <w:abstractNum w:abstractNumId="128" w15:restartNumberingAfterBreak="0">
    <w:nsid w:val="68CA5F44"/>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29" w15:restartNumberingAfterBreak="0">
    <w:nsid w:val="699A0C34"/>
    <w:multiLevelType w:val="hybridMultilevel"/>
    <w:tmpl w:val="C0283A7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0" w15:restartNumberingAfterBreak="0">
    <w:nsid w:val="6B1F51B3"/>
    <w:multiLevelType w:val="multilevel"/>
    <w:tmpl w:val="566A7864"/>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6B986ED1"/>
    <w:multiLevelType w:val="hybridMultilevel"/>
    <w:tmpl w:val="A57E8302"/>
    <w:lvl w:ilvl="0" w:tplc="FFFFFFFF">
      <w:start w:val="1"/>
      <w:numFmt w:val="decimal"/>
      <w:lvlText w:val="%1)"/>
      <w:lvlJc w:val="left"/>
      <w:pPr>
        <w:ind w:left="1068" w:hanging="360"/>
      </w:pPr>
      <w:rPr>
        <w:rFonts w:asciiTheme="minorHAnsi" w:hAnsiTheme="minorHAnsi" w:cstheme="minorHAnsi" w:hint="default"/>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2" w15:restartNumberingAfterBreak="0">
    <w:nsid w:val="6D5F3052"/>
    <w:multiLevelType w:val="hybridMultilevel"/>
    <w:tmpl w:val="A57E8302"/>
    <w:lvl w:ilvl="0" w:tplc="8A3480FA">
      <w:start w:val="1"/>
      <w:numFmt w:val="decimal"/>
      <w:lvlText w:val="%1)"/>
      <w:lvlJc w:val="left"/>
      <w:pPr>
        <w:ind w:left="1068" w:hanging="360"/>
      </w:pPr>
      <w:rPr>
        <w:rFonts w:asciiTheme="minorHAnsi" w:hAnsiTheme="minorHAnsi" w:cstheme="minorHAnsi" w:hint="default"/>
        <w:sz w:val="22"/>
        <w:szCs w:val="2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3" w15:restartNumberingAfterBreak="0">
    <w:nsid w:val="70890834"/>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4" w15:restartNumberingAfterBreak="0">
    <w:nsid w:val="74ABFC79"/>
    <w:multiLevelType w:val="hybridMultilevel"/>
    <w:tmpl w:val="14149A92"/>
    <w:lvl w:ilvl="0" w:tplc="4E14E7F4">
      <w:start w:val="1"/>
      <w:numFmt w:val="decimal"/>
      <w:lvlText w:val="%1."/>
      <w:lvlJc w:val="left"/>
      <w:pPr>
        <w:ind w:left="927" w:hanging="360"/>
      </w:pPr>
    </w:lvl>
    <w:lvl w:ilvl="1" w:tplc="05EECA60">
      <w:start w:val="1"/>
      <w:numFmt w:val="lowerLetter"/>
      <w:lvlText w:val="%2."/>
      <w:lvlJc w:val="left"/>
      <w:pPr>
        <w:ind w:left="1440" w:hanging="360"/>
      </w:p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35" w15:restartNumberingAfterBreak="0">
    <w:nsid w:val="758963B2"/>
    <w:multiLevelType w:val="hybridMultilevel"/>
    <w:tmpl w:val="C96E2E3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6" w15:restartNumberingAfterBreak="0">
    <w:nsid w:val="77D277FD"/>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7" w15:restartNumberingAfterBreak="0">
    <w:nsid w:val="798C0D61"/>
    <w:multiLevelType w:val="hybridMultilevel"/>
    <w:tmpl w:val="FFFFFFFF"/>
    <w:lvl w:ilvl="0" w:tplc="9D4604E4">
      <w:start w:val="4"/>
      <w:numFmt w:val="decimal"/>
      <w:lvlText w:val="%1."/>
      <w:lvlJc w:val="left"/>
      <w:pPr>
        <w:ind w:left="787" w:hanging="360"/>
      </w:pPr>
    </w:lvl>
    <w:lvl w:ilvl="1" w:tplc="F59E7AC6">
      <w:start w:val="1"/>
      <w:numFmt w:val="lowerLetter"/>
      <w:lvlText w:val="%2."/>
      <w:lvlJc w:val="left"/>
      <w:pPr>
        <w:ind w:left="1068" w:hanging="360"/>
      </w:pPr>
    </w:lvl>
    <w:lvl w:ilvl="2" w:tplc="5DAE71E2">
      <w:start w:val="1"/>
      <w:numFmt w:val="lowerRoman"/>
      <w:lvlText w:val="%3."/>
      <w:lvlJc w:val="right"/>
      <w:pPr>
        <w:ind w:left="1080" w:hanging="180"/>
      </w:pPr>
    </w:lvl>
    <w:lvl w:ilvl="3" w:tplc="8F0C3BBE">
      <w:start w:val="1"/>
      <w:numFmt w:val="decimal"/>
      <w:lvlText w:val="%4."/>
      <w:lvlJc w:val="left"/>
      <w:pPr>
        <w:ind w:left="1220" w:hanging="360"/>
      </w:pPr>
    </w:lvl>
    <w:lvl w:ilvl="4" w:tplc="475E779E">
      <w:start w:val="1"/>
      <w:numFmt w:val="lowerLetter"/>
      <w:lvlText w:val="%5."/>
      <w:lvlJc w:val="left"/>
      <w:pPr>
        <w:ind w:left="2540" w:hanging="360"/>
      </w:pPr>
    </w:lvl>
    <w:lvl w:ilvl="5" w:tplc="5192B8D2">
      <w:start w:val="1"/>
      <w:numFmt w:val="lowerRoman"/>
      <w:lvlText w:val="%6."/>
      <w:lvlJc w:val="right"/>
      <w:pPr>
        <w:ind w:left="3860" w:hanging="180"/>
      </w:pPr>
    </w:lvl>
    <w:lvl w:ilvl="6" w:tplc="DA7EB9D6">
      <w:start w:val="1"/>
      <w:numFmt w:val="decimal"/>
      <w:lvlText w:val="%7."/>
      <w:lvlJc w:val="left"/>
      <w:pPr>
        <w:ind w:left="5180" w:hanging="360"/>
      </w:pPr>
    </w:lvl>
    <w:lvl w:ilvl="7" w:tplc="C9E873A2">
      <w:start w:val="1"/>
      <w:numFmt w:val="lowerLetter"/>
      <w:lvlText w:val="%8."/>
      <w:lvlJc w:val="left"/>
      <w:pPr>
        <w:ind w:left="6500" w:hanging="360"/>
      </w:pPr>
    </w:lvl>
    <w:lvl w:ilvl="8" w:tplc="7FC8A4BC">
      <w:start w:val="1"/>
      <w:numFmt w:val="lowerRoman"/>
      <w:lvlText w:val="%9."/>
      <w:lvlJc w:val="right"/>
      <w:pPr>
        <w:ind w:left="7820" w:hanging="180"/>
      </w:pPr>
    </w:lvl>
  </w:abstractNum>
  <w:abstractNum w:abstractNumId="138" w15:restartNumberingAfterBreak="0">
    <w:nsid w:val="7BAD6280"/>
    <w:multiLevelType w:val="hybridMultilevel"/>
    <w:tmpl w:val="26EE0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7D642E1B"/>
    <w:multiLevelType w:val="hybridMultilevel"/>
    <w:tmpl w:val="3A682820"/>
    <w:lvl w:ilvl="0" w:tplc="E00CA7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7F467693"/>
    <w:multiLevelType w:val="hybridMultilevel"/>
    <w:tmpl w:val="398AF5A4"/>
    <w:lvl w:ilvl="0" w:tplc="FFFFFFFF">
      <w:start w:val="1"/>
      <w:numFmt w:val="decimal"/>
      <w:lvlText w:val="%1."/>
      <w:lvlJc w:val="left"/>
      <w:pPr>
        <w:ind w:left="787" w:hanging="428"/>
      </w:pPr>
      <w:rPr>
        <w:rFonts w:asciiTheme="minorHAnsi" w:eastAsia="Trebuchet MS" w:hAnsiTheme="minorHAnsi" w:cstheme="minorHAnsi" w:hint="default"/>
        <w:spacing w:val="-1"/>
        <w:w w:val="100"/>
        <w:sz w:val="22"/>
        <w:szCs w:val="22"/>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1" w15:restartNumberingAfterBreak="0">
    <w:nsid w:val="7F5E1829"/>
    <w:multiLevelType w:val="hybridMultilevel"/>
    <w:tmpl w:val="0A56ED56"/>
    <w:lvl w:ilvl="0" w:tplc="7E9A536E">
      <w:start w:val="1"/>
      <w:numFmt w:val="decimal"/>
      <w:lvlText w:val="%1."/>
      <w:lvlJc w:val="left"/>
      <w:pPr>
        <w:ind w:left="1240" w:hanging="360"/>
      </w:pPr>
    </w:lvl>
    <w:lvl w:ilvl="1" w:tplc="F8488790">
      <w:start w:val="1"/>
      <w:numFmt w:val="decimal"/>
      <w:lvlText w:val="%2."/>
      <w:lvlJc w:val="left"/>
      <w:pPr>
        <w:ind w:left="1240" w:hanging="360"/>
      </w:pPr>
    </w:lvl>
    <w:lvl w:ilvl="2" w:tplc="1AF80F0C">
      <w:start w:val="1"/>
      <w:numFmt w:val="decimal"/>
      <w:lvlText w:val="%3."/>
      <w:lvlJc w:val="left"/>
      <w:pPr>
        <w:ind w:left="1240" w:hanging="360"/>
      </w:pPr>
    </w:lvl>
    <w:lvl w:ilvl="3" w:tplc="8564B19A">
      <w:start w:val="1"/>
      <w:numFmt w:val="decimal"/>
      <w:lvlText w:val="%4."/>
      <w:lvlJc w:val="left"/>
      <w:pPr>
        <w:ind w:left="1240" w:hanging="360"/>
      </w:pPr>
    </w:lvl>
    <w:lvl w:ilvl="4" w:tplc="0BA28DD0">
      <w:start w:val="1"/>
      <w:numFmt w:val="decimal"/>
      <w:lvlText w:val="%5."/>
      <w:lvlJc w:val="left"/>
      <w:pPr>
        <w:ind w:left="1240" w:hanging="360"/>
      </w:pPr>
    </w:lvl>
    <w:lvl w:ilvl="5" w:tplc="F568456A">
      <w:start w:val="1"/>
      <w:numFmt w:val="decimal"/>
      <w:lvlText w:val="%6."/>
      <w:lvlJc w:val="left"/>
      <w:pPr>
        <w:ind w:left="1240" w:hanging="360"/>
      </w:pPr>
    </w:lvl>
    <w:lvl w:ilvl="6" w:tplc="86E0D424">
      <w:start w:val="1"/>
      <w:numFmt w:val="decimal"/>
      <w:lvlText w:val="%7."/>
      <w:lvlJc w:val="left"/>
      <w:pPr>
        <w:ind w:left="1240" w:hanging="360"/>
      </w:pPr>
    </w:lvl>
    <w:lvl w:ilvl="7" w:tplc="EFD2D10E">
      <w:start w:val="1"/>
      <w:numFmt w:val="decimal"/>
      <w:lvlText w:val="%8."/>
      <w:lvlJc w:val="left"/>
      <w:pPr>
        <w:ind w:left="1240" w:hanging="360"/>
      </w:pPr>
    </w:lvl>
    <w:lvl w:ilvl="8" w:tplc="A386DCFC">
      <w:start w:val="1"/>
      <w:numFmt w:val="decimal"/>
      <w:lvlText w:val="%9."/>
      <w:lvlJc w:val="left"/>
      <w:pPr>
        <w:ind w:left="1240" w:hanging="360"/>
      </w:pPr>
    </w:lvl>
  </w:abstractNum>
  <w:num w:numId="1" w16cid:durableId="2031222841">
    <w:abstractNumId w:val="100"/>
  </w:num>
  <w:num w:numId="2" w16cid:durableId="1074355681">
    <w:abstractNumId w:val="105"/>
  </w:num>
  <w:num w:numId="3" w16cid:durableId="1001851582">
    <w:abstractNumId w:val="84"/>
  </w:num>
  <w:num w:numId="4" w16cid:durableId="2018069572">
    <w:abstractNumId w:val="98"/>
  </w:num>
  <w:num w:numId="5" w16cid:durableId="1749576776">
    <w:abstractNumId w:val="0"/>
  </w:num>
  <w:num w:numId="6" w16cid:durableId="482085920">
    <w:abstractNumId w:val="15"/>
  </w:num>
  <w:num w:numId="7" w16cid:durableId="973755374">
    <w:abstractNumId w:val="56"/>
  </w:num>
  <w:num w:numId="8" w16cid:durableId="1628201403">
    <w:abstractNumId w:val="114"/>
  </w:num>
  <w:num w:numId="9" w16cid:durableId="147209884">
    <w:abstractNumId w:val="130"/>
  </w:num>
  <w:num w:numId="10" w16cid:durableId="1486160556">
    <w:abstractNumId w:val="82"/>
  </w:num>
  <w:num w:numId="11" w16cid:durableId="349182309">
    <w:abstractNumId w:val="101"/>
  </w:num>
  <w:num w:numId="12" w16cid:durableId="1544101036">
    <w:abstractNumId w:val="83"/>
  </w:num>
  <w:num w:numId="13" w16cid:durableId="1262376415">
    <w:abstractNumId w:val="95"/>
  </w:num>
  <w:num w:numId="14" w16cid:durableId="1801998233">
    <w:abstractNumId w:val="123"/>
  </w:num>
  <w:num w:numId="15" w16cid:durableId="1090353850">
    <w:abstractNumId w:val="92"/>
  </w:num>
  <w:num w:numId="16" w16cid:durableId="945041812">
    <w:abstractNumId w:val="43"/>
  </w:num>
  <w:num w:numId="17" w16cid:durableId="68621187">
    <w:abstractNumId w:val="119"/>
  </w:num>
  <w:num w:numId="18" w16cid:durableId="1271627423">
    <w:abstractNumId w:val="135"/>
  </w:num>
  <w:num w:numId="19" w16cid:durableId="1087771104">
    <w:abstractNumId w:val="113"/>
  </w:num>
  <w:num w:numId="20" w16cid:durableId="1468546959">
    <w:abstractNumId w:val="75"/>
  </w:num>
  <w:num w:numId="21" w16cid:durableId="1405836362">
    <w:abstractNumId w:val="128"/>
  </w:num>
  <w:num w:numId="22" w16cid:durableId="279342141">
    <w:abstractNumId w:val="116"/>
  </w:num>
  <w:num w:numId="23" w16cid:durableId="1009790723">
    <w:abstractNumId w:val="139"/>
  </w:num>
  <w:num w:numId="24" w16cid:durableId="323898854">
    <w:abstractNumId w:val="129"/>
  </w:num>
  <w:num w:numId="25" w16cid:durableId="1820071599">
    <w:abstractNumId w:val="78"/>
  </w:num>
  <w:num w:numId="26" w16cid:durableId="118576390">
    <w:abstractNumId w:val="94"/>
  </w:num>
  <w:num w:numId="27" w16cid:durableId="550503394">
    <w:abstractNumId w:val="73"/>
  </w:num>
  <w:num w:numId="28" w16cid:durableId="381752302">
    <w:abstractNumId w:val="72"/>
  </w:num>
  <w:num w:numId="29" w16cid:durableId="774250087">
    <w:abstractNumId w:val="86"/>
  </w:num>
  <w:num w:numId="30" w16cid:durableId="565382866">
    <w:abstractNumId w:val="122"/>
  </w:num>
  <w:num w:numId="31" w16cid:durableId="1863473115">
    <w:abstractNumId w:val="140"/>
  </w:num>
  <w:num w:numId="32" w16cid:durableId="83193251">
    <w:abstractNumId w:val="108"/>
  </w:num>
  <w:num w:numId="33" w16cid:durableId="448935261">
    <w:abstractNumId w:val="115"/>
  </w:num>
  <w:num w:numId="34" w16cid:durableId="1213691616">
    <w:abstractNumId w:val="93"/>
  </w:num>
  <w:num w:numId="35" w16cid:durableId="862091633">
    <w:abstractNumId w:val="87"/>
  </w:num>
  <w:num w:numId="36" w16cid:durableId="2079478669">
    <w:abstractNumId w:val="136"/>
  </w:num>
  <w:num w:numId="37" w16cid:durableId="215556293">
    <w:abstractNumId w:val="88"/>
  </w:num>
  <w:num w:numId="38" w16cid:durableId="484014186">
    <w:abstractNumId w:val="118"/>
  </w:num>
  <w:num w:numId="39" w16cid:durableId="734472016">
    <w:abstractNumId w:val="125"/>
  </w:num>
  <w:num w:numId="40" w16cid:durableId="1286962699">
    <w:abstractNumId w:val="76"/>
  </w:num>
  <w:num w:numId="41" w16cid:durableId="491026766">
    <w:abstractNumId w:val="111"/>
  </w:num>
  <w:num w:numId="42" w16cid:durableId="1427849494">
    <w:abstractNumId w:val="80"/>
  </w:num>
  <w:num w:numId="43" w16cid:durableId="1901204467">
    <w:abstractNumId w:val="97"/>
  </w:num>
  <w:num w:numId="44" w16cid:durableId="573702330">
    <w:abstractNumId w:val="112"/>
  </w:num>
  <w:num w:numId="45" w16cid:durableId="1733187051">
    <w:abstractNumId w:val="133"/>
  </w:num>
  <w:num w:numId="46" w16cid:durableId="895702441">
    <w:abstractNumId w:val="96"/>
  </w:num>
  <w:num w:numId="47" w16cid:durableId="20907624">
    <w:abstractNumId w:val="110"/>
  </w:num>
  <w:num w:numId="48" w16cid:durableId="401218476">
    <w:abstractNumId w:val="104"/>
  </w:num>
  <w:num w:numId="49" w16cid:durableId="1392652854">
    <w:abstractNumId w:val="77"/>
  </w:num>
  <w:num w:numId="50" w16cid:durableId="529537969">
    <w:abstractNumId w:val="91"/>
  </w:num>
  <w:num w:numId="51" w16cid:durableId="248123228">
    <w:abstractNumId w:val="126"/>
  </w:num>
  <w:num w:numId="52" w16cid:durableId="493956675">
    <w:abstractNumId w:val="81"/>
  </w:num>
  <w:num w:numId="53" w16cid:durableId="981082976">
    <w:abstractNumId w:val="106"/>
  </w:num>
  <w:num w:numId="54" w16cid:durableId="2074621831">
    <w:abstractNumId w:val="117"/>
  </w:num>
  <w:num w:numId="55" w16cid:durableId="1324966634">
    <w:abstractNumId w:val="132"/>
  </w:num>
  <w:num w:numId="56" w16cid:durableId="814222829">
    <w:abstractNumId w:val="90"/>
  </w:num>
  <w:num w:numId="57" w16cid:durableId="391078891">
    <w:abstractNumId w:val="131"/>
  </w:num>
  <w:num w:numId="58" w16cid:durableId="2098793368">
    <w:abstractNumId w:val="109"/>
  </w:num>
  <w:num w:numId="59" w16cid:durableId="1240599444">
    <w:abstractNumId w:val="120"/>
  </w:num>
  <w:num w:numId="60" w16cid:durableId="1317416912">
    <w:abstractNumId w:val="134"/>
  </w:num>
  <w:num w:numId="61" w16cid:durableId="1191189626">
    <w:abstractNumId w:val="79"/>
  </w:num>
  <w:num w:numId="62" w16cid:durableId="779028461">
    <w:abstractNumId w:val="74"/>
  </w:num>
  <w:num w:numId="63" w16cid:durableId="1736510037">
    <w:abstractNumId w:val="124"/>
  </w:num>
  <w:num w:numId="64" w16cid:durableId="872302298">
    <w:abstractNumId w:val="71"/>
  </w:num>
  <w:num w:numId="65" w16cid:durableId="1821270733">
    <w:abstractNumId w:val="107"/>
  </w:num>
  <w:num w:numId="66" w16cid:durableId="944845018">
    <w:abstractNumId w:val="89"/>
  </w:num>
  <w:num w:numId="67" w16cid:durableId="525026611">
    <w:abstractNumId w:val="127"/>
  </w:num>
  <w:num w:numId="68" w16cid:durableId="867911871">
    <w:abstractNumId w:val="141"/>
  </w:num>
  <w:num w:numId="69" w16cid:durableId="2014259816">
    <w:abstractNumId w:val="121"/>
  </w:num>
  <w:num w:numId="70" w16cid:durableId="1149009459">
    <w:abstractNumId w:val="138"/>
  </w:num>
  <w:num w:numId="71" w16cid:durableId="2095007525">
    <w:abstractNumId w:val="102"/>
  </w:num>
  <w:num w:numId="72" w16cid:durableId="1896895710">
    <w:abstractNumId w:val="85"/>
  </w:num>
  <w:num w:numId="73" w16cid:durableId="1556090373">
    <w:abstractNumId w:val="103"/>
  </w:num>
  <w:num w:numId="74" w16cid:durableId="1023092009">
    <w:abstractNumId w:val="99"/>
  </w:num>
  <w:num w:numId="75" w16cid:durableId="1906529305">
    <w:abstractNumId w:val="13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DF"/>
    <w:rsid w:val="0000020D"/>
    <w:rsid w:val="0000061C"/>
    <w:rsid w:val="00000840"/>
    <w:rsid w:val="0000134C"/>
    <w:rsid w:val="00001366"/>
    <w:rsid w:val="0000172D"/>
    <w:rsid w:val="000021AC"/>
    <w:rsid w:val="00002C50"/>
    <w:rsid w:val="00003196"/>
    <w:rsid w:val="00003A6C"/>
    <w:rsid w:val="00003B6E"/>
    <w:rsid w:val="000046C1"/>
    <w:rsid w:val="000046F5"/>
    <w:rsid w:val="000050A2"/>
    <w:rsid w:val="00005D8B"/>
    <w:rsid w:val="000061A0"/>
    <w:rsid w:val="000067BD"/>
    <w:rsid w:val="00006AA0"/>
    <w:rsid w:val="00006DC0"/>
    <w:rsid w:val="000074D5"/>
    <w:rsid w:val="00010140"/>
    <w:rsid w:val="000102A7"/>
    <w:rsid w:val="000107CB"/>
    <w:rsid w:val="000108A0"/>
    <w:rsid w:val="00010FC3"/>
    <w:rsid w:val="00011324"/>
    <w:rsid w:val="00011431"/>
    <w:rsid w:val="00012108"/>
    <w:rsid w:val="0001227A"/>
    <w:rsid w:val="00012495"/>
    <w:rsid w:val="0001269A"/>
    <w:rsid w:val="00012886"/>
    <w:rsid w:val="00012925"/>
    <w:rsid w:val="00012CCF"/>
    <w:rsid w:val="0001333A"/>
    <w:rsid w:val="00013AB6"/>
    <w:rsid w:val="00013C88"/>
    <w:rsid w:val="00013E5C"/>
    <w:rsid w:val="00014331"/>
    <w:rsid w:val="00014BD2"/>
    <w:rsid w:val="00015434"/>
    <w:rsid w:val="00015710"/>
    <w:rsid w:val="000157AA"/>
    <w:rsid w:val="000159B2"/>
    <w:rsid w:val="00015B84"/>
    <w:rsid w:val="00015F8E"/>
    <w:rsid w:val="00015FD6"/>
    <w:rsid w:val="00016239"/>
    <w:rsid w:val="00016B39"/>
    <w:rsid w:val="00016DC6"/>
    <w:rsid w:val="00016E8A"/>
    <w:rsid w:val="00016EAB"/>
    <w:rsid w:val="00016FA6"/>
    <w:rsid w:val="000173BA"/>
    <w:rsid w:val="00020437"/>
    <w:rsid w:val="0002049F"/>
    <w:rsid w:val="000208DC"/>
    <w:rsid w:val="00020C23"/>
    <w:rsid w:val="00020C62"/>
    <w:rsid w:val="000212C7"/>
    <w:rsid w:val="0002134E"/>
    <w:rsid w:val="000214E0"/>
    <w:rsid w:val="00021790"/>
    <w:rsid w:val="0002186B"/>
    <w:rsid w:val="00022082"/>
    <w:rsid w:val="000222ED"/>
    <w:rsid w:val="00023B7A"/>
    <w:rsid w:val="00023E09"/>
    <w:rsid w:val="0002403C"/>
    <w:rsid w:val="000240DF"/>
    <w:rsid w:val="00024B4E"/>
    <w:rsid w:val="00024B54"/>
    <w:rsid w:val="00024CD8"/>
    <w:rsid w:val="000251C1"/>
    <w:rsid w:val="000252B8"/>
    <w:rsid w:val="00025764"/>
    <w:rsid w:val="000260E0"/>
    <w:rsid w:val="000266ED"/>
    <w:rsid w:val="0002671B"/>
    <w:rsid w:val="00027640"/>
    <w:rsid w:val="00027D2D"/>
    <w:rsid w:val="00027D6E"/>
    <w:rsid w:val="00027F89"/>
    <w:rsid w:val="0003023A"/>
    <w:rsid w:val="000307CC"/>
    <w:rsid w:val="00030CD0"/>
    <w:rsid w:val="0003159E"/>
    <w:rsid w:val="00031E9C"/>
    <w:rsid w:val="00032021"/>
    <w:rsid w:val="000328A9"/>
    <w:rsid w:val="00032FC3"/>
    <w:rsid w:val="00033055"/>
    <w:rsid w:val="000345AF"/>
    <w:rsid w:val="000349C5"/>
    <w:rsid w:val="00034DCE"/>
    <w:rsid w:val="00035287"/>
    <w:rsid w:val="0003550B"/>
    <w:rsid w:val="00035659"/>
    <w:rsid w:val="00036B60"/>
    <w:rsid w:val="00036B72"/>
    <w:rsid w:val="00036BCF"/>
    <w:rsid w:val="0003740B"/>
    <w:rsid w:val="00037623"/>
    <w:rsid w:val="000377FA"/>
    <w:rsid w:val="00037B22"/>
    <w:rsid w:val="00040201"/>
    <w:rsid w:val="000403BF"/>
    <w:rsid w:val="00040575"/>
    <w:rsid w:val="000408F3"/>
    <w:rsid w:val="0004091B"/>
    <w:rsid w:val="00040ABB"/>
    <w:rsid w:val="00041458"/>
    <w:rsid w:val="00041682"/>
    <w:rsid w:val="000417A2"/>
    <w:rsid w:val="00041AEC"/>
    <w:rsid w:val="00041C2B"/>
    <w:rsid w:val="00041EAC"/>
    <w:rsid w:val="0004208E"/>
    <w:rsid w:val="00042966"/>
    <w:rsid w:val="000446F5"/>
    <w:rsid w:val="000448D3"/>
    <w:rsid w:val="00044ACE"/>
    <w:rsid w:val="00044B5C"/>
    <w:rsid w:val="000452AD"/>
    <w:rsid w:val="000452B3"/>
    <w:rsid w:val="000452D7"/>
    <w:rsid w:val="00045558"/>
    <w:rsid w:val="0004597E"/>
    <w:rsid w:val="00045AA0"/>
    <w:rsid w:val="00045B08"/>
    <w:rsid w:val="00045C18"/>
    <w:rsid w:val="00045DE0"/>
    <w:rsid w:val="000461C3"/>
    <w:rsid w:val="0004686B"/>
    <w:rsid w:val="000468B6"/>
    <w:rsid w:val="000474A1"/>
    <w:rsid w:val="00047EF2"/>
    <w:rsid w:val="0004EAAE"/>
    <w:rsid w:val="00050214"/>
    <w:rsid w:val="00050EAF"/>
    <w:rsid w:val="00050EF5"/>
    <w:rsid w:val="00051463"/>
    <w:rsid w:val="000514E4"/>
    <w:rsid w:val="00051531"/>
    <w:rsid w:val="000517B2"/>
    <w:rsid w:val="00051B2C"/>
    <w:rsid w:val="00051B9C"/>
    <w:rsid w:val="00052CA9"/>
    <w:rsid w:val="0005318D"/>
    <w:rsid w:val="000533D9"/>
    <w:rsid w:val="00053AFA"/>
    <w:rsid w:val="00054655"/>
    <w:rsid w:val="0005467A"/>
    <w:rsid w:val="000546B2"/>
    <w:rsid w:val="0005485D"/>
    <w:rsid w:val="00054F93"/>
    <w:rsid w:val="00055248"/>
    <w:rsid w:val="00055A82"/>
    <w:rsid w:val="00055E5A"/>
    <w:rsid w:val="0005604C"/>
    <w:rsid w:val="00056E18"/>
    <w:rsid w:val="0005710C"/>
    <w:rsid w:val="000571EC"/>
    <w:rsid w:val="000575F2"/>
    <w:rsid w:val="00060153"/>
    <w:rsid w:val="00060325"/>
    <w:rsid w:val="00060CC6"/>
    <w:rsid w:val="00060FFC"/>
    <w:rsid w:val="000615D9"/>
    <w:rsid w:val="00061ADF"/>
    <w:rsid w:val="00061AE3"/>
    <w:rsid w:val="00061C25"/>
    <w:rsid w:val="00061D5C"/>
    <w:rsid w:val="00061FBC"/>
    <w:rsid w:val="00062097"/>
    <w:rsid w:val="00062287"/>
    <w:rsid w:val="00062581"/>
    <w:rsid w:val="00062E81"/>
    <w:rsid w:val="000637C2"/>
    <w:rsid w:val="00063ABE"/>
    <w:rsid w:val="000647F9"/>
    <w:rsid w:val="00064B70"/>
    <w:rsid w:val="00064BBF"/>
    <w:rsid w:val="00064F54"/>
    <w:rsid w:val="00065405"/>
    <w:rsid w:val="00065CF2"/>
    <w:rsid w:val="00065F0C"/>
    <w:rsid w:val="00066954"/>
    <w:rsid w:val="00066A06"/>
    <w:rsid w:val="000670C1"/>
    <w:rsid w:val="0006733B"/>
    <w:rsid w:val="00067428"/>
    <w:rsid w:val="000676F0"/>
    <w:rsid w:val="00067D1E"/>
    <w:rsid w:val="000709CC"/>
    <w:rsid w:val="00070B0E"/>
    <w:rsid w:val="00070D26"/>
    <w:rsid w:val="000722AA"/>
    <w:rsid w:val="00072521"/>
    <w:rsid w:val="000726F3"/>
    <w:rsid w:val="0007311A"/>
    <w:rsid w:val="0007341F"/>
    <w:rsid w:val="00073919"/>
    <w:rsid w:val="00073DFD"/>
    <w:rsid w:val="00074120"/>
    <w:rsid w:val="00074333"/>
    <w:rsid w:val="000744BB"/>
    <w:rsid w:val="00074726"/>
    <w:rsid w:val="00074C5D"/>
    <w:rsid w:val="000766C0"/>
    <w:rsid w:val="000769A8"/>
    <w:rsid w:val="00076A2A"/>
    <w:rsid w:val="00076BEF"/>
    <w:rsid w:val="00076D7E"/>
    <w:rsid w:val="000771B4"/>
    <w:rsid w:val="00077335"/>
    <w:rsid w:val="00077A65"/>
    <w:rsid w:val="00077B11"/>
    <w:rsid w:val="00077F21"/>
    <w:rsid w:val="000804AF"/>
    <w:rsid w:val="00080A5A"/>
    <w:rsid w:val="0008109E"/>
    <w:rsid w:val="00081394"/>
    <w:rsid w:val="00081409"/>
    <w:rsid w:val="0008175D"/>
    <w:rsid w:val="0008204D"/>
    <w:rsid w:val="0008218B"/>
    <w:rsid w:val="00082637"/>
    <w:rsid w:val="00082824"/>
    <w:rsid w:val="000831F8"/>
    <w:rsid w:val="0008320B"/>
    <w:rsid w:val="00083374"/>
    <w:rsid w:val="0008337F"/>
    <w:rsid w:val="00083A81"/>
    <w:rsid w:val="00083AF6"/>
    <w:rsid w:val="0008408F"/>
    <w:rsid w:val="0008432E"/>
    <w:rsid w:val="000844A8"/>
    <w:rsid w:val="00085814"/>
    <w:rsid w:val="0008589B"/>
    <w:rsid w:val="0008664E"/>
    <w:rsid w:val="00086C23"/>
    <w:rsid w:val="00086D48"/>
    <w:rsid w:val="00087617"/>
    <w:rsid w:val="00087667"/>
    <w:rsid w:val="00087D09"/>
    <w:rsid w:val="000902F3"/>
    <w:rsid w:val="00090815"/>
    <w:rsid w:val="00090D4E"/>
    <w:rsid w:val="00090E52"/>
    <w:rsid w:val="00090EE6"/>
    <w:rsid w:val="00091820"/>
    <w:rsid w:val="00091BC5"/>
    <w:rsid w:val="00092CF1"/>
    <w:rsid w:val="00092E52"/>
    <w:rsid w:val="00092ED5"/>
    <w:rsid w:val="00093002"/>
    <w:rsid w:val="00093076"/>
    <w:rsid w:val="0009340D"/>
    <w:rsid w:val="00093465"/>
    <w:rsid w:val="00093A8E"/>
    <w:rsid w:val="00093C8C"/>
    <w:rsid w:val="00094479"/>
    <w:rsid w:val="00095015"/>
    <w:rsid w:val="000951C2"/>
    <w:rsid w:val="000969FD"/>
    <w:rsid w:val="00096A54"/>
    <w:rsid w:val="00096FCC"/>
    <w:rsid w:val="000971BE"/>
    <w:rsid w:val="000978C6"/>
    <w:rsid w:val="000978E6"/>
    <w:rsid w:val="000A019C"/>
    <w:rsid w:val="000A02EF"/>
    <w:rsid w:val="000A05F4"/>
    <w:rsid w:val="000A11ED"/>
    <w:rsid w:val="000A12DD"/>
    <w:rsid w:val="000A2E50"/>
    <w:rsid w:val="000A31A6"/>
    <w:rsid w:val="000A381F"/>
    <w:rsid w:val="000A39D0"/>
    <w:rsid w:val="000A3EAE"/>
    <w:rsid w:val="000A4876"/>
    <w:rsid w:val="000A4929"/>
    <w:rsid w:val="000A4FC3"/>
    <w:rsid w:val="000A5229"/>
    <w:rsid w:val="000A592E"/>
    <w:rsid w:val="000A6423"/>
    <w:rsid w:val="000A6655"/>
    <w:rsid w:val="000A675C"/>
    <w:rsid w:val="000A67D2"/>
    <w:rsid w:val="000A76CA"/>
    <w:rsid w:val="000A7902"/>
    <w:rsid w:val="000A794A"/>
    <w:rsid w:val="000B00FB"/>
    <w:rsid w:val="000B0237"/>
    <w:rsid w:val="000B0EF7"/>
    <w:rsid w:val="000B13F4"/>
    <w:rsid w:val="000B18B7"/>
    <w:rsid w:val="000B212C"/>
    <w:rsid w:val="000B21A2"/>
    <w:rsid w:val="000B220A"/>
    <w:rsid w:val="000B2350"/>
    <w:rsid w:val="000B251C"/>
    <w:rsid w:val="000B257C"/>
    <w:rsid w:val="000B2FA9"/>
    <w:rsid w:val="000B3928"/>
    <w:rsid w:val="000B3B86"/>
    <w:rsid w:val="000B427F"/>
    <w:rsid w:val="000B438D"/>
    <w:rsid w:val="000B4E53"/>
    <w:rsid w:val="000B5615"/>
    <w:rsid w:val="000B6466"/>
    <w:rsid w:val="000B64A8"/>
    <w:rsid w:val="000B6621"/>
    <w:rsid w:val="000B709F"/>
    <w:rsid w:val="000B7285"/>
    <w:rsid w:val="000B7311"/>
    <w:rsid w:val="000B7336"/>
    <w:rsid w:val="000B735A"/>
    <w:rsid w:val="000B7575"/>
    <w:rsid w:val="000B7727"/>
    <w:rsid w:val="000B7BC7"/>
    <w:rsid w:val="000B7DBB"/>
    <w:rsid w:val="000B7FF9"/>
    <w:rsid w:val="000C0E5C"/>
    <w:rsid w:val="000C0EEF"/>
    <w:rsid w:val="000C1C11"/>
    <w:rsid w:val="000C2D87"/>
    <w:rsid w:val="000C397F"/>
    <w:rsid w:val="000C3C34"/>
    <w:rsid w:val="000C3F71"/>
    <w:rsid w:val="000C5924"/>
    <w:rsid w:val="000C5F49"/>
    <w:rsid w:val="000C76A9"/>
    <w:rsid w:val="000D0052"/>
    <w:rsid w:val="000D00A5"/>
    <w:rsid w:val="000D01A2"/>
    <w:rsid w:val="000D0698"/>
    <w:rsid w:val="000D0760"/>
    <w:rsid w:val="000D0ECB"/>
    <w:rsid w:val="000D0EDC"/>
    <w:rsid w:val="000D11FC"/>
    <w:rsid w:val="000D1550"/>
    <w:rsid w:val="000D1BFF"/>
    <w:rsid w:val="000D1D83"/>
    <w:rsid w:val="000D26ED"/>
    <w:rsid w:val="000D2A4C"/>
    <w:rsid w:val="000D2DDE"/>
    <w:rsid w:val="000D2EE1"/>
    <w:rsid w:val="000D338C"/>
    <w:rsid w:val="000D3651"/>
    <w:rsid w:val="000D369F"/>
    <w:rsid w:val="000D3786"/>
    <w:rsid w:val="000D470E"/>
    <w:rsid w:val="000D483E"/>
    <w:rsid w:val="000D4ADE"/>
    <w:rsid w:val="000D5309"/>
    <w:rsid w:val="000D54DC"/>
    <w:rsid w:val="000D5730"/>
    <w:rsid w:val="000D656F"/>
    <w:rsid w:val="000D6975"/>
    <w:rsid w:val="000D7362"/>
    <w:rsid w:val="000D7376"/>
    <w:rsid w:val="000D7A8C"/>
    <w:rsid w:val="000D7AF1"/>
    <w:rsid w:val="000E0099"/>
    <w:rsid w:val="000E0131"/>
    <w:rsid w:val="000E02E7"/>
    <w:rsid w:val="000E04DA"/>
    <w:rsid w:val="000E0988"/>
    <w:rsid w:val="000E186C"/>
    <w:rsid w:val="000E288A"/>
    <w:rsid w:val="000E2AA4"/>
    <w:rsid w:val="000E3A8B"/>
    <w:rsid w:val="000E3DE9"/>
    <w:rsid w:val="000E43D3"/>
    <w:rsid w:val="000E5650"/>
    <w:rsid w:val="000E57D8"/>
    <w:rsid w:val="000E58B3"/>
    <w:rsid w:val="000E6186"/>
    <w:rsid w:val="000E6265"/>
    <w:rsid w:val="000E633B"/>
    <w:rsid w:val="000E6424"/>
    <w:rsid w:val="000E64AB"/>
    <w:rsid w:val="000E655B"/>
    <w:rsid w:val="000E6568"/>
    <w:rsid w:val="000E670A"/>
    <w:rsid w:val="000E6A35"/>
    <w:rsid w:val="000E6E0E"/>
    <w:rsid w:val="000E6F70"/>
    <w:rsid w:val="000F040F"/>
    <w:rsid w:val="000F048F"/>
    <w:rsid w:val="000F0F62"/>
    <w:rsid w:val="000F19CD"/>
    <w:rsid w:val="000F1AF1"/>
    <w:rsid w:val="000F1BD6"/>
    <w:rsid w:val="000F1E4F"/>
    <w:rsid w:val="000F1E92"/>
    <w:rsid w:val="000F25DE"/>
    <w:rsid w:val="000F2EA4"/>
    <w:rsid w:val="000F3272"/>
    <w:rsid w:val="000F357A"/>
    <w:rsid w:val="000F39BE"/>
    <w:rsid w:val="000F3D08"/>
    <w:rsid w:val="000F41EA"/>
    <w:rsid w:val="000F462B"/>
    <w:rsid w:val="000F4742"/>
    <w:rsid w:val="000F4CC2"/>
    <w:rsid w:val="000F4D5B"/>
    <w:rsid w:val="000F4D8A"/>
    <w:rsid w:val="000F5407"/>
    <w:rsid w:val="000F5533"/>
    <w:rsid w:val="000F61F6"/>
    <w:rsid w:val="000F63F6"/>
    <w:rsid w:val="000F65FD"/>
    <w:rsid w:val="000F6A4C"/>
    <w:rsid w:val="000F7808"/>
    <w:rsid w:val="000F7FBC"/>
    <w:rsid w:val="0010002F"/>
    <w:rsid w:val="00100D08"/>
    <w:rsid w:val="00101052"/>
    <w:rsid w:val="001013CD"/>
    <w:rsid w:val="00101522"/>
    <w:rsid w:val="00101895"/>
    <w:rsid w:val="0010197D"/>
    <w:rsid w:val="00101B0D"/>
    <w:rsid w:val="00101BAC"/>
    <w:rsid w:val="00101C9C"/>
    <w:rsid w:val="00102193"/>
    <w:rsid w:val="001022C6"/>
    <w:rsid w:val="00102E8E"/>
    <w:rsid w:val="00102F4C"/>
    <w:rsid w:val="00104344"/>
    <w:rsid w:val="001043D1"/>
    <w:rsid w:val="00104405"/>
    <w:rsid w:val="001044A9"/>
    <w:rsid w:val="00104C60"/>
    <w:rsid w:val="00104DE2"/>
    <w:rsid w:val="00105074"/>
    <w:rsid w:val="00105090"/>
    <w:rsid w:val="001050D8"/>
    <w:rsid w:val="00105451"/>
    <w:rsid w:val="001054E3"/>
    <w:rsid w:val="00105733"/>
    <w:rsid w:val="00105794"/>
    <w:rsid w:val="001059EB"/>
    <w:rsid w:val="00105B52"/>
    <w:rsid w:val="0010762D"/>
    <w:rsid w:val="00107E3E"/>
    <w:rsid w:val="0011026A"/>
    <w:rsid w:val="001104CD"/>
    <w:rsid w:val="0011053A"/>
    <w:rsid w:val="00111436"/>
    <w:rsid w:val="001118C5"/>
    <w:rsid w:val="00112A96"/>
    <w:rsid w:val="00112FBE"/>
    <w:rsid w:val="00112FCD"/>
    <w:rsid w:val="001141C7"/>
    <w:rsid w:val="00114312"/>
    <w:rsid w:val="00114932"/>
    <w:rsid w:val="00114DD3"/>
    <w:rsid w:val="00114DE0"/>
    <w:rsid w:val="00114E0B"/>
    <w:rsid w:val="001156D4"/>
    <w:rsid w:val="0011671E"/>
    <w:rsid w:val="001169B1"/>
    <w:rsid w:val="00116EC6"/>
    <w:rsid w:val="00117B2F"/>
    <w:rsid w:val="00117DFC"/>
    <w:rsid w:val="0012001A"/>
    <w:rsid w:val="00120DE9"/>
    <w:rsid w:val="00121BD2"/>
    <w:rsid w:val="001228D9"/>
    <w:rsid w:val="00122F1B"/>
    <w:rsid w:val="00122F5E"/>
    <w:rsid w:val="00123593"/>
    <w:rsid w:val="001237D2"/>
    <w:rsid w:val="00123C55"/>
    <w:rsid w:val="00123C5C"/>
    <w:rsid w:val="00123F48"/>
    <w:rsid w:val="0012461B"/>
    <w:rsid w:val="00124BF8"/>
    <w:rsid w:val="00125114"/>
    <w:rsid w:val="001258E2"/>
    <w:rsid w:val="0012596D"/>
    <w:rsid w:val="00126269"/>
    <w:rsid w:val="001266DA"/>
    <w:rsid w:val="0012683C"/>
    <w:rsid w:val="00126F4B"/>
    <w:rsid w:val="001270BF"/>
    <w:rsid w:val="001272CA"/>
    <w:rsid w:val="00127411"/>
    <w:rsid w:val="00127A4D"/>
    <w:rsid w:val="00127B1C"/>
    <w:rsid w:val="00127F90"/>
    <w:rsid w:val="001300DB"/>
    <w:rsid w:val="001308EF"/>
    <w:rsid w:val="00130A59"/>
    <w:rsid w:val="00130AE1"/>
    <w:rsid w:val="00130B97"/>
    <w:rsid w:val="00130C3B"/>
    <w:rsid w:val="00130CAA"/>
    <w:rsid w:val="00130E76"/>
    <w:rsid w:val="001310CD"/>
    <w:rsid w:val="00131291"/>
    <w:rsid w:val="0013163C"/>
    <w:rsid w:val="00131CC1"/>
    <w:rsid w:val="00132207"/>
    <w:rsid w:val="00132253"/>
    <w:rsid w:val="00133F1B"/>
    <w:rsid w:val="0013420E"/>
    <w:rsid w:val="00134320"/>
    <w:rsid w:val="001343B8"/>
    <w:rsid w:val="001344D9"/>
    <w:rsid w:val="001346A4"/>
    <w:rsid w:val="00134CB3"/>
    <w:rsid w:val="00134D40"/>
    <w:rsid w:val="00135E4C"/>
    <w:rsid w:val="00136554"/>
    <w:rsid w:val="001366D5"/>
    <w:rsid w:val="001367BE"/>
    <w:rsid w:val="00136B49"/>
    <w:rsid w:val="00137387"/>
    <w:rsid w:val="0013775A"/>
    <w:rsid w:val="0013775D"/>
    <w:rsid w:val="00137B09"/>
    <w:rsid w:val="00140954"/>
    <w:rsid w:val="001411C2"/>
    <w:rsid w:val="00141394"/>
    <w:rsid w:val="001416FD"/>
    <w:rsid w:val="00141C0D"/>
    <w:rsid w:val="00142202"/>
    <w:rsid w:val="001428BB"/>
    <w:rsid w:val="00142CA2"/>
    <w:rsid w:val="00142E67"/>
    <w:rsid w:val="00143FAF"/>
    <w:rsid w:val="0014425C"/>
    <w:rsid w:val="001454B6"/>
    <w:rsid w:val="001454C7"/>
    <w:rsid w:val="00146364"/>
    <w:rsid w:val="00146AD1"/>
    <w:rsid w:val="00146BE2"/>
    <w:rsid w:val="0014748A"/>
    <w:rsid w:val="00147697"/>
    <w:rsid w:val="00147AFD"/>
    <w:rsid w:val="00147BA1"/>
    <w:rsid w:val="0015046A"/>
    <w:rsid w:val="001508FD"/>
    <w:rsid w:val="00150BF6"/>
    <w:rsid w:val="00150C7A"/>
    <w:rsid w:val="00150F8A"/>
    <w:rsid w:val="00151226"/>
    <w:rsid w:val="00151501"/>
    <w:rsid w:val="00151847"/>
    <w:rsid w:val="00151925"/>
    <w:rsid w:val="00151B81"/>
    <w:rsid w:val="00151CBB"/>
    <w:rsid w:val="00152CB0"/>
    <w:rsid w:val="00152E19"/>
    <w:rsid w:val="00152ECF"/>
    <w:rsid w:val="00153011"/>
    <w:rsid w:val="00153420"/>
    <w:rsid w:val="00153AA6"/>
    <w:rsid w:val="00153FAA"/>
    <w:rsid w:val="00154761"/>
    <w:rsid w:val="00154D13"/>
    <w:rsid w:val="00154DE2"/>
    <w:rsid w:val="00154FE0"/>
    <w:rsid w:val="001552B2"/>
    <w:rsid w:val="001552C5"/>
    <w:rsid w:val="0015595A"/>
    <w:rsid w:val="00155BD5"/>
    <w:rsid w:val="00155CDA"/>
    <w:rsid w:val="00155FEA"/>
    <w:rsid w:val="001560E2"/>
    <w:rsid w:val="001567A1"/>
    <w:rsid w:val="00156CBB"/>
    <w:rsid w:val="0015724E"/>
    <w:rsid w:val="0015731F"/>
    <w:rsid w:val="00157384"/>
    <w:rsid w:val="0015753B"/>
    <w:rsid w:val="00157979"/>
    <w:rsid w:val="0016029F"/>
    <w:rsid w:val="0016034D"/>
    <w:rsid w:val="0016054C"/>
    <w:rsid w:val="0016058B"/>
    <w:rsid w:val="00160BC6"/>
    <w:rsid w:val="00160ECD"/>
    <w:rsid w:val="00161708"/>
    <w:rsid w:val="00162132"/>
    <w:rsid w:val="00162228"/>
    <w:rsid w:val="001624F8"/>
    <w:rsid w:val="00162508"/>
    <w:rsid w:val="00162CE4"/>
    <w:rsid w:val="00162D1E"/>
    <w:rsid w:val="00162DDB"/>
    <w:rsid w:val="00163137"/>
    <w:rsid w:val="00163150"/>
    <w:rsid w:val="001636F9"/>
    <w:rsid w:val="001638CC"/>
    <w:rsid w:val="00163AB3"/>
    <w:rsid w:val="00164501"/>
    <w:rsid w:val="00164E3B"/>
    <w:rsid w:val="001658F9"/>
    <w:rsid w:val="0016594C"/>
    <w:rsid w:val="00166506"/>
    <w:rsid w:val="00166885"/>
    <w:rsid w:val="00166EBF"/>
    <w:rsid w:val="0016734D"/>
    <w:rsid w:val="00167DC3"/>
    <w:rsid w:val="00167F8F"/>
    <w:rsid w:val="00170189"/>
    <w:rsid w:val="00170215"/>
    <w:rsid w:val="001704F3"/>
    <w:rsid w:val="00170604"/>
    <w:rsid w:val="0017086D"/>
    <w:rsid w:val="0017092C"/>
    <w:rsid w:val="00170C62"/>
    <w:rsid w:val="0017104F"/>
    <w:rsid w:val="00171703"/>
    <w:rsid w:val="00171704"/>
    <w:rsid w:val="001717E4"/>
    <w:rsid w:val="00171D3E"/>
    <w:rsid w:val="00171D8D"/>
    <w:rsid w:val="00171E2B"/>
    <w:rsid w:val="00172FE8"/>
    <w:rsid w:val="00173276"/>
    <w:rsid w:val="0017413C"/>
    <w:rsid w:val="00174C9F"/>
    <w:rsid w:val="00174CB7"/>
    <w:rsid w:val="00174F2D"/>
    <w:rsid w:val="00175036"/>
    <w:rsid w:val="00175187"/>
    <w:rsid w:val="00175294"/>
    <w:rsid w:val="00175A83"/>
    <w:rsid w:val="00175B7C"/>
    <w:rsid w:val="00175B9B"/>
    <w:rsid w:val="001764E4"/>
    <w:rsid w:val="001765D4"/>
    <w:rsid w:val="00176866"/>
    <w:rsid w:val="00176A7A"/>
    <w:rsid w:val="001773DC"/>
    <w:rsid w:val="00177A05"/>
    <w:rsid w:val="001795FF"/>
    <w:rsid w:val="0018011E"/>
    <w:rsid w:val="0018047C"/>
    <w:rsid w:val="0018165F"/>
    <w:rsid w:val="00181822"/>
    <w:rsid w:val="00181A4A"/>
    <w:rsid w:val="00181BBF"/>
    <w:rsid w:val="00181DB5"/>
    <w:rsid w:val="00181FD3"/>
    <w:rsid w:val="001824F7"/>
    <w:rsid w:val="001825F1"/>
    <w:rsid w:val="00183B25"/>
    <w:rsid w:val="00183BE0"/>
    <w:rsid w:val="0018403F"/>
    <w:rsid w:val="001841ED"/>
    <w:rsid w:val="001843EF"/>
    <w:rsid w:val="0018517B"/>
    <w:rsid w:val="00185D2B"/>
    <w:rsid w:val="0018616E"/>
    <w:rsid w:val="0018694F"/>
    <w:rsid w:val="00186A27"/>
    <w:rsid w:val="00187244"/>
    <w:rsid w:val="00187692"/>
    <w:rsid w:val="001902DD"/>
    <w:rsid w:val="001915E8"/>
    <w:rsid w:val="001916DF"/>
    <w:rsid w:val="00191D76"/>
    <w:rsid w:val="0019200A"/>
    <w:rsid w:val="00192224"/>
    <w:rsid w:val="001925E8"/>
    <w:rsid w:val="00192851"/>
    <w:rsid w:val="00193165"/>
    <w:rsid w:val="00193193"/>
    <w:rsid w:val="0019324D"/>
    <w:rsid w:val="00193407"/>
    <w:rsid w:val="00193EE1"/>
    <w:rsid w:val="00194664"/>
    <w:rsid w:val="00194994"/>
    <w:rsid w:val="00194B02"/>
    <w:rsid w:val="00194FD3"/>
    <w:rsid w:val="0019518F"/>
    <w:rsid w:val="001951C1"/>
    <w:rsid w:val="0019532A"/>
    <w:rsid w:val="00195586"/>
    <w:rsid w:val="00195797"/>
    <w:rsid w:val="00195A8D"/>
    <w:rsid w:val="00195CED"/>
    <w:rsid w:val="00196D2A"/>
    <w:rsid w:val="001973F4"/>
    <w:rsid w:val="001A05BF"/>
    <w:rsid w:val="001A0894"/>
    <w:rsid w:val="001A0BC6"/>
    <w:rsid w:val="001A10CB"/>
    <w:rsid w:val="001A1965"/>
    <w:rsid w:val="001A19D1"/>
    <w:rsid w:val="001A1CCF"/>
    <w:rsid w:val="001A2091"/>
    <w:rsid w:val="001A2367"/>
    <w:rsid w:val="001A2436"/>
    <w:rsid w:val="001A4450"/>
    <w:rsid w:val="001A481C"/>
    <w:rsid w:val="001A51E2"/>
    <w:rsid w:val="001A5A27"/>
    <w:rsid w:val="001A5BC8"/>
    <w:rsid w:val="001A63D5"/>
    <w:rsid w:val="001A6685"/>
    <w:rsid w:val="001A66A1"/>
    <w:rsid w:val="001A6760"/>
    <w:rsid w:val="001A6894"/>
    <w:rsid w:val="001A6A38"/>
    <w:rsid w:val="001A7219"/>
    <w:rsid w:val="001A77B8"/>
    <w:rsid w:val="001A7904"/>
    <w:rsid w:val="001B00AA"/>
    <w:rsid w:val="001B07C1"/>
    <w:rsid w:val="001B0D8E"/>
    <w:rsid w:val="001B127B"/>
    <w:rsid w:val="001B14E5"/>
    <w:rsid w:val="001B18C3"/>
    <w:rsid w:val="001B18F1"/>
    <w:rsid w:val="001B1DCF"/>
    <w:rsid w:val="001B2128"/>
    <w:rsid w:val="001B22FF"/>
    <w:rsid w:val="001B2811"/>
    <w:rsid w:val="001B2C69"/>
    <w:rsid w:val="001B2F9A"/>
    <w:rsid w:val="001B30D0"/>
    <w:rsid w:val="001B31B5"/>
    <w:rsid w:val="001B31F3"/>
    <w:rsid w:val="001B3F1A"/>
    <w:rsid w:val="001B41EE"/>
    <w:rsid w:val="001B41F6"/>
    <w:rsid w:val="001B43E5"/>
    <w:rsid w:val="001B46A4"/>
    <w:rsid w:val="001B47FA"/>
    <w:rsid w:val="001B4AC9"/>
    <w:rsid w:val="001B502C"/>
    <w:rsid w:val="001B5310"/>
    <w:rsid w:val="001B5DFF"/>
    <w:rsid w:val="001B615B"/>
    <w:rsid w:val="001B6524"/>
    <w:rsid w:val="001B6983"/>
    <w:rsid w:val="001B6992"/>
    <w:rsid w:val="001B6C3C"/>
    <w:rsid w:val="001B7932"/>
    <w:rsid w:val="001B7C1D"/>
    <w:rsid w:val="001C086A"/>
    <w:rsid w:val="001C0960"/>
    <w:rsid w:val="001C103C"/>
    <w:rsid w:val="001C1A47"/>
    <w:rsid w:val="001C1F96"/>
    <w:rsid w:val="001C1FFA"/>
    <w:rsid w:val="001C2220"/>
    <w:rsid w:val="001C2698"/>
    <w:rsid w:val="001C26A0"/>
    <w:rsid w:val="001C35D2"/>
    <w:rsid w:val="001C368D"/>
    <w:rsid w:val="001C38DD"/>
    <w:rsid w:val="001C3F68"/>
    <w:rsid w:val="001C4290"/>
    <w:rsid w:val="001C45C6"/>
    <w:rsid w:val="001C463C"/>
    <w:rsid w:val="001C6799"/>
    <w:rsid w:val="001C6821"/>
    <w:rsid w:val="001C6D17"/>
    <w:rsid w:val="001C7090"/>
    <w:rsid w:val="001C7105"/>
    <w:rsid w:val="001C732E"/>
    <w:rsid w:val="001D0EF0"/>
    <w:rsid w:val="001D15D6"/>
    <w:rsid w:val="001D179D"/>
    <w:rsid w:val="001D21D9"/>
    <w:rsid w:val="001D2877"/>
    <w:rsid w:val="001D28D3"/>
    <w:rsid w:val="001D2A5E"/>
    <w:rsid w:val="001D2AAD"/>
    <w:rsid w:val="001D2CFD"/>
    <w:rsid w:val="001D2DCC"/>
    <w:rsid w:val="001D31C1"/>
    <w:rsid w:val="001D3225"/>
    <w:rsid w:val="001D3A12"/>
    <w:rsid w:val="001D3B49"/>
    <w:rsid w:val="001D3C8C"/>
    <w:rsid w:val="001D3E7E"/>
    <w:rsid w:val="001D42D4"/>
    <w:rsid w:val="001D457D"/>
    <w:rsid w:val="001D45E3"/>
    <w:rsid w:val="001D4D07"/>
    <w:rsid w:val="001D4FF5"/>
    <w:rsid w:val="001D5343"/>
    <w:rsid w:val="001D5BCD"/>
    <w:rsid w:val="001D6224"/>
    <w:rsid w:val="001D62A2"/>
    <w:rsid w:val="001D63B0"/>
    <w:rsid w:val="001D6490"/>
    <w:rsid w:val="001D7391"/>
    <w:rsid w:val="001D7498"/>
    <w:rsid w:val="001D78CE"/>
    <w:rsid w:val="001D7DD6"/>
    <w:rsid w:val="001D7EFC"/>
    <w:rsid w:val="001E037B"/>
    <w:rsid w:val="001E0955"/>
    <w:rsid w:val="001E0E01"/>
    <w:rsid w:val="001E132B"/>
    <w:rsid w:val="001E1692"/>
    <w:rsid w:val="001E16FC"/>
    <w:rsid w:val="001E18AE"/>
    <w:rsid w:val="001E1DA0"/>
    <w:rsid w:val="001E2C17"/>
    <w:rsid w:val="001E2DE9"/>
    <w:rsid w:val="001E2E22"/>
    <w:rsid w:val="001E312D"/>
    <w:rsid w:val="001E3266"/>
    <w:rsid w:val="001E3590"/>
    <w:rsid w:val="001E439B"/>
    <w:rsid w:val="001E43BD"/>
    <w:rsid w:val="001E4A21"/>
    <w:rsid w:val="001E4EDD"/>
    <w:rsid w:val="001E54CC"/>
    <w:rsid w:val="001E585B"/>
    <w:rsid w:val="001E59F9"/>
    <w:rsid w:val="001E6159"/>
    <w:rsid w:val="001E692E"/>
    <w:rsid w:val="001E6C76"/>
    <w:rsid w:val="001E6CEC"/>
    <w:rsid w:val="001E6EFC"/>
    <w:rsid w:val="001E7129"/>
    <w:rsid w:val="001E74C7"/>
    <w:rsid w:val="001E7547"/>
    <w:rsid w:val="001E760F"/>
    <w:rsid w:val="001E7C27"/>
    <w:rsid w:val="001E7CA2"/>
    <w:rsid w:val="001E7D0B"/>
    <w:rsid w:val="001F01BE"/>
    <w:rsid w:val="001F10BD"/>
    <w:rsid w:val="001F123E"/>
    <w:rsid w:val="001F1C77"/>
    <w:rsid w:val="001F25D4"/>
    <w:rsid w:val="001F3A65"/>
    <w:rsid w:val="001F4038"/>
    <w:rsid w:val="001F4B4F"/>
    <w:rsid w:val="001F4C49"/>
    <w:rsid w:val="001F5396"/>
    <w:rsid w:val="001F59BF"/>
    <w:rsid w:val="001F5CD5"/>
    <w:rsid w:val="001F5F67"/>
    <w:rsid w:val="001F6019"/>
    <w:rsid w:val="001F617A"/>
    <w:rsid w:val="001F6203"/>
    <w:rsid w:val="001F643B"/>
    <w:rsid w:val="001F6550"/>
    <w:rsid w:val="001F732C"/>
    <w:rsid w:val="001F7400"/>
    <w:rsid w:val="001F7DF8"/>
    <w:rsid w:val="001F7F48"/>
    <w:rsid w:val="00200270"/>
    <w:rsid w:val="00200E5D"/>
    <w:rsid w:val="00200FCB"/>
    <w:rsid w:val="002017F6"/>
    <w:rsid w:val="00201BD7"/>
    <w:rsid w:val="0020201B"/>
    <w:rsid w:val="002020EE"/>
    <w:rsid w:val="00202580"/>
    <w:rsid w:val="002027F0"/>
    <w:rsid w:val="00202D04"/>
    <w:rsid w:val="00202E0E"/>
    <w:rsid w:val="0020308C"/>
    <w:rsid w:val="002032A0"/>
    <w:rsid w:val="00203585"/>
    <w:rsid w:val="00203C56"/>
    <w:rsid w:val="00203D8F"/>
    <w:rsid w:val="00203DAA"/>
    <w:rsid w:val="002042D0"/>
    <w:rsid w:val="0020450C"/>
    <w:rsid w:val="00204A4B"/>
    <w:rsid w:val="00204BEE"/>
    <w:rsid w:val="00204F18"/>
    <w:rsid w:val="00205249"/>
    <w:rsid w:val="0020551F"/>
    <w:rsid w:val="002060F0"/>
    <w:rsid w:val="0020682C"/>
    <w:rsid w:val="00206ABE"/>
    <w:rsid w:val="00206B2C"/>
    <w:rsid w:val="00206EF3"/>
    <w:rsid w:val="00207341"/>
    <w:rsid w:val="002073A8"/>
    <w:rsid w:val="00207C42"/>
    <w:rsid w:val="00207D40"/>
    <w:rsid w:val="00207E40"/>
    <w:rsid w:val="0021072F"/>
    <w:rsid w:val="00210C11"/>
    <w:rsid w:val="00211209"/>
    <w:rsid w:val="002114B1"/>
    <w:rsid w:val="00211691"/>
    <w:rsid w:val="00212545"/>
    <w:rsid w:val="0021255F"/>
    <w:rsid w:val="00212853"/>
    <w:rsid w:val="00212BF4"/>
    <w:rsid w:val="00212EDE"/>
    <w:rsid w:val="00212F27"/>
    <w:rsid w:val="00213818"/>
    <w:rsid w:val="00214174"/>
    <w:rsid w:val="002143F8"/>
    <w:rsid w:val="0021554D"/>
    <w:rsid w:val="00215622"/>
    <w:rsid w:val="00215D9F"/>
    <w:rsid w:val="002164E0"/>
    <w:rsid w:val="002166E7"/>
    <w:rsid w:val="00216D95"/>
    <w:rsid w:val="00216E4D"/>
    <w:rsid w:val="00216F02"/>
    <w:rsid w:val="002170F3"/>
    <w:rsid w:val="00217243"/>
    <w:rsid w:val="002175B4"/>
    <w:rsid w:val="002177BF"/>
    <w:rsid w:val="0022037E"/>
    <w:rsid w:val="002206DB"/>
    <w:rsid w:val="00221332"/>
    <w:rsid w:val="0022140B"/>
    <w:rsid w:val="0022169C"/>
    <w:rsid w:val="00221A88"/>
    <w:rsid w:val="00222423"/>
    <w:rsid w:val="00222958"/>
    <w:rsid w:val="00222B37"/>
    <w:rsid w:val="00222E58"/>
    <w:rsid w:val="00223653"/>
    <w:rsid w:val="00223C86"/>
    <w:rsid w:val="002261CD"/>
    <w:rsid w:val="0022625A"/>
    <w:rsid w:val="002267BB"/>
    <w:rsid w:val="00226ABC"/>
    <w:rsid w:val="00226EF9"/>
    <w:rsid w:val="00227786"/>
    <w:rsid w:val="00227B35"/>
    <w:rsid w:val="00230180"/>
    <w:rsid w:val="00230279"/>
    <w:rsid w:val="0023029B"/>
    <w:rsid w:val="002303E5"/>
    <w:rsid w:val="002307A3"/>
    <w:rsid w:val="00231330"/>
    <w:rsid w:val="002314F2"/>
    <w:rsid w:val="00231E3D"/>
    <w:rsid w:val="00231F22"/>
    <w:rsid w:val="0023289E"/>
    <w:rsid w:val="00232A3B"/>
    <w:rsid w:val="00232AAC"/>
    <w:rsid w:val="00232AD4"/>
    <w:rsid w:val="00232C18"/>
    <w:rsid w:val="002333F9"/>
    <w:rsid w:val="00234364"/>
    <w:rsid w:val="002343D6"/>
    <w:rsid w:val="0023467D"/>
    <w:rsid w:val="00234914"/>
    <w:rsid w:val="00234C01"/>
    <w:rsid w:val="00235B95"/>
    <w:rsid w:val="00235C47"/>
    <w:rsid w:val="00235DE4"/>
    <w:rsid w:val="002362C5"/>
    <w:rsid w:val="00237096"/>
    <w:rsid w:val="00237304"/>
    <w:rsid w:val="00237988"/>
    <w:rsid w:val="00237B74"/>
    <w:rsid w:val="0023DFB6"/>
    <w:rsid w:val="00240B89"/>
    <w:rsid w:val="00240C83"/>
    <w:rsid w:val="00240D7B"/>
    <w:rsid w:val="00240E77"/>
    <w:rsid w:val="002412C3"/>
    <w:rsid w:val="00241496"/>
    <w:rsid w:val="002414E5"/>
    <w:rsid w:val="00241550"/>
    <w:rsid w:val="00241975"/>
    <w:rsid w:val="002419F7"/>
    <w:rsid w:val="00241AB6"/>
    <w:rsid w:val="00241BD0"/>
    <w:rsid w:val="00241CB5"/>
    <w:rsid w:val="00242074"/>
    <w:rsid w:val="00242498"/>
    <w:rsid w:val="002429C5"/>
    <w:rsid w:val="00242F5E"/>
    <w:rsid w:val="002430EF"/>
    <w:rsid w:val="002436E7"/>
    <w:rsid w:val="002439E4"/>
    <w:rsid w:val="00243D3A"/>
    <w:rsid w:val="00243FB3"/>
    <w:rsid w:val="0024431D"/>
    <w:rsid w:val="00244956"/>
    <w:rsid w:val="00244E3A"/>
    <w:rsid w:val="00244FD2"/>
    <w:rsid w:val="00245068"/>
    <w:rsid w:val="0024518E"/>
    <w:rsid w:val="00245267"/>
    <w:rsid w:val="0024647D"/>
    <w:rsid w:val="00247351"/>
    <w:rsid w:val="0024767E"/>
    <w:rsid w:val="002477B0"/>
    <w:rsid w:val="0024782A"/>
    <w:rsid w:val="00247A06"/>
    <w:rsid w:val="00247A33"/>
    <w:rsid w:val="0025041C"/>
    <w:rsid w:val="00250692"/>
    <w:rsid w:val="002508CC"/>
    <w:rsid w:val="00250A8F"/>
    <w:rsid w:val="002511F1"/>
    <w:rsid w:val="00251267"/>
    <w:rsid w:val="002515E0"/>
    <w:rsid w:val="00251ECD"/>
    <w:rsid w:val="00251F76"/>
    <w:rsid w:val="002521DD"/>
    <w:rsid w:val="002521E6"/>
    <w:rsid w:val="002525B6"/>
    <w:rsid w:val="00253409"/>
    <w:rsid w:val="0025356F"/>
    <w:rsid w:val="00253A31"/>
    <w:rsid w:val="00253E15"/>
    <w:rsid w:val="00254A87"/>
    <w:rsid w:val="00254CDA"/>
    <w:rsid w:val="002555C1"/>
    <w:rsid w:val="002558D6"/>
    <w:rsid w:val="00256056"/>
    <w:rsid w:val="002572F6"/>
    <w:rsid w:val="00257836"/>
    <w:rsid w:val="00257B29"/>
    <w:rsid w:val="002600CA"/>
    <w:rsid w:val="00260ABC"/>
    <w:rsid w:val="00260AF4"/>
    <w:rsid w:val="002613B7"/>
    <w:rsid w:val="00261567"/>
    <w:rsid w:val="0026164E"/>
    <w:rsid w:val="00261DE7"/>
    <w:rsid w:val="00261E39"/>
    <w:rsid w:val="00261E96"/>
    <w:rsid w:val="002620D0"/>
    <w:rsid w:val="002628C2"/>
    <w:rsid w:val="00262905"/>
    <w:rsid w:val="002632FD"/>
    <w:rsid w:val="0026429D"/>
    <w:rsid w:val="002647B7"/>
    <w:rsid w:val="002651E7"/>
    <w:rsid w:val="00265432"/>
    <w:rsid w:val="002659B1"/>
    <w:rsid w:val="00266034"/>
    <w:rsid w:val="00266777"/>
    <w:rsid w:val="00266781"/>
    <w:rsid w:val="00266B94"/>
    <w:rsid w:val="00266F27"/>
    <w:rsid w:val="002671FE"/>
    <w:rsid w:val="00267449"/>
    <w:rsid w:val="00267809"/>
    <w:rsid w:val="0026CC73"/>
    <w:rsid w:val="002707AF"/>
    <w:rsid w:val="00270B48"/>
    <w:rsid w:val="0027147E"/>
    <w:rsid w:val="002722CB"/>
    <w:rsid w:val="002724BF"/>
    <w:rsid w:val="00272955"/>
    <w:rsid w:val="002744A6"/>
    <w:rsid w:val="00274560"/>
    <w:rsid w:val="002746CC"/>
    <w:rsid w:val="00274763"/>
    <w:rsid w:val="00274AEB"/>
    <w:rsid w:val="00274BD9"/>
    <w:rsid w:val="00274C35"/>
    <w:rsid w:val="00274DAF"/>
    <w:rsid w:val="00275557"/>
    <w:rsid w:val="00275E43"/>
    <w:rsid w:val="00276141"/>
    <w:rsid w:val="0027644E"/>
    <w:rsid w:val="0027702F"/>
    <w:rsid w:val="002775C3"/>
    <w:rsid w:val="00277C16"/>
    <w:rsid w:val="00277CF4"/>
    <w:rsid w:val="00277EEE"/>
    <w:rsid w:val="0027FEB6"/>
    <w:rsid w:val="00280545"/>
    <w:rsid w:val="00280661"/>
    <w:rsid w:val="002807ED"/>
    <w:rsid w:val="0028086F"/>
    <w:rsid w:val="002813A8"/>
    <w:rsid w:val="00281517"/>
    <w:rsid w:val="00282397"/>
    <w:rsid w:val="002823A3"/>
    <w:rsid w:val="00282554"/>
    <w:rsid w:val="0028284A"/>
    <w:rsid w:val="0028289B"/>
    <w:rsid w:val="00282ADB"/>
    <w:rsid w:val="00282ED6"/>
    <w:rsid w:val="00282EE2"/>
    <w:rsid w:val="00283372"/>
    <w:rsid w:val="0028389F"/>
    <w:rsid w:val="00283CB6"/>
    <w:rsid w:val="00284542"/>
    <w:rsid w:val="0028458B"/>
    <w:rsid w:val="00284651"/>
    <w:rsid w:val="00284E52"/>
    <w:rsid w:val="0028563D"/>
    <w:rsid w:val="002860DA"/>
    <w:rsid w:val="0028641E"/>
    <w:rsid w:val="00286674"/>
    <w:rsid w:val="00286977"/>
    <w:rsid w:val="00287A24"/>
    <w:rsid w:val="00287D25"/>
    <w:rsid w:val="00287DBB"/>
    <w:rsid w:val="0029085F"/>
    <w:rsid w:val="0029088A"/>
    <w:rsid w:val="0029097A"/>
    <w:rsid w:val="00290F06"/>
    <w:rsid w:val="00290F5E"/>
    <w:rsid w:val="00291197"/>
    <w:rsid w:val="002911A4"/>
    <w:rsid w:val="0029120A"/>
    <w:rsid w:val="002912AE"/>
    <w:rsid w:val="002924E9"/>
    <w:rsid w:val="00292907"/>
    <w:rsid w:val="00292C2E"/>
    <w:rsid w:val="00292DBD"/>
    <w:rsid w:val="00292E3D"/>
    <w:rsid w:val="002932CA"/>
    <w:rsid w:val="00293603"/>
    <w:rsid w:val="00293D95"/>
    <w:rsid w:val="00293FD2"/>
    <w:rsid w:val="0029408F"/>
    <w:rsid w:val="00294126"/>
    <w:rsid w:val="00294327"/>
    <w:rsid w:val="00294339"/>
    <w:rsid w:val="00294C89"/>
    <w:rsid w:val="00294EAE"/>
    <w:rsid w:val="002952C6"/>
    <w:rsid w:val="002957E2"/>
    <w:rsid w:val="002958BA"/>
    <w:rsid w:val="00296285"/>
    <w:rsid w:val="0029632F"/>
    <w:rsid w:val="00296534"/>
    <w:rsid w:val="002965CD"/>
    <w:rsid w:val="002968AE"/>
    <w:rsid w:val="00296BBB"/>
    <w:rsid w:val="00296F40"/>
    <w:rsid w:val="00296F7B"/>
    <w:rsid w:val="00297392"/>
    <w:rsid w:val="00297530"/>
    <w:rsid w:val="00297C3B"/>
    <w:rsid w:val="00297F7F"/>
    <w:rsid w:val="002A01C4"/>
    <w:rsid w:val="002A0272"/>
    <w:rsid w:val="002A0B0B"/>
    <w:rsid w:val="002A0D56"/>
    <w:rsid w:val="002A1388"/>
    <w:rsid w:val="002A1B66"/>
    <w:rsid w:val="002A2103"/>
    <w:rsid w:val="002A283B"/>
    <w:rsid w:val="002A2C63"/>
    <w:rsid w:val="002A2F11"/>
    <w:rsid w:val="002A4129"/>
    <w:rsid w:val="002A4422"/>
    <w:rsid w:val="002A4473"/>
    <w:rsid w:val="002A4937"/>
    <w:rsid w:val="002A4A04"/>
    <w:rsid w:val="002A4C6D"/>
    <w:rsid w:val="002A4FCD"/>
    <w:rsid w:val="002A5015"/>
    <w:rsid w:val="002A5062"/>
    <w:rsid w:val="002A6B46"/>
    <w:rsid w:val="002A7241"/>
    <w:rsid w:val="002A781F"/>
    <w:rsid w:val="002A79AE"/>
    <w:rsid w:val="002A7D4E"/>
    <w:rsid w:val="002A7F93"/>
    <w:rsid w:val="002A98B2"/>
    <w:rsid w:val="002B0B27"/>
    <w:rsid w:val="002B103F"/>
    <w:rsid w:val="002B1C0C"/>
    <w:rsid w:val="002B25DB"/>
    <w:rsid w:val="002B29A1"/>
    <w:rsid w:val="002B2C15"/>
    <w:rsid w:val="002B2E5A"/>
    <w:rsid w:val="002B2F79"/>
    <w:rsid w:val="002B3359"/>
    <w:rsid w:val="002B3E5A"/>
    <w:rsid w:val="002B448E"/>
    <w:rsid w:val="002B4A2B"/>
    <w:rsid w:val="002B50B2"/>
    <w:rsid w:val="002B51EA"/>
    <w:rsid w:val="002B5291"/>
    <w:rsid w:val="002B69EF"/>
    <w:rsid w:val="002B6A8F"/>
    <w:rsid w:val="002B6F87"/>
    <w:rsid w:val="002B7002"/>
    <w:rsid w:val="002B712A"/>
    <w:rsid w:val="002B7693"/>
    <w:rsid w:val="002B7880"/>
    <w:rsid w:val="002B7B11"/>
    <w:rsid w:val="002C00FD"/>
    <w:rsid w:val="002C01D2"/>
    <w:rsid w:val="002C0510"/>
    <w:rsid w:val="002C22D4"/>
    <w:rsid w:val="002C231A"/>
    <w:rsid w:val="002C2354"/>
    <w:rsid w:val="002C2DF1"/>
    <w:rsid w:val="002C31F4"/>
    <w:rsid w:val="002C323F"/>
    <w:rsid w:val="002C3313"/>
    <w:rsid w:val="002C38E9"/>
    <w:rsid w:val="002C3FD8"/>
    <w:rsid w:val="002C40B2"/>
    <w:rsid w:val="002C40EA"/>
    <w:rsid w:val="002C452D"/>
    <w:rsid w:val="002C48BF"/>
    <w:rsid w:val="002C60B9"/>
    <w:rsid w:val="002C62D6"/>
    <w:rsid w:val="002C6388"/>
    <w:rsid w:val="002C6639"/>
    <w:rsid w:val="002C6CBE"/>
    <w:rsid w:val="002C7665"/>
    <w:rsid w:val="002C7785"/>
    <w:rsid w:val="002C7C8E"/>
    <w:rsid w:val="002C7D8B"/>
    <w:rsid w:val="002C7E83"/>
    <w:rsid w:val="002C7FEF"/>
    <w:rsid w:val="002CD802"/>
    <w:rsid w:val="002D04CE"/>
    <w:rsid w:val="002D0570"/>
    <w:rsid w:val="002D0C52"/>
    <w:rsid w:val="002D0DC6"/>
    <w:rsid w:val="002D11FE"/>
    <w:rsid w:val="002D14BA"/>
    <w:rsid w:val="002D1728"/>
    <w:rsid w:val="002D1BEC"/>
    <w:rsid w:val="002D1EB9"/>
    <w:rsid w:val="002D2708"/>
    <w:rsid w:val="002D2B3D"/>
    <w:rsid w:val="002D2B75"/>
    <w:rsid w:val="002D2BF7"/>
    <w:rsid w:val="002D2CA9"/>
    <w:rsid w:val="002D2D4E"/>
    <w:rsid w:val="002D2FE3"/>
    <w:rsid w:val="002D3404"/>
    <w:rsid w:val="002D36FE"/>
    <w:rsid w:val="002D382E"/>
    <w:rsid w:val="002D443E"/>
    <w:rsid w:val="002D4DD9"/>
    <w:rsid w:val="002D5A42"/>
    <w:rsid w:val="002D5B71"/>
    <w:rsid w:val="002D5EB6"/>
    <w:rsid w:val="002D5FFC"/>
    <w:rsid w:val="002D6985"/>
    <w:rsid w:val="002D6A20"/>
    <w:rsid w:val="002D6BCC"/>
    <w:rsid w:val="002D6E21"/>
    <w:rsid w:val="002D7436"/>
    <w:rsid w:val="002D7722"/>
    <w:rsid w:val="002D78DA"/>
    <w:rsid w:val="002E0C50"/>
    <w:rsid w:val="002E0E47"/>
    <w:rsid w:val="002E138E"/>
    <w:rsid w:val="002E1511"/>
    <w:rsid w:val="002E19ED"/>
    <w:rsid w:val="002E1D30"/>
    <w:rsid w:val="002E202F"/>
    <w:rsid w:val="002E22E8"/>
    <w:rsid w:val="002E2648"/>
    <w:rsid w:val="002E2938"/>
    <w:rsid w:val="002E3568"/>
    <w:rsid w:val="002E35B1"/>
    <w:rsid w:val="002E3965"/>
    <w:rsid w:val="002E4D0D"/>
    <w:rsid w:val="002E577E"/>
    <w:rsid w:val="002E5783"/>
    <w:rsid w:val="002E5A0E"/>
    <w:rsid w:val="002E5A2E"/>
    <w:rsid w:val="002E60D0"/>
    <w:rsid w:val="002E618E"/>
    <w:rsid w:val="002E6825"/>
    <w:rsid w:val="002E691B"/>
    <w:rsid w:val="002E6EF5"/>
    <w:rsid w:val="002E6F6E"/>
    <w:rsid w:val="002E7166"/>
    <w:rsid w:val="002E79CE"/>
    <w:rsid w:val="002E7FDA"/>
    <w:rsid w:val="002F02CA"/>
    <w:rsid w:val="002F048B"/>
    <w:rsid w:val="002F0D29"/>
    <w:rsid w:val="002F0EC7"/>
    <w:rsid w:val="002F0F99"/>
    <w:rsid w:val="002F177A"/>
    <w:rsid w:val="002F1D5C"/>
    <w:rsid w:val="002F2080"/>
    <w:rsid w:val="002F22F6"/>
    <w:rsid w:val="002F2497"/>
    <w:rsid w:val="002F25D2"/>
    <w:rsid w:val="002F28D9"/>
    <w:rsid w:val="002F2E7D"/>
    <w:rsid w:val="002F2FAE"/>
    <w:rsid w:val="002F3228"/>
    <w:rsid w:val="002F3543"/>
    <w:rsid w:val="002F372A"/>
    <w:rsid w:val="002F376A"/>
    <w:rsid w:val="002F3BE0"/>
    <w:rsid w:val="002F3DC1"/>
    <w:rsid w:val="002F40EB"/>
    <w:rsid w:val="002F45F8"/>
    <w:rsid w:val="002F4743"/>
    <w:rsid w:val="002F4BFE"/>
    <w:rsid w:val="002F4D8A"/>
    <w:rsid w:val="002F4DE5"/>
    <w:rsid w:val="002F4ED6"/>
    <w:rsid w:val="002F5671"/>
    <w:rsid w:val="002F56B7"/>
    <w:rsid w:val="002F582A"/>
    <w:rsid w:val="002F5FCD"/>
    <w:rsid w:val="002F6050"/>
    <w:rsid w:val="002F633F"/>
    <w:rsid w:val="002F646A"/>
    <w:rsid w:val="002F6A65"/>
    <w:rsid w:val="002F70E9"/>
    <w:rsid w:val="002F732C"/>
    <w:rsid w:val="002F76D6"/>
    <w:rsid w:val="002F77D0"/>
    <w:rsid w:val="002F788E"/>
    <w:rsid w:val="002F78B3"/>
    <w:rsid w:val="002F7A78"/>
    <w:rsid w:val="002F7C79"/>
    <w:rsid w:val="002F7F75"/>
    <w:rsid w:val="00300087"/>
    <w:rsid w:val="003000AB"/>
    <w:rsid w:val="003001FE"/>
    <w:rsid w:val="00300BF3"/>
    <w:rsid w:val="00300C80"/>
    <w:rsid w:val="00300D35"/>
    <w:rsid w:val="00301E7E"/>
    <w:rsid w:val="0030339C"/>
    <w:rsid w:val="00303847"/>
    <w:rsid w:val="00304598"/>
    <w:rsid w:val="00304847"/>
    <w:rsid w:val="00304CEE"/>
    <w:rsid w:val="0030510B"/>
    <w:rsid w:val="003052A8"/>
    <w:rsid w:val="003055A9"/>
    <w:rsid w:val="00305CAB"/>
    <w:rsid w:val="00305F4D"/>
    <w:rsid w:val="0030679F"/>
    <w:rsid w:val="003069F4"/>
    <w:rsid w:val="00306BC9"/>
    <w:rsid w:val="00306C64"/>
    <w:rsid w:val="00306DEE"/>
    <w:rsid w:val="003072E6"/>
    <w:rsid w:val="003073BE"/>
    <w:rsid w:val="00307BCA"/>
    <w:rsid w:val="0031052B"/>
    <w:rsid w:val="00310586"/>
    <w:rsid w:val="003107A5"/>
    <w:rsid w:val="003108B3"/>
    <w:rsid w:val="003116C9"/>
    <w:rsid w:val="00311932"/>
    <w:rsid w:val="00312B12"/>
    <w:rsid w:val="00313077"/>
    <w:rsid w:val="003131D7"/>
    <w:rsid w:val="00313B77"/>
    <w:rsid w:val="00313E2B"/>
    <w:rsid w:val="00313E56"/>
    <w:rsid w:val="00313E7B"/>
    <w:rsid w:val="00314741"/>
    <w:rsid w:val="003150C0"/>
    <w:rsid w:val="0031527D"/>
    <w:rsid w:val="00315B2B"/>
    <w:rsid w:val="00315D59"/>
    <w:rsid w:val="00316433"/>
    <w:rsid w:val="0031652F"/>
    <w:rsid w:val="003166D7"/>
    <w:rsid w:val="00316A97"/>
    <w:rsid w:val="00316E17"/>
    <w:rsid w:val="00317A6F"/>
    <w:rsid w:val="00317D3D"/>
    <w:rsid w:val="003202F1"/>
    <w:rsid w:val="003207B4"/>
    <w:rsid w:val="003208A2"/>
    <w:rsid w:val="003209C4"/>
    <w:rsid w:val="00320AA4"/>
    <w:rsid w:val="00320E95"/>
    <w:rsid w:val="00321014"/>
    <w:rsid w:val="003210E7"/>
    <w:rsid w:val="0032151A"/>
    <w:rsid w:val="00321533"/>
    <w:rsid w:val="00321812"/>
    <w:rsid w:val="00321E46"/>
    <w:rsid w:val="00321E4B"/>
    <w:rsid w:val="003222E4"/>
    <w:rsid w:val="00322353"/>
    <w:rsid w:val="00322440"/>
    <w:rsid w:val="00322920"/>
    <w:rsid w:val="00322CF3"/>
    <w:rsid w:val="0032311E"/>
    <w:rsid w:val="00323311"/>
    <w:rsid w:val="0032404C"/>
    <w:rsid w:val="00324401"/>
    <w:rsid w:val="00324A7A"/>
    <w:rsid w:val="00324C42"/>
    <w:rsid w:val="003263C7"/>
    <w:rsid w:val="00326B24"/>
    <w:rsid w:val="003274AB"/>
    <w:rsid w:val="00330E55"/>
    <w:rsid w:val="00331419"/>
    <w:rsid w:val="00331D5A"/>
    <w:rsid w:val="00331D5C"/>
    <w:rsid w:val="00331DC0"/>
    <w:rsid w:val="00331E57"/>
    <w:rsid w:val="00331EF7"/>
    <w:rsid w:val="0033249B"/>
    <w:rsid w:val="003324B5"/>
    <w:rsid w:val="003325B6"/>
    <w:rsid w:val="003325BA"/>
    <w:rsid w:val="003328E4"/>
    <w:rsid w:val="00332D17"/>
    <w:rsid w:val="00333443"/>
    <w:rsid w:val="0033384B"/>
    <w:rsid w:val="00333D8B"/>
    <w:rsid w:val="00333EB4"/>
    <w:rsid w:val="00334653"/>
    <w:rsid w:val="003347D1"/>
    <w:rsid w:val="00335276"/>
    <w:rsid w:val="0033558F"/>
    <w:rsid w:val="00335D95"/>
    <w:rsid w:val="00336CC5"/>
    <w:rsid w:val="00336F70"/>
    <w:rsid w:val="003371E7"/>
    <w:rsid w:val="0033730B"/>
    <w:rsid w:val="00337643"/>
    <w:rsid w:val="003378C6"/>
    <w:rsid w:val="00337B59"/>
    <w:rsid w:val="00337FC4"/>
    <w:rsid w:val="0034007B"/>
    <w:rsid w:val="003402D4"/>
    <w:rsid w:val="003403CC"/>
    <w:rsid w:val="0034099D"/>
    <w:rsid w:val="00340A7B"/>
    <w:rsid w:val="00340ACC"/>
    <w:rsid w:val="003413C1"/>
    <w:rsid w:val="00341462"/>
    <w:rsid w:val="00341690"/>
    <w:rsid w:val="003416CC"/>
    <w:rsid w:val="00341CFF"/>
    <w:rsid w:val="00341EC0"/>
    <w:rsid w:val="003424B6"/>
    <w:rsid w:val="0034281B"/>
    <w:rsid w:val="00342D40"/>
    <w:rsid w:val="00342D55"/>
    <w:rsid w:val="003432D0"/>
    <w:rsid w:val="00343E4B"/>
    <w:rsid w:val="0034465B"/>
    <w:rsid w:val="00344D85"/>
    <w:rsid w:val="00345E13"/>
    <w:rsid w:val="003465BE"/>
    <w:rsid w:val="0034682A"/>
    <w:rsid w:val="003468F5"/>
    <w:rsid w:val="00346A32"/>
    <w:rsid w:val="00346D6A"/>
    <w:rsid w:val="00346F3D"/>
    <w:rsid w:val="00347206"/>
    <w:rsid w:val="003474EB"/>
    <w:rsid w:val="003475A3"/>
    <w:rsid w:val="00347C7D"/>
    <w:rsid w:val="00347D2B"/>
    <w:rsid w:val="0035001B"/>
    <w:rsid w:val="00350079"/>
    <w:rsid w:val="00350492"/>
    <w:rsid w:val="0035064B"/>
    <w:rsid w:val="003511ED"/>
    <w:rsid w:val="0035128E"/>
    <w:rsid w:val="003514D6"/>
    <w:rsid w:val="00351B13"/>
    <w:rsid w:val="00351DB7"/>
    <w:rsid w:val="00351F09"/>
    <w:rsid w:val="003524A6"/>
    <w:rsid w:val="00352DCB"/>
    <w:rsid w:val="00352F32"/>
    <w:rsid w:val="00353017"/>
    <w:rsid w:val="003538E9"/>
    <w:rsid w:val="00353A80"/>
    <w:rsid w:val="00354094"/>
    <w:rsid w:val="003546AF"/>
    <w:rsid w:val="0035484B"/>
    <w:rsid w:val="003549E0"/>
    <w:rsid w:val="00354ABE"/>
    <w:rsid w:val="00354F91"/>
    <w:rsid w:val="00355107"/>
    <w:rsid w:val="0035533A"/>
    <w:rsid w:val="00355BCA"/>
    <w:rsid w:val="00355C18"/>
    <w:rsid w:val="00355DBB"/>
    <w:rsid w:val="00355FDA"/>
    <w:rsid w:val="0035690B"/>
    <w:rsid w:val="003573F6"/>
    <w:rsid w:val="0035777F"/>
    <w:rsid w:val="00357A33"/>
    <w:rsid w:val="003601CF"/>
    <w:rsid w:val="003605A8"/>
    <w:rsid w:val="003606F9"/>
    <w:rsid w:val="00360E7F"/>
    <w:rsid w:val="0036183F"/>
    <w:rsid w:val="003624FC"/>
    <w:rsid w:val="00362B0F"/>
    <w:rsid w:val="00362C16"/>
    <w:rsid w:val="00362D56"/>
    <w:rsid w:val="00363162"/>
    <w:rsid w:val="00363382"/>
    <w:rsid w:val="0036375B"/>
    <w:rsid w:val="00363852"/>
    <w:rsid w:val="0036387C"/>
    <w:rsid w:val="00363B27"/>
    <w:rsid w:val="00363CA7"/>
    <w:rsid w:val="00363D56"/>
    <w:rsid w:val="00363ECE"/>
    <w:rsid w:val="003640C7"/>
    <w:rsid w:val="003643DD"/>
    <w:rsid w:val="00364438"/>
    <w:rsid w:val="003649AD"/>
    <w:rsid w:val="00364E20"/>
    <w:rsid w:val="00364EC9"/>
    <w:rsid w:val="00364F96"/>
    <w:rsid w:val="00365293"/>
    <w:rsid w:val="00365504"/>
    <w:rsid w:val="00365A56"/>
    <w:rsid w:val="00366FFA"/>
    <w:rsid w:val="00367E7F"/>
    <w:rsid w:val="0037006B"/>
    <w:rsid w:val="003703EC"/>
    <w:rsid w:val="00370648"/>
    <w:rsid w:val="0037071C"/>
    <w:rsid w:val="00370817"/>
    <w:rsid w:val="00370917"/>
    <w:rsid w:val="0037142C"/>
    <w:rsid w:val="00371684"/>
    <w:rsid w:val="00371881"/>
    <w:rsid w:val="00371AB8"/>
    <w:rsid w:val="00371C39"/>
    <w:rsid w:val="003722CE"/>
    <w:rsid w:val="00372998"/>
    <w:rsid w:val="00372E1A"/>
    <w:rsid w:val="00373B0B"/>
    <w:rsid w:val="00373B6A"/>
    <w:rsid w:val="00373D50"/>
    <w:rsid w:val="00373D72"/>
    <w:rsid w:val="00373D7B"/>
    <w:rsid w:val="003742E7"/>
    <w:rsid w:val="003759B0"/>
    <w:rsid w:val="00375B82"/>
    <w:rsid w:val="00375F13"/>
    <w:rsid w:val="00375F5E"/>
    <w:rsid w:val="00375F95"/>
    <w:rsid w:val="0037700C"/>
    <w:rsid w:val="00377105"/>
    <w:rsid w:val="003772EC"/>
    <w:rsid w:val="00380458"/>
    <w:rsid w:val="0038097A"/>
    <w:rsid w:val="00380A5D"/>
    <w:rsid w:val="00380B84"/>
    <w:rsid w:val="0038105D"/>
    <w:rsid w:val="003810ED"/>
    <w:rsid w:val="00381103"/>
    <w:rsid w:val="003812FF"/>
    <w:rsid w:val="0038137A"/>
    <w:rsid w:val="003813C6"/>
    <w:rsid w:val="003816B8"/>
    <w:rsid w:val="00381C60"/>
    <w:rsid w:val="00382CC6"/>
    <w:rsid w:val="00382D03"/>
    <w:rsid w:val="00382EC0"/>
    <w:rsid w:val="003830CC"/>
    <w:rsid w:val="003831D4"/>
    <w:rsid w:val="00383B37"/>
    <w:rsid w:val="00383FAE"/>
    <w:rsid w:val="00384172"/>
    <w:rsid w:val="003842DC"/>
    <w:rsid w:val="00384523"/>
    <w:rsid w:val="00384D61"/>
    <w:rsid w:val="00384EC8"/>
    <w:rsid w:val="00384F44"/>
    <w:rsid w:val="003851B6"/>
    <w:rsid w:val="00385585"/>
    <w:rsid w:val="00385FED"/>
    <w:rsid w:val="00386976"/>
    <w:rsid w:val="00386E6C"/>
    <w:rsid w:val="00387121"/>
    <w:rsid w:val="0038741F"/>
    <w:rsid w:val="00387433"/>
    <w:rsid w:val="0038756F"/>
    <w:rsid w:val="00388F5C"/>
    <w:rsid w:val="0039003D"/>
    <w:rsid w:val="0039063F"/>
    <w:rsid w:val="0039067F"/>
    <w:rsid w:val="00390748"/>
    <w:rsid w:val="00390C87"/>
    <w:rsid w:val="00391279"/>
    <w:rsid w:val="00391DC4"/>
    <w:rsid w:val="00392415"/>
    <w:rsid w:val="0039288A"/>
    <w:rsid w:val="00393293"/>
    <w:rsid w:val="003933BF"/>
    <w:rsid w:val="00393A16"/>
    <w:rsid w:val="00393A37"/>
    <w:rsid w:val="00393C8D"/>
    <w:rsid w:val="003943D6"/>
    <w:rsid w:val="0039491B"/>
    <w:rsid w:val="00394CEF"/>
    <w:rsid w:val="003955B7"/>
    <w:rsid w:val="0039590F"/>
    <w:rsid w:val="00396645"/>
    <w:rsid w:val="0039673C"/>
    <w:rsid w:val="00396865"/>
    <w:rsid w:val="00396D92"/>
    <w:rsid w:val="00396E0C"/>
    <w:rsid w:val="0039722E"/>
    <w:rsid w:val="00397301"/>
    <w:rsid w:val="003973CA"/>
    <w:rsid w:val="0039749E"/>
    <w:rsid w:val="00397E7E"/>
    <w:rsid w:val="00397E8B"/>
    <w:rsid w:val="00397E9D"/>
    <w:rsid w:val="003A017E"/>
    <w:rsid w:val="003A03D3"/>
    <w:rsid w:val="003A0C46"/>
    <w:rsid w:val="003A0FFF"/>
    <w:rsid w:val="003A14CD"/>
    <w:rsid w:val="003A1EEA"/>
    <w:rsid w:val="003A2244"/>
    <w:rsid w:val="003A25CC"/>
    <w:rsid w:val="003A2BB8"/>
    <w:rsid w:val="003A2C8C"/>
    <w:rsid w:val="003A3052"/>
    <w:rsid w:val="003A3415"/>
    <w:rsid w:val="003A3497"/>
    <w:rsid w:val="003A3B48"/>
    <w:rsid w:val="003A3CF0"/>
    <w:rsid w:val="003A4037"/>
    <w:rsid w:val="003A47A9"/>
    <w:rsid w:val="003A47F9"/>
    <w:rsid w:val="003A4C3E"/>
    <w:rsid w:val="003A4EC7"/>
    <w:rsid w:val="003A50D5"/>
    <w:rsid w:val="003A58C5"/>
    <w:rsid w:val="003A5908"/>
    <w:rsid w:val="003A60B2"/>
    <w:rsid w:val="003A6332"/>
    <w:rsid w:val="003A6B84"/>
    <w:rsid w:val="003A6E0E"/>
    <w:rsid w:val="003A70B2"/>
    <w:rsid w:val="003A7215"/>
    <w:rsid w:val="003A7409"/>
    <w:rsid w:val="003A7BD5"/>
    <w:rsid w:val="003A7CC6"/>
    <w:rsid w:val="003A7E46"/>
    <w:rsid w:val="003A7FBB"/>
    <w:rsid w:val="003AD4EC"/>
    <w:rsid w:val="003AE608"/>
    <w:rsid w:val="003B08A1"/>
    <w:rsid w:val="003B08C7"/>
    <w:rsid w:val="003B1C3E"/>
    <w:rsid w:val="003B1C87"/>
    <w:rsid w:val="003B20DD"/>
    <w:rsid w:val="003B2AD8"/>
    <w:rsid w:val="003B2C85"/>
    <w:rsid w:val="003B354C"/>
    <w:rsid w:val="003B367F"/>
    <w:rsid w:val="003B3B76"/>
    <w:rsid w:val="003B3D88"/>
    <w:rsid w:val="003B3DD1"/>
    <w:rsid w:val="003B4569"/>
    <w:rsid w:val="003B4DED"/>
    <w:rsid w:val="003B4E0B"/>
    <w:rsid w:val="003B5545"/>
    <w:rsid w:val="003B57B8"/>
    <w:rsid w:val="003B6800"/>
    <w:rsid w:val="003B6BAF"/>
    <w:rsid w:val="003B79C1"/>
    <w:rsid w:val="003B79E3"/>
    <w:rsid w:val="003B7C73"/>
    <w:rsid w:val="003B7CB6"/>
    <w:rsid w:val="003C00A3"/>
    <w:rsid w:val="003C0188"/>
    <w:rsid w:val="003C0B2B"/>
    <w:rsid w:val="003C0E60"/>
    <w:rsid w:val="003C156E"/>
    <w:rsid w:val="003C1BE7"/>
    <w:rsid w:val="003C2B7A"/>
    <w:rsid w:val="003C33B5"/>
    <w:rsid w:val="003C35B0"/>
    <w:rsid w:val="003C3BE1"/>
    <w:rsid w:val="003C3CF5"/>
    <w:rsid w:val="003C3DC8"/>
    <w:rsid w:val="003C470B"/>
    <w:rsid w:val="003C55AD"/>
    <w:rsid w:val="003C5A45"/>
    <w:rsid w:val="003C5AE7"/>
    <w:rsid w:val="003C5CB4"/>
    <w:rsid w:val="003C66C2"/>
    <w:rsid w:val="003C67B1"/>
    <w:rsid w:val="003C6B95"/>
    <w:rsid w:val="003C6C0D"/>
    <w:rsid w:val="003C6E28"/>
    <w:rsid w:val="003C6F49"/>
    <w:rsid w:val="003C7250"/>
    <w:rsid w:val="003C7607"/>
    <w:rsid w:val="003C7609"/>
    <w:rsid w:val="003C7AC2"/>
    <w:rsid w:val="003D0132"/>
    <w:rsid w:val="003D03DC"/>
    <w:rsid w:val="003D044C"/>
    <w:rsid w:val="003D0637"/>
    <w:rsid w:val="003D08CB"/>
    <w:rsid w:val="003D09AB"/>
    <w:rsid w:val="003D0DE9"/>
    <w:rsid w:val="003D0F8A"/>
    <w:rsid w:val="003D10CC"/>
    <w:rsid w:val="003D170E"/>
    <w:rsid w:val="003D1746"/>
    <w:rsid w:val="003D1798"/>
    <w:rsid w:val="003D1B62"/>
    <w:rsid w:val="003D1C8C"/>
    <w:rsid w:val="003D1E1F"/>
    <w:rsid w:val="003D1EBC"/>
    <w:rsid w:val="003D1F25"/>
    <w:rsid w:val="003D207A"/>
    <w:rsid w:val="003D2272"/>
    <w:rsid w:val="003D25D2"/>
    <w:rsid w:val="003D26DE"/>
    <w:rsid w:val="003D2C45"/>
    <w:rsid w:val="003D2FB2"/>
    <w:rsid w:val="003D3013"/>
    <w:rsid w:val="003D3302"/>
    <w:rsid w:val="003D3623"/>
    <w:rsid w:val="003D3769"/>
    <w:rsid w:val="003D3E9D"/>
    <w:rsid w:val="003D4114"/>
    <w:rsid w:val="003D4803"/>
    <w:rsid w:val="003D4D0F"/>
    <w:rsid w:val="003D55A9"/>
    <w:rsid w:val="003D5987"/>
    <w:rsid w:val="003D6E9F"/>
    <w:rsid w:val="003D7562"/>
    <w:rsid w:val="003E03F0"/>
    <w:rsid w:val="003E0893"/>
    <w:rsid w:val="003E08C4"/>
    <w:rsid w:val="003E1F72"/>
    <w:rsid w:val="003E1FA2"/>
    <w:rsid w:val="003E2E1F"/>
    <w:rsid w:val="003E3147"/>
    <w:rsid w:val="003E34A8"/>
    <w:rsid w:val="003E3916"/>
    <w:rsid w:val="003E3927"/>
    <w:rsid w:val="003E4141"/>
    <w:rsid w:val="003E48DB"/>
    <w:rsid w:val="003E4CC3"/>
    <w:rsid w:val="003E4F93"/>
    <w:rsid w:val="003E5540"/>
    <w:rsid w:val="003E568A"/>
    <w:rsid w:val="003E665C"/>
    <w:rsid w:val="003E66A1"/>
    <w:rsid w:val="003E6B79"/>
    <w:rsid w:val="003E6BC4"/>
    <w:rsid w:val="003E6BFE"/>
    <w:rsid w:val="003E75C5"/>
    <w:rsid w:val="003E7707"/>
    <w:rsid w:val="003E7AB2"/>
    <w:rsid w:val="003E7AE1"/>
    <w:rsid w:val="003F00BB"/>
    <w:rsid w:val="003F08B8"/>
    <w:rsid w:val="003F11D5"/>
    <w:rsid w:val="003F122C"/>
    <w:rsid w:val="003F144F"/>
    <w:rsid w:val="003F185D"/>
    <w:rsid w:val="003F2559"/>
    <w:rsid w:val="003F2EA7"/>
    <w:rsid w:val="003F3356"/>
    <w:rsid w:val="003F3928"/>
    <w:rsid w:val="003F3FAC"/>
    <w:rsid w:val="003F4555"/>
    <w:rsid w:val="003F4628"/>
    <w:rsid w:val="003F47AD"/>
    <w:rsid w:val="003F494E"/>
    <w:rsid w:val="003F4E2D"/>
    <w:rsid w:val="003F4EC8"/>
    <w:rsid w:val="003F5329"/>
    <w:rsid w:val="003F5B69"/>
    <w:rsid w:val="003F628C"/>
    <w:rsid w:val="003F6395"/>
    <w:rsid w:val="003F66BC"/>
    <w:rsid w:val="003F6FB9"/>
    <w:rsid w:val="003F7053"/>
    <w:rsid w:val="003F71B5"/>
    <w:rsid w:val="003F7471"/>
    <w:rsid w:val="003F7941"/>
    <w:rsid w:val="003F7983"/>
    <w:rsid w:val="0040008F"/>
    <w:rsid w:val="004009C8"/>
    <w:rsid w:val="00400D22"/>
    <w:rsid w:val="00400DAF"/>
    <w:rsid w:val="0040128A"/>
    <w:rsid w:val="0040186B"/>
    <w:rsid w:val="0040280C"/>
    <w:rsid w:val="00402E31"/>
    <w:rsid w:val="00402F17"/>
    <w:rsid w:val="00403C55"/>
    <w:rsid w:val="00403EE9"/>
    <w:rsid w:val="004048BB"/>
    <w:rsid w:val="004052AD"/>
    <w:rsid w:val="004053E2"/>
    <w:rsid w:val="004055DC"/>
    <w:rsid w:val="00405DC7"/>
    <w:rsid w:val="00405DEC"/>
    <w:rsid w:val="00406280"/>
    <w:rsid w:val="0040657A"/>
    <w:rsid w:val="00406B22"/>
    <w:rsid w:val="00406C43"/>
    <w:rsid w:val="004075C7"/>
    <w:rsid w:val="004076B8"/>
    <w:rsid w:val="00407754"/>
    <w:rsid w:val="00407A73"/>
    <w:rsid w:val="00410111"/>
    <w:rsid w:val="00410910"/>
    <w:rsid w:val="004111F1"/>
    <w:rsid w:val="00411A0A"/>
    <w:rsid w:val="00411BC9"/>
    <w:rsid w:val="00412B16"/>
    <w:rsid w:val="004132CE"/>
    <w:rsid w:val="0041394E"/>
    <w:rsid w:val="00413A50"/>
    <w:rsid w:val="00413E35"/>
    <w:rsid w:val="00414062"/>
    <w:rsid w:val="00414743"/>
    <w:rsid w:val="00415322"/>
    <w:rsid w:val="00415D21"/>
    <w:rsid w:val="00415D46"/>
    <w:rsid w:val="00415DA6"/>
    <w:rsid w:val="00415ED3"/>
    <w:rsid w:val="00416ABE"/>
    <w:rsid w:val="00416FB2"/>
    <w:rsid w:val="00417993"/>
    <w:rsid w:val="004206E3"/>
    <w:rsid w:val="00420EC6"/>
    <w:rsid w:val="00421C9F"/>
    <w:rsid w:val="00421D2E"/>
    <w:rsid w:val="00421F6F"/>
    <w:rsid w:val="0042220F"/>
    <w:rsid w:val="00422676"/>
    <w:rsid w:val="00422CB8"/>
    <w:rsid w:val="0042357D"/>
    <w:rsid w:val="0042396D"/>
    <w:rsid w:val="00423A59"/>
    <w:rsid w:val="00424B73"/>
    <w:rsid w:val="00424DC5"/>
    <w:rsid w:val="00425286"/>
    <w:rsid w:val="00425EC3"/>
    <w:rsid w:val="00426515"/>
    <w:rsid w:val="0042668E"/>
    <w:rsid w:val="0042704D"/>
    <w:rsid w:val="004272E6"/>
    <w:rsid w:val="00427558"/>
    <w:rsid w:val="00427B84"/>
    <w:rsid w:val="00427C59"/>
    <w:rsid w:val="00427CFF"/>
    <w:rsid w:val="00430F3E"/>
    <w:rsid w:val="00431224"/>
    <w:rsid w:val="004315C0"/>
    <w:rsid w:val="0043172E"/>
    <w:rsid w:val="00431ACE"/>
    <w:rsid w:val="00431F33"/>
    <w:rsid w:val="0043263B"/>
    <w:rsid w:val="0043290F"/>
    <w:rsid w:val="00432C6E"/>
    <w:rsid w:val="00433544"/>
    <w:rsid w:val="00433D0A"/>
    <w:rsid w:val="00434567"/>
    <w:rsid w:val="004345A1"/>
    <w:rsid w:val="004346CF"/>
    <w:rsid w:val="0043473A"/>
    <w:rsid w:val="00434794"/>
    <w:rsid w:val="00434A44"/>
    <w:rsid w:val="00434F8B"/>
    <w:rsid w:val="00435916"/>
    <w:rsid w:val="00435994"/>
    <w:rsid w:val="00435A88"/>
    <w:rsid w:val="00435B11"/>
    <w:rsid w:val="00435B42"/>
    <w:rsid w:val="004363DE"/>
    <w:rsid w:val="00436519"/>
    <w:rsid w:val="0043654A"/>
    <w:rsid w:val="00436940"/>
    <w:rsid w:val="00437AA3"/>
    <w:rsid w:val="004402B8"/>
    <w:rsid w:val="004405C4"/>
    <w:rsid w:val="00440A6A"/>
    <w:rsid w:val="0044132E"/>
    <w:rsid w:val="00441331"/>
    <w:rsid w:val="0044160D"/>
    <w:rsid w:val="004416F7"/>
    <w:rsid w:val="004417CA"/>
    <w:rsid w:val="004419DD"/>
    <w:rsid w:val="00441C8D"/>
    <w:rsid w:val="00442B2A"/>
    <w:rsid w:val="004431E1"/>
    <w:rsid w:val="0044377E"/>
    <w:rsid w:val="00443B32"/>
    <w:rsid w:val="00443FB2"/>
    <w:rsid w:val="004440A9"/>
    <w:rsid w:val="00444260"/>
    <w:rsid w:val="00444482"/>
    <w:rsid w:val="00444693"/>
    <w:rsid w:val="004449DE"/>
    <w:rsid w:val="00445046"/>
    <w:rsid w:val="00445856"/>
    <w:rsid w:val="00445C5B"/>
    <w:rsid w:val="004464E9"/>
    <w:rsid w:val="0044721C"/>
    <w:rsid w:val="004474AB"/>
    <w:rsid w:val="00447A21"/>
    <w:rsid w:val="00447EE0"/>
    <w:rsid w:val="00447FF8"/>
    <w:rsid w:val="0044DBA8"/>
    <w:rsid w:val="00450D31"/>
    <w:rsid w:val="00450D8A"/>
    <w:rsid w:val="00450DC9"/>
    <w:rsid w:val="004510A0"/>
    <w:rsid w:val="00451504"/>
    <w:rsid w:val="00451671"/>
    <w:rsid w:val="00451A39"/>
    <w:rsid w:val="00451BD4"/>
    <w:rsid w:val="00451CC0"/>
    <w:rsid w:val="00451F08"/>
    <w:rsid w:val="004524A9"/>
    <w:rsid w:val="00452CDE"/>
    <w:rsid w:val="00452F9F"/>
    <w:rsid w:val="0045365E"/>
    <w:rsid w:val="00453A1C"/>
    <w:rsid w:val="00454C89"/>
    <w:rsid w:val="00454C96"/>
    <w:rsid w:val="004556C8"/>
    <w:rsid w:val="004558DD"/>
    <w:rsid w:val="00455E71"/>
    <w:rsid w:val="004566E0"/>
    <w:rsid w:val="00456B6B"/>
    <w:rsid w:val="00456B86"/>
    <w:rsid w:val="00456D25"/>
    <w:rsid w:val="00456D5B"/>
    <w:rsid w:val="0045757C"/>
    <w:rsid w:val="004575C2"/>
    <w:rsid w:val="00457614"/>
    <w:rsid w:val="004576D6"/>
    <w:rsid w:val="004577A7"/>
    <w:rsid w:val="0045781D"/>
    <w:rsid w:val="00457988"/>
    <w:rsid w:val="00460C0C"/>
    <w:rsid w:val="00460E9F"/>
    <w:rsid w:val="0046139D"/>
    <w:rsid w:val="004614AC"/>
    <w:rsid w:val="0046181C"/>
    <w:rsid w:val="00461C79"/>
    <w:rsid w:val="00462121"/>
    <w:rsid w:val="00462701"/>
    <w:rsid w:val="00462902"/>
    <w:rsid w:val="004634E3"/>
    <w:rsid w:val="0046448D"/>
    <w:rsid w:val="004646C5"/>
    <w:rsid w:val="004649AC"/>
    <w:rsid w:val="00464B04"/>
    <w:rsid w:val="00464CC8"/>
    <w:rsid w:val="00465226"/>
    <w:rsid w:val="00465F81"/>
    <w:rsid w:val="00465FD3"/>
    <w:rsid w:val="004661C7"/>
    <w:rsid w:val="0046679D"/>
    <w:rsid w:val="0046683F"/>
    <w:rsid w:val="00466C73"/>
    <w:rsid w:val="004677AA"/>
    <w:rsid w:val="0046789F"/>
    <w:rsid w:val="00467C0E"/>
    <w:rsid w:val="00470B2F"/>
    <w:rsid w:val="0047121F"/>
    <w:rsid w:val="004712A4"/>
    <w:rsid w:val="00471E07"/>
    <w:rsid w:val="00471F90"/>
    <w:rsid w:val="00471FF1"/>
    <w:rsid w:val="004723BD"/>
    <w:rsid w:val="004728E1"/>
    <w:rsid w:val="00473A8E"/>
    <w:rsid w:val="00473E1C"/>
    <w:rsid w:val="0047402C"/>
    <w:rsid w:val="00474716"/>
    <w:rsid w:val="00474B33"/>
    <w:rsid w:val="00474C0E"/>
    <w:rsid w:val="00474DD4"/>
    <w:rsid w:val="00475421"/>
    <w:rsid w:val="0047593B"/>
    <w:rsid w:val="00475AB2"/>
    <w:rsid w:val="00475BEE"/>
    <w:rsid w:val="00475FF2"/>
    <w:rsid w:val="0047639E"/>
    <w:rsid w:val="00476887"/>
    <w:rsid w:val="0047689E"/>
    <w:rsid w:val="00476BAA"/>
    <w:rsid w:val="00476F6A"/>
    <w:rsid w:val="004772A8"/>
    <w:rsid w:val="00477BEC"/>
    <w:rsid w:val="00480718"/>
    <w:rsid w:val="0048074F"/>
    <w:rsid w:val="004809C7"/>
    <w:rsid w:val="00480E69"/>
    <w:rsid w:val="00481424"/>
    <w:rsid w:val="004816D8"/>
    <w:rsid w:val="00481761"/>
    <w:rsid w:val="00481813"/>
    <w:rsid w:val="00481F46"/>
    <w:rsid w:val="00481FA5"/>
    <w:rsid w:val="004828C5"/>
    <w:rsid w:val="00482E32"/>
    <w:rsid w:val="0048305D"/>
    <w:rsid w:val="004830FE"/>
    <w:rsid w:val="00483244"/>
    <w:rsid w:val="00483471"/>
    <w:rsid w:val="00484886"/>
    <w:rsid w:val="004848EE"/>
    <w:rsid w:val="00485604"/>
    <w:rsid w:val="004859A8"/>
    <w:rsid w:val="004859C3"/>
    <w:rsid w:val="00485AD7"/>
    <w:rsid w:val="00485D11"/>
    <w:rsid w:val="00486043"/>
    <w:rsid w:val="004874DE"/>
    <w:rsid w:val="00487C31"/>
    <w:rsid w:val="0049015C"/>
    <w:rsid w:val="00490590"/>
    <w:rsid w:val="00492277"/>
    <w:rsid w:val="004926CE"/>
    <w:rsid w:val="00492C6E"/>
    <w:rsid w:val="00493094"/>
    <w:rsid w:val="0049348F"/>
    <w:rsid w:val="00493719"/>
    <w:rsid w:val="00493A4F"/>
    <w:rsid w:val="00494005"/>
    <w:rsid w:val="00494012"/>
    <w:rsid w:val="00494364"/>
    <w:rsid w:val="004948F8"/>
    <w:rsid w:val="00494A80"/>
    <w:rsid w:val="00494D43"/>
    <w:rsid w:val="00494DC3"/>
    <w:rsid w:val="004951F5"/>
    <w:rsid w:val="00495493"/>
    <w:rsid w:val="0049555A"/>
    <w:rsid w:val="00495AFF"/>
    <w:rsid w:val="004960E3"/>
    <w:rsid w:val="00496D66"/>
    <w:rsid w:val="00496EC6"/>
    <w:rsid w:val="00496FF4"/>
    <w:rsid w:val="004979E5"/>
    <w:rsid w:val="00497CF0"/>
    <w:rsid w:val="004A01C5"/>
    <w:rsid w:val="004A0256"/>
    <w:rsid w:val="004A184E"/>
    <w:rsid w:val="004A2087"/>
    <w:rsid w:val="004A2706"/>
    <w:rsid w:val="004A2A27"/>
    <w:rsid w:val="004A2B5F"/>
    <w:rsid w:val="004A3F73"/>
    <w:rsid w:val="004A402D"/>
    <w:rsid w:val="004A4135"/>
    <w:rsid w:val="004A465F"/>
    <w:rsid w:val="004A471D"/>
    <w:rsid w:val="004A4919"/>
    <w:rsid w:val="004A4A8B"/>
    <w:rsid w:val="004A4B76"/>
    <w:rsid w:val="004A63BC"/>
    <w:rsid w:val="004A67F7"/>
    <w:rsid w:val="004A6916"/>
    <w:rsid w:val="004A6BE7"/>
    <w:rsid w:val="004A7373"/>
    <w:rsid w:val="004A7D50"/>
    <w:rsid w:val="004B01BB"/>
    <w:rsid w:val="004B082E"/>
    <w:rsid w:val="004B08C9"/>
    <w:rsid w:val="004B10CB"/>
    <w:rsid w:val="004B12DC"/>
    <w:rsid w:val="004B173F"/>
    <w:rsid w:val="004B1748"/>
    <w:rsid w:val="004B2036"/>
    <w:rsid w:val="004B27AD"/>
    <w:rsid w:val="004B2963"/>
    <w:rsid w:val="004B2B05"/>
    <w:rsid w:val="004B2C8B"/>
    <w:rsid w:val="004B36C4"/>
    <w:rsid w:val="004B3866"/>
    <w:rsid w:val="004B39D5"/>
    <w:rsid w:val="004B3BB1"/>
    <w:rsid w:val="004B4170"/>
    <w:rsid w:val="004B474C"/>
    <w:rsid w:val="004B4C08"/>
    <w:rsid w:val="004B5387"/>
    <w:rsid w:val="004B54B7"/>
    <w:rsid w:val="004B5832"/>
    <w:rsid w:val="004B5D9C"/>
    <w:rsid w:val="004B5FDE"/>
    <w:rsid w:val="004B62BF"/>
    <w:rsid w:val="004B6963"/>
    <w:rsid w:val="004B6C3E"/>
    <w:rsid w:val="004B6F1C"/>
    <w:rsid w:val="004B710E"/>
    <w:rsid w:val="004B7511"/>
    <w:rsid w:val="004B7644"/>
    <w:rsid w:val="004B7AF9"/>
    <w:rsid w:val="004B7B1D"/>
    <w:rsid w:val="004B7CC4"/>
    <w:rsid w:val="004B7E21"/>
    <w:rsid w:val="004B7E5A"/>
    <w:rsid w:val="004BF415"/>
    <w:rsid w:val="004C012D"/>
    <w:rsid w:val="004C042E"/>
    <w:rsid w:val="004C06B3"/>
    <w:rsid w:val="004C075C"/>
    <w:rsid w:val="004C0ADF"/>
    <w:rsid w:val="004C10D9"/>
    <w:rsid w:val="004C11A6"/>
    <w:rsid w:val="004C1967"/>
    <w:rsid w:val="004C1A37"/>
    <w:rsid w:val="004C1C23"/>
    <w:rsid w:val="004C1C90"/>
    <w:rsid w:val="004C23CF"/>
    <w:rsid w:val="004C2787"/>
    <w:rsid w:val="004C2C66"/>
    <w:rsid w:val="004C318D"/>
    <w:rsid w:val="004C3713"/>
    <w:rsid w:val="004C38C9"/>
    <w:rsid w:val="004C3E48"/>
    <w:rsid w:val="004C3F19"/>
    <w:rsid w:val="004C3FA6"/>
    <w:rsid w:val="004C4301"/>
    <w:rsid w:val="004C468E"/>
    <w:rsid w:val="004C49F4"/>
    <w:rsid w:val="004C4D6C"/>
    <w:rsid w:val="004C58B5"/>
    <w:rsid w:val="004C5F87"/>
    <w:rsid w:val="004C63E3"/>
    <w:rsid w:val="004C6A0A"/>
    <w:rsid w:val="004C6AC1"/>
    <w:rsid w:val="004C74E0"/>
    <w:rsid w:val="004D027C"/>
    <w:rsid w:val="004D1049"/>
    <w:rsid w:val="004D1389"/>
    <w:rsid w:val="004D1759"/>
    <w:rsid w:val="004D1C0B"/>
    <w:rsid w:val="004D1F87"/>
    <w:rsid w:val="004D21FF"/>
    <w:rsid w:val="004D27C5"/>
    <w:rsid w:val="004D2A81"/>
    <w:rsid w:val="004D2BBC"/>
    <w:rsid w:val="004D3939"/>
    <w:rsid w:val="004D3D3E"/>
    <w:rsid w:val="004D3F02"/>
    <w:rsid w:val="004D42C2"/>
    <w:rsid w:val="004D438A"/>
    <w:rsid w:val="004D4622"/>
    <w:rsid w:val="004D4719"/>
    <w:rsid w:val="004D4A4B"/>
    <w:rsid w:val="004D4AC1"/>
    <w:rsid w:val="004D4D0F"/>
    <w:rsid w:val="004D4F2E"/>
    <w:rsid w:val="004D4F37"/>
    <w:rsid w:val="004D5051"/>
    <w:rsid w:val="004D5A51"/>
    <w:rsid w:val="004D5B3E"/>
    <w:rsid w:val="004D649E"/>
    <w:rsid w:val="004D65D1"/>
    <w:rsid w:val="004D69C2"/>
    <w:rsid w:val="004D6A94"/>
    <w:rsid w:val="004D6ED1"/>
    <w:rsid w:val="004D71B8"/>
    <w:rsid w:val="004D7A4F"/>
    <w:rsid w:val="004D7A76"/>
    <w:rsid w:val="004D7E5C"/>
    <w:rsid w:val="004D7FB0"/>
    <w:rsid w:val="004E03CB"/>
    <w:rsid w:val="004E0622"/>
    <w:rsid w:val="004E07F1"/>
    <w:rsid w:val="004E0FD9"/>
    <w:rsid w:val="004E1049"/>
    <w:rsid w:val="004E2199"/>
    <w:rsid w:val="004E2B44"/>
    <w:rsid w:val="004E3031"/>
    <w:rsid w:val="004E30F9"/>
    <w:rsid w:val="004E33E0"/>
    <w:rsid w:val="004E3489"/>
    <w:rsid w:val="004E40C7"/>
    <w:rsid w:val="004E441E"/>
    <w:rsid w:val="004E485D"/>
    <w:rsid w:val="004E48BB"/>
    <w:rsid w:val="004E4A4D"/>
    <w:rsid w:val="004E4D73"/>
    <w:rsid w:val="004E525C"/>
    <w:rsid w:val="004E566F"/>
    <w:rsid w:val="004E5F82"/>
    <w:rsid w:val="004E5F84"/>
    <w:rsid w:val="004E6C78"/>
    <w:rsid w:val="004E6DD9"/>
    <w:rsid w:val="004E6FA2"/>
    <w:rsid w:val="004E728C"/>
    <w:rsid w:val="004E73FA"/>
    <w:rsid w:val="004E7419"/>
    <w:rsid w:val="004E74BC"/>
    <w:rsid w:val="004E7987"/>
    <w:rsid w:val="004F0456"/>
    <w:rsid w:val="004F047E"/>
    <w:rsid w:val="004F052A"/>
    <w:rsid w:val="004F08AE"/>
    <w:rsid w:val="004F08CA"/>
    <w:rsid w:val="004F14F3"/>
    <w:rsid w:val="004F1C6E"/>
    <w:rsid w:val="004F1CF8"/>
    <w:rsid w:val="004F1EF4"/>
    <w:rsid w:val="004F2135"/>
    <w:rsid w:val="004F2CFE"/>
    <w:rsid w:val="004F2E2E"/>
    <w:rsid w:val="004F2F66"/>
    <w:rsid w:val="004F3167"/>
    <w:rsid w:val="004F34B7"/>
    <w:rsid w:val="004F3B0C"/>
    <w:rsid w:val="004F41EF"/>
    <w:rsid w:val="004F48D5"/>
    <w:rsid w:val="004F4D69"/>
    <w:rsid w:val="004F53A8"/>
    <w:rsid w:val="004F5789"/>
    <w:rsid w:val="004F5D12"/>
    <w:rsid w:val="004F5D52"/>
    <w:rsid w:val="004F5EB1"/>
    <w:rsid w:val="004F6104"/>
    <w:rsid w:val="004F64B5"/>
    <w:rsid w:val="004F64BA"/>
    <w:rsid w:val="004F7017"/>
    <w:rsid w:val="004F75D1"/>
    <w:rsid w:val="004F7A1F"/>
    <w:rsid w:val="004F7EEC"/>
    <w:rsid w:val="0050047B"/>
    <w:rsid w:val="00500E59"/>
    <w:rsid w:val="005012B2"/>
    <w:rsid w:val="0050144A"/>
    <w:rsid w:val="005015A7"/>
    <w:rsid w:val="00501B0C"/>
    <w:rsid w:val="00501EAF"/>
    <w:rsid w:val="00502B32"/>
    <w:rsid w:val="00502BCA"/>
    <w:rsid w:val="005036CA"/>
    <w:rsid w:val="005037F6"/>
    <w:rsid w:val="00503904"/>
    <w:rsid w:val="00504AFE"/>
    <w:rsid w:val="00504C19"/>
    <w:rsid w:val="00504D9D"/>
    <w:rsid w:val="00504FEB"/>
    <w:rsid w:val="00505443"/>
    <w:rsid w:val="00505733"/>
    <w:rsid w:val="00505B8D"/>
    <w:rsid w:val="00505CFE"/>
    <w:rsid w:val="00505D4D"/>
    <w:rsid w:val="005065AA"/>
    <w:rsid w:val="00506F77"/>
    <w:rsid w:val="005070C3"/>
    <w:rsid w:val="00507489"/>
    <w:rsid w:val="00507950"/>
    <w:rsid w:val="00507FAA"/>
    <w:rsid w:val="005103F5"/>
    <w:rsid w:val="005105EB"/>
    <w:rsid w:val="005119D1"/>
    <w:rsid w:val="005123E4"/>
    <w:rsid w:val="005124C8"/>
    <w:rsid w:val="005125B7"/>
    <w:rsid w:val="00512AFB"/>
    <w:rsid w:val="0051334B"/>
    <w:rsid w:val="0051350C"/>
    <w:rsid w:val="00513BB4"/>
    <w:rsid w:val="00513BE8"/>
    <w:rsid w:val="00513C6C"/>
    <w:rsid w:val="00514F41"/>
    <w:rsid w:val="005157F2"/>
    <w:rsid w:val="00515AC5"/>
    <w:rsid w:val="0051611A"/>
    <w:rsid w:val="005161A0"/>
    <w:rsid w:val="0051691C"/>
    <w:rsid w:val="00516CE4"/>
    <w:rsid w:val="005174B5"/>
    <w:rsid w:val="005202FF"/>
    <w:rsid w:val="00520869"/>
    <w:rsid w:val="00520A2E"/>
    <w:rsid w:val="00520A39"/>
    <w:rsid w:val="00520E10"/>
    <w:rsid w:val="0052132A"/>
    <w:rsid w:val="00521544"/>
    <w:rsid w:val="005216A6"/>
    <w:rsid w:val="00521CC2"/>
    <w:rsid w:val="00522260"/>
    <w:rsid w:val="0052310A"/>
    <w:rsid w:val="0052421A"/>
    <w:rsid w:val="0052445C"/>
    <w:rsid w:val="005244F4"/>
    <w:rsid w:val="00524988"/>
    <w:rsid w:val="005249AD"/>
    <w:rsid w:val="005249D4"/>
    <w:rsid w:val="005250B1"/>
    <w:rsid w:val="0052510D"/>
    <w:rsid w:val="00525289"/>
    <w:rsid w:val="00525544"/>
    <w:rsid w:val="00525BAE"/>
    <w:rsid w:val="00525C72"/>
    <w:rsid w:val="00525E51"/>
    <w:rsid w:val="005264C4"/>
    <w:rsid w:val="00526DED"/>
    <w:rsid w:val="005278ED"/>
    <w:rsid w:val="00527D52"/>
    <w:rsid w:val="00527EF8"/>
    <w:rsid w:val="005301DB"/>
    <w:rsid w:val="005302CF"/>
    <w:rsid w:val="00530733"/>
    <w:rsid w:val="00531299"/>
    <w:rsid w:val="00531C4D"/>
    <w:rsid w:val="00531D90"/>
    <w:rsid w:val="005322E7"/>
    <w:rsid w:val="005324FF"/>
    <w:rsid w:val="00532731"/>
    <w:rsid w:val="005328F7"/>
    <w:rsid w:val="00532A61"/>
    <w:rsid w:val="00532ACD"/>
    <w:rsid w:val="00533026"/>
    <w:rsid w:val="00533123"/>
    <w:rsid w:val="005335FE"/>
    <w:rsid w:val="005337F8"/>
    <w:rsid w:val="00533CD7"/>
    <w:rsid w:val="005348DF"/>
    <w:rsid w:val="0053495A"/>
    <w:rsid w:val="005354D8"/>
    <w:rsid w:val="005354EE"/>
    <w:rsid w:val="0053613A"/>
    <w:rsid w:val="00536F57"/>
    <w:rsid w:val="005375BB"/>
    <w:rsid w:val="00537663"/>
    <w:rsid w:val="0053779C"/>
    <w:rsid w:val="00537870"/>
    <w:rsid w:val="00537999"/>
    <w:rsid w:val="00537C90"/>
    <w:rsid w:val="00537E8C"/>
    <w:rsid w:val="0054069D"/>
    <w:rsid w:val="005409D5"/>
    <w:rsid w:val="00540C1F"/>
    <w:rsid w:val="005410E0"/>
    <w:rsid w:val="005414A5"/>
    <w:rsid w:val="00541671"/>
    <w:rsid w:val="005416E3"/>
    <w:rsid w:val="005424F6"/>
    <w:rsid w:val="005429D2"/>
    <w:rsid w:val="00542EB3"/>
    <w:rsid w:val="00543032"/>
    <w:rsid w:val="00543715"/>
    <w:rsid w:val="00543D51"/>
    <w:rsid w:val="0054406E"/>
    <w:rsid w:val="00544B82"/>
    <w:rsid w:val="005451AE"/>
    <w:rsid w:val="005457B6"/>
    <w:rsid w:val="00545FB1"/>
    <w:rsid w:val="0054602C"/>
    <w:rsid w:val="005461C9"/>
    <w:rsid w:val="00546AAB"/>
    <w:rsid w:val="00546BEB"/>
    <w:rsid w:val="00547358"/>
    <w:rsid w:val="00547631"/>
    <w:rsid w:val="0054785D"/>
    <w:rsid w:val="005479FD"/>
    <w:rsid w:val="0054E496"/>
    <w:rsid w:val="005505C8"/>
    <w:rsid w:val="0055096D"/>
    <w:rsid w:val="00550B86"/>
    <w:rsid w:val="00550FC4"/>
    <w:rsid w:val="00551003"/>
    <w:rsid w:val="0055103F"/>
    <w:rsid w:val="005513EA"/>
    <w:rsid w:val="005514B0"/>
    <w:rsid w:val="005518BD"/>
    <w:rsid w:val="005521DE"/>
    <w:rsid w:val="00552969"/>
    <w:rsid w:val="0055319A"/>
    <w:rsid w:val="005532F6"/>
    <w:rsid w:val="00553392"/>
    <w:rsid w:val="00553A2F"/>
    <w:rsid w:val="0055437B"/>
    <w:rsid w:val="00554A14"/>
    <w:rsid w:val="00554A88"/>
    <w:rsid w:val="00554A8E"/>
    <w:rsid w:val="00554EFE"/>
    <w:rsid w:val="00556117"/>
    <w:rsid w:val="00556E23"/>
    <w:rsid w:val="005579C1"/>
    <w:rsid w:val="00557A8C"/>
    <w:rsid w:val="00557C2D"/>
    <w:rsid w:val="00560ED0"/>
    <w:rsid w:val="00560F64"/>
    <w:rsid w:val="00561063"/>
    <w:rsid w:val="005610D8"/>
    <w:rsid w:val="00561418"/>
    <w:rsid w:val="0056170C"/>
    <w:rsid w:val="00561996"/>
    <w:rsid w:val="005620DB"/>
    <w:rsid w:val="005622B6"/>
    <w:rsid w:val="00562312"/>
    <w:rsid w:val="00562918"/>
    <w:rsid w:val="00562CA1"/>
    <w:rsid w:val="005630AA"/>
    <w:rsid w:val="005630FB"/>
    <w:rsid w:val="0056468D"/>
    <w:rsid w:val="00564AC2"/>
    <w:rsid w:val="00564BAD"/>
    <w:rsid w:val="00565002"/>
    <w:rsid w:val="005655AE"/>
    <w:rsid w:val="00565922"/>
    <w:rsid w:val="00566889"/>
    <w:rsid w:val="00566C0C"/>
    <w:rsid w:val="00566C4C"/>
    <w:rsid w:val="005674DD"/>
    <w:rsid w:val="0056764B"/>
    <w:rsid w:val="00567B72"/>
    <w:rsid w:val="00567D8A"/>
    <w:rsid w:val="00567D9A"/>
    <w:rsid w:val="00567E65"/>
    <w:rsid w:val="0057014D"/>
    <w:rsid w:val="00570376"/>
    <w:rsid w:val="00570755"/>
    <w:rsid w:val="005707E3"/>
    <w:rsid w:val="00570AF0"/>
    <w:rsid w:val="00570AFC"/>
    <w:rsid w:val="00570C65"/>
    <w:rsid w:val="00570E16"/>
    <w:rsid w:val="005716C3"/>
    <w:rsid w:val="0057170D"/>
    <w:rsid w:val="005719FA"/>
    <w:rsid w:val="00571D75"/>
    <w:rsid w:val="00571EA4"/>
    <w:rsid w:val="00572415"/>
    <w:rsid w:val="005733F2"/>
    <w:rsid w:val="005735BE"/>
    <w:rsid w:val="00573741"/>
    <w:rsid w:val="005748C8"/>
    <w:rsid w:val="00574EE6"/>
    <w:rsid w:val="0057529E"/>
    <w:rsid w:val="0057664D"/>
    <w:rsid w:val="00576792"/>
    <w:rsid w:val="005769F2"/>
    <w:rsid w:val="00576F5D"/>
    <w:rsid w:val="0057769B"/>
    <w:rsid w:val="00580A4A"/>
    <w:rsid w:val="00580FA8"/>
    <w:rsid w:val="00581050"/>
    <w:rsid w:val="00581251"/>
    <w:rsid w:val="00581589"/>
    <w:rsid w:val="005822C9"/>
    <w:rsid w:val="005822CF"/>
    <w:rsid w:val="005823BE"/>
    <w:rsid w:val="005827A5"/>
    <w:rsid w:val="005829B3"/>
    <w:rsid w:val="00582EF5"/>
    <w:rsid w:val="00582F67"/>
    <w:rsid w:val="0058308F"/>
    <w:rsid w:val="005835B7"/>
    <w:rsid w:val="0058381B"/>
    <w:rsid w:val="00583A0A"/>
    <w:rsid w:val="00583B4A"/>
    <w:rsid w:val="00583D30"/>
    <w:rsid w:val="00584231"/>
    <w:rsid w:val="00584415"/>
    <w:rsid w:val="00584BE3"/>
    <w:rsid w:val="00584D1E"/>
    <w:rsid w:val="005856D9"/>
    <w:rsid w:val="0058594B"/>
    <w:rsid w:val="00585A58"/>
    <w:rsid w:val="005860B1"/>
    <w:rsid w:val="005863A3"/>
    <w:rsid w:val="005866D2"/>
    <w:rsid w:val="005875E0"/>
    <w:rsid w:val="005876B6"/>
    <w:rsid w:val="00587897"/>
    <w:rsid w:val="00587B3F"/>
    <w:rsid w:val="00587E25"/>
    <w:rsid w:val="00590182"/>
    <w:rsid w:val="0059041F"/>
    <w:rsid w:val="00590CEB"/>
    <w:rsid w:val="00590DE6"/>
    <w:rsid w:val="00590FEE"/>
    <w:rsid w:val="00591313"/>
    <w:rsid w:val="005919FE"/>
    <w:rsid w:val="00591D73"/>
    <w:rsid w:val="00591DE4"/>
    <w:rsid w:val="00592A4D"/>
    <w:rsid w:val="00592D46"/>
    <w:rsid w:val="005933D8"/>
    <w:rsid w:val="005934CA"/>
    <w:rsid w:val="00593D97"/>
    <w:rsid w:val="00593E1A"/>
    <w:rsid w:val="005943ED"/>
    <w:rsid w:val="00594417"/>
    <w:rsid w:val="00594633"/>
    <w:rsid w:val="00594D5C"/>
    <w:rsid w:val="00594E0C"/>
    <w:rsid w:val="00594F56"/>
    <w:rsid w:val="005951D1"/>
    <w:rsid w:val="00595415"/>
    <w:rsid w:val="00595810"/>
    <w:rsid w:val="005970AB"/>
    <w:rsid w:val="0059753F"/>
    <w:rsid w:val="005976C2"/>
    <w:rsid w:val="00597EC7"/>
    <w:rsid w:val="005A0727"/>
    <w:rsid w:val="005A084E"/>
    <w:rsid w:val="005A12ED"/>
    <w:rsid w:val="005A2886"/>
    <w:rsid w:val="005A2D0F"/>
    <w:rsid w:val="005A2EA2"/>
    <w:rsid w:val="005A34C1"/>
    <w:rsid w:val="005A3CAA"/>
    <w:rsid w:val="005A3EA6"/>
    <w:rsid w:val="005A4841"/>
    <w:rsid w:val="005A4895"/>
    <w:rsid w:val="005A49AD"/>
    <w:rsid w:val="005A4BFB"/>
    <w:rsid w:val="005A5225"/>
    <w:rsid w:val="005A572E"/>
    <w:rsid w:val="005A5B74"/>
    <w:rsid w:val="005A5CF5"/>
    <w:rsid w:val="005A5E21"/>
    <w:rsid w:val="005A6170"/>
    <w:rsid w:val="005A6B6B"/>
    <w:rsid w:val="005A6F14"/>
    <w:rsid w:val="005A716D"/>
    <w:rsid w:val="005A7298"/>
    <w:rsid w:val="005A72B2"/>
    <w:rsid w:val="005A7780"/>
    <w:rsid w:val="005A79EB"/>
    <w:rsid w:val="005A7BAB"/>
    <w:rsid w:val="005A7CFF"/>
    <w:rsid w:val="005B0053"/>
    <w:rsid w:val="005B0C7B"/>
    <w:rsid w:val="005B11F5"/>
    <w:rsid w:val="005B1541"/>
    <w:rsid w:val="005B17E6"/>
    <w:rsid w:val="005B1B6D"/>
    <w:rsid w:val="005B1C6F"/>
    <w:rsid w:val="005B262E"/>
    <w:rsid w:val="005B40F7"/>
    <w:rsid w:val="005B43B1"/>
    <w:rsid w:val="005B4484"/>
    <w:rsid w:val="005B45EC"/>
    <w:rsid w:val="005B46F5"/>
    <w:rsid w:val="005B4A7F"/>
    <w:rsid w:val="005B4B0D"/>
    <w:rsid w:val="005B4E0F"/>
    <w:rsid w:val="005B5861"/>
    <w:rsid w:val="005B5897"/>
    <w:rsid w:val="005B5C12"/>
    <w:rsid w:val="005B6198"/>
    <w:rsid w:val="005B683D"/>
    <w:rsid w:val="005B76FD"/>
    <w:rsid w:val="005B7868"/>
    <w:rsid w:val="005B7963"/>
    <w:rsid w:val="005B79FD"/>
    <w:rsid w:val="005B7C89"/>
    <w:rsid w:val="005B7E6A"/>
    <w:rsid w:val="005C016B"/>
    <w:rsid w:val="005C078C"/>
    <w:rsid w:val="005C0A34"/>
    <w:rsid w:val="005C0B5A"/>
    <w:rsid w:val="005C0C0D"/>
    <w:rsid w:val="005C0C6A"/>
    <w:rsid w:val="005C1A23"/>
    <w:rsid w:val="005C1ACD"/>
    <w:rsid w:val="005C1F41"/>
    <w:rsid w:val="005C275C"/>
    <w:rsid w:val="005C2D2E"/>
    <w:rsid w:val="005C3F16"/>
    <w:rsid w:val="005C428D"/>
    <w:rsid w:val="005C4DF1"/>
    <w:rsid w:val="005C5414"/>
    <w:rsid w:val="005C567E"/>
    <w:rsid w:val="005C59A5"/>
    <w:rsid w:val="005C5E2A"/>
    <w:rsid w:val="005C6214"/>
    <w:rsid w:val="005C6C2B"/>
    <w:rsid w:val="005C6F4A"/>
    <w:rsid w:val="005C7228"/>
    <w:rsid w:val="005C7302"/>
    <w:rsid w:val="005C762A"/>
    <w:rsid w:val="005C7CD0"/>
    <w:rsid w:val="005D03FA"/>
    <w:rsid w:val="005D059B"/>
    <w:rsid w:val="005D08E2"/>
    <w:rsid w:val="005D0C66"/>
    <w:rsid w:val="005D14C4"/>
    <w:rsid w:val="005D16E4"/>
    <w:rsid w:val="005D1AD7"/>
    <w:rsid w:val="005D1E2F"/>
    <w:rsid w:val="005D2854"/>
    <w:rsid w:val="005D2B5E"/>
    <w:rsid w:val="005D2B92"/>
    <w:rsid w:val="005D307E"/>
    <w:rsid w:val="005D4151"/>
    <w:rsid w:val="005D4532"/>
    <w:rsid w:val="005D4755"/>
    <w:rsid w:val="005D58BC"/>
    <w:rsid w:val="005D5993"/>
    <w:rsid w:val="005D5A92"/>
    <w:rsid w:val="005D61AE"/>
    <w:rsid w:val="005D61CF"/>
    <w:rsid w:val="005D626D"/>
    <w:rsid w:val="005D6CE2"/>
    <w:rsid w:val="005D6ED9"/>
    <w:rsid w:val="005D6FDF"/>
    <w:rsid w:val="005D71BD"/>
    <w:rsid w:val="005D738B"/>
    <w:rsid w:val="005D7B93"/>
    <w:rsid w:val="005E02C9"/>
    <w:rsid w:val="005E089B"/>
    <w:rsid w:val="005E0AED"/>
    <w:rsid w:val="005E1051"/>
    <w:rsid w:val="005E165D"/>
    <w:rsid w:val="005E1827"/>
    <w:rsid w:val="005E1EA7"/>
    <w:rsid w:val="005E269B"/>
    <w:rsid w:val="005E317A"/>
    <w:rsid w:val="005E32F8"/>
    <w:rsid w:val="005E3DC1"/>
    <w:rsid w:val="005E3E73"/>
    <w:rsid w:val="005E415F"/>
    <w:rsid w:val="005E42A2"/>
    <w:rsid w:val="005E4798"/>
    <w:rsid w:val="005E4F21"/>
    <w:rsid w:val="005E52CE"/>
    <w:rsid w:val="005E565F"/>
    <w:rsid w:val="005E59ED"/>
    <w:rsid w:val="005E5CC0"/>
    <w:rsid w:val="005E6509"/>
    <w:rsid w:val="005E69F1"/>
    <w:rsid w:val="005E6EA7"/>
    <w:rsid w:val="005E7478"/>
    <w:rsid w:val="005E7869"/>
    <w:rsid w:val="005E7F1F"/>
    <w:rsid w:val="005E7F7E"/>
    <w:rsid w:val="005F01FA"/>
    <w:rsid w:val="005F05BB"/>
    <w:rsid w:val="005F0AE5"/>
    <w:rsid w:val="005F0D69"/>
    <w:rsid w:val="005F1061"/>
    <w:rsid w:val="005F116B"/>
    <w:rsid w:val="005F1BB2"/>
    <w:rsid w:val="005F20A3"/>
    <w:rsid w:val="005F2FFB"/>
    <w:rsid w:val="005F3997"/>
    <w:rsid w:val="005F3CFA"/>
    <w:rsid w:val="005F3D88"/>
    <w:rsid w:val="005F3E7E"/>
    <w:rsid w:val="005F432F"/>
    <w:rsid w:val="005F4AAF"/>
    <w:rsid w:val="005F4D23"/>
    <w:rsid w:val="005F53D2"/>
    <w:rsid w:val="005F5513"/>
    <w:rsid w:val="005F58DF"/>
    <w:rsid w:val="005F5B42"/>
    <w:rsid w:val="005F605E"/>
    <w:rsid w:val="005F6684"/>
    <w:rsid w:val="005F6D80"/>
    <w:rsid w:val="005F6EFA"/>
    <w:rsid w:val="005F738C"/>
    <w:rsid w:val="005F78D5"/>
    <w:rsid w:val="005F7B09"/>
    <w:rsid w:val="005F7D73"/>
    <w:rsid w:val="006000BC"/>
    <w:rsid w:val="006001CE"/>
    <w:rsid w:val="00600452"/>
    <w:rsid w:val="00600938"/>
    <w:rsid w:val="00600AE4"/>
    <w:rsid w:val="006014C9"/>
    <w:rsid w:val="006015D2"/>
    <w:rsid w:val="00601838"/>
    <w:rsid w:val="00601927"/>
    <w:rsid w:val="00601E22"/>
    <w:rsid w:val="00601F5D"/>
    <w:rsid w:val="00602228"/>
    <w:rsid w:val="00602231"/>
    <w:rsid w:val="00602371"/>
    <w:rsid w:val="006028D7"/>
    <w:rsid w:val="0060298A"/>
    <w:rsid w:val="00602E85"/>
    <w:rsid w:val="006038F6"/>
    <w:rsid w:val="0060396C"/>
    <w:rsid w:val="006043D2"/>
    <w:rsid w:val="00604ABA"/>
    <w:rsid w:val="00604B67"/>
    <w:rsid w:val="00604BFF"/>
    <w:rsid w:val="00604D4D"/>
    <w:rsid w:val="00604F73"/>
    <w:rsid w:val="00605592"/>
    <w:rsid w:val="00605FE2"/>
    <w:rsid w:val="006062A2"/>
    <w:rsid w:val="00606579"/>
    <w:rsid w:val="006077A1"/>
    <w:rsid w:val="00607AC4"/>
    <w:rsid w:val="00607D18"/>
    <w:rsid w:val="00607E65"/>
    <w:rsid w:val="00607F07"/>
    <w:rsid w:val="006102B2"/>
    <w:rsid w:val="0061095F"/>
    <w:rsid w:val="00610EDF"/>
    <w:rsid w:val="00611768"/>
    <w:rsid w:val="0061179A"/>
    <w:rsid w:val="00611F71"/>
    <w:rsid w:val="00612187"/>
    <w:rsid w:val="006125E1"/>
    <w:rsid w:val="00612697"/>
    <w:rsid w:val="006126A1"/>
    <w:rsid w:val="00612789"/>
    <w:rsid w:val="00612B9D"/>
    <w:rsid w:val="00613055"/>
    <w:rsid w:val="006130BE"/>
    <w:rsid w:val="00614529"/>
    <w:rsid w:val="00614A0B"/>
    <w:rsid w:val="00614C41"/>
    <w:rsid w:val="00616072"/>
    <w:rsid w:val="006163ED"/>
    <w:rsid w:val="006169CA"/>
    <w:rsid w:val="00616BA3"/>
    <w:rsid w:val="00616D6B"/>
    <w:rsid w:val="0061759F"/>
    <w:rsid w:val="00617888"/>
    <w:rsid w:val="006178F4"/>
    <w:rsid w:val="00617C07"/>
    <w:rsid w:val="00617FFE"/>
    <w:rsid w:val="006204FC"/>
    <w:rsid w:val="006206DE"/>
    <w:rsid w:val="006208CB"/>
    <w:rsid w:val="00620C12"/>
    <w:rsid w:val="00620F7E"/>
    <w:rsid w:val="0062201C"/>
    <w:rsid w:val="00622D45"/>
    <w:rsid w:val="00622FAE"/>
    <w:rsid w:val="0062365A"/>
    <w:rsid w:val="00623B7B"/>
    <w:rsid w:val="00624935"/>
    <w:rsid w:val="006249A5"/>
    <w:rsid w:val="00624DC1"/>
    <w:rsid w:val="00625043"/>
    <w:rsid w:val="00625137"/>
    <w:rsid w:val="00625274"/>
    <w:rsid w:val="006253C5"/>
    <w:rsid w:val="0062573C"/>
    <w:rsid w:val="00627258"/>
    <w:rsid w:val="006272FB"/>
    <w:rsid w:val="00630244"/>
    <w:rsid w:val="00630FA6"/>
    <w:rsid w:val="00631234"/>
    <w:rsid w:val="006313CD"/>
    <w:rsid w:val="0063199E"/>
    <w:rsid w:val="00631B53"/>
    <w:rsid w:val="00631F99"/>
    <w:rsid w:val="00632AAE"/>
    <w:rsid w:val="00632ABA"/>
    <w:rsid w:val="00632BD5"/>
    <w:rsid w:val="00632DA3"/>
    <w:rsid w:val="00632E42"/>
    <w:rsid w:val="00632F00"/>
    <w:rsid w:val="006335D2"/>
    <w:rsid w:val="00633752"/>
    <w:rsid w:val="006337F3"/>
    <w:rsid w:val="006339CD"/>
    <w:rsid w:val="00633B73"/>
    <w:rsid w:val="00633E45"/>
    <w:rsid w:val="006344FD"/>
    <w:rsid w:val="0063493E"/>
    <w:rsid w:val="00634EB5"/>
    <w:rsid w:val="00635003"/>
    <w:rsid w:val="006355B7"/>
    <w:rsid w:val="006365CE"/>
    <w:rsid w:val="00636850"/>
    <w:rsid w:val="00636916"/>
    <w:rsid w:val="00636F8D"/>
    <w:rsid w:val="00637141"/>
    <w:rsid w:val="00637577"/>
    <w:rsid w:val="0064064D"/>
    <w:rsid w:val="00640840"/>
    <w:rsid w:val="006415CD"/>
    <w:rsid w:val="0064179A"/>
    <w:rsid w:val="00642A9F"/>
    <w:rsid w:val="00642DE8"/>
    <w:rsid w:val="00642F02"/>
    <w:rsid w:val="0064302B"/>
    <w:rsid w:val="006435FC"/>
    <w:rsid w:val="006437C6"/>
    <w:rsid w:val="006439EB"/>
    <w:rsid w:val="00644A5A"/>
    <w:rsid w:val="00644C77"/>
    <w:rsid w:val="006453F6"/>
    <w:rsid w:val="006457B9"/>
    <w:rsid w:val="00646143"/>
    <w:rsid w:val="006462B9"/>
    <w:rsid w:val="00646450"/>
    <w:rsid w:val="00646C51"/>
    <w:rsid w:val="0064705A"/>
    <w:rsid w:val="00647128"/>
    <w:rsid w:val="00647AE4"/>
    <w:rsid w:val="0065047C"/>
    <w:rsid w:val="00650CC4"/>
    <w:rsid w:val="006512FB"/>
    <w:rsid w:val="006517E7"/>
    <w:rsid w:val="0065182E"/>
    <w:rsid w:val="006519BF"/>
    <w:rsid w:val="00651CAE"/>
    <w:rsid w:val="00651DBC"/>
    <w:rsid w:val="00651EBD"/>
    <w:rsid w:val="0065275D"/>
    <w:rsid w:val="00652F2A"/>
    <w:rsid w:val="00653032"/>
    <w:rsid w:val="006533FD"/>
    <w:rsid w:val="0065346F"/>
    <w:rsid w:val="006543B9"/>
    <w:rsid w:val="006547E1"/>
    <w:rsid w:val="00654937"/>
    <w:rsid w:val="00654FD5"/>
    <w:rsid w:val="00655145"/>
    <w:rsid w:val="00655EA3"/>
    <w:rsid w:val="006564E3"/>
    <w:rsid w:val="00656662"/>
    <w:rsid w:val="00656E63"/>
    <w:rsid w:val="0065789C"/>
    <w:rsid w:val="00660A65"/>
    <w:rsid w:val="00660B86"/>
    <w:rsid w:val="006617EC"/>
    <w:rsid w:val="00661ADD"/>
    <w:rsid w:val="0066203A"/>
    <w:rsid w:val="006620E9"/>
    <w:rsid w:val="0066213A"/>
    <w:rsid w:val="0066272F"/>
    <w:rsid w:val="0066278E"/>
    <w:rsid w:val="00662B9E"/>
    <w:rsid w:val="00662BF4"/>
    <w:rsid w:val="00662C15"/>
    <w:rsid w:val="00662FA8"/>
    <w:rsid w:val="006635B4"/>
    <w:rsid w:val="00663749"/>
    <w:rsid w:val="00663C40"/>
    <w:rsid w:val="006647A9"/>
    <w:rsid w:val="006647CD"/>
    <w:rsid w:val="00664BD7"/>
    <w:rsid w:val="00664C35"/>
    <w:rsid w:val="00664C51"/>
    <w:rsid w:val="00664F2D"/>
    <w:rsid w:val="006650BD"/>
    <w:rsid w:val="006650F6"/>
    <w:rsid w:val="006652DB"/>
    <w:rsid w:val="0066572F"/>
    <w:rsid w:val="00665A93"/>
    <w:rsid w:val="00665CDD"/>
    <w:rsid w:val="00665D88"/>
    <w:rsid w:val="0066607B"/>
    <w:rsid w:val="00666511"/>
    <w:rsid w:val="006665F1"/>
    <w:rsid w:val="006668D4"/>
    <w:rsid w:val="006668D6"/>
    <w:rsid w:val="00666B30"/>
    <w:rsid w:val="00667225"/>
    <w:rsid w:val="0067027D"/>
    <w:rsid w:val="00670E18"/>
    <w:rsid w:val="00670F04"/>
    <w:rsid w:val="00670F0F"/>
    <w:rsid w:val="006711B5"/>
    <w:rsid w:val="00671214"/>
    <w:rsid w:val="0067146E"/>
    <w:rsid w:val="006715D9"/>
    <w:rsid w:val="00671886"/>
    <w:rsid w:val="00671D6F"/>
    <w:rsid w:val="00672102"/>
    <w:rsid w:val="006725CF"/>
    <w:rsid w:val="006725FA"/>
    <w:rsid w:val="006726D5"/>
    <w:rsid w:val="00672703"/>
    <w:rsid w:val="0067277C"/>
    <w:rsid w:val="0067280A"/>
    <w:rsid w:val="00672AE4"/>
    <w:rsid w:val="00672C8A"/>
    <w:rsid w:val="00672EC9"/>
    <w:rsid w:val="00673249"/>
    <w:rsid w:val="00673B15"/>
    <w:rsid w:val="00674523"/>
    <w:rsid w:val="0067475A"/>
    <w:rsid w:val="00674B4A"/>
    <w:rsid w:val="00675463"/>
    <w:rsid w:val="006757C7"/>
    <w:rsid w:val="006759BC"/>
    <w:rsid w:val="00675B07"/>
    <w:rsid w:val="00675B91"/>
    <w:rsid w:val="00675CED"/>
    <w:rsid w:val="00675F8F"/>
    <w:rsid w:val="006762B7"/>
    <w:rsid w:val="0067683F"/>
    <w:rsid w:val="00676A11"/>
    <w:rsid w:val="00677C20"/>
    <w:rsid w:val="00677C5B"/>
    <w:rsid w:val="00677C75"/>
    <w:rsid w:val="00677D95"/>
    <w:rsid w:val="00678D83"/>
    <w:rsid w:val="006801F5"/>
    <w:rsid w:val="0068042E"/>
    <w:rsid w:val="0068096C"/>
    <w:rsid w:val="00680A90"/>
    <w:rsid w:val="00680B4B"/>
    <w:rsid w:val="00680C3C"/>
    <w:rsid w:val="00680C75"/>
    <w:rsid w:val="00681095"/>
    <w:rsid w:val="00681123"/>
    <w:rsid w:val="00681C3D"/>
    <w:rsid w:val="00681E44"/>
    <w:rsid w:val="00682BCC"/>
    <w:rsid w:val="00682D2B"/>
    <w:rsid w:val="00682D9F"/>
    <w:rsid w:val="00683060"/>
    <w:rsid w:val="00683142"/>
    <w:rsid w:val="006832B0"/>
    <w:rsid w:val="00683414"/>
    <w:rsid w:val="006837E1"/>
    <w:rsid w:val="00683A5C"/>
    <w:rsid w:val="006840AC"/>
    <w:rsid w:val="006840EB"/>
    <w:rsid w:val="00684126"/>
    <w:rsid w:val="00684191"/>
    <w:rsid w:val="006841D9"/>
    <w:rsid w:val="006844BD"/>
    <w:rsid w:val="00684A4E"/>
    <w:rsid w:val="006852B3"/>
    <w:rsid w:val="00685B78"/>
    <w:rsid w:val="006867C9"/>
    <w:rsid w:val="006870CE"/>
    <w:rsid w:val="00688E52"/>
    <w:rsid w:val="006908BE"/>
    <w:rsid w:val="00690C37"/>
    <w:rsid w:val="0069104D"/>
    <w:rsid w:val="006910E2"/>
    <w:rsid w:val="006912BA"/>
    <w:rsid w:val="006912DB"/>
    <w:rsid w:val="006916DD"/>
    <w:rsid w:val="006926CA"/>
    <w:rsid w:val="006928E9"/>
    <w:rsid w:val="00692C09"/>
    <w:rsid w:val="006933D1"/>
    <w:rsid w:val="006943E4"/>
    <w:rsid w:val="00694712"/>
    <w:rsid w:val="00694C4C"/>
    <w:rsid w:val="00694F15"/>
    <w:rsid w:val="00694F54"/>
    <w:rsid w:val="00695496"/>
    <w:rsid w:val="0069576F"/>
    <w:rsid w:val="0069587A"/>
    <w:rsid w:val="0069598E"/>
    <w:rsid w:val="00695C2A"/>
    <w:rsid w:val="00696CFC"/>
    <w:rsid w:val="00697621"/>
    <w:rsid w:val="00697926"/>
    <w:rsid w:val="00697F7E"/>
    <w:rsid w:val="0069E8BF"/>
    <w:rsid w:val="006A0047"/>
    <w:rsid w:val="006A034A"/>
    <w:rsid w:val="006A04D0"/>
    <w:rsid w:val="006A054C"/>
    <w:rsid w:val="006A0665"/>
    <w:rsid w:val="006A072E"/>
    <w:rsid w:val="006A0D44"/>
    <w:rsid w:val="006A1683"/>
    <w:rsid w:val="006A1965"/>
    <w:rsid w:val="006A19A9"/>
    <w:rsid w:val="006A19E0"/>
    <w:rsid w:val="006A1B41"/>
    <w:rsid w:val="006A1C37"/>
    <w:rsid w:val="006A1C74"/>
    <w:rsid w:val="006A21D8"/>
    <w:rsid w:val="006A28FA"/>
    <w:rsid w:val="006A2D3F"/>
    <w:rsid w:val="006A312C"/>
    <w:rsid w:val="006A3668"/>
    <w:rsid w:val="006A3A27"/>
    <w:rsid w:val="006A3B00"/>
    <w:rsid w:val="006A3C0F"/>
    <w:rsid w:val="006A4264"/>
    <w:rsid w:val="006A443B"/>
    <w:rsid w:val="006A4EAE"/>
    <w:rsid w:val="006A5974"/>
    <w:rsid w:val="006A5E09"/>
    <w:rsid w:val="006A64AD"/>
    <w:rsid w:val="006A6774"/>
    <w:rsid w:val="006A6E1F"/>
    <w:rsid w:val="006A7AB5"/>
    <w:rsid w:val="006A7DFE"/>
    <w:rsid w:val="006A7E67"/>
    <w:rsid w:val="006B0099"/>
    <w:rsid w:val="006B127F"/>
    <w:rsid w:val="006B1344"/>
    <w:rsid w:val="006B143D"/>
    <w:rsid w:val="006B16DD"/>
    <w:rsid w:val="006B1881"/>
    <w:rsid w:val="006B19A5"/>
    <w:rsid w:val="006B1D18"/>
    <w:rsid w:val="006B272C"/>
    <w:rsid w:val="006B29A9"/>
    <w:rsid w:val="006B2C5A"/>
    <w:rsid w:val="006B2CD4"/>
    <w:rsid w:val="006B2CF8"/>
    <w:rsid w:val="006B312F"/>
    <w:rsid w:val="006B3558"/>
    <w:rsid w:val="006B3747"/>
    <w:rsid w:val="006B458C"/>
    <w:rsid w:val="006B481C"/>
    <w:rsid w:val="006B4985"/>
    <w:rsid w:val="006B4BDD"/>
    <w:rsid w:val="006B4D9B"/>
    <w:rsid w:val="006B5289"/>
    <w:rsid w:val="006B5511"/>
    <w:rsid w:val="006B6228"/>
    <w:rsid w:val="006B65B5"/>
    <w:rsid w:val="006B6634"/>
    <w:rsid w:val="006B6AA3"/>
    <w:rsid w:val="006B753A"/>
    <w:rsid w:val="006B78CE"/>
    <w:rsid w:val="006B7E06"/>
    <w:rsid w:val="006C01DE"/>
    <w:rsid w:val="006C0590"/>
    <w:rsid w:val="006C14FF"/>
    <w:rsid w:val="006C1591"/>
    <w:rsid w:val="006C1AF8"/>
    <w:rsid w:val="006C2171"/>
    <w:rsid w:val="006C22BE"/>
    <w:rsid w:val="006C2322"/>
    <w:rsid w:val="006C2448"/>
    <w:rsid w:val="006C2770"/>
    <w:rsid w:val="006C32DC"/>
    <w:rsid w:val="006C32F7"/>
    <w:rsid w:val="006C3444"/>
    <w:rsid w:val="006C378E"/>
    <w:rsid w:val="006C3E3E"/>
    <w:rsid w:val="006C4661"/>
    <w:rsid w:val="006C4874"/>
    <w:rsid w:val="006C4A82"/>
    <w:rsid w:val="006C4CFC"/>
    <w:rsid w:val="006C52F1"/>
    <w:rsid w:val="006C5604"/>
    <w:rsid w:val="006C6553"/>
    <w:rsid w:val="006C6AC7"/>
    <w:rsid w:val="006C6B66"/>
    <w:rsid w:val="006C6D91"/>
    <w:rsid w:val="006C6E04"/>
    <w:rsid w:val="006C6F30"/>
    <w:rsid w:val="006C7ACE"/>
    <w:rsid w:val="006D0184"/>
    <w:rsid w:val="006D03C5"/>
    <w:rsid w:val="006D03DF"/>
    <w:rsid w:val="006D0490"/>
    <w:rsid w:val="006D05C4"/>
    <w:rsid w:val="006D0634"/>
    <w:rsid w:val="006D0664"/>
    <w:rsid w:val="006D0A9E"/>
    <w:rsid w:val="006D1E12"/>
    <w:rsid w:val="006D1E67"/>
    <w:rsid w:val="006D3454"/>
    <w:rsid w:val="006D3B99"/>
    <w:rsid w:val="006D3C0C"/>
    <w:rsid w:val="006D3E93"/>
    <w:rsid w:val="006D40D1"/>
    <w:rsid w:val="006D413A"/>
    <w:rsid w:val="006D44E0"/>
    <w:rsid w:val="006D4592"/>
    <w:rsid w:val="006D49D9"/>
    <w:rsid w:val="006D4D31"/>
    <w:rsid w:val="006D5298"/>
    <w:rsid w:val="006D55CC"/>
    <w:rsid w:val="006D5730"/>
    <w:rsid w:val="006D5D09"/>
    <w:rsid w:val="006D5EF9"/>
    <w:rsid w:val="006D665F"/>
    <w:rsid w:val="006D6876"/>
    <w:rsid w:val="006D6E1A"/>
    <w:rsid w:val="006D7915"/>
    <w:rsid w:val="006D7BD3"/>
    <w:rsid w:val="006D7BE9"/>
    <w:rsid w:val="006E03CF"/>
    <w:rsid w:val="006E07FD"/>
    <w:rsid w:val="006E0C4B"/>
    <w:rsid w:val="006E0F77"/>
    <w:rsid w:val="006E1135"/>
    <w:rsid w:val="006E17B8"/>
    <w:rsid w:val="006E1F6F"/>
    <w:rsid w:val="006E2800"/>
    <w:rsid w:val="006E2A79"/>
    <w:rsid w:val="006E3854"/>
    <w:rsid w:val="006E3D48"/>
    <w:rsid w:val="006E484A"/>
    <w:rsid w:val="006E4946"/>
    <w:rsid w:val="006E49EA"/>
    <w:rsid w:val="006E49F8"/>
    <w:rsid w:val="006E509B"/>
    <w:rsid w:val="006E57B6"/>
    <w:rsid w:val="006E5AA0"/>
    <w:rsid w:val="006E5B2A"/>
    <w:rsid w:val="006E65D0"/>
    <w:rsid w:val="006E6617"/>
    <w:rsid w:val="006E6B2E"/>
    <w:rsid w:val="006E6FA3"/>
    <w:rsid w:val="006E7111"/>
    <w:rsid w:val="006E727A"/>
    <w:rsid w:val="006E7390"/>
    <w:rsid w:val="006E7451"/>
    <w:rsid w:val="006F01A3"/>
    <w:rsid w:val="006F0709"/>
    <w:rsid w:val="006F0E84"/>
    <w:rsid w:val="006F1355"/>
    <w:rsid w:val="006F1A27"/>
    <w:rsid w:val="006F1C60"/>
    <w:rsid w:val="006F1CDD"/>
    <w:rsid w:val="006F1D4B"/>
    <w:rsid w:val="006F231A"/>
    <w:rsid w:val="006F2427"/>
    <w:rsid w:val="006F276F"/>
    <w:rsid w:val="006F294E"/>
    <w:rsid w:val="006F31D3"/>
    <w:rsid w:val="006F3B92"/>
    <w:rsid w:val="006F413E"/>
    <w:rsid w:val="006F4DCC"/>
    <w:rsid w:val="006F533A"/>
    <w:rsid w:val="006F562D"/>
    <w:rsid w:val="006F5C87"/>
    <w:rsid w:val="006F5D73"/>
    <w:rsid w:val="006F5E0A"/>
    <w:rsid w:val="006F66D2"/>
    <w:rsid w:val="006F6A9C"/>
    <w:rsid w:val="006F6B1F"/>
    <w:rsid w:val="006F7562"/>
    <w:rsid w:val="006F7814"/>
    <w:rsid w:val="006F7918"/>
    <w:rsid w:val="006F7A17"/>
    <w:rsid w:val="006F7A2D"/>
    <w:rsid w:val="006F7CD5"/>
    <w:rsid w:val="00700A9A"/>
    <w:rsid w:val="00700DFD"/>
    <w:rsid w:val="00700EAF"/>
    <w:rsid w:val="007010C3"/>
    <w:rsid w:val="00701515"/>
    <w:rsid w:val="00701586"/>
    <w:rsid w:val="00701619"/>
    <w:rsid w:val="00701B02"/>
    <w:rsid w:val="00701BD4"/>
    <w:rsid w:val="00701C7A"/>
    <w:rsid w:val="00701D6B"/>
    <w:rsid w:val="00701E5E"/>
    <w:rsid w:val="007024E1"/>
    <w:rsid w:val="00702922"/>
    <w:rsid w:val="00702FFC"/>
    <w:rsid w:val="007033BA"/>
    <w:rsid w:val="007038E9"/>
    <w:rsid w:val="0070396D"/>
    <w:rsid w:val="00703CC1"/>
    <w:rsid w:val="00703E25"/>
    <w:rsid w:val="00703FB1"/>
    <w:rsid w:val="00703FD4"/>
    <w:rsid w:val="007048B5"/>
    <w:rsid w:val="007050F8"/>
    <w:rsid w:val="007052BA"/>
    <w:rsid w:val="00705360"/>
    <w:rsid w:val="00705782"/>
    <w:rsid w:val="00705C6E"/>
    <w:rsid w:val="00705FB4"/>
    <w:rsid w:val="00706376"/>
    <w:rsid w:val="007068B8"/>
    <w:rsid w:val="0070697F"/>
    <w:rsid w:val="00707177"/>
    <w:rsid w:val="00707334"/>
    <w:rsid w:val="00707871"/>
    <w:rsid w:val="00707D73"/>
    <w:rsid w:val="00707F4D"/>
    <w:rsid w:val="00710437"/>
    <w:rsid w:val="007104B6"/>
    <w:rsid w:val="007105CE"/>
    <w:rsid w:val="007107E6"/>
    <w:rsid w:val="007108F3"/>
    <w:rsid w:val="00710FC8"/>
    <w:rsid w:val="00711617"/>
    <w:rsid w:val="0071164E"/>
    <w:rsid w:val="00711CA4"/>
    <w:rsid w:val="00711D54"/>
    <w:rsid w:val="00711E8C"/>
    <w:rsid w:val="0071250F"/>
    <w:rsid w:val="007138B0"/>
    <w:rsid w:val="007138D7"/>
    <w:rsid w:val="007139A1"/>
    <w:rsid w:val="00713A68"/>
    <w:rsid w:val="007140BD"/>
    <w:rsid w:val="007144CC"/>
    <w:rsid w:val="0071477A"/>
    <w:rsid w:val="007148FC"/>
    <w:rsid w:val="007153E7"/>
    <w:rsid w:val="00715D06"/>
    <w:rsid w:val="00716581"/>
    <w:rsid w:val="0071781F"/>
    <w:rsid w:val="00717B3E"/>
    <w:rsid w:val="00717EF4"/>
    <w:rsid w:val="007200D7"/>
    <w:rsid w:val="00720494"/>
    <w:rsid w:val="00720C99"/>
    <w:rsid w:val="00721039"/>
    <w:rsid w:val="00721233"/>
    <w:rsid w:val="00721950"/>
    <w:rsid w:val="00721BF2"/>
    <w:rsid w:val="00721D48"/>
    <w:rsid w:val="007229BC"/>
    <w:rsid w:val="00722D40"/>
    <w:rsid w:val="00722E7F"/>
    <w:rsid w:val="00723109"/>
    <w:rsid w:val="007231F8"/>
    <w:rsid w:val="007233DB"/>
    <w:rsid w:val="007239CB"/>
    <w:rsid w:val="00724084"/>
    <w:rsid w:val="007243C9"/>
    <w:rsid w:val="00724592"/>
    <w:rsid w:val="007246E1"/>
    <w:rsid w:val="00724A98"/>
    <w:rsid w:val="00724D10"/>
    <w:rsid w:val="007250F2"/>
    <w:rsid w:val="00725274"/>
    <w:rsid w:val="007257C9"/>
    <w:rsid w:val="00726016"/>
    <w:rsid w:val="007263C6"/>
    <w:rsid w:val="0072655E"/>
    <w:rsid w:val="0072672B"/>
    <w:rsid w:val="00726743"/>
    <w:rsid w:val="00726868"/>
    <w:rsid w:val="0072695F"/>
    <w:rsid w:val="0072774B"/>
    <w:rsid w:val="0073020C"/>
    <w:rsid w:val="00730289"/>
    <w:rsid w:val="00730313"/>
    <w:rsid w:val="0073084F"/>
    <w:rsid w:val="00730DDA"/>
    <w:rsid w:val="00730F40"/>
    <w:rsid w:val="00731183"/>
    <w:rsid w:val="00731ACE"/>
    <w:rsid w:val="00731F94"/>
    <w:rsid w:val="0073206C"/>
    <w:rsid w:val="0073228C"/>
    <w:rsid w:val="0073263C"/>
    <w:rsid w:val="00732756"/>
    <w:rsid w:val="007327BA"/>
    <w:rsid w:val="00732A56"/>
    <w:rsid w:val="00732F33"/>
    <w:rsid w:val="0073317E"/>
    <w:rsid w:val="007331AE"/>
    <w:rsid w:val="00733266"/>
    <w:rsid w:val="00733272"/>
    <w:rsid w:val="007335F0"/>
    <w:rsid w:val="0073366F"/>
    <w:rsid w:val="007338B4"/>
    <w:rsid w:val="00733E0A"/>
    <w:rsid w:val="00734542"/>
    <w:rsid w:val="00734B43"/>
    <w:rsid w:val="00734B8D"/>
    <w:rsid w:val="00734DBA"/>
    <w:rsid w:val="00735024"/>
    <w:rsid w:val="00735137"/>
    <w:rsid w:val="00735617"/>
    <w:rsid w:val="0073584F"/>
    <w:rsid w:val="007358D0"/>
    <w:rsid w:val="00735BFF"/>
    <w:rsid w:val="007360E4"/>
    <w:rsid w:val="00736364"/>
    <w:rsid w:val="007363B3"/>
    <w:rsid w:val="00736497"/>
    <w:rsid w:val="00736738"/>
    <w:rsid w:val="00736E0F"/>
    <w:rsid w:val="00736E78"/>
    <w:rsid w:val="007374AA"/>
    <w:rsid w:val="007378D4"/>
    <w:rsid w:val="00737B8C"/>
    <w:rsid w:val="00737C37"/>
    <w:rsid w:val="00740E27"/>
    <w:rsid w:val="007423CD"/>
    <w:rsid w:val="007425A7"/>
    <w:rsid w:val="0074275D"/>
    <w:rsid w:val="007432F7"/>
    <w:rsid w:val="0074389A"/>
    <w:rsid w:val="00743D4B"/>
    <w:rsid w:val="00743FE8"/>
    <w:rsid w:val="0074417E"/>
    <w:rsid w:val="007444EA"/>
    <w:rsid w:val="0074455C"/>
    <w:rsid w:val="00744632"/>
    <w:rsid w:val="00744679"/>
    <w:rsid w:val="007449E7"/>
    <w:rsid w:val="007452CB"/>
    <w:rsid w:val="00745B27"/>
    <w:rsid w:val="00745F62"/>
    <w:rsid w:val="00745FCA"/>
    <w:rsid w:val="00746714"/>
    <w:rsid w:val="00746852"/>
    <w:rsid w:val="0074692B"/>
    <w:rsid w:val="00746C34"/>
    <w:rsid w:val="00747239"/>
    <w:rsid w:val="00747268"/>
    <w:rsid w:val="007477E7"/>
    <w:rsid w:val="007479C4"/>
    <w:rsid w:val="00747E26"/>
    <w:rsid w:val="0074F8DE"/>
    <w:rsid w:val="007500E5"/>
    <w:rsid w:val="0075047A"/>
    <w:rsid w:val="00750574"/>
    <w:rsid w:val="0075083E"/>
    <w:rsid w:val="00750A61"/>
    <w:rsid w:val="00750CE8"/>
    <w:rsid w:val="00750FC6"/>
    <w:rsid w:val="00751EE7"/>
    <w:rsid w:val="007522B7"/>
    <w:rsid w:val="007526AA"/>
    <w:rsid w:val="00753518"/>
    <w:rsid w:val="00753D59"/>
    <w:rsid w:val="007543E9"/>
    <w:rsid w:val="007546B9"/>
    <w:rsid w:val="00754A49"/>
    <w:rsid w:val="007550D4"/>
    <w:rsid w:val="00755113"/>
    <w:rsid w:val="00755154"/>
    <w:rsid w:val="00756275"/>
    <w:rsid w:val="007562DC"/>
    <w:rsid w:val="0075677B"/>
    <w:rsid w:val="007572CD"/>
    <w:rsid w:val="007577B4"/>
    <w:rsid w:val="00757BC4"/>
    <w:rsid w:val="00757C9B"/>
    <w:rsid w:val="00760566"/>
    <w:rsid w:val="00760F29"/>
    <w:rsid w:val="00761498"/>
    <w:rsid w:val="00761B6A"/>
    <w:rsid w:val="00761BAF"/>
    <w:rsid w:val="007638D0"/>
    <w:rsid w:val="00763AD4"/>
    <w:rsid w:val="00763C27"/>
    <w:rsid w:val="00764A9B"/>
    <w:rsid w:val="00764CD8"/>
    <w:rsid w:val="00766386"/>
    <w:rsid w:val="0076659F"/>
    <w:rsid w:val="007667D5"/>
    <w:rsid w:val="00766932"/>
    <w:rsid w:val="0076696A"/>
    <w:rsid w:val="00767280"/>
    <w:rsid w:val="007675C7"/>
    <w:rsid w:val="007679CB"/>
    <w:rsid w:val="007679CF"/>
    <w:rsid w:val="00767CC0"/>
    <w:rsid w:val="0077005E"/>
    <w:rsid w:val="00770158"/>
    <w:rsid w:val="00770ADE"/>
    <w:rsid w:val="00770DE8"/>
    <w:rsid w:val="0077110A"/>
    <w:rsid w:val="00771503"/>
    <w:rsid w:val="00771905"/>
    <w:rsid w:val="007719C2"/>
    <w:rsid w:val="007720F0"/>
    <w:rsid w:val="007729EB"/>
    <w:rsid w:val="0077307D"/>
    <w:rsid w:val="0077335F"/>
    <w:rsid w:val="00773763"/>
    <w:rsid w:val="00773D69"/>
    <w:rsid w:val="00773F18"/>
    <w:rsid w:val="007742C1"/>
    <w:rsid w:val="0077435E"/>
    <w:rsid w:val="00774AAE"/>
    <w:rsid w:val="00774CAC"/>
    <w:rsid w:val="00774F6D"/>
    <w:rsid w:val="007759DF"/>
    <w:rsid w:val="00776105"/>
    <w:rsid w:val="0077617E"/>
    <w:rsid w:val="00776381"/>
    <w:rsid w:val="007768DA"/>
    <w:rsid w:val="00776A99"/>
    <w:rsid w:val="00776E6C"/>
    <w:rsid w:val="00777478"/>
    <w:rsid w:val="007774F0"/>
    <w:rsid w:val="007778DF"/>
    <w:rsid w:val="00777B35"/>
    <w:rsid w:val="0078005F"/>
    <w:rsid w:val="007808CE"/>
    <w:rsid w:val="00781106"/>
    <w:rsid w:val="007818D0"/>
    <w:rsid w:val="007818D9"/>
    <w:rsid w:val="00781FC1"/>
    <w:rsid w:val="0078303C"/>
    <w:rsid w:val="007831C9"/>
    <w:rsid w:val="00783280"/>
    <w:rsid w:val="0078331E"/>
    <w:rsid w:val="0078355F"/>
    <w:rsid w:val="00783830"/>
    <w:rsid w:val="007838D3"/>
    <w:rsid w:val="00783F57"/>
    <w:rsid w:val="0078448A"/>
    <w:rsid w:val="007845F7"/>
    <w:rsid w:val="00784ABE"/>
    <w:rsid w:val="00784BA0"/>
    <w:rsid w:val="00785609"/>
    <w:rsid w:val="007856EE"/>
    <w:rsid w:val="0078604A"/>
    <w:rsid w:val="00786264"/>
    <w:rsid w:val="007866CA"/>
    <w:rsid w:val="00786903"/>
    <w:rsid w:val="00786A60"/>
    <w:rsid w:val="00786C72"/>
    <w:rsid w:val="00786F9F"/>
    <w:rsid w:val="007876A6"/>
    <w:rsid w:val="007878F1"/>
    <w:rsid w:val="007879A9"/>
    <w:rsid w:val="007879B3"/>
    <w:rsid w:val="00787E38"/>
    <w:rsid w:val="00787E8F"/>
    <w:rsid w:val="007910E0"/>
    <w:rsid w:val="007917EA"/>
    <w:rsid w:val="007919A6"/>
    <w:rsid w:val="00791B1A"/>
    <w:rsid w:val="00792045"/>
    <w:rsid w:val="00792360"/>
    <w:rsid w:val="00792F15"/>
    <w:rsid w:val="00795101"/>
    <w:rsid w:val="00795A51"/>
    <w:rsid w:val="00796037"/>
    <w:rsid w:val="007960E2"/>
    <w:rsid w:val="007962C3"/>
    <w:rsid w:val="00796380"/>
    <w:rsid w:val="0079688E"/>
    <w:rsid w:val="00796981"/>
    <w:rsid w:val="00796AF4"/>
    <w:rsid w:val="00796B75"/>
    <w:rsid w:val="00796D2C"/>
    <w:rsid w:val="00797EAE"/>
    <w:rsid w:val="007A0C52"/>
    <w:rsid w:val="007A0CE9"/>
    <w:rsid w:val="007A11C3"/>
    <w:rsid w:val="007A1620"/>
    <w:rsid w:val="007A1A31"/>
    <w:rsid w:val="007A32DD"/>
    <w:rsid w:val="007A3589"/>
    <w:rsid w:val="007A38C3"/>
    <w:rsid w:val="007A3A46"/>
    <w:rsid w:val="007A3DAD"/>
    <w:rsid w:val="007A44E4"/>
    <w:rsid w:val="007A4902"/>
    <w:rsid w:val="007A4AEA"/>
    <w:rsid w:val="007A4E16"/>
    <w:rsid w:val="007A59E3"/>
    <w:rsid w:val="007A5C10"/>
    <w:rsid w:val="007A5E8B"/>
    <w:rsid w:val="007A66FF"/>
    <w:rsid w:val="007A6848"/>
    <w:rsid w:val="007A7A81"/>
    <w:rsid w:val="007A7FAF"/>
    <w:rsid w:val="007AEFB6"/>
    <w:rsid w:val="007B0109"/>
    <w:rsid w:val="007B0136"/>
    <w:rsid w:val="007B0258"/>
    <w:rsid w:val="007B04D7"/>
    <w:rsid w:val="007B078C"/>
    <w:rsid w:val="007B1A16"/>
    <w:rsid w:val="007B1B23"/>
    <w:rsid w:val="007B256E"/>
    <w:rsid w:val="007B2714"/>
    <w:rsid w:val="007B27B0"/>
    <w:rsid w:val="007B31E0"/>
    <w:rsid w:val="007B36DF"/>
    <w:rsid w:val="007B3817"/>
    <w:rsid w:val="007B3B07"/>
    <w:rsid w:val="007B3CC7"/>
    <w:rsid w:val="007B5BCA"/>
    <w:rsid w:val="007B6382"/>
    <w:rsid w:val="007B66CC"/>
    <w:rsid w:val="007B6E0A"/>
    <w:rsid w:val="007B6F00"/>
    <w:rsid w:val="007B72C0"/>
    <w:rsid w:val="007C0124"/>
    <w:rsid w:val="007C0A8A"/>
    <w:rsid w:val="007C0FDD"/>
    <w:rsid w:val="007C146D"/>
    <w:rsid w:val="007C1F6D"/>
    <w:rsid w:val="007C2254"/>
    <w:rsid w:val="007C23F8"/>
    <w:rsid w:val="007C2882"/>
    <w:rsid w:val="007C2A26"/>
    <w:rsid w:val="007C3756"/>
    <w:rsid w:val="007C39C4"/>
    <w:rsid w:val="007C3CFF"/>
    <w:rsid w:val="007C4916"/>
    <w:rsid w:val="007C4C7D"/>
    <w:rsid w:val="007C4F1D"/>
    <w:rsid w:val="007C4FCB"/>
    <w:rsid w:val="007C5A21"/>
    <w:rsid w:val="007C5B8E"/>
    <w:rsid w:val="007C5CFB"/>
    <w:rsid w:val="007C5E14"/>
    <w:rsid w:val="007C5FA9"/>
    <w:rsid w:val="007C67AD"/>
    <w:rsid w:val="007C6A87"/>
    <w:rsid w:val="007C6B14"/>
    <w:rsid w:val="007C73A8"/>
    <w:rsid w:val="007D01E3"/>
    <w:rsid w:val="007D09D0"/>
    <w:rsid w:val="007D0A47"/>
    <w:rsid w:val="007D13CB"/>
    <w:rsid w:val="007D1FC9"/>
    <w:rsid w:val="007D216B"/>
    <w:rsid w:val="007D2801"/>
    <w:rsid w:val="007D2A22"/>
    <w:rsid w:val="007D3493"/>
    <w:rsid w:val="007D355A"/>
    <w:rsid w:val="007D3D02"/>
    <w:rsid w:val="007D3D8F"/>
    <w:rsid w:val="007D3E49"/>
    <w:rsid w:val="007D410A"/>
    <w:rsid w:val="007D4428"/>
    <w:rsid w:val="007D4B28"/>
    <w:rsid w:val="007D4B51"/>
    <w:rsid w:val="007D4ED0"/>
    <w:rsid w:val="007D59DE"/>
    <w:rsid w:val="007D5AE7"/>
    <w:rsid w:val="007D5E59"/>
    <w:rsid w:val="007D5FD8"/>
    <w:rsid w:val="007D6616"/>
    <w:rsid w:val="007D66D9"/>
    <w:rsid w:val="007D6B1D"/>
    <w:rsid w:val="007D72CD"/>
    <w:rsid w:val="007D73F0"/>
    <w:rsid w:val="007D7956"/>
    <w:rsid w:val="007D7BFB"/>
    <w:rsid w:val="007E02E4"/>
    <w:rsid w:val="007E04FB"/>
    <w:rsid w:val="007E06E4"/>
    <w:rsid w:val="007E0CD1"/>
    <w:rsid w:val="007E0EFF"/>
    <w:rsid w:val="007E132F"/>
    <w:rsid w:val="007E16C3"/>
    <w:rsid w:val="007E3118"/>
    <w:rsid w:val="007E3533"/>
    <w:rsid w:val="007E36FD"/>
    <w:rsid w:val="007E3CD8"/>
    <w:rsid w:val="007E3DC3"/>
    <w:rsid w:val="007E45E5"/>
    <w:rsid w:val="007E478B"/>
    <w:rsid w:val="007E4835"/>
    <w:rsid w:val="007E4DEA"/>
    <w:rsid w:val="007E5543"/>
    <w:rsid w:val="007E559B"/>
    <w:rsid w:val="007E5AD9"/>
    <w:rsid w:val="007E5BF9"/>
    <w:rsid w:val="007E5C51"/>
    <w:rsid w:val="007E5C68"/>
    <w:rsid w:val="007E6145"/>
    <w:rsid w:val="007E63BA"/>
    <w:rsid w:val="007E6410"/>
    <w:rsid w:val="007E7629"/>
    <w:rsid w:val="007E780C"/>
    <w:rsid w:val="007E7844"/>
    <w:rsid w:val="007E7ED6"/>
    <w:rsid w:val="007F000B"/>
    <w:rsid w:val="007F023B"/>
    <w:rsid w:val="007F023D"/>
    <w:rsid w:val="007F04C9"/>
    <w:rsid w:val="007F07D0"/>
    <w:rsid w:val="007F17A8"/>
    <w:rsid w:val="007F1871"/>
    <w:rsid w:val="007F18B8"/>
    <w:rsid w:val="007F1973"/>
    <w:rsid w:val="007F2248"/>
    <w:rsid w:val="007F23B5"/>
    <w:rsid w:val="007F23F2"/>
    <w:rsid w:val="007F2572"/>
    <w:rsid w:val="007F270C"/>
    <w:rsid w:val="007F2A26"/>
    <w:rsid w:val="007F2A38"/>
    <w:rsid w:val="007F2BD5"/>
    <w:rsid w:val="007F34A5"/>
    <w:rsid w:val="007F38ED"/>
    <w:rsid w:val="007F396A"/>
    <w:rsid w:val="007F3B9E"/>
    <w:rsid w:val="007F3D94"/>
    <w:rsid w:val="007F3F1F"/>
    <w:rsid w:val="007F4552"/>
    <w:rsid w:val="007F4950"/>
    <w:rsid w:val="007F49BB"/>
    <w:rsid w:val="007F4D62"/>
    <w:rsid w:val="007F4F7D"/>
    <w:rsid w:val="007F596E"/>
    <w:rsid w:val="007F5A3B"/>
    <w:rsid w:val="007F5DE0"/>
    <w:rsid w:val="007F5E72"/>
    <w:rsid w:val="007F5EAA"/>
    <w:rsid w:val="007F5F95"/>
    <w:rsid w:val="007F6415"/>
    <w:rsid w:val="007F7266"/>
    <w:rsid w:val="007F72C8"/>
    <w:rsid w:val="007F7CDB"/>
    <w:rsid w:val="007F7ECE"/>
    <w:rsid w:val="00800FDB"/>
    <w:rsid w:val="00801104"/>
    <w:rsid w:val="008012B1"/>
    <w:rsid w:val="008012DB"/>
    <w:rsid w:val="00801438"/>
    <w:rsid w:val="00801E19"/>
    <w:rsid w:val="00802089"/>
    <w:rsid w:val="008025D9"/>
    <w:rsid w:val="0080288C"/>
    <w:rsid w:val="00802A39"/>
    <w:rsid w:val="00803117"/>
    <w:rsid w:val="00803157"/>
    <w:rsid w:val="0080335C"/>
    <w:rsid w:val="008034E2"/>
    <w:rsid w:val="0080353C"/>
    <w:rsid w:val="00803B02"/>
    <w:rsid w:val="008041D5"/>
    <w:rsid w:val="008045D6"/>
    <w:rsid w:val="00804717"/>
    <w:rsid w:val="00804E84"/>
    <w:rsid w:val="00804EE1"/>
    <w:rsid w:val="008051E6"/>
    <w:rsid w:val="00805B52"/>
    <w:rsid w:val="00805C12"/>
    <w:rsid w:val="00805D35"/>
    <w:rsid w:val="00806018"/>
    <w:rsid w:val="008063B0"/>
    <w:rsid w:val="008064C1"/>
    <w:rsid w:val="00806C9E"/>
    <w:rsid w:val="00806F09"/>
    <w:rsid w:val="00807085"/>
    <w:rsid w:val="008077F8"/>
    <w:rsid w:val="00807936"/>
    <w:rsid w:val="00807982"/>
    <w:rsid w:val="00807ED7"/>
    <w:rsid w:val="008100BC"/>
    <w:rsid w:val="008103C0"/>
    <w:rsid w:val="008107E4"/>
    <w:rsid w:val="00810AFA"/>
    <w:rsid w:val="00810F5B"/>
    <w:rsid w:val="0081107E"/>
    <w:rsid w:val="00811B25"/>
    <w:rsid w:val="00811C1B"/>
    <w:rsid w:val="0081219F"/>
    <w:rsid w:val="00812824"/>
    <w:rsid w:val="00812CE8"/>
    <w:rsid w:val="00812DB4"/>
    <w:rsid w:val="00812F42"/>
    <w:rsid w:val="00812FB8"/>
    <w:rsid w:val="00813D1A"/>
    <w:rsid w:val="00813FF6"/>
    <w:rsid w:val="00814082"/>
    <w:rsid w:val="008143D2"/>
    <w:rsid w:val="008149B1"/>
    <w:rsid w:val="00815179"/>
    <w:rsid w:val="00815234"/>
    <w:rsid w:val="0081536E"/>
    <w:rsid w:val="008156C8"/>
    <w:rsid w:val="00815B66"/>
    <w:rsid w:val="00815CC5"/>
    <w:rsid w:val="008160EE"/>
    <w:rsid w:val="00816D44"/>
    <w:rsid w:val="00817753"/>
    <w:rsid w:val="00817C5A"/>
    <w:rsid w:val="00820032"/>
    <w:rsid w:val="00820772"/>
    <w:rsid w:val="00820EA0"/>
    <w:rsid w:val="00820ED8"/>
    <w:rsid w:val="0082120F"/>
    <w:rsid w:val="008213F7"/>
    <w:rsid w:val="0082188D"/>
    <w:rsid w:val="008218A4"/>
    <w:rsid w:val="00821AFF"/>
    <w:rsid w:val="00821B2A"/>
    <w:rsid w:val="00822335"/>
    <w:rsid w:val="00822A4C"/>
    <w:rsid w:val="008231FB"/>
    <w:rsid w:val="0082368F"/>
    <w:rsid w:val="008241B7"/>
    <w:rsid w:val="00824454"/>
    <w:rsid w:val="00824B48"/>
    <w:rsid w:val="0082563C"/>
    <w:rsid w:val="00825938"/>
    <w:rsid w:val="00825A2A"/>
    <w:rsid w:val="00826393"/>
    <w:rsid w:val="00826485"/>
    <w:rsid w:val="00826F2F"/>
    <w:rsid w:val="008274EB"/>
    <w:rsid w:val="008275F5"/>
    <w:rsid w:val="00827658"/>
    <w:rsid w:val="00827D15"/>
    <w:rsid w:val="008302AF"/>
    <w:rsid w:val="00830B63"/>
    <w:rsid w:val="00830C73"/>
    <w:rsid w:val="00830F7A"/>
    <w:rsid w:val="00830F88"/>
    <w:rsid w:val="00831272"/>
    <w:rsid w:val="00831316"/>
    <w:rsid w:val="00831323"/>
    <w:rsid w:val="008313C9"/>
    <w:rsid w:val="00831EC8"/>
    <w:rsid w:val="00831FA4"/>
    <w:rsid w:val="0083201A"/>
    <w:rsid w:val="008321A7"/>
    <w:rsid w:val="008331B3"/>
    <w:rsid w:val="00833370"/>
    <w:rsid w:val="00833AED"/>
    <w:rsid w:val="00833D54"/>
    <w:rsid w:val="008343ED"/>
    <w:rsid w:val="00834438"/>
    <w:rsid w:val="00834570"/>
    <w:rsid w:val="00834787"/>
    <w:rsid w:val="00834814"/>
    <w:rsid w:val="00834AB7"/>
    <w:rsid w:val="00835CF4"/>
    <w:rsid w:val="00836826"/>
    <w:rsid w:val="00836DDA"/>
    <w:rsid w:val="008378BD"/>
    <w:rsid w:val="008378C2"/>
    <w:rsid w:val="0083790E"/>
    <w:rsid w:val="00837F90"/>
    <w:rsid w:val="00840A2B"/>
    <w:rsid w:val="00840B0B"/>
    <w:rsid w:val="00840B2A"/>
    <w:rsid w:val="00840E05"/>
    <w:rsid w:val="0084161B"/>
    <w:rsid w:val="00841B67"/>
    <w:rsid w:val="00841C3D"/>
    <w:rsid w:val="00841DD2"/>
    <w:rsid w:val="00842E38"/>
    <w:rsid w:val="00843142"/>
    <w:rsid w:val="008432FC"/>
    <w:rsid w:val="008434B5"/>
    <w:rsid w:val="008435C5"/>
    <w:rsid w:val="00843DB6"/>
    <w:rsid w:val="00843E3D"/>
    <w:rsid w:val="00843E66"/>
    <w:rsid w:val="0084448D"/>
    <w:rsid w:val="008445FF"/>
    <w:rsid w:val="00844B48"/>
    <w:rsid w:val="0084573B"/>
    <w:rsid w:val="00846173"/>
    <w:rsid w:val="00846EC6"/>
    <w:rsid w:val="008470AC"/>
    <w:rsid w:val="0084766E"/>
    <w:rsid w:val="0084789B"/>
    <w:rsid w:val="00847C71"/>
    <w:rsid w:val="0085015F"/>
    <w:rsid w:val="0085033E"/>
    <w:rsid w:val="00850482"/>
    <w:rsid w:val="00850FB2"/>
    <w:rsid w:val="00851252"/>
    <w:rsid w:val="008512DE"/>
    <w:rsid w:val="008514DD"/>
    <w:rsid w:val="00851661"/>
    <w:rsid w:val="00851891"/>
    <w:rsid w:val="00851BEF"/>
    <w:rsid w:val="00852222"/>
    <w:rsid w:val="0085244F"/>
    <w:rsid w:val="00852522"/>
    <w:rsid w:val="008529C9"/>
    <w:rsid w:val="00853867"/>
    <w:rsid w:val="00853A2A"/>
    <w:rsid w:val="00854253"/>
    <w:rsid w:val="0085435A"/>
    <w:rsid w:val="008544DC"/>
    <w:rsid w:val="00854886"/>
    <w:rsid w:val="00854A03"/>
    <w:rsid w:val="00854A9D"/>
    <w:rsid w:val="00854DEF"/>
    <w:rsid w:val="0085569C"/>
    <w:rsid w:val="00856642"/>
    <w:rsid w:val="00856678"/>
    <w:rsid w:val="00856F27"/>
    <w:rsid w:val="00857069"/>
    <w:rsid w:val="0085795E"/>
    <w:rsid w:val="008602A6"/>
    <w:rsid w:val="00860816"/>
    <w:rsid w:val="00860AF2"/>
    <w:rsid w:val="00860C50"/>
    <w:rsid w:val="00860D9E"/>
    <w:rsid w:val="00860E6F"/>
    <w:rsid w:val="0086125A"/>
    <w:rsid w:val="008612C1"/>
    <w:rsid w:val="00861954"/>
    <w:rsid w:val="00862223"/>
    <w:rsid w:val="0086227F"/>
    <w:rsid w:val="008622F2"/>
    <w:rsid w:val="008624C0"/>
    <w:rsid w:val="008628B8"/>
    <w:rsid w:val="00862B5F"/>
    <w:rsid w:val="00862C89"/>
    <w:rsid w:val="00862E16"/>
    <w:rsid w:val="00862F3B"/>
    <w:rsid w:val="008630AA"/>
    <w:rsid w:val="00863260"/>
    <w:rsid w:val="0086353E"/>
    <w:rsid w:val="0086395F"/>
    <w:rsid w:val="00863F71"/>
    <w:rsid w:val="00864494"/>
    <w:rsid w:val="0086497A"/>
    <w:rsid w:val="00864A4A"/>
    <w:rsid w:val="00865506"/>
    <w:rsid w:val="0086550E"/>
    <w:rsid w:val="00865BC1"/>
    <w:rsid w:val="0086685E"/>
    <w:rsid w:val="0086696B"/>
    <w:rsid w:val="0086697B"/>
    <w:rsid w:val="008669AE"/>
    <w:rsid w:val="00866A79"/>
    <w:rsid w:val="00866B89"/>
    <w:rsid w:val="00867124"/>
    <w:rsid w:val="008671DB"/>
    <w:rsid w:val="00867403"/>
    <w:rsid w:val="008677ED"/>
    <w:rsid w:val="00867A88"/>
    <w:rsid w:val="00867EEA"/>
    <w:rsid w:val="0086A7D7"/>
    <w:rsid w:val="008701FA"/>
    <w:rsid w:val="008704C9"/>
    <w:rsid w:val="0087086C"/>
    <w:rsid w:val="0087100D"/>
    <w:rsid w:val="008713F1"/>
    <w:rsid w:val="00871718"/>
    <w:rsid w:val="00871855"/>
    <w:rsid w:val="00871966"/>
    <w:rsid w:val="00872131"/>
    <w:rsid w:val="00872319"/>
    <w:rsid w:val="00872435"/>
    <w:rsid w:val="00872D30"/>
    <w:rsid w:val="00872E69"/>
    <w:rsid w:val="00872EB2"/>
    <w:rsid w:val="00873340"/>
    <w:rsid w:val="00873431"/>
    <w:rsid w:val="008738D0"/>
    <w:rsid w:val="00873A02"/>
    <w:rsid w:val="00873F49"/>
    <w:rsid w:val="008740C8"/>
    <w:rsid w:val="00874B89"/>
    <w:rsid w:val="00874C99"/>
    <w:rsid w:val="0087577B"/>
    <w:rsid w:val="00875ADE"/>
    <w:rsid w:val="00875D6B"/>
    <w:rsid w:val="00875F49"/>
    <w:rsid w:val="00876565"/>
    <w:rsid w:val="00876D88"/>
    <w:rsid w:val="008775B1"/>
    <w:rsid w:val="008777AF"/>
    <w:rsid w:val="008804A0"/>
    <w:rsid w:val="00881002"/>
    <w:rsid w:val="00881005"/>
    <w:rsid w:val="008813D6"/>
    <w:rsid w:val="00881587"/>
    <w:rsid w:val="00881997"/>
    <w:rsid w:val="008819D0"/>
    <w:rsid w:val="00881C04"/>
    <w:rsid w:val="00881E0F"/>
    <w:rsid w:val="00881F0E"/>
    <w:rsid w:val="00881F1C"/>
    <w:rsid w:val="008821FB"/>
    <w:rsid w:val="008825CD"/>
    <w:rsid w:val="00883AF0"/>
    <w:rsid w:val="00883C00"/>
    <w:rsid w:val="00883DE2"/>
    <w:rsid w:val="00883DFF"/>
    <w:rsid w:val="00884ADF"/>
    <w:rsid w:val="00884CAC"/>
    <w:rsid w:val="00884D55"/>
    <w:rsid w:val="008852FF"/>
    <w:rsid w:val="008853D7"/>
    <w:rsid w:val="00885CCF"/>
    <w:rsid w:val="008862D7"/>
    <w:rsid w:val="00886676"/>
    <w:rsid w:val="008870FB"/>
    <w:rsid w:val="00887916"/>
    <w:rsid w:val="00890333"/>
    <w:rsid w:val="00890878"/>
    <w:rsid w:val="00890B9E"/>
    <w:rsid w:val="00891A45"/>
    <w:rsid w:val="00891FDF"/>
    <w:rsid w:val="00892055"/>
    <w:rsid w:val="008923CC"/>
    <w:rsid w:val="008926B2"/>
    <w:rsid w:val="00892AE2"/>
    <w:rsid w:val="00892D89"/>
    <w:rsid w:val="008934F5"/>
    <w:rsid w:val="00893D79"/>
    <w:rsid w:val="0089482E"/>
    <w:rsid w:val="00894AAB"/>
    <w:rsid w:val="008951BA"/>
    <w:rsid w:val="0089544F"/>
    <w:rsid w:val="008959D5"/>
    <w:rsid w:val="008970E5"/>
    <w:rsid w:val="00897423"/>
    <w:rsid w:val="0089784A"/>
    <w:rsid w:val="00897BE5"/>
    <w:rsid w:val="00897FDD"/>
    <w:rsid w:val="008A00AD"/>
    <w:rsid w:val="008A01CF"/>
    <w:rsid w:val="008A0C8A"/>
    <w:rsid w:val="008A0E7C"/>
    <w:rsid w:val="008A0EB3"/>
    <w:rsid w:val="008A110D"/>
    <w:rsid w:val="008A11CB"/>
    <w:rsid w:val="008A190D"/>
    <w:rsid w:val="008A2224"/>
    <w:rsid w:val="008A2415"/>
    <w:rsid w:val="008A29BE"/>
    <w:rsid w:val="008A2AB0"/>
    <w:rsid w:val="008A2B94"/>
    <w:rsid w:val="008A30B2"/>
    <w:rsid w:val="008A3FE7"/>
    <w:rsid w:val="008A44B6"/>
    <w:rsid w:val="008A4CDC"/>
    <w:rsid w:val="008A525C"/>
    <w:rsid w:val="008A5436"/>
    <w:rsid w:val="008A5474"/>
    <w:rsid w:val="008A58EF"/>
    <w:rsid w:val="008A669D"/>
    <w:rsid w:val="008A6A25"/>
    <w:rsid w:val="008A6FA4"/>
    <w:rsid w:val="008A710C"/>
    <w:rsid w:val="008A7A27"/>
    <w:rsid w:val="008A7A7C"/>
    <w:rsid w:val="008A7F1F"/>
    <w:rsid w:val="008AB3A7"/>
    <w:rsid w:val="008B0170"/>
    <w:rsid w:val="008B0541"/>
    <w:rsid w:val="008B06A4"/>
    <w:rsid w:val="008B0A8D"/>
    <w:rsid w:val="008B0AFB"/>
    <w:rsid w:val="008B0EEF"/>
    <w:rsid w:val="008B1157"/>
    <w:rsid w:val="008B118B"/>
    <w:rsid w:val="008B1575"/>
    <w:rsid w:val="008B1AF9"/>
    <w:rsid w:val="008B1BCA"/>
    <w:rsid w:val="008B255B"/>
    <w:rsid w:val="008B2A00"/>
    <w:rsid w:val="008B2AE3"/>
    <w:rsid w:val="008B3198"/>
    <w:rsid w:val="008B34CA"/>
    <w:rsid w:val="008B37E4"/>
    <w:rsid w:val="008B3A10"/>
    <w:rsid w:val="008B469E"/>
    <w:rsid w:val="008B46E2"/>
    <w:rsid w:val="008B4734"/>
    <w:rsid w:val="008B563D"/>
    <w:rsid w:val="008B5A6D"/>
    <w:rsid w:val="008B5B16"/>
    <w:rsid w:val="008B5B65"/>
    <w:rsid w:val="008B647B"/>
    <w:rsid w:val="008B6643"/>
    <w:rsid w:val="008B6868"/>
    <w:rsid w:val="008B6B0D"/>
    <w:rsid w:val="008B6B70"/>
    <w:rsid w:val="008B6CC6"/>
    <w:rsid w:val="008B6E06"/>
    <w:rsid w:val="008B8F8D"/>
    <w:rsid w:val="008C0147"/>
    <w:rsid w:val="008C0203"/>
    <w:rsid w:val="008C03A2"/>
    <w:rsid w:val="008C0987"/>
    <w:rsid w:val="008C0ACE"/>
    <w:rsid w:val="008C1723"/>
    <w:rsid w:val="008C1E28"/>
    <w:rsid w:val="008C1EF3"/>
    <w:rsid w:val="008C2023"/>
    <w:rsid w:val="008C2683"/>
    <w:rsid w:val="008C28C2"/>
    <w:rsid w:val="008C3045"/>
    <w:rsid w:val="008C3500"/>
    <w:rsid w:val="008C3680"/>
    <w:rsid w:val="008C4254"/>
    <w:rsid w:val="008C5C70"/>
    <w:rsid w:val="008C5F4A"/>
    <w:rsid w:val="008C624C"/>
    <w:rsid w:val="008C6499"/>
    <w:rsid w:val="008C71B8"/>
    <w:rsid w:val="008C745A"/>
    <w:rsid w:val="008C7D13"/>
    <w:rsid w:val="008D0883"/>
    <w:rsid w:val="008D0D33"/>
    <w:rsid w:val="008D0DD9"/>
    <w:rsid w:val="008D1D60"/>
    <w:rsid w:val="008D1FC6"/>
    <w:rsid w:val="008D21B0"/>
    <w:rsid w:val="008D2211"/>
    <w:rsid w:val="008D22BF"/>
    <w:rsid w:val="008D279A"/>
    <w:rsid w:val="008D3074"/>
    <w:rsid w:val="008D31BC"/>
    <w:rsid w:val="008D3616"/>
    <w:rsid w:val="008D3EA4"/>
    <w:rsid w:val="008D40E9"/>
    <w:rsid w:val="008D41C4"/>
    <w:rsid w:val="008D4758"/>
    <w:rsid w:val="008D4CF7"/>
    <w:rsid w:val="008D52B1"/>
    <w:rsid w:val="008D5331"/>
    <w:rsid w:val="008D6093"/>
    <w:rsid w:val="008D6882"/>
    <w:rsid w:val="008D69C1"/>
    <w:rsid w:val="008D6B7B"/>
    <w:rsid w:val="008D6CF5"/>
    <w:rsid w:val="008D6F9C"/>
    <w:rsid w:val="008D7677"/>
    <w:rsid w:val="008D78A0"/>
    <w:rsid w:val="008D7E6E"/>
    <w:rsid w:val="008D7FC5"/>
    <w:rsid w:val="008D7FE3"/>
    <w:rsid w:val="008E0544"/>
    <w:rsid w:val="008E062A"/>
    <w:rsid w:val="008E07D9"/>
    <w:rsid w:val="008E0FCC"/>
    <w:rsid w:val="008E168A"/>
    <w:rsid w:val="008E17CF"/>
    <w:rsid w:val="008E196E"/>
    <w:rsid w:val="008E1CEE"/>
    <w:rsid w:val="008E212F"/>
    <w:rsid w:val="008E29B2"/>
    <w:rsid w:val="008E3730"/>
    <w:rsid w:val="008E3F91"/>
    <w:rsid w:val="008E420F"/>
    <w:rsid w:val="008E4382"/>
    <w:rsid w:val="008E472D"/>
    <w:rsid w:val="008E4E08"/>
    <w:rsid w:val="008E4EF3"/>
    <w:rsid w:val="008E518A"/>
    <w:rsid w:val="008E51C9"/>
    <w:rsid w:val="008E5DB0"/>
    <w:rsid w:val="008E6A4E"/>
    <w:rsid w:val="008E6EBF"/>
    <w:rsid w:val="008E78A7"/>
    <w:rsid w:val="008E7986"/>
    <w:rsid w:val="008E7BE1"/>
    <w:rsid w:val="008E7FE3"/>
    <w:rsid w:val="008F052A"/>
    <w:rsid w:val="008F06CA"/>
    <w:rsid w:val="008F1096"/>
    <w:rsid w:val="008F1359"/>
    <w:rsid w:val="008F1564"/>
    <w:rsid w:val="008F19B3"/>
    <w:rsid w:val="008F1DF5"/>
    <w:rsid w:val="008F2170"/>
    <w:rsid w:val="008F3266"/>
    <w:rsid w:val="008F33AB"/>
    <w:rsid w:val="008F3A32"/>
    <w:rsid w:val="008F3AB2"/>
    <w:rsid w:val="008F3BAD"/>
    <w:rsid w:val="008F400C"/>
    <w:rsid w:val="008F4581"/>
    <w:rsid w:val="008F4BE5"/>
    <w:rsid w:val="008F518A"/>
    <w:rsid w:val="008F5485"/>
    <w:rsid w:val="008F5B2B"/>
    <w:rsid w:val="008F634A"/>
    <w:rsid w:val="008F6871"/>
    <w:rsid w:val="008F6B1C"/>
    <w:rsid w:val="008F6DAE"/>
    <w:rsid w:val="008F7082"/>
    <w:rsid w:val="008F739B"/>
    <w:rsid w:val="008F7DF4"/>
    <w:rsid w:val="009000A3"/>
    <w:rsid w:val="009002E3"/>
    <w:rsid w:val="00900516"/>
    <w:rsid w:val="009008D3"/>
    <w:rsid w:val="00901353"/>
    <w:rsid w:val="00901607"/>
    <w:rsid w:val="00901E8D"/>
    <w:rsid w:val="009023E7"/>
    <w:rsid w:val="009025B4"/>
    <w:rsid w:val="009035C2"/>
    <w:rsid w:val="00903FF0"/>
    <w:rsid w:val="0090400A"/>
    <w:rsid w:val="00904482"/>
    <w:rsid w:val="00904A43"/>
    <w:rsid w:val="00904F8A"/>
    <w:rsid w:val="00905E7C"/>
    <w:rsid w:val="00905EAC"/>
    <w:rsid w:val="00905EE7"/>
    <w:rsid w:val="00907077"/>
    <w:rsid w:val="00907A27"/>
    <w:rsid w:val="00907BB3"/>
    <w:rsid w:val="00907FC8"/>
    <w:rsid w:val="00909AAC"/>
    <w:rsid w:val="0090A038"/>
    <w:rsid w:val="00910432"/>
    <w:rsid w:val="009111AD"/>
    <w:rsid w:val="00911453"/>
    <w:rsid w:val="00911B0F"/>
    <w:rsid w:val="00911B55"/>
    <w:rsid w:val="00911C7E"/>
    <w:rsid w:val="009124EA"/>
    <w:rsid w:val="00913659"/>
    <w:rsid w:val="00913D78"/>
    <w:rsid w:val="00913FD6"/>
    <w:rsid w:val="00913FF7"/>
    <w:rsid w:val="009143C0"/>
    <w:rsid w:val="00914B8A"/>
    <w:rsid w:val="00914FB2"/>
    <w:rsid w:val="0091500B"/>
    <w:rsid w:val="0091531B"/>
    <w:rsid w:val="00915320"/>
    <w:rsid w:val="00915F25"/>
    <w:rsid w:val="009162D5"/>
    <w:rsid w:val="00916D14"/>
    <w:rsid w:val="00916F75"/>
    <w:rsid w:val="0091723D"/>
    <w:rsid w:val="0091725E"/>
    <w:rsid w:val="00917A64"/>
    <w:rsid w:val="00917F76"/>
    <w:rsid w:val="00920022"/>
    <w:rsid w:val="009203D6"/>
    <w:rsid w:val="009203E1"/>
    <w:rsid w:val="009205ED"/>
    <w:rsid w:val="009206DC"/>
    <w:rsid w:val="009207E7"/>
    <w:rsid w:val="009208B9"/>
    <w:rsid w:val="009213AF"/>
    <w:rsid w:val="00921A2A"/>
    <w:rsid w:val="00921A63"/>
    <w:rsid w:val="00922AF1"/>
    <w:rsid w:val="0092329E"/>
    <w:rsid w:val="00923FB4"/>
    <w:rsid w:val="0092408C"/>
    <w:rsid w:val="00924A0E"/>
    <w:rsid w:val="00924EC2"/>
    <w:rsid w:val="0092501B"/>
    <w:rsid w:val="00925F2A"/>
    <w:rsid w:val="00926808"/>
    <w:rsid w:val="00926A2B"/>
    <w:rsid w:val="009273B7"/>
    <w:rsid w:val="009279D5"/>
    <w:rsid w:val="00927D40"/>
    <w:rsid w:val="00927FB1"/>
    <w:rsid w:val="00931206"/>
    <w:rsid w:val="009320E6"/>
    <w:rsid w:val="0093229B"/>
    <w:rsid w:val="0093245E"/>
    <w:rsid w:val="009324E9"/>
    <w:rsid w:val="00932B27"/>
    <w:rsid w:val="00932D8D"/>
    <w:rsid w:val="00933328"/>
    <w:rsid w:val="009339C6"/>
    <w:rsid w:val="00934712"/>
    <w:rsid w:val="009347D3"/>
    <w:rsid w:val="00934962"/>
    <w:rsid w:val="009349A5"/>
    <w:rsid w:val="00934E4C"/>
    <w:rsid w:val="00934E95"/>
    <w:rsid w:val="00934FC3"/>
    <w:rsid w:val="009350E6"/>
    <w:rsid w:val="009351D2"/>
    <w:rsid w:val="00935F99"/>
    <w:rsid w:val="009361C6"/>
    <w:rsid w:val="009368C6"/>
    <w:rsid w:val="009372E9"/>
    <w:rsid w:val="009373BC"/>
    <w:rsid w:val="00937898"/>
    <w:rsid w:val="00937B8D"/>
    <w:rsid w:val="0093B0BB"/>
    <w:rsid w:val="0094029D"/>
    <w:rsid w:val="00940996"/>
    <w:rsid w:val="00940A78"/>
    <w:rsid w:val="00940B97"/>
    <w:rsid w:val="009412DC"/>
    <w:rsid w:val="00941484"/>
    <w:rsid w:val="009419CB"/>
    <w:rsid w:val="00941D86"/>
    <w:rsid w:val="00942D2F"/>
    <w:rsid w:val="0094356C"/>
    <w:rsid w:val="0094358D"/>
    <w:rsid w:val="00944136"/>
    <w:rsid w:val="00944636"/>
    <w:rsid w:val="00944BF7"/>
    <w:rsid w:val="00944F26"/>
    <w:rsid w:val="009454B8"/>
    <w:rsid w:val="00945603"/>
    <w:rsid w:val="0094582D"/>
    <w:rsid w:val="009458B8"/>
    <w:rsid w:val="00945AD6"/>
    <w:rsid w:val="0094648A"/>
    <w:rsid w:val="009468B9"/>
    <w:rsid w:val="009469F0"/>
    <w:rsid w:val="00946A90"/>
    <w:rsid w:val="00947018"/>
    <w:rsid w:val="00947B91"/>
    <w:rsid w:val="00947DF4"/>
    <w:rsid w:val="00947F3D"/>
    <w:rsid w:val="00947F53"/>
    <w:rsid w:val="00950923"/>
    <w:rsid w:val="00950DA6"/>
    <w:rsid w:val="009512B5"/>
    <w:rsid w:val="00951376"/>
    <w:rsid w:val="0095138D"/>
    <w:rsid w:val="00951800"/>
    <w:rsid w:val="00952295"/>
    <w:rsid w:val="00952840"/>
    <w:rsid w:val="00952EBB"/>
    <w:rsid w:val="00952EDC"/>
    <w:rsid w:val="00952FAC"/>
    <w:rsid w:val="00953241"/>
    <w:rsid w:val="009535C6"/>
    <w:rsid w:val="00953EA6"/>
    <w:rsid w:val="00953F04"/>
    <w:rsid w:val="00954246"/>
    <w:rsid w:val="009550E3"/>
    <w:rsid w:val="00955720"/>
    <w:rsid w:val="00955E89"/>
    <w:rsid w:val="0095626D"/>
    <w:rsid w:val="00956479"/>
    <w:rsid w:val="00956491"/>
    <w:rsid w:val="009565AF"/>
    <w:rsid w:val="009568DC"/>
    <w:rsid w:val="00956A6C"/>
    <w:rsid w:val="0095726C"/>
    <w:rsid w:val="00957B11"/>
    <w:rsid w:val="00961243"/>
    <w:rsid w:val="00961D88"/>
    <w:rsid w:val="009630DB"/>
    <w:rsid w:val="0096315D"/>
    <w:rsid w:val="009632D3"/>
    <w:rsid w:val="009633A0"/>
    <w:rsid w:val="00963BAB"/>
    <w:rsid w:val="0096442F"/>
    <w:rsid w:val="009654EB"/>
    <w:rsid w:val="0096588D"/>
    <w:rsid w:val="00965B91"/>
    <w:rsid w:val="00966561"/>
    <w:rsid w:val="00966733"/>
    <w:rsid w:val="00966742"/>
    <w:rsid w:val="00966921"/>
    <w:rsid w:val="00966CD9"/>
    <w:rsid w:val="00966E66"/>
    <w:rsid w:val="00967278"/>
    <w:rsid w:val="00967590"/>
    <w:rsid w:val="00967792"/>
    <w:rsid w:val="0097041C"/>
    <w:rsid w:val="00970449"/>
    <w:rsid w:val="009705DA"/>
    <w:rsid w:val="00970825"/>
    <w:rsid w:val="00971027"/>
    <w:rsid w:val="00971B98"/>
    <w:rsid w:val="0097229F"/>
    <w:rsid w:val="00972772"/>
    <w:rsid w:val="0097291B"/>
    <w:rsid w:val="00972CE5"/>
    <w:rsid w:val="00972E3D"/>
    <w:rsid w:val="00972F8A"/>
    <w:rsid w:val="009732C2"/>
    <w:rsid w:val="00973A72"/>
    <w:rsid w:val="00973E33"/>
    <w:rsid w:val="00973E3C"/>
    <w:rsid w:val="009746B1"/>
    <w:rsid w:val="00974F09"/>
    <w:rsid w:val="00974F49"/>
    <w:rsid w:val="009751D3"/>
    <w:rsid w:val="00975335"/>
    <w:rsid w:val="0097538A"/>
    <w:rsid w:val="0097569B"/>
    <w:rsid w:val="00975747"/>
    <w:rsid w:val="00975867"/>
    <w:rsid w:val="00976307"/>
    <w:rsid w:val="009768C4"/>
    <w:rsid w:val="00976B41"/>
    <w:rsid w:val="00976DC5"/>
    <w:rsid w:val="00977EC9"/>
    <w:rsid w:val="00977ECE"/>
    <w:rsid w:val="00980B7C"/>
    <w:rsid w:val="00980BC2"/>
    <w:rsid w:val="0098143F"/>
    <w:rsid w:val="00981B40"/>
    <w:rsid w:val="00981B68"/>
    <w:rsid w:val="00981E74"/>
    <w:rsid w:val="009821A3"/>
    <w:rsid w:val="00982294"/>
    <w:rsid w:val="0098244D"/>
    <w:rsid w:val="009826FA"/>
    <w:rsid w:val="00982E76"/>
    <w:rsid w:val="00983162"/>
    <w:rsid w:val="00983884"/>
    <w:rsid w:val="00983CEF"/>
    <w:rsid w:val="00983E95"/>
    <w:rsid w:val="0098424F"/>
    <w:rsid w:val="00984636"/>
    <w:rsid w:val="00984965"/>
    <w:rsid w:val="009849E4"/>
    <w:rsid w:val="00984D4E"/>
    <w:rsid w:val="00984E07"/>
    <w:rsid w:val="00985515"/>
    <w:rsid w:val="00985803"/>
    <w:rsid w:val="00985A43"/>
    <w:rsid w:val="00985A95"/>
    <w:rsid w:val="009861EC"/>
    <w:rsid w:val="0098642A"/>
    <w:rsid w:val="0098689F"/>
    <w:rsid w:val="009875BA"/>
    <w:rsid w:val="00987BD4"/>
    <w:rsid w:val="009912DF"/>
    <w:rsid w:val="009914B7"/>
    <w:rsid w:val="009914E7"/>
    <w:rsid w:val="00991AB0"/>
    <w:rsid w:val="0099249D"/>
    <w:rsid w:val="00992EDA"/>
    <w:rsid w:val="00992F3C"/>
    <w:rsid w:val="00993917"/>
    <w:rsid w:val="00994862"/>
    <w:rsid w:val="00995141"/>
    <w:rsid w:val="00995527"/>
    <w:rsid w:val="009960C5"/>
    <w:rsid w:val="00996328"/>
    <w:rsid w:val="009A0660"/>
    <w:rsid w:val="009A08AA"/>
    <w:rsid w:val="009A09E1"/>
    <w:rsid w:val="009A1AB2"/>
    <w:rsid w:val="009A2140"/>
    <w:rsid w:val="009A2297"/>
    <w:rsid w:val="009A2DB1"/>
    <w:rsid w:val="009A2FD7"/>
    <w:rsid w:val="009A3253"/>
    <w:rsid w:val="009A32EB"/>
    <w:rsid w:val="009A330D"/>
    <w:rsid w:val="009A3ACF"/>
    <w:rsid w:val="009A4B69"/>
    <w:rsid w:val="009A53CD"/>
    <w:rsid w:val="009A5868"/>
    <w:rsid w:val="009A6552"/>
    <w:rsid w:val="009A665A"/>
    <w:rsid w:val="009A6CDD"/>
    <w:rsid w:val="009A6E4D"/>
    <w:rsid w:val="009A78CC"/>
    <w:rsid w:val="009A79AB"/>
    <w:rsid w:val="009A7B28"/>
    <w:rsid w:val="009A7CD5"/>
    <w:rsid w:val="009AD549"/>
    <w:rsid w:val="009B02C3"/>
    <w:rsid w:val="009B08F6"/>
    <w:rsid w:val="009B0BB2"/>
    <w:rsid w:val="009B0BB5"/>
    <w:rsid w:val="009B0C17"/>
    <w:rsid w:val="009B0C56"/>
    <w:rsid w:val="009B2CA2"/>
    <w:rsid w:val="009B31C1"/>
    <w:rsid w:val="009B3254"/>
    <w:rsid w:val="009B34AA"/>
    <w:rsid w:val="009B40D7"/>
    <w:rsid w:val="009B412B"/>
    <w:rsid w:val="009B5150"/>
    <w:rsid w:val="009B51A3"/>
    <w:rsid w:val="009B55E7"/>
    <w:rsid w:val="009B5A16"/>
    <w:rsid w:val="009B60C0"/>
    <w:rsid w:val="009B6667"/>
    <w:rsid w:val="009B68AA"/>
    <w:rsid w:val="009B6DBB"/>
    <w:rsid w:val="009B7032"/>
    <w:rsid w:val="009B7642"/>
    <w:rsid w:val="009B7892"/>
    <w:rsid w:val="009B7D1F"/>
    <w:rsid w:val="009C0139"/>
    <w:rsid w:val="009C01EB"/>
    <w:rsid w:val="009C06B8"/>
    <w:rsid w:val="009C0A8B"/>
    <w:rsid w:val="009C10BA"/>
    <w:rsid w:val="009C12CD"/>
    <w:rsid w:val="009C1C04"/>
    <w:rsid w:val="009C1C62"/>
    <w:rsid w:val="009C1EAF"/>
    <w:rsid w:val="009C217B"/>
    <w:rsid w:val="009C2860"/>
    <w:rsid w:val="009C28D4"/>
    <w:rsid w:val="009C2A82"/>
    <w:rsid w:val="009C2F4F"/>
    <w:rsid w:val="009C3533"/>
    <w:rsid w:val="009C39BF"/>
    <w:rsid w:val="009C3CBC"/>
    <w:rsid w:val="009C3FD3"/>
    <w:rsid w:val="009C4D66"/>
    <w:rsid w:val="009C4FA3"/>
    <w:rsid w:val="009C5A27"/>
    <w:rsid w:val="009C5E0F"/>
    <w:rsid w:val="009C5EBE"/>
    <w:rsid w:val="009C65EC"/>
    <w:rsid w:val="009C66E4"/>
    <w:rsid w:val="009C6A87"/>
    <w:rsid w:val="009C7683"/>
    <w:rsid w:val="009C7FD0"/>
    <w:rsid w:val="009D09C6"/>
    <w:rsid w:val="009D0AE5"/>
    <w:rsid w:val="009D0CFE"/>
    <w:rsid w:val="009D1610"/>
    <w:rsid w:val="009D17BC"/>
    <w:rsid w:val="009D222C"/>
    <w:rsid w:val="009D224F"/>
    <w:rsid w:val="009D29A4"/>
    <w:rsid w:val="009D29C3"/>
    <w:rsid w:val="009D2E33"/>
    <w:rsid w:val="009D2F09"/>
    <w:rsid w:val="009D2F44"/>
    <w:rsid w:val="009D4085"/>
    <w:rsid w:val="009D4D08"/>
    <w:rsid w:val="009D6181"/>
    <w:rsid w:val="009D6F71"/>
    <w:rsid w:val="009D716D"/>
    <w:rsid w:val="009D7267"/>
    <w:rsid w:val="009D76A6"/>
    <w:rsid w:val="009D7A80"/>
    <w:rsid w:val="009E0A58"/>
    <w:rsid w:val="009E0DC6"/>
    <w:rsid w:val="009E14CB"/>
    <w:rsid w:val="009E19B0"/>
    <w:rsid w:val="009E1F1C"/>
    <w:rsid w:val="009E1F3A"/>
    <w:rsid w:val="009E2960"/>
    <w:rsid w:val="009E29A9"/>
    <w:rsid w:val="009E2CA7"/>
    <w:rsid w:val="009E2F46"/>
    <w:rsid w:val="009E304E"/>
    <w:rsid w:val="009E3121"/>
    <w:rsid w:val="009E36CA"/>
    <w:rsid w:val="009E3842"/>
    <w:rsid w:val="009E3B9D"/>
    <w:rsid w:val="009E4311"/>
    <w:rsid w:val="009E441E"/>
    <w:rsid w:val="009E4A88"/>
    <w:rsid w:val="009E4EF8"/>
    <w:rsid w:val="009E5303"/>
    <w:rsid w:val="009E60EC"/>
    <w:rsid w:val="009E6315"/>
    <w:rsid w:val="009E6FC5"/>
    <w:rsid w:val="009E71DD"/>
    <w:rsid w:val="009E7787"/>
    <w:rsid w:val="009E787C"/>
    <w:rsid w:val="009E7C6E"/>
    <w:rsid w:val="009E7C74"/>
    <w:rsid w:val="009E7D39"/>
    <w:rsid w:val="009F019D"/>
    <w:rsid w:val="009F0766"/>
    <w:rsid w:val="009F15B3"/>
    <w:rsid w:val="009F168B"/>
    <w:rsid w:val="009F17F9"/>
    <w:rsid w:val="009F1880"/>
    <w:rsid w:val="009F1ACF"/>
    <w:rsid w:val="009F1BF4"/>
    <w:rsid w:val="009F22D5"/>
    <w:rsid w:val="009F3F8A"/>
    <w:rsid w:val="009F42EE"/>
    <w:rsid w:val="009F44C7"/>
    <w:rsid w:val="009F5174"/>
    <w:rsid w:val="009F58A3"/>
    <w:rsid w:val="009F6558"/>
    <w:rsid w:val="009F6DD1"/>
    <w:rsid w:val="009F7102"/>
    <w:rsid w:val="009F7227"/>
    <w:rsid w:val="009F75E2"/>
    <w:rsid w:val="009F761D"/>
    <w:rsid w:val="009F7621"/>
    <w:rsid w:val="009F7638"/>
    <w:rsid w:val="009F770D"/>
    <w:rsid w:val="009FA13D"/>
    <w:rsid w:val="00A000B2"/>
    <w:rsid w:val="00A00E3F"/>
    <w:rsid w:val="00A0133D"/>
    <w:rsid w:val="00A01656"/>
    <w:rsid w:val="00A0175E"/>
    <w:rsid w:val="00A01890"/>
    <w:rsid w:val="00A01A42"/>
    <w:rsid w:val="00A01A9C"/>
    <w:rsid w:val="00A02362"/>
    <w:rsid w:val="00A024C9"/>
    <w:rsid w:val="00A026AD"/>
    <w:rsid w:val="00A0288A"/>
    <w:rsid w:val="00A02B7A"/>
    <w:rsid w:val="00A02D24"/>
    <w:rsid w:val="00A02E4E"/>
    <w:rsid w:val="00A02E70"/>
    <w:rsid w:val="00A030BB"/>
    <w:rsid w:val="00A032A0"/>
    <w:rsid w:val="00A03546"/>
    <w:rsid w:val="00A03B50"/>
    <w:rsid w:val="00A03E97"/>
    <w:rsid w:val="00A03FAF"/>
    <w:rsid w:val="00A042B5"/>
    <w:rsid w:val="00A0438D"/>
    <w:rsid w:val="00A043E1"/>
    <w:rsid w:val="00A04476"/>
    <w:rsid w:val="00A04B6D"/>
    <w:rsid w:val="00A04B95"/>
    <w:rsid w:val="00A04F52"/>
    <w:rsid w:val="00A051F4"/>
    <w:rsid w:val="00A05703"/>
    <w:rsid w:val="00A05A59"/>
    <w:rsid w:val="00A06356"/>
    <w:rsid w:val="00A0655C"/>
    <w:rsid w:val="00A06BB0"/>
    <w:rsid w:val="00A07112"/>
    <w:rsid w:val="00A07577"/>
    <w:rsid w:val="00A077ED"/>
    <w:rsid w:val="00A078EE"/>
    <w:rsid w:val="00A10546"/>
    <w:rsid w:val="00A1068F"/>
    <w:rsid w:val="00A11075"/>
    <w:rsid w:val="00A1126B"/>
    <w:rsid w:val="00A114DD"/>
    <w:rsid w:val="00A11B7C"/>
    <w:rsid w:val="00A11FA9"/>
    <w:rsid w:val="00A12277"/>
    <w:rsid w:val="00A126C8"/>
    <w:rsid w:val="00A12B57"/>
    <w:rsid w:val="00A12B9C"/>
    <w:rsid w:val="00A12BD1"/>
    <w:rsid w:val="00A12CCE"/>
    <w:rsid w:val="00A13086"/>
    <w:rsid w:val="00A1350F"/>
    <w:rsid w:val="00A136A2"/>
    <w:rsid w:val="00A13D46"/>
    <w:rsid w:val="00A13E69"/>
    <w:rsid w:val="00A1411F"/>
    <w:rsid w:val="00A14476"/>
    <w:rsid w:val="00A1495E"/>
    <w:rsid w:val="00A14D3F"/>
    <w:rsid w:val="00A158BF"/>
    <w:rsid w:val="00A15E8E"/>
    <w:rsid w:val="00A163BF"/>
    <w:rsid w:val="00A16416"/>
    <w:rsid w:val="00A1754D"/>
    <w:rsid w:val="00A17D5E"/>
    <w:rsid w:val="00A17EDB"/>
    <w:rsid w:val="00A17FF9"/>
    <w:rsid w:val="00A1B209"/>
    <w:rsid w:val="00A20675"/>
    <w:rsid w:val="00A2097F"/>
    <w:rsid w:val="00A20C41"/>
    <w:rsid w:val="00A214F5"/>
    <w:rsid w:val="00A217D6"/>
    <w:rsid w:val="00A221E0"/>
    <w:rsid w:val="00A22286"/>
    <w:rsid w:val="00A228CE"/>
    <w:rsid w:val="00A22E96"/>
    <w:rsid w:val="00A232F0"/>
    <w:rsid w:val="00A23E6A"/>
    <w:rsid w:val="00A24186"/>
    <w:rsid w:val="00A245C1"/>
    <w:rsid w:val="00A24635"/>
    <w:rsid w:val="00A2490A"/>
    <w:rsid w:val="00A24E56"/>
    <w:rsid w:val="00A24FA6"/>
    <w:rsid w:val="00A2566B"/>
    <w:rsid w:val="00A25AAC"/>
    <w:rsid w:val="00A2610B"/>
    <w:rsid w:val="00A26410"/>
    <w:rsid w:val="00A26456"/>
    <w:rsid w:val="00A2655F"/>
    <w:rsid w:val="00A26599"/>
    <w:rsid w:val="00A3079C"/>
    <w:rsid w:val="00A30BD7"/>
    <w:rsid w:val="00A30E49"/>
    <w:rsid w:val="00A31D4F"/>
    <w:rsid w:val="00A31FE2"/>
    <w:rsid w:val="00A32149"/>
    <w:rsid w:val="00A3238E"/>
    <w:rsid w:val="00A323C0"/>
    <w:rsid w:val="00A32418"/>
    <w:rsid w:val="00A32A68"/>
    <w:rsid w:val="00A32AC0"/>
    <w:rsid w:val="00A32B97"/>
    <w:rsid w:val="00A32D93"/>
    <w:rsid w:val="00A32E28"/>
    <w:rsid w:val="00A330AF"/>
    <w:rsid w:val="00A33153"/>
    <w:rsid w:val="00A333C7"/>
    <w:rsid w:val="00A339D7"/>
    <w:rsid w:val="00A345F8"/>
    <w:rsid w:val="00A3485F"/>
    <w:rsid w:val="00A34B43"/>
    <w:rsid w:val="00A34B46"/>
    <w:rsid w:val="00A34E09"/>
    <w:rsid w:val="00A350CA"/>
    <w:rsid w:val="00A361C1"/>
    <w:rsid w:val="00A36600"/>
    <w:rsid w:val="00A36874"/>
    <w:rsid w:val="00A371DF"/>
    <w:rsid w:val="00A3749B"/>
    <w:rsid w:val="00A3750A"/>
    <w:rsid w:val="00A37E0E"/>
    <w:rsid w:val="00A40155"/>
    <w:rsid w:val="00A401E4"/>
    <w:rsid w:val="00A40814"/>
    <w:rsid w:val="00A4087F"/>
    <w:rsid w:val="00A40EAB"/>
    <w:rsid w:val="00A41004"/>
    <w:rsid w:val="00A4131C"/>
    <w:rsid w:val="00A41C60"/>
    <w:rsid w:val="00A41EE4"/>
    <w:rsid w:val="00A420C1"/>
    <w:rsid w:val="00A42460"/>
    <w:rsid w:val="00A427C1"/>
    <w:rsid w:val="00A42E06"/>
    <w:rsid w:val="00A42F38"/>
    <w:rsid w:val="00A4311C"/>
    <w:rsid w:val="00A43220"/>
    <w:rsid w:val="00A435F2"/>
    <w:rsid w:val="00A441DE"/>
    <w:rsid w:val="00A44E2A"/>
    <w:rsid w:val="00A44F27"/>
    <w:rsid w:val="00A45404"/>
    <w:rsid w:val="00A45965"/>
    <w:rsid w:val="00A46752"/>
    <w:rsid w:val="00A46829"/>
    <w:rsid w:val="00A4685A"/>
    <w:rsid w:val="00A46A73"/>
    <w:rsid w:val="00A47684"/>
    <w:rsid w:val="00A47A09"/>
    <w:rsid w:val="00A502A9"/>
    <w:rsid w:val="00A508BF"/>
    <w:rsid w:val="00A5093F"/>
    <w:rsid w:val="00A51608"/>
    <w:rsid w:val="00A5161D"/>
    <w:rsid w:val="00A52022"/>
    <w:rsid w:val="00A5316A"/>
    <w:rsid w:val="00A53D11"/>
    <w:rsid w:val="00A541EC"/>
    <w:rsid w:val="00A54807"/>
    <w:rsid w:val="00A54FE0"/>
    <w:rsid w:val="00A55558"/>
    <w:rsid w:val="00A55886"/>
    <w:rsid w:val="00A55A91"/>
    <w:rsid w:val="00A561A3"/>
    <w:rsid w:val="00A56839"/>
    <w:rsid w:val="00A56A06"/>
    <w:rsid w:val="00A56A66"/>
    <w:rsid w:val="00A56B1A"/>
    <w:rsid w:val="00A56C3C"/>
    <w:rsid w:val="00A56D75"/>
    <w:rsid w:val="00A573AE"/>
    <w:rsid w:val="00A574FF"/>
    <w:rsid w:val="00A5756E"/>
    <w:rsid w:val="00A57AA2"/>
    <w:rsid w:val="00A57CAA"/>
    <w:rsid w:val="00A6034E"/>
    <w:rsid w:val="00A60F67"/>
    <w:rsid w:val="00A61003"/>
    <w:rsid w:val="00A6148A"/>
    <w:rsid w:val="00A61813"/>
    <w:rsid w:val="00A61B4B"/>
    <w:rsid w:val="00A6261D"/>
    <w:rsid w:val="00A626C1"/>
    <w:rsid w:val="00A628C3"/>
    <w:rsid w:val="00A62A0D"/>
    <w:rsid w:val="00A62CAA"/>
    <w:rsid w:val="00A62FAC"/>
    <w:rsid w:val="00A630A2"/>
    <w:rsid w:val="00A63616"/>
    <w:rsid w:val="00A6376C"/>
    <w:rsid w:val="00A63E90"/>
    <w:rsid w:val="00A64098"/>
    <w:rsid w:val="00A64A27"/>
    <w:rsid w:val="00A64A65"/>
    <w:rsid w:val="00A65087"/>
    <w:rsid w:val="00A65396"/>
    <w:rsid w:val="00A65656"/>
    <w:rsid w:val="00A65A6B"/>
    <w:rsid w:val="00A65E0E"/>
    <w:rsid w:val="00A66066"/>
    <w:rsid w:val="00A66669"/>
    <w:rsid w:val="00A667DC"/>
    <w:rsid w:val="00A66BE6"/>
    <w:rsid w:val="00A66F83"/>
    <w:rsid w:val="00A6703E"/>
    <w:rsid w:val="00A6706D"/>
    <w:rsid w:val="00A6714C"/>
    <w:rsid w:val="00A67744"/>
    <w:rsid w:val="00A67FA9"/>
    <w:rsid w:val="00A70A23"/>
    <w:rsid w:val="00A70CE1"/>
    <w:rsid w:val="00A70DD9"/>
    <w:rsid w:val="00A719A3"/>
    <w:rsid w:val="00A72326"/>
    <w:rsid w:val="00A72B30"/>
    <w:rsid w:val="00A72F87"/>
    <w:rsid w:val="00A73151"/>
    <w:rsid w:val="00A737C0"/>
    <w:rsid w:val="00A7408A"/>
    <w:rsid w:val="00A74E73"/>
    <w:rsid w:val="00A753D0"/>
    <w:rsid w:val="00A75DA2"/>
    <w:rsid w:val="00A76832"/>
    <w:rsid w:val="00A76AF9"/>
    <w:rsid w:val="00A76BDC"/>
    <w:rsid w:val="00A76CA2"/>
    <w:rsid w:val="00A7723C"/>
    <w:rsid w:val="00A7729B"/>
    <w:rsid w:val="00A776B7"/>
    <w:rsid w:val="00A7797B"/>
    <w:rsid w:val="00A77A3F"/>
    <w:rsid w:val="00A8008C"/>
    <w:rsid w:val="00A800E2"/>
    <w:rsid w:val="00A80114"/>
    <w:rsid w:val="00A80273"/>
    <w:rsid w:val="00A80BBA"/>
    <w:rsid w:val="00A80FDF"/>
    <w:rsid w:val="00A8113E"/>
    <w:rsid w:val="00A815DF"/>
    <w:rsid w:val="00A816A0"/>
    <w:rsid w:val="00A82386"/>
    <w:rsid w:val="00A830FF"/>
    <w:rsid w:val="00A83417"/>
    <w:rsid w:val="00A83446"/>
    <w:rsid w:val="00A8349C"/>
    <w:rsid w:val="00A8357F"/>
    <w:rsid w:val="00A836AF"/>
    <w:rsid w:val="00A8390D"/>
    <w:rsid w:val="00A83A56"/>
    <w:rsid w:val="00A83FF2"/>
    <w:rsid w:val="00A84E84"/>
    <w:rsid w:val="00A85026"/>
    <w:rsid w:val="00A85514"/>
    <w:rsid w:val="00A85743"/>
    <w:rsid w:val="00A8595A"/>
    <w:rsid w:val="00A85971"/>
    <w:rsid w:val="00A85A20"/>
    <w:rsid w:val="00A85A37"/>
    <w:rsid w:val="00A85D7A"/>
    <w:rsid w:val="00A8668E"/>
    <w:rsid w:val="00A86741"/>
    <w:rsid w:val="00A8695A"/>
    <w:rsid w:val="00A86A2E"/>
    <w:rsid w:val="00A86C31"/>
    <w:rsid w:val="00A872AF"/>
    <w:rsid w:val="00A874CB"/>
    <w:rsid w:val="00A877A6"/>
    <w:rsid w:val="00A87811"/>
    <w:rsid w:val="00A9088D"/>
    <w:rsid w:val="00A90B64"/>
    <w:rsid w:val="00A90FBB"/>
    <w:rsid w:val="00A910ED"/>
    <w:rsid w:val="00A913C1"/>
    <w:rsid w:val="00A914E9"/>
    <w:rsid w:val="00A91C96"/>
    <w:rsid w:val="00A91F3A"/>
    <w:rsid w:val="00A920F0"/>
    <w:rsid w:val="00A9289F"/>
    <w:rsid w:val="00A92A1C"/>
    <w:rsid w:val="00A92CD7"/>
    <w:rsid w:val="00A93390"/>
    <w:rsid w:val="00A93CD2"/>
    <w:rsid w:val="00A9441D"/>
    <w:rsid w:val="00A94487"/>
    <w:rsid w:val="00A94D38"/>
    <w:rsid w:val="00A95196"/>
    <w:rsid w:val="00A951E7"/>
    <w:rsid w:val="00A95431"/>
    <w:rsid w:val="00A956E4"/>
    <w:rsid w:val="00A95741"/>
    <w:rsid w:val="00A958A8"/>
    <w:rsid w:val="00A959A1"/>
    <w:rsid w:val="00A95E26"/>
    <w:rsid w:val="00A96693"/>
    <w:rsid w:val="00A968AB"/>
    <w:rsid w:val="00A9708C"/>
    <w:rsid w:val="00A97535"/>
    <w:rsid w:val="00A975BC"/>
    <w:rsid w:val="00A97C24"/>
    <w:rsid w:val="00A995E3"/>
    <w:rsid w:val="00AA03EF"/>
    <w:rsid w:val="00AA0486"/>
    <w:rsid w:val="00AA0625"/>
    <w:rsid w:val="00AA06F9"/>
    <w:rsid w:val="00AA0789"/>
    <w:rsid w:val="00AA09AE"/>
    <w:rsid w:val="00AA0AB3"/>
    <w:rsid w:val="00AA1085"/>
    <w:rsid w:val="00AA11AF"/>
    <w:rsid w:val="00AA156E"/>
    <w:rsid w:val="00AA2343"/>
    <w:rsid w:val="00AA2D11"/>
    <w:rsid w:val="00AA2EC3"/>
    <w:rsid w:val="00AA3555"/>
    <w:rsid w:val="00AA430C"/>
    <w:rsid w:val="00AA4475"/>
    <w:rsid w:val="00AA4BCE"/>
    <w:rsid w:val="00AA4F8F"/>
    <w:rsid w:val="00AA516A"/>
    <w:rsid w:val="00AA55EB"/>
    <w:rsid w:val="00AA7099"/>
    <w:rsid w:val="00AA70D7"/>
    <w:rsid w:val="00AA7401"/>
    <w:rsid w:val="00AA776C"/>
    <w:rsid w:val="00AB01CA"/>
    <w:rsid w:val="00AB05C7"/>
    <w:rsid w:val="00AB158A"/>
    <w:rsid w:val="00AB1CAE"/>
    <w:rsid w:val="00AB1FB4"/>
    <w:rsid w:val="00AB2139"/>
    <w:rsid w:val="00AB2375"/>
    <w:rsid w:val="00AB2402"/>
    <w:rsid w:val="00AB251F"/>
    <w:rsid w:val="00AB2993"/>
    <w:rsid w:val="00AB2E48"/>
    <w:rsid w:val="00AB3172"/>
    <w:rsid w:val="00AB4140"/>
    <w:rsid w:val="00AB4930"/>
    <w:rsid w:val="00AB4AC3"/>
    <w:rsid w:val="00AB56D8"/>
    <w:rsid w:val="00AB5792"/>
    <w:rsid w:val="00AB5920"/>
    <w:rsid w:val="00AB5B67"/>
    <w:rsid w:val="00AB5C12"/>
    <w:rsid w:val="00AB61CA"/>
    <w:rsid w:val="00AB6609"/>
    <w:rsid w:val="00AB6631"/>
    <w:rsid w:val="00AB676B"/>
    <w:rsid w:val="00AB6CCA"/>
    <w:rsid w:val="00AB6F2C"/>
    <w:rsid w:val="00AB6F4D"/>
    <w:rsid w:val="00AB7092"/>
    <w:rsid w:val="00AB7B08"/>
    <w:rsid w:val="00AB7DBA"/>
    <w:rsid w:val="00AC03E4"/>
    <w:rsid w:val="00AC0719"/>
    <w:rsid w:val="00AC090D"/>
    <w:rsid w:val="00AC0DA6"/>
    <w:rsid w:val="00AC0EF6"/>
    <w:rsid w:val="00AC179A"/>
    <w:rsid w:val="00AC1A81"/>
    <w:rsid w:val="00AC1CEE"/>
    <w:rsid w:val="00AC2387"/>
    <w:rsid w:val="00AC2460"/>
    <w:rsid w:val="00AC2569"/>
    <w:rsid w:val="00AC29DF"/>
    <w:rsid w:val="00AC29FC"/>
    <w:rsid w:val="00AC355A"/>
    <w:rsid w:val="00AC3870"/>
    <w:rsid w:val="00AC4602"/>
    <w:rsid w:val="00AC4C04"/>
    <w:rsid w:val="00AC4D4A"/>
    <w:rsid w:val="00AC4F7D"/>
    <w:rsid w:val="00AC518F"/>
    <w:rsid w:val="00AC53C8"/>
    <w:rsid w:val="00AC5664"/>
    <w:rsid w:val="00AC5C44"/>
    <w:rsid w:val="00AC6512"/>
    <w:rsid w:val="00AC680B"/>
    <w:rsid w:val="00AC6956"/>
    <w:rsid w:val="00AC6AA4"/>
    <w:rsid w:val="00AC6D45"/>
    <w:rsid w:val="00AC6F7E"/>
    <w:rsid w:val="00AC75E1"/>
    <w:rsid w:val="00AC7D2E"/>
    <w:rsid w:val="00AD00C5"/>
    <w:rsid w:val="00AD0324"/>
    <w:rsid w:val="00AD0344"/>
    <w:rsid w:val="00AD0492"/>
    <w:rsid w:val="00AD09F3"/>
    <w:rsid w:val="00AD0D5D"/>
    <w:rsid w:val="00AD0EEF"/>
    <w:rsid w:val="00AD126F"/>
    <w:rsid w:val="00AD1937"/>
    <w:rsid w:val="00AD1F51"/>
    <w:rsid w:val="00AD2018"/>
    <w:rsid w:val="00AD2A42"/>
    <w:rsid w:val="00AD30B6"/>
    <w:rsid w:val="00AD332D"/>
    <w:rsid w:val="00AD3422"/>
    <w:rsid w:val="00AD4D93"/>
    <w:rsid w:val="00AD5553"/>
    <w:rsid w:val="00AD59E1"/>
    <w:rsid w:val="00AD5BA4"/>
    <w:rsid w:val="00AD5EFF"/>
    <w:rsid w:val="00AD6A54"/>
    <w:rsid w:val="00AD75F7"/>
    <w:rsid w:val="00AE094B"/>
    <w:rsid w:val="00AE0C41"/>
    <w:rsid w:val="00AE0CCD"/>
    <w:rsid w:val="00AE1EE6"/>
    <w:rsid w:val="00AE228F"/>
    <w:rsid w:val="00AE2AAF"/>
    <w:rsid w:val="00AE3474"/>
    <w:rsid w:val="00AE38DC"/>
    <w:rsid w:val="00AE3D40"/>
    <w:rsid w:val="00AE4648"/>
    <w:rsid w:val="00AE48E8"/>
    <w:rsid w:val="00AE4BB9"/>
    <w:rsid w:val="00AE515F"/>
    <w:rsid w:val="00AE5248"/>
    <w:rsid w:val="00AE52BB"/>
    <w:rsid w:val="00AE565A"/>
    <w:rsid w:val="00AE5E9F"/>
    <w:rsid w:val="00AE5EBF"/>
    <w:rsid w:val="00AE5FD0"/>
    <w:rsid w:val="00AE610D"/>
    <w:rsid w:val="00AE6431"/>
    <w:rsid w:val="00AE6A17"/>
    <w:rsid w:val="00AE6F76"/>
    <w:rsid w:val="00AE7207"/>
    <w:rsid w:val="00AE76A8"/>
    <w:rsid w:val="00AE76C4"/>
    <w:rsid w:val="00AE76E2"/>
    <w:rsid w:val="00AE7867"/>
    <w:rsid w:val="00AE7896"/>
    <w:rsid w:val="00AF097C"/>
    <w:rsid w:val="00AF0C5E"/>
    <w:rsid w:val="00AF0E28"/>
    <w:rsid w:val="00AF1231"/>
    <w:rsid w:val="00AF13A0"/>
    <w:rsid w:val="00AF1926"/>
    <w:rsid w:val="00AF1C23"/>
    <w:rsid w:val="00AF1E30"/>
    <w:rsid w:val="00AF2AED"/>
    <w:rsid w:val="00AF2FA4"/>
    <w:rsid w:val="00AF2FA6"/>
    <w:rsid w:val="00AF3569"/>
    <w:rsid w:val="00AF3792"/>
    <w:rsid w:val="00AF3CEB"/>
    <w:rsid w:val="00AF419C"/>
    <w:rsid w:val="00AF42A3"/>
    <w:rsid w:val="00AF4424"/>
    <w:rsid w:val="00AF4972"/>
    <w:rsid w:val="00AF4A66"/>
    <w:rsid w:val="00AF4C07"/>
    <w:rsid w:val="00AF5111"/>
    <w:rsid w:val="00AF5352"/>
    <w:rsid w:val="00AF55AF"/>
    <w:rsid w:val="00AF5851"/>
    <w:rsid w:val="00AF5A6D"/>
    <w:rsid w:val="00AF5A79"/>
    <w:rsid w:val="00AF5CC5"/>
    <w:rsid w:val="00AF634C"/>
    <w:rsid w:val="00AF644F"/>
    <w:rsid w:val="00AF651E"/>
    <w:rsid w:val="00AF66BE"/>
    <w:rsid w:val="00AF66D8"/>
    <w:rsid w:val="00AF69CC"/>
    <w:rsid w:val="00AF7129"/>
    <w:rsid w:val="00AF735D"/>
    <w:rsid w:val="00B00DE1"/>
    <w:rsid w:val="00B0133C"/>
    <w:rsid w:val="00B01597"/>
    <w:rsid w:val="00B016E6"/>
    <w:rsid w:val="00B0173D"/>
    <w:rsid w:val="00B018E7"/>
    <w:rsid w:val="00B01FF0"/>
    <w:rsid w:val="00B02A0A"/>
    <w:rsid w:val="00B031E7"/>
    <w:rsid w:val="00B03A11"/>
    <w:rsid w:val="00B03D47"/>
    <w:rsid w:val="00B03D58"/>
    <w:rsid w:val="00B043C2"/>
    <w:rsid w:val="00B04EE5"/>
    <w:rsid w:val="00B04F7E"/>
    <w:rsid w:val="00B0512F"/>
    <w:rsid w:val="00B05F1F"/>
    <w:rsid w:val="00B06BB0"/>
    <w:rsid w:val="00B06D55"/>
    <w:rsid w:val="00B07497"/>
    <w:rsid w:val="00B07981"/>
    <w:rsid w:val="00B1033D"/>
    <w:rsid w:val="00B106A9"/>
    <w:rsid w:val="00B1092D"/>
    <w:rsid w:val="00B10BB1"/>
    <w:rsid w:val="00B10E7F"/>
    <w:rsid w:val="00B11137"/>
    <w:rsid w:val="00B11230"/>
    <w:rsid w:val="00B11274"/>
    <w:rsid w:val="00B115BF"/>
    <w:rsid w:val="00B11DC1"/>
    <w:rsid w:val="00B1222E"/>
    <w:rsid w:val="00B1255F"/>
    <w:rsid w:val="00B1279A"/>
    <w:rsid w:val="00B12EF7"/>
    <w:rsid w:val="00B13274"/>
    <w:rsid w:val="00B13970"/>
    <w:rsid w:val="00B13A9F"/>
    <w:rsid w:val="00B13D85"/>
    <w:rsid w:val="00B14152"/>
    <w:rsid w:val="00B145B0"/>
    <w:rsid w:val="00B149AE"/>
    <w:rsid w:val="00B15534"/>
    <w:rsid w:val="00B15699"/>
    <w:rsid w:val="00B15912"/>
    <w:rsid w:val="00B15BA7"/>
    <w:rsid w:val="00B15C71"/>
    <w:rsid w:val="00B16BBE"/>
    <w:rsid w:val="00B16D9C"/>
    <w:rsid w:val="00B17157"/>
    <w:rsid w:val="00B17832"/>
    <w:rsid w:val="00B17BD1"/>
    <w:rsid w:val="00B17C97"/>
    <w:rsid w:val="00B203F1"/>
    <w:rsid w:val="00B2051C"/>
    <w:rsid w:val="00B209A2"/>
    <w:rsid w:val="00B21000"/>
    <w:rsid w:val="00B21118"/>
    <w:rsid w:val="00B212ED"/>
    <w:rsid w:val="00B21E0C"/>
    <w:rsid w:val="00B21FD9"/>
    <w:rsid w:val="00B22428"/>
    <w:rsid w:val="00B22E0A"/>
    <w:rsid w:val="00B23186"/>
    <w:rsid w:val="00B237A3"/>
    <w:rsid w:val="00B23B5E"/>
    <w:rsid w:val="00B23C4C"/>
    <w:rsid w:val="00B23C83"/>
    <w:rsid w:val="00B240F4"/>
    <w:rsid w:val="00B24242"/>
    <w:rsid w:val="00B24263"/>
    <w:rsid w:val="00B243CF"/>
    <w:rsid w:val="00B24583"/>
    <w:rsid w:val="00B245C1"/>
    <w:rsid w:val="00B24F27"/>
    <w:rsid w:val="00B25249"/>
    <w:rsid w:val="00B25A70"/>
    <w:rsid w:val="00B2628B"/>
    <w:rsid w:val="00B26440"/>
    <w:rsid w:val="00B26453"/>
    <w:rsid w:val="00B27006"/>
    <w:rsid w:val="00B27381"/>
    <w:rsid w:val="00B274B7"/>
    <w:rsid w:val="00B27534"/>
    <w:rsid w:val="00B27C70"/>
    <w:rsid w:val="00B27C89"/>
    <w:rsid w:val="00B30203"/>
    <w:rsid w:val="00B302CC"/>
    <w:rsid w:val="00B3078C"/>
    <w:rsid w:val="00B3161D"/>
    <w:rsid w:val="00B3177B"/>
    <w:rsid w:val="00B321DC"/>
    <w:rsid w:val="00B32AB2"/>
    <w:rsid w:val="00B330DB"/>
    <w:rsid w:val="00B3358B"/>
    <w:rsid w:val="00B33BC8"/>
    <w:rsid w:val="00B3423B"/>
    <w:rsid w:val="00B34D07"/>
    <w:rsid w:val="00B3500E"/>
    <w:rsid w:val="00B35156"/>
    <w:rsid w:val="00B358D0"/>
    <w:rsid w:val="00B35940"/>
    <w:rsid w:val="00B35B9E"/>
    <w:rsid w:val="00B35C07"/>
    <w:rsid w:val="00B35E91"/>
    <w:rsid w:val="00B36BD6"/>
    <w:rsid w:val="00B37181"/>
    <w:rsid w:val="00B37251"/>
    <w:rsid w:val="00B37741"/>
    <w:rsid w:val="00B3784A"/>
    <w:rsid w:val="00B37DBD"/>
    <w:rsid w:val="00B37EFF"/>
    <w:rsid w:val="00B40526"/>
    <w:rsid w:val="00B407C7"/>
    <w:rsid w:val="00B409FC"/>
    <w:rsid w:val="00B4109B"/>
    <w:rsid w:val="00B41282"/>
    <w:rsid w:val="00B41887"/>
    <w:rsid w:val="00B420A0"/>
    <w:rsid w:val="00B42368"/>
    <w:rsid w:val="00B42662"/>
    <w:rsid w:val="00B42CE3"/>
    <w:rsid w:val="00B42EEC"/>
    <w:rsid w:val="00B43106"/>
    <w:rsid w:val="00B4348E"/>
    <w:rsid w:val="00B43611"/>
    <w:rsid w:val="00B43A02"/>
    <w:rsid w:val="00B43B60"/>
    <w:rsid w:val="00B43D55"/>
    <w:rsid w:val="00B4460D"/>
    <w:rsid w:val="00B44CF9"/>
    <w:rsid w:val="00B44D75"/>
    <w:rsid w:val="00B45097"/>
    <w:rsid w:val="00B4533A"/>
    <w:rsid w:val="00B45A29"/>
    <w:rsid w:val="00B45C19"/>
    <w:rsid w:val="00B46068"/>
    <w:rsid w:val="00B46592"/>
    <w:rsid w:val="00B4671D"/>
    <w:rsid w:val="00B46AC8"/>
    <w:rsid w:val="00B46FEA"/>
    <w:rsid w:val="00B4721D"/>
    <w:rsid w:val="00B47251"/>
    <w:rsid w:val="00B473F4"/>
    <w:rsid w:val="00B4782B"/>
    <w:rsid w:val="00B47AE3"/>
    <w:rsid w:val="00B47C1D"/>
    <w:rsid w:val="00B47D47"/>
    <w:rsid w:val="00B4B1A8"/>
    <w:rsid w:val="00B5060B"/>
    <w:rsid w:val="00B50685"/>
    <w:rsid w:val="00B50A49"/>
    <w:rsid w:val="00B50A76"/>
    <w:rsid w:val="00B5123F"/>
    <w:rsid w:val="00B512C1"/>
    <w:rsid w:val="00B517B7"/>
    <w:rsid w:val="00B51D44"/>
    <w:rsid w:val="00B52666"/>
    <w:rsid w:val="00B53018"/>
    <w:rsid w:val="00B53559"/>
    <w:rsid w:val="00B53623"/>
    <w:rsid w:val="00B5363E"/>
    <w:rsid w:val="00B53ADE"/>
    <w:rsid w:val="00B53D68"/>
    <w:rsid w:val="00B54006"/>
    <w:rsid w:val="00B54BD1"/>
    <w:rsid w:val="00B55394"/>
    <w:rsid w:val="00B55AAE"/>
    <w:rsid w:val="00B56440"/>
    <w:rsid w:val="00B567D4"/>
    <w:rsid w:val="00B56B13"/>
    <w:rsid w:val="00B571A2"/>
    <w:rsid w:val="00B57557"/>
    <w:rsid w:val="00B576EF"/>
    <w:rsid w:val="00B57D29"/>
    <w:rsid w:val="00B5E98E"/>
    <w:rsid w:val="00B6156B"/>
    <w:rsid w:val="00B615C5"/>
    <w:rsid w:val="00B6180D"/>
    <w:rsid w:val="00B61927"/>
    <w:rsid w:val="00B61C2E"/>
    <w:rsid w:val="00B621A9"/>
    <w:rsid w:val="00B6231E"/>
    <w:rsid w:val="00B62445"/>
    <w:rsid w:val="00B62E1A"/>
    <w:rsid w:val="00B6304F"/>
    <w:rsid w:val="00B6359C"/>
    <w:rsid w:val="00B637DC"/>
    <w:rsid w:val="00B63E0D"/>
    <w:rsid w:val="00B63E4F"/>
    <w:rsid w:val="00B64399"/>
    <w:rsid w:val="00B64512"/>
    <w:rsid w:val="00B651C2"/>
    <w:rsid w:val="00B654AB"/>
    <w:rsid w:val="00B65747"/>
    <w:rsid w:val="00B65A36"/>
    <w:rsid w:val="00B671FB"/>
    <w:rsid w:val="00B6730F"/>
    <w:rsid w:val="00B67B13"/>
    <w:rsid w:val="00B701F5"/>
    <w:rsid w:val="00B70B8B"/>
    <w:rsid w:val="00B713B3"/>
    <w:rsid w:val="00B714A6"/>
    <w:rsid w:val="00B7167B"/>
    <w:rsid w:val="00B71C1C"/>
    <w:rsid w:val="00B72E81"/>
    <w:rsid w:val="00B733E5"/>
    <w:rsid w:val="00B735CF"/>
    <w:rsid w:val="00B7389E"/>
    <w:rsid w:val="00B73D29"/>
    <w:rsid w:val="00B74EAA"/>
    <w:rsid w:val="00B74F7E"/>
    <w:rsid w:val="00B75F44"/>
    <w:rsid w:val="00B76251"/>
    <w:rsid w:val="00B76429"/>
    <w:rsid w:val="00B76845"/>
    <w:rsid w:val="00B76972"/>
    <w:rsid w:val="00B76C62"/>
    <w:rsid w:val="00B7763C"/>
    <w:rsid w:val="00B77B23"/>
    <w:rsid w:val="00B80280"/>
    <w:rsid w:val="00B809E4"/>
    <w:rsid w:val="00B80A61"/>
    <w:rsid w:val="00B80B3D"/>
    <w:rsid w:val="00B81201"/>
    <w:rsid w:val="00B8129A"/>
    <w:rsid w:val="00B813B0"/>
    <w:rsid w:val="00B81A55"/>
    <w:rsid w:val="00B81E75"/>
    <w:rsid w:val="00B82798"/>
    <w:rsid w:val="00B827D4"/>
    <w:rsid w:val="00B836EA"/>
    <w:rsid w:val="00B83755"/>
    <w:rsid w:val="00B838AD"/>
    <w:rsid w:val="00B83DB7"/>
    <w:rsid w:val="00B842C2"/>
    <w:rsid w:val="00B84854"/>
    <w:rsid w:val="00B85329"/>
    <w:rsid w:val="00B85ECC"/>
    <w:rsid w:val="00B85F51"/>
    <w:rsid w:val="00B86127"/>
    <w:rsid w:val="00B86EA9"/>
    <w:rsid w:val="00B87110"/>
    <w:rsid w:val="00B87175"/>
    <w:rsid w:val="00B8720C"/>
    <w:rsid w:val="00B8773C"/>
    <w:rsid w:val="00B87F32"/>
    <w:rsid w:val="00B8D7A4"/>
    <w:rsid w:val="00B905AD"/>
    <w:rsid w:val="00B90838"/>
    <w:rsid w:val="00B9091F"/>
    <w:rsid w:val="00B90EFC"/>
    <w:rsid w:val="00B91026"/>
    <w:rsid w:val="00B916DF"/>
    <w:rsid w:val="00B919E5"/>
    <w:rsid w:val="00B9204E"/>
    <w:rsid w:val="00B920E7"/>
    <w:rsid w:val="00B92F0C"/>
    <w:rsid w:val="00B932FC"/>
    <w:rsid w:val="00B93382"/>
    <w:rsid w:val="00B93EF1"/>
    <w:rsid w:val="00B94054"/>
    <w:rsid w:val="00B94091"/>
    <w:rsid w:val="00B9411B"/>
    <w:rsid w:val="00B9418A"/>
    <w:rsid w:val="00B94805"/>
    <w:rsid w:val="00B94C6A"/>
    <w:rsid w:val="00B94CCD"/>
    <w:rsid w:val="00B9551F"/>
    <w:rsid w:val="00B9556C"/>
    <w:rsid w:val="00B95EE2"/>
    <w:rsid w:val="00B95EF6"/>
    <w:rsid w:val="00B96103"/>
    <w:rsid w:val="00B96210"/>
    <w:rsid w:val="00B96BA8"/>
    <w:rsid w:val="00B97133"/>
    <w:rsid w:val="00B97498"/>
    <w:rsid w:val="00B97CB0"/>
    <w:rsid w:val="00BA0204"/>
    <w:rsid w:val="00BA0432"/>
    <w:rsid w:val="00BA1FC3"/>
    <w:rsid w:val="00BA2110"/>
    <w:rsid w:val="00BA2A3B"/>
    <w:rsid w:val="00BA2C3F"/>
    <w:rsid w:val="00BA33C4"/>
    <w:rsid w:val="00BA3760"/>
    <w:rsid w:val="00BA3BF0"/>
    <w:rsid w:val="00BA4308"/>
    <w:rsid w:val="00BA475A"/>
    <w:rsid w:val="00BA4BBC"/>
    <w:rsid w:val="00BA4CF0"/>
    <w:rsid w:val="00BA5333"/>
    <w:rsid w:val="00BA549D"/>
    <w:rsid w:val="00BA578E"/>
    <w:rsid w:val="00BA5F56"/>
    <w:rsid w:val="00BA632E"/>
    <w:rsid w:val="00BA6420"/>
    <w:rsid w:val="00BA6869"/>
    <w:rsid w:val="00BA6872"/>
    <w:rsid w:val="00BA688A"/>
    <w:rsid w:val="00BA6F98"/>
    <w:rsid w:val="00BA70B7"/>
    <w:rsid w:val="00BA7170"/>
    <w:rsid w:val="00BA7391"/>
    <w:rsid w:val="00BA7719"/>
    <w:rsid w:val="00BA79EB"/>
    <w:rsid w:val="00BB071F"/>
    <w:rsid w:val="00BB072C"/>
    <w:rsid w:val="00BB0FD8"/>
    <w:rsid w:val="00BB1065"/>
    <w:rsid w:val="00BB14EF"/>
    <w:rsid w:val="00BB1CF6"/>
    <w:rsid w:val="00BB1DE1"/>
    <w:rsid w:val="00BB36D9"/>
    <w:rsid w:val="00BB38CB"/>
    <w:rsid w:val="00BB3DED"/>
    <w:rsid w:val="00BB3F83"/>
    <w:rsid w:val="00BB4802"/>
    <w:rsid w:val="00BB544B"/>
    <w:rsid w:val="00BB54E6"/>
    <w:rsid w:val="00BB5904"/>
    <w:rsid w:val="00BB5924"/>
    <w:rsid w:val="00BB5BF9"/>
    <w:rsid w:val="00BB628A"/>
    <w:rsid w:val="00BB652D"/>
    <w:rsid w:val="00BB6FC1"/>
    <w:rsid w:val="00BB7D6E"/>
    <w:rsid w:val="00BC0001"/>
    <w:rsid w:val="00BC00C5"/>
    <w:rsid w:val="00BC052B"/>
    <w:rsid w:val="00BC0597"/>
    <w:rsid w:val="00BC0B22"/>
    <w:rsid w:val="00BC0F72"/>
    <w:rsid w:val="00BC1A79"/>
    <w:rsid w:val="00BC28AE"/>
    <w:rsid w:val="00BC2A82"/>
    <w:rsid w:val="00BC2C9D"/>
    <w:rsid w:val="00BC3618"/>
    <w:rsid w:val="00BC40BD"/>
    <w:rsid w:val="00BC4154"/>
    <w:rsid w:val="00BC41E4"/>
    <w:rsid w:val="00BC4586"/>
    <w:rsid w:val="00BC4B27"/>
    <w:rsid w:val="00BC4EE9"/>
    <w:rsid w:val="00BC501C"/>
    <w:rsid w:val="00BC57CE"/>
    <w:rsid w:val="00BC58E9"/>
    <w:rsid w:val="00BC6B5B"/>
    <w:rsid w:val="00BC6E44"/>
    <w:rsid w:val="00BC723A"/>
    <w:rsid w:val="00BC76E0"/>
    <w:rsid w:val="00BC788F"/>
    <w:rsid w:val="00BC7B59"/>
    <w:rsid w:val="00BD065E"/>
    <w:rsid w:val="00BD0AC2"/>
    <w:rsid w:val="00BD15BE"/>
    <w:rsid w:val="00BD188E"/>
    <w:rsid w:val="00BD2044"/>
    <w:rsid w:val="00BD21AC"/>
    <w:rsid w:val="00BD2BBD"/>
    <w:rsid w:val="00BD3171"/>
    <w:rsid w:val="00BD3388"/>
    <w:rsid w:val="00BD3437"/>
    <w:rsid w:val="00BD34EE"/>
    <w:rsid w:val="00BD3A37"/>
    <w:rsid w:val="00BD4030"/>
    <w:rsid w:val="00BD454B"/>
    <w:rsid w:val="00BD4671"/>
    <w:rsid w:val="00BD4F23"/>
    <w:rsid w:val="00BD5653"/>
    <w:rsid w:val="00BD59BD"/>
    <w:rsid w:val="00BD63A9"/>
    <w:rsid w:val="00BD645D"/>
    <w:rsid w:val="00BD649E"/>
    <w:rsid w:val="00BD64D8"/>
    <w:rsid w:val="00BD6576"/>
    <w:rsid w:val="00BD6663"/>
    <w:rsid w:val="00BD6EEC"/>
    <w:rsid w:val="00BD798A"/>
    <w:rsid w:val="00BD7B52"/>
    <w:rsid w:val="00BD7EF3"/>
    <w:rsid w:val="00BE045C"/>
    <w:rsid w:val="00BE08AB"/>
    <w:rsid w:val="00BE11B2"/>
    <w:rsid w:val="00BE17E4"/>
    <w:rsid w:val="00BE1832"/>
    <w:rsid w:val="00BE187B"/>
    <w:rsid w:val="00BE1905"/>
    <w:rsid w:val="00BE2684"/>
    <w:rsid w:val="00BE2B4C"/>
    <w:rsid w:val="00BE3333"/>
    <w:rsid w:val="00BE3368"/>
    <w:rsid w:val="00BE3B60"/>
    <w:rsid w:val="00BE3EA1"/>
    <w:rsid w:val="00BE4DB6"/>
    <w:rsid w:val="00BE4E17"/>
    <w:rsid w:val="00BE50FC"/>
    <w:rsid w:val="00BE54FC"/>
    <w:rsid w:val="00BE5D95"/>
    <w:rsid w:val="00BE60C4"/>
    <w:rsid w:val="00BE6476"/>
    <w:rsid w:val="00BE69F0"/>
    <w:rsid w:val="00BE77AE"/>
    <w:rsid w:val="00BE7A0B"/>
    <w:rsid w:val="00BE7E21"/>
    <w:rsid w:val="00BE7F2D"/>
    <w:rsid w:val="00BF01C1"/>
    <w:rsid w:val="00BF0393"/>
    <w:rsid w:val="00BF1090"/>
    <w:rsid w:val="00BF12DC"/>
    <w:rsid w:val="00BF1574"/>
    <w:rsid w:val="00BF15B7"/>
    <w:rsid w:val="00BF1723"/>
    <w:rsid w:val="00BF2231"/>
    <w:rsid w:val="00BF25DE"/>
    <w:rsid w:val="00BF326E"/>
    <w:rsid w:val="00BF331E"/>
    <w:rsid w:val="00BF3A32"/>
    <w:rsid w:val="00BF3CAF"/>
    <w:rsid w:val="00BF3CD4"/>
    <w:rsid w:val="00BF3F09"/>
    <w:rsid w:val="00BF44B1"/>
    <w:rsid w:val="00BF45C5"/>
    <w:rsid w:val="00BF4A07"/>
    <w:rsid w:val="00BF4D05"/>
    <w:rsid w:val="00BF4DFD"/>
    <w:rsid w:val="00BF5289"/>
    <w:rsid w:val="00BF5D04"/>
    <w:rsid w:val="00BF61B4"/>
    <w:rsid w:val="00BF6456"/>
    <w:rsid w:val="00BF6792"/>
    <w:rsid w:val="00BF7BC6"/>
    <w:rsid w:val="00BF7DCB"/>
    <w:rsid w:val="00C00011"/>
    <w:rsid w:val="00C000E1"/>
    <w:rsid w:val="00C00287"/>
    <w:rsid w:val="00C003CA"/>
    <w:rsid w:val="00C00516"/>
    <w:rsid w:val="00C0086F"/>
    <w:rsid w:val="00C0098C"/>
    <w:rsid w:val="00C00B19"/>
    <w:rsid w:val="00C00B90"/>
    <w:rsid w:val="00C01ACC"/>
    <w:rsid w:val="00C01C0A"/>
    <w:rsid w:val="00C023A9"/>
    <w:rsid w:val="00C0240B"/>
    <w:rsid w:val="00C027F0"/>
    <w:rsid w:val="00C029B7"/>
    <w:rsid w:val="00C02BA5"/>
    <w:rsid w:val="00C02BDA"/>
    <w:rsid w:val="00C032FF"/>
    <w:rsid w:val="00C03C8F"/>
    <w:rsid w:val="00C03D0E"/>
    <w:rsid w:val="00C03D49"/>
    <w:rsid w:val="00C03D65"/>
    <w:rsid w:val="00C0468A"/>
    <w:rsid w:val="00C04927"/>
    <w:rsid w:val="00C04A95"/>
    <w:rsid w:val="00C04CB5"/>
    <w:rsid w:val="00C061B4"/>
    <w:rsid w:val="00C0643E"/>
    <w:rsid w:val="00C067D8"/>
    <w:rsid w:val="00C075B0"/>
    <w:rsid w:val="00C07640"/>
    <w:rsid w:val="00C07B8A"/>
    <w:rsid w:val="00C10286"/>
    <w:rsid w:val="00C10818"/>
    <w:rsid w:val="00C10B9F"/>
    <w:rsid w:val="00C10C8C"/>
    <w:rsid w:val="00C10EC9"/>
    <w:rsid w:val="00C10F6C"/>
    <w:rsid w:val="00C11609"/>
    <w:rsid w:val="00C11786"/>
    <w:rsid w:val="00C11C0F"/>
    <w:rsid w:val="00C121EE"/>
    <w:rsid w:val="00C12459"/>
    <w:rsid w:val="00C12652"/>
    <w:rsid w:val="00C126BF"/>
    <w:rsid w:val="00C1278D"/>
    <w:rsid w:val="00C12A9D"/>
    <w:rsid w:val="00C13007"/>
    <w:rsid w:val="00C135B1"/>
    <w:rsid w:val="00C13F2C"/>
    <w:rsid w:val="00C14401"/>
    <w:rsid w:val="00C14763"/>
    <w:rsid w:val="00C15293"/>
    <w:rsid w:val="00C157F4"/>
    <w:rsid w:val="00C162DA"/>
    <w:rsid w:val="00C165F2"/>
    <w:rsid w:val="00C16AFD"/>
    <w:rsid w:val="00C170B4"/>
    <w:rsid w:val="00C175F2"/>
    <w:rsid w:val="00C17A09"/>
    <w:rsid w:val="00C17CEA"/>
    <w:rsid w:val="00C17E96"/>
    <w:rsid w:val="00C2043B"/>
    <w:rsid w:val="00C20461"/>
    <w:rsid w:val="00C20D62"/>
    <w:rsid w:val="00C20DA0"/>
    <w:rsid w:val="00C210BA"/>
    <w:rsid w:val="00C21248"/>
    <w:rsid w:val="00C218A3"/>
    <w:rsid w:val="00C21A86"/>
    <w:rsid w:val="00C21B45"/>
    <w:rsid w:val="00C220C0"/>
    <w:rsid w:val="00C223DD"/>
    <w:rsid w:val="00C22A87"/>
    <w:rsid w:val="00C22C99"/>
    <w:rsid w:val="00C22F81"/>
    <w:rsid w:val="00C23235"/>
    <w:rsid w:val="00C23C71"/>
    <w:rsid w:val="00C24000"/>
    <w:rsid w:val="00C2443F"/>
    <w:rsid w:val="00C25259"/>
    <w:rsid w:val="00C255F3"/>
    <w:rsid w:val="00C257B3"/>
    <w:rsid w:val="00C25A44"/>
    <w:rsid w:val="00C25D4A"/>
    <w:rsid w:val="00C26046"/>
    <w:rsid w:val="00C26317"/>
    <w:rsid w:val="00C265A0"/>
    <w:rsid w:val="00C267C5"/>
    <w:rsid w:val="00C26A32"/>
    <w:rsid w:val="00C26B29"/>
    <w:rsid w:val="00C27100"/>
    <w:rsid w:val="00C27506"/>
    <w:rsid w:val="00C27770"/>
    <w:rsid w:val="00C278D4"/>
    <w:rsid w:val="00C27AD9"/>
    <w:rsid w:val="00C30573"/>
    <w:rsid w:val="00C30580"/>
    <w:rsid w:val="00C308A6"/>
    <w:rsid w:val="00C30B0A"/>
    <w:rsid w:val="00C311C2"/>
    <w:rsid w:val="00C313EF"/>
    <w:rsid w:val="00C315D0"/>
    <w:rsid w:val="00C3177B"/>
    <w:rsid w:val="00C32007"/>
    <w:rsid w:val="00C32038"/>
    <w:rsid w:val="00C3236A"/>
    <w:rsid w:val="00C328EE"/>
    <w:rsid w:val="00C32D0B"/>
    <w:rsid w:val="00C332D2"/>
    <w:rsid w:val="00C33319"/>
    <w:rsid w:val="00C33BDC"/>
    <w:rsid w:val="00C33F69"/>
    <w:rsid w:val="00C34464"/>
    <w:rsid w:val="00C34781"/>
    <w:rsid w:val="00C34874"/>
    <w:rsid w:val="00C35172"/>
    <w:rsid w:val="00C351EC"/>
    <w:rsid w:val="00C3558B"/>
    <w:rsid w:val="00C35CF3"/>
    <w:rsid w:val="00C360E9"/>
    <w:rsid w:val="00C36233"/>
    <w:rsid w:val="00C362EE"/>
    <w:rsid w:val="00C364AD"/>
    <w:rsid w:val="00C3669D"/>
    <w:rsid w:val="00C367C3"/>
    <w:rsid w:val="00C36C2C"/>
    <w:rsid w:val="00C36D44"/>
    <w:rsid w:val="00C3784C"/>
    <w:rsid w:val="00C37ACF"/>
    <w:rsid w:val="00C37ADD"/>
    <w:rsid w:val="00C40009"/>
    <w:rsid w:val="00C40495"/>
    <w:rsid w:val="00C40CA9"/>
    <w:rsid w:val="00C40E23"/>
    <w:rsid w:val="00C40F23"/>
    <w:rsid w:val="00C410A3"/>
    <w:rsid w:val="00C4133E"/>
    <w:rsid w:val="00C41766"/>
    <w:rsid w:val="00C41BE6"/>
    <w:rsid w:val="00C41D32"/>
    <w:rsid w:val="00C42255"/>
    <w:rsid w:val="00C422B5"/>
    <w:rsid w:val="00C42324"/>
    <w:rsid w:val="00C42575"/>
    <w:rsid w:val="00C4261F"/>
    <w:rsid w:val="00C43499"/>
    <w:rsid w:val="00C43A48"/>
    <w:rsid w:val="00C44356"/>
    <w:rsid w:val="00C444BF"/>
    <w:rsid w:val="00C446F1"/>
    <w:rsid w:val="00C44868"/>
    <w:rsid w:val="00C44A9C"/>
    <w:rsid w:val="00C44D2E"/>
    <w:rsid w:val="00C4564B"/>
    <w:rsid w:val="00C458EC"/>
    <w:rsid w:val="00C45C40"/>
    <w:rsid w:val="00C465BF"/>
    <w:rsid w:val="00C465F5"/>
    <w:rsid w:val="00C46996"/>
    <w:rsid w:val="00C46B80"/>
    <w:rsid w:val="00C46C74"/>
    <w:rsid w:val="00C46CF7"/>
    <w:rsid w:val="00C47057"/>
    <w:rsid w:val="00C47345"/>
    <w:rsid w:val="00C47392"/>
    <w:rsid w:val="00C4741C"/>
    <w:rsid w:val="00C47529"/>
    <w:rsid w:val="00C47700"/>
    <w:rsid w:val="00C478E4"/>
    <w:rsid w:val="00C500D5"/>
    <w:rsid w:val="00C501D3"/>
    <w:rsid w:val="00C50360"/>
    <w:rsid w:val="00C504F1"/>
    <w:rsid w:val="00C508A3"/>
    <w:rsid w:val="00C50B8E"/>
    <w:rsid w:val="00C50C37"/>
    <w:rsid w:val="00C52018"/>
    <w:rsid w:val="00C525F3"/>
    <w:rsid w:val="00C525F9"/>
    <w:rsid w:val="00C52940"/>
    <w:rsid w:val="00C52F89"/>
    <w:rsid w:val="00C53189"/>
    <w:rsid w:val="00C534F9"/>
    <w:rsid w:val="00C53568"/>
    <w:rsid w:val="00C5372C"/>
    <w:rsid w:val="00C537E0"/>
    <w:rsid w:val="00C53FF3"/>
    <w:rsid w:val="00C54057"/>
    <w:rsid w:val="00C54163"/>
    <w:rsid w:val="00C54F95"/>
    <w:rsid w:val="00C55159"/>
    <w:rsid w:val="00C5605C"/>
    <w:rsid w:val="00C56784"/>
    <w:rsid w:val="00C56A4D"/>
    <w:rsid w:val="00C578C8"/>
    <w:rsid w:val="00C57B85"/>
    <w:rsid w:val="00C57EBC"/>
    <w:rsid w:val="00C600E5"/>
    <w:rsid w:val="00C60377"/>
    <w:rsid w:val="00C60992"/>
    <w:rsid w:val="00C60ED3"/>
    <w:rsid w:val="00C60F8F"/>
    <w:rsid w:val="00C612D0"/>
    <w:rsid w:val="00C613ED"/>
    <w:rsid w:val="00C61BC9"/>
    <w:rsid w:val="00C61DDD"/>
    <w:rsid w:val="00C6214C"/>
    <w:rsid w:val="00C62225"/>
    <w:rsid w:val="00C62388"/>
    <w:rsid w:val="00C62629"/>
    <w:rsid w:val="00C62DE0"/>
    <w:rsid w:val="00C63907"/>
    <w:rsid w:val="00C63CCF"/>
    <w:rsid w:val="00C63FB2"/>
    <w:rsid w:val="00C64254"/>
    <w:rsid w:val="00C64428"/>
    <w:rsid w:val="00C646F3"/>
    <w:rsid w:val="00C64BC1"/>
    <w:rsid w:val="00C64F8D"/>
    <w:rsid w:val="00C6519F"/>
    <w:rsid w:val="00C651AC"/>
    <w:rsid w:val="00C6520C"/>
    <w:rsid w:val="00C65572"/>
    <w:rsid w:val="00C6580E"/>
    <w:rsid w:val="00C65E0B"/>
    <w:rsid w:val="00C65F88"/>
    <w:rsid w:val="00C66009"/>
    <w:rsid w:val="00C66B16"/>
    <w:rsid w:val="00C66DA7"/>
    <w:rsid w:val="00C66F10"/>
    <w:rsid w:val="00C67EE9"/>
    <w:rsid w:val="00C70EF6"/>
    <w:rsid w:val="00C71295"/>
    <w:rsid w:val="00C71885"/>
    <w:rsid w:val="00C71DB5"/>
    <w:rsid w:val="00C72304"/>
    <w:rsid w:val="00C7277B"/>
    <w:rsid w:val="00C72D11"/>
    <w:rsid w:val="00C72E33"/>
    <w:rsid w:val="00C72EDD"/>
    <w:rsid w:val="00C73189"/>
    <w:rsid w:val="00C732D3"/>
    <w:rsid w:val="00C73C99"/>
    <w:rsid w:val="00C73E82"/>
    <w:rsid w:val="00C7471B"/>
    <w:rsid w:val="00C75C53"/>
    <w:rsid w:val="00C76640"/>
    <w:rsid w:val="00C7677A"/>
    <w:rsid w:val="00C76794"/>
    <w:rsid w:val="00C767C2"/>
    <w:rsid w:val="00C77223"/>
    <w:rsid w:val="00C7781E"/>
    <w:rsid w:val="00C779B5"/>
    <w:rsid w:val="00C77D6A"/>
    <w:rsid w:val="00C801B5"/>
    <w:rsid w:val="00C80C1D"/>
    <w:rsid w:val="00C81A00"/>
    <w:rsid w:val="00C81CCE"/>
    <w:rsid w:val="00C81E74"/>
    <w:rsid w:val="00C82C86"/>
    <w:rsid w:val="00C82C9D"/>
    <w:rsid w:val="00C82EA9"/>
    <w:rsid w:val="00C83410"/>
    <w:rsid w:val="00C834B0"/>
    <w:rsid w:val="00C835E9"/>
    <w:rsid w:val="00C83755"/>
    <w:rsid w:val="00C83BD6"/>
    <w:rsid w:val="00C841CA"/>
    <w:rsid w:val="00C84E93"/>
    <w:rsid w:val="00C852CA"/>
    <w:rsid w:val="00C85C7B"/>
    <w:rsid w:val="00C86367"/>
    <w:rsid w:val="00C86BD9"/>
    <w:rsid w:val="00C86F6C"/>
    <w:rsid w:val="00C87526"/>
    <w:rsid w:val="00C87C9E"/>
    <w:rsid w:val="00C887F5"/>
    <w:rsid w:val="00C9048F"/>
    <w:rsid w:val="00C90542"/>
    <w:rsid w:val="00C90722"/>
    <w:rsid w:val="00C9093A"/>
    <w:rsid w:val="00C9099D"/>
    <w:rsid w:val="00C90F2F"/>
    <w:rsid w:val="00C91015"/>
    <w:rsid w:val="00C919F9"/>
    <w:rsid w:val="00C91FBF"/>
    <w:rsid w:val="00C9208E"/>
    <w:rsid w:val="00C92109"/>
    <w:rsid w:val="00C92E43"/>
    <w:rsid w:val="00C930A3"/>
    <w:rsid w:val="00C930A7"/>
    <w:rsid w:val="00C93279"/>
    <w:rsid w:val="00C932DD"/>
    <w:rsid w:val="00C93AD9"/>
    <w:rsid w:val="00C93C89"/>
    <w:rsid w:val="00C9443C"/>
    <w:rsid w:val="00C944AF"/>
    <w:rsid w:val="00C94ED5"/>
    <w:rsid w:val="00C95435"/>
    <w:rsid w:val="00C959FB"/>
    <w:rsid w:val="00C95D2F"/>
    <w:rsid w:val="00C95F1C"/>
    <w:rsid w:val="00C95F8C"/>
    <w:rsid w:val="00C962E6"/>
    <w:rsid w:val="00C969C4"/>
    <w:rsid w:val="00C96EE4"/>
    <w:rsid w:val="00C96F4E"/>
    <w:rsid w:val="00C96FF6"/>
    <w:rsid w:val="00C97410"/>
    <w:rsid w:val="00C977C5"/>
    <w:rsid w:val="00C97AF3"/>
    <w:rsid w:val="00C97EB3"/>
    <w:rsid w:val="00C9A8D1"/>
    <w:rsid w:val="00CA0176"/>
    <w:rsid w:val="00CA0BD5"/>
    <w:rsid w:val="00CA0C45"/>
    <w:rsid w:val="00CA0C72"/>
    <w:rsid w:val="00CA14D6"/>
    <w:rsid w:val="00CA15C4"/>
    <w:rsid w:val="00CA19DC"/>
    <w:rsid w:val="00CA1C07"/>
    <w:rsid w:val="00CA1ECE"/>
    <w:rsid w:val="00CA205A"/>
    <w:rsid w:val="00CA2410"/>
    <w:rsid w:val="00CA27E9"/>
    <w:rsid w:val="00CA284E"/>
    <w:rsid w:val="00CA2961"/>
    <w:rsid w:val="00CA3216"/>
    <w:rsid w:val="00CA3378"/>
    <w:rsid w:val="00CA350C"/>
    <w:rsid w:val="00CA36E1"/>
    <w:rsid w:val="00CA3949"/>
    <w:rsid w:val="00CA47C1"/>
    <w:rsid w:val="00CA4C09"/>
    <w:rsid w:val="00CA58E5"/>
    <w:rsid w:val="00CA5C4B"/>
    <w:rsid w:val="00CA6594"/>
    <w:rsid w:val="00CA68B6"/>
    <w:rsid w:val="00CA73B4"/>
    <w:rsid w:val="00CA7579"/>
    <w:rsid w:val="00CA7C8F"/>
    <w:rsid w:val="00CB018C"/>
    <w:rsid w:val="00CB0470"/>
    <w:rsid w:val="00CB099B"/>
    <w:rsid w:val="00CB1C27"/>
    <w:rsid w:val="00CB1D9E"/>
    <w:rsid w:val="00CB1FD7"/>
    <w:rsid w:val="00CB2067"/>
    <w:rsid w:val="00CB20ED"/>
    <w:rsid w:val="00CB26CC"/>
    <w:rsid w:val="00CB302A"/>
    <w:rsid w:val="00CB3656"/>
    <w:rsid w:val="00CB36E5"/>
    <w:rsid w:val="00CB3833"/>
    <w:rsid w:val="00CB39A3"/>
    <w:rsid w:val="00CB446F"/>
    <w:rsid w:val="00CB4ADF"/>
    <w:rsid w:val="00CB4BEF"/>
    <w:rsid w:val="00CB4EA6"/>
    <w:rsid w:val="00CB5910"/>
    <w:rsid w:val="00CB5CB8"/>
    <w:rsid w:val="00CB62FB"/>
    <w:rsid w:val="00CB6B44"/>
    <w:rsid w:val="00CB7142"/>
    <w:rsid w:val="00CB7E6E"/>
    <w:rsid w:val="00CC00AB"/>
    <w:rsid w:val="00CC0986"/>
    <w:rsid w:val="00CC0995"/>
    <w:rsid w:val="00CC0AD1"/>
    <w:rsid w:val="00CC0E57"/>
    <w:rsid w:val="00CC1276"/>
    <w:rsid w:val="00CC1351"/>
    <w:rsid w:val="00CC1798"/>
    <w:rsid w:val="00CC19BF"/>
    <w:rsid w:val="00CC1A56"/>
    <w:rsid w:val="00CC20F2"/>
    <w:rsid w:val="00CC23E9"/>
    <w:rsid w:val="00CC24CF"/>
    <w:rsid w:val="00CC3726"/>
    <w:rsid w:val="00CC3BC1"/>
    <w:rsid w:val="00CC4260"/>
    <w:rsid w:val="00CC435A"/>
    <w:rsid w:val="00CC47B9"/>
    <w:rsid w:val="00CC48BF"/>
    <w:rsid w:val="00CC4C13"/>
    <w:rsid w:val="00CC52B4"/>
    <w:rsid w:val="00CC5307"/>
    <w:rsid w:val="00CC58CA"/>
    <w:rsid w:val="00CC5BFE"/>
    <w:rsid w:val="00CC621A"/>
    <w:rsid w:val="00CC6633"/>
    <w:rsid w:val="00CC663E"/>
    <w:rsid w:val="00CC667F"/>
    <w:rsid w:val="00CC6860"/>
    <w:rsid w:val="00CC6A61"/>
    <w:rsid w:val="00CC6D52"/>
    <w:rsid w:val="00CC6EAD"/>
    <w:rsid w:val="00CC6F97"/>
    <w:rsid w:val="00CC734E"/>
    <w:rsid w:val="00CC73E3"/>
    <w:rsid w:val="00CC763A"/>
    <w:rsid w:val="00CC76BD"/>
    <w:rsid w:val="00CC7D64"/>
    <w:rsid w:val="00CC7F84"/>
    <w:rsid w:val="00CD04CE"/>
    <w:rsid w:val="00CD080F"/>
    <w:rsid w:val="00CD0D57"/>
    <w:rsid w:val="00CD0DAC"/>
    <w:rsid w:val="00CD120B"/>
    <w:rsid w:val="00CD135D"/>
    <w:rsid w:val="00CD1D1D"/>
    <w:rsid w:val="00CD2338"/>
    <w:rsid w:val="00CD2D94"/>
    <w:rsid w:val="00CD31DB"/>
    <w:rsid w:val="00CD3328"/>
    <w:rsid w:val="00CD3B3E"/>
    <w:rsid w:val="00CD3BE0"/>
    <w:rsid w:val="00CD3DF3"/>
    <w:rsid w:val="00CD4333"/>
    <w:rsid w:val="00CD437A"/>
    <w:rsid w:val="00CD4F18"/>
    <w:rsid w:val="00CD5830"/>
    <w:rsid w:val="00CD589A"/>
    <w:rsid w:val="00CD6944"/>
    <w:rsid w:val="00CD6A4E"/>
    <w:rsid w:val="00CD7769"/>
    <w:rsid w:val="00CD7D15"/>
    <w:rsid w:val="00CE02F0"/>
    <w:rsid w:val="00CE03D0"/>
    <w:rsid w:val="00CE0749"/>
    <w:rsid w:val="00CE0992"/>
    <w:rsid w:val="00CE0F17"/>
    <w:rsid w:val="00CE1535"/>
    <w:rsid w:val="00CE1657"/>
    <w:rsid w:val="00CE18D5"/>
    <w:rsid w:val="00CE2589"/>
    <w:rsid w:val="00CE2AF8"/>
    <w:rsid w:val="00CE30C9"/>
    <w:rsid w:val="00CE34EA"/>
    <w:rsid w:val="00CE3835"/>
    <w:rsid w:val="00CE3A18"/>
    <w:rsid w:val="00CE3B0E"/>
    <w:rsid w:val="00CE3BE4"/>
    <w:rsid w:val="00CE3CA2"/>
    <w:rsid w:val="00CE3E83"/>
    <w:rsid w:val="00CE3EA4"/>
    <w:rsid w:val="00CE41F5"/>
    <w:rsid w:val="00CE4584"/>
    <w:rsid w:val="00CE4679"/>
    <w:rsid w:val="00CE4CEE"/>
    <w:rsid w:val="00CE4D3F"/>
    <w:rsid w:val="00CE5A4D"/>
    <w:rsid w:val="00CE5E37"/>
    <w:rsid w:val="00CE6174"/>
    <w:rsid w:val="00CE6E57"/>
    <w:rsid w:val="00CE71BF"/>
    <w:rsid w:val="00CE7600"/>
    <w:rsid w:val="00CF02F6"/>
    <w:rsid w:val="00CF0624"/>
    <w:rsid w:val="00CF0A92"/>
    <w:rsid w:val="00CF0F49"/>
    <w:rsid w:val="00CF13C1"/>
    <w:rsid w:val="00CF15A6"/>
    <w:rsid w:val="00CF1666"/>
    <w:rsid w:val="00CF1A79"/>
    <w:rsid w:val="00CF22D7"/>
    <w:rsid w:val="00CF234F"/>
    <w:rsid w:val="00CF23F9"/>
    <w:rsid w:val="00CF2D05"/>
    <w:rsid w:val="00CF2D75"/>
    <w:rsid w:val="00CF2DF1"/>
    <w:rsid w:val="00CF3384"/>
    <w:rsid w:val="00CF36B3"/>
    <w:rsid w:val="00CF4000"/>
    <w:rsid w:val="00CF41CE"/>
    <w:rsid w:val="00CF432B"/>
    <w:rsid w:val="00CF449E"/>
    <w:rsid w:val="00CF4D14"/>
    <w:rsid w:val="00CF63A2"/>
    <w:rsid w:val="00CF666C"/>
    <w:rsid w:val="00CF6719"/>
    <w:rsid w:val="00CF723A"/>
    <w:rsid w:val="00CF759E"/>
    <w:rsid w:val="00CF7625"/>
    <w:rsid w:val="00CF7772"/>
    <w:rsid w:val="00D00038"/>
    <w:rsid w:val="00D002B6"/>
    <w:rsid w:val="00D004F7"/>
    <w:rsid w:val="00D00C11"/>
    <w:rsid w:val="00D00E8C"/>
    <w:rsid w:val="00D014AB"/>
    <w:rsid w:val="00D014EB"/>
    <w:rsid w:val="00D01780"/>
    <w:rsid w:val="00D01AC6"/>
    <w:rsid w:val="00D021FD"/>
    <w:rsid w:val="00D02256"/>
    <w:rsid w:val="00D03B2B"/>
    <w:rsid w:val="00D03E69"/>
    <w:rsid w:val="00D03F77"/>
    <w:rsid w:val="00D0400D"/>
    <w:rsid w:val="00D0558D"/>
    <w:rsid w:val="00D05A1E"/>
    <w:rsid w:val="00D060F4"/>
    <w:rsid w:val="00D064F7"/>
    <w:rsid w:val="00D07315"/>
    <w:rsid w:val="00D0C9DF"/>
    <w:rsid w:val="00D0DE12"/>
    <w:rsid w:val="00D101FD"/>
    <w:rsid w:val="00D10657"/>
    <w:rsid w:val="00D10A9E"/>
    <w:rsid w:val="00D1199C"/>
    <w:rsid w:val="00D119C4"/>
    <w:rsid w:val="00D1217F"/>
    <w:rsid w:val="00D12912"/>
    <w:rsid w:val="00D13055"/>
    <w:rsid w:val="00D1338E"/>
    <w:rsid w:val="00D133FF"/>
    <w:rsid w:val="00D138E9"/>
    <w:rsid w:val="00D13EA0"/>
    <w:rsid w:val="00D13EE1"/>
    <w:rsid w:val="00D14297"/>
    <w:rsid w:val="00D1462D"/>
    <w:rsid w:val="00D15173"/>
    <w:rsid w:val="00D153F1"/>
    <w:rsid w:val="00D15480"/>
    <w:rsid w:val="00D1589A"/>
    <w:rsid w:val="00D15D43"/>
    <w:rsid w:val="00D169C4"/>
    <w:rsid w:val="00D16E36"/>
    <w:rsid w:val="00D16FA5"/>
    <w:rsid w:val="00D17446"/>
    <w:rsid w:val="00D174BD"/>
    <w:rsid w:val="00D17773"/>
    <w:rsid w:val="00D17A68"/>
    <w:rsid w:val="00D17B16"/>
    <w:rsid w:val="00D1CBC5"/>
    <w:rsid w:val="00D20264"/>
    <w:rsid w:val="00D20917"/>
    <w:rsid w:val="00D20FA8"/>
    <w:rsid w:val="00D21446"/>
    <w:rsid w:val="00D216B7"/>
    <w:rsid w:val="00D21824"/>
    <w:rsid w:val="00D2191A"/>
    <w:rsid w:val="00D219D1"/>
    <w:rsid w:val="00D21B07"/>
    <w:rsid w:val="00D21DFC"/>
    <w:rsid w:val="00D22026"/>
    <w:rsid w:val="00D22503"/>
    <w:rsid w:val="00D22D89"/>
    <w:rsid w:val="00D23316"/>
    <w:rsid w:val="00D236E6"/>
    <w:rsid w:val="00D23DFB"/>
    <w:rsid w:val="00D246F6"/>
    <w:rsid w:val="00D24B0C"/>
    <w:rsid w:val="00D259F5"/>
    <w:rsid w:val="00D25A6D"/>
    <w:rsid w:val="00D25C9C"/>
    <w:rsid w:val="00D25E57"/>
    <w:rsid w:val="00D26375"/>
    <w:rsid w:val="00D264A3"/>
    <w:rsid w:val="00D264D4"/>
    <w:rsid w:val="00D272A2"/>
    <w:rsid w:val="00D2730C"/>
    <w:rsid w:val="00D27424"/>
    <w:rsid w:val="00D27561"/>
    <w:rsid w:val="00D27E88"/>
    <w:rsid w:val="00D306FC"/>
    <w:rsid w:val="00D308C3"/>
    <w:rsid w:val="00D30D67"/>
    <w:rsid w:val="00D315B7"/>
    <w:rsid w:val="00D31BCA"/>
    <w:rsid w:val="00D31BE1"/>
    <w:rsid w:val="00D31CC7"/>
    <w:rsid w:val="00D31E1C"/>
    <w:rsid w:val="00D328D1"/>
    <w:rsid w:val="00D32CF3"/>
    <w:rsid w:val="00D32E4A"/>
    <w:rsid w:val="00D32F01"/>
    <w:rsid w:val="00D33114"/>
    <w:rsid w:val="00D334A4"/>
    <w:rsid w:val="00D335B7"/>
    <w:rsid w:val="00D33E6B"/>
    <w:rsid w:val="00D34032"/>
    <w:rsid w:val="00D341F7"/>
    <w:rsid w:val="00D346BC"/>
    <w:rsid w:val="00D348F6"/>
    <w:rsid w:val="00D3508B"/>
    <w:rsid w:val="00D35225"/>
    <w:rsid w:val="00D35979"/>
    <w:rsid w:val="00D35999"/>
    <w:rsid w:val="00D35A55"/>
    <w:rsid w:val="00D36288"/>
    <w:rsid w:val="00D362C8"/>
    <w:rsid w:val="00D362CE"/>
    <w:rsid w:val="00D37906"/>
    <w:rsid w:val="00D37F11"/>
    <w:rsid w:val="00D405F4"/>
    <w:rsid w:val="00D4080E"/>
    <w:rsid w:val="00D409AA"/>
    <w:rsid w:val="00D409FE"/>
    <w:rsid w:val="00D40B16"/>
    <w:rsid w:val="00D40E84"/>
    <w:rsid w:val="00D410F2"/>
    <w:rsid w:val="00D4156A"/>
    <w:rsid w:val="00D415EF"/>
    <w:rsid w:val="00D42334"/>
    <w:rsid w:val="00D42BCA"/>
    <w:rsid w:val="00D437FD"/>
    <w:rsid w:val="00D438D8"/>
    <w:rsid w:val="00D43A60"/>
    <w:rsid w:val="00D43D98"/>
    <w:rsid w:val="00D43DE6"/>
    <w:rsid w:val="00D43E9F"/>
    <w:rsid w:val="00D44934"/>
    <w:rsid w:val="00D44A69"/>
    <w:rsid w:val="00D44ACB"/>
    <w:rsid w:val="00D44C61"/>
    <w:rsid w:val="00D44EEF"/>
    <w:rsid w:val="00D454A0"/>
    <w:rsid w:val="00D45AC4"/>
    <w:rsid w:val="00D47BA6"/>
    <w:rsid w:val="00D50C0B"/>
    <w:rsid w:val="00D513F5"/>
    <w:rsid w:val="00D5152D"/>
    <w:rsid w:val="00D517A7"/>
    <w:rsid w:val="00D51C3E"/>
    <w:rsid w:val="00D5228D"/>
    <w:rsid w:val="00D52AD8"/>
    <w:rsid w:val="00D52EA5"/>
    <w:rsid w:val="00D538CE"/>
    <w:rsid w:val="00D53906"/>
    <w:rsid w:val="00D541CB"/>
    <w:rsid w:val="00D5487F"/>
    <w:rsid w:val="00D54C1B"/>
    <w:rsid w:val="00D54D8F"/>
    <w:rsid w:val="00D5571C"/>
    <w:rsid w:val="00D55BFB"/>
    <w:rsid w:val="00D5692A"/>
    <w:rsid w:val="00D57264"/>
    <w:rsid w:val="00D572B5"/>
    <w:rsid w:val="00D576B3"/>
    <w:rsid w:val="00D60A16"/>
    <w:rsid w:val="00D60ABE"/>
    <w:rsid w:val="00D60B80"/>
    <w:rsid w:val="00D6101B"/>
    <w:rsid w:val="00D611AF"/>
    <w:rsid w:val="00D61314"/>
    <w:rsid w:val="00D62062"/>
    <w:rsid w:val="00D6259E"/>
    <w:rsid w:val="00D62F6A"/>
    <w:rsid w:val="00D63423"/>
    <w:rsid w:val="00D635A2"/>
    <w:rsid w:val="00D63A9E"/>
    <w:rsid w:val="00D645D2"/>
    <w:rsid w:val="00D6496A"/>
    <w:rsid w:val="00D650C1"/>
    <w:rsid w:val="00D65820"/>
    <w:rsid w:val="00D65A7F"/>
    <w:rsid w:val="00D66C9C"/>
    <w:rsid w:val="00D66FB2"/>
    <w:rsid w:val="00D6716C"/>
    <w:rsid w:val="00D67823"/>
    <w:rsid w:val="00D6CDC4"/>
    <w:rsid w:val="00D704BB"/>
    <w:rsid w:val="00D70A04"/>
    <w:rsid w:val="00D71053"/>
    <w:rsid w:val="00D711A6"/>
    <w:rsid w:val="00D7148C"/>
    <w:rsid w:val="00D717D6"/>
    <w:rsid w:val="00D71A9D"/>
    <w:rsid w:val="00D71D36"/>
    <w:rsid w:val="00D71D63"/>
    <w:rsid w:val="00D724D3"/>
    <w:rsid w:val="00D733D3"/>
    <w:rsid w:val="00D73BC3"/>
    <w:rsid w:val="00D73D27"/>
    <w:rsid w:val="00D73F37"/>
    <w:rsid w:val="00D74741"/>
    <w:rsid w:val="00D74EB9"/>
    <w:rsid w:val="00D753AF"/>
    <w:rsid w:val="00D7542E"/>
    <w:rsid w:val="00D75460"/>
    <w:rsid w:val="00D757D4"/>
    <w:rsid w:val="00D76A3D"/>
    <w:rsid w:val="00D76C57"/>
    <w:rsid w:val="00D76D1C"/>
    <w:rsid w:val="00D770ED"/>
    <w:rsid w:val="00D77318"/>
    <w:rsid w:val="00D77E30"/>
    <w:rsid w:val="00D77E6B"/>
    <w:rsid w:val="00D80157"/>
    <w:rsid w:val="00D8041A"/>
    <w:rsid w:val="00D808E1"/>
    <w:rsid w:val="00D80950"/>
    <w:rsid w:val="00D818B7"/>
    <w:rsid w:val="00D81B42"/>
    <w:rsid w:val="00D82049"/>
    <w:rsid w:val="00D82064"/>
    <w:rsid w:val="00D823C9"/>
    <w:rsid w:val="00D826E8"/>
    <w:rsid w:val="00D8306F"/>
    <w:rsid w:val="00D83E4D"/>
    <w:rsid w:val="00D843B8"/>
    <w:rsid w:val="00D84641"/>
    <w:rsid w:val="00D846AB"/>
    <w:rsid w:val="00D84E3E"/>
    <w:rsid w:val="00D8533C"/>
    <w:rsid w:val="00D853D1"/>
    <w:rsid w:val="00D85988"/>
    <w:rsid w:val="00D859EE"/>
    <w:rsid w:val="00D85DBE"/>
    <w:rsid w:val="00D86A34"/>
    <w:rsid w:val="00D87311"/>
    <w:rsid w:val="00D87B0E"/>
    <w:rsid w:val="00D9007B"/>
    <w:rsid w:val="00D90216"/>
    <w:rsid w:val="00D90ECA"/>
    <w:rsid w:val="00D91015"/>
    <w:rsid w:val="00D91091"/>
    <w:rsid w:val="00D91C3F"/>
    <w:rsid w:val="00D91E52"/>
    <w:rsid w:val="00D923AE"/>
    <w:rsid w:val="00D92D2F"/>
    <w:rsid w:val="00D931A3"/>
    <w:rsid w:val="00D932B6"/>
    <w:rsid w:val="00D93468"/>
    <w:rsid w:val="00D93866"/>
    <w:rsid w:val="00D9394F"/>
    <w:rsid w:val="00D93B0F"/>
    <w:rsid w:val="00D93B20"/>
    <w:rsid w:val="00D93B67"/>
    <w:rsid w:val="00D94504"/>
    <w:rsid w:val="00D946CF"/>
    <w:rsid w:val="00D946EB"/>
    <w:rsid w:val="00D949BE"/>
    <w:rsid w:val="00D94F16"/>
    <w:rsid w:val="00D94F25"/>
    <w:rsid w:val="00D95055"/>
    <w:rsid w:val="00D95084"/>
    <w:rsid w:val="00D95169"/>
    <w:rsid w:val="00D952FD"/>
    <w:rsid w:val="00D958B5"/>
    <w:rsid w:val="00D96FA1"/>
    <w:rsid w:val="00D972FB"/>
    <w:rsid w:val="00D978C9"/>
    <w:rsid w:val="00D97D47"/>
    <w:rsid w:val="00D98FE1"/>
    <w:rsid w:val="00D9C9D0"/>
    <w:rsid w:val="00DA03BF"/>
    <w:rsid w:val="00DA03FB"/>
    <w:rsid w:val="00DA0950"/>
    <w:rsid w:val="00DA0BF5"/>
    <w:rsid w:val="00DA0D06"/>
    <w:rsid w:val="00DA0E41"/>
    <w:rsid w:val="00DA0F1A"/>
    <w:rsid w:val="00DA0F63"/>
    <w:rsid w:val="00DA10E0"/>
    <w:rsid w:val="00DA128C"/>
    <w:rsid w:val="00DA14D4"/>
    <w:rsid w:val="00DA19F2"/>
    <w:rsid w:val="00DA218C"/>
    <w:rsid w:val="00DA226A"/>
    <w:rsid w:val="00DA36CA"/>
    <w:rsid w:val="00DA3929"/>
    <w:rsid w:val="00DA3B85"/>
    <w:rsid w:val="00DA4450"/>
    <w:rsid w:val="00DA45F5"/>
    <w:rsid w:val="00DA4D00"/>
    <w:rsid w:val="00DA5005"/>
    <w:rsid w:val="00DA5040"/>
    <w:rsid w:val="00DA53CB"/>
    <w:rsid w:val="00DA5763"/>
    <w:rsid w:val="00DA588E"/>
    <w:rsid w:val="00DA621F"/>
    <w:rsid w:val="00DA6319"/>
    <w:rsid w:val="00DA6926"/>
    <w:rsid w:val="00DA6B05"/>
    <w:rsid w:val="00DA6D49"/>
    <w:rsid w:val="00DA6D70"/>
    <w:rsid w:val="00DA72E4"/>
    <w:rsid w:val="00DA75B1"/>
    <w:rsid w:val="00DA7913"/>
    <w:rsid w:val="00DB0847"/>
    <w:rsid w:val="00DB1067"/>
    <w:rsid w:val="00DB1694"/>
    <w:rsid w:val="00DB1E19"/>
    <w:rsid w:val="00DB2E1B"/>
    <w:rsid w:val="00DB32A2"/>
    <w:rsid w:val="00DB3304"/>
    <w:rsid w:val="00DB3A0E"/>
    <w:rsid w:val="00DB42E7"/>
    <w:rsid w:val="00DB461C"/>
    <w:rsid w:val="00DB490E"/>
    <w:rsid w:val="00DB4E17"/>
    <w:rsid w:val="00DB4E83"/>
    <w:rsid w:val="00DB5092"/>
    <w:rsid w:val="00DB50E6"/>
    <w:rsid w:val="00DB51FE"/>
    <w:rsid w:val="00DB5562"/>
    <w:rsid w:val="00DB59D4"/>
    <w:rsid w:val="00DB680A"/>
    <w:rsid w:val="00DB74FF"/>
    <w:rsid w:val="00DB75F4"/>
    <w:rsid w:val="00DB7777"/>
    <w:rsid w:val="00DB79D3"/>
    <w:rsid w:val="00DB7F88"/>
    <w:rsid w:val="00DB7FC8"/>
    <w:rsid w:val="00DC09F5"/>
    <w:rsid w:val="00DC0EA7"/>
    <w:rsid w:val="00DC1539"/>
    <w:rsid w:val="00DC1AD4"/>
    <w:rsid w:val="00DC2243"/>
    <w:rsid w:val="00DC2609"/>
    <w:rsid w:val="00DC3154"/>
    <w:rsid w:val="00DC3E99"/>
    <w:rsid w:val="00DC3E9C"/>
    <w:rsid w:val="00DC4341"/>
    <w:rsid w:val="00DC4892"/>
    <w:rsid w:val="00DC4D0E"/>
    <w:rsid w:val="00DC53DA"/>
    <w:rsid w:val="00DC59AE"/>
    <w:rsid w:val="00DC64AF"/>
    <w:rsid w:val="00DC6912"/>
    <w:rsid w:val="00DC69E8"/>
    <w:rsid w:val="00DC6B81"/>
    <w:rsid w:val="00DC6BA8"/>
    <w:rsid w:val="00DC6BDB"/>
    <w:rsid w:val="00DC6D7E"/>
    <w:rsid w:val="00DC794A"/>
    <w:rsid w:val="00DD00C5"/>
    <w:rsid w:val="00DD036A"/>
    <w:rsid w:val="00DD102F"/>
    <w:rsid w:val="00DD107F"/>
    <w:rsid w:val="00DD1376"/>
    <w:rsid w:val="00DD14A3"/>
    <w:rsid w:val="00DD1A72"/>
    <w:rsid w:val="00DD1D6B"/>
    <w:rsid w:val="00DD1F11"/>
    <w:rsid w:val="00DD2501"/>
    <w:rsid w:val="00DD253B"/>
    <w:rsid w:val="00DD2993"/>
    <w:rsid w:val="00DD29C2"/>
    <w:rsid w:val="00DD2CF4"/>
    <w:rsid w:val="00DD341C"/>
    <w:rsid w:val="00DD34D9"/>
    <w:rsid w:val="00DD35F7"/>
    <w:rsid w:val="00DD3653"/>
    <w:rsid w:val="00DD4133"/>
    <w:rsid w:val="00DD42D7"/>
    <w:rsid w:val="00DD4923"/>
    <w:rsid w:val="00DD655A"/>
    <w:rsid w:val="00DD6BAC"/>
    <w:rsid w:val="00DD7F13"/>
    <w:rsid w:val="00DD9C37"/>
    <w:rsid w:val="00DE04C7"/>
    <w:rsid w:val="00DE0897"/>
    <w:rsid w:val="00DE10AD"/>
    <w:rsid w:val="00DE211F"/>
    <w:rsid w:val="00DE2282"/>
    <w:rsid w:val="00DE26CC"/>
    <w:rsid w:val="00DE2E2B"/>
    <w:rsid w:val="00DE2FD2"/>
    <w:rsid w:val="00DE3396"/>
    <w:rsid w:val="00DE38C1"/>
    <w:rsid w:val="00DE3ADF"/>
    <w:rsid w:val="00DE3B53"/>
    <w:rsid w:val="00DE40A6"/>
    <w:rsid w:val="00DE41A8"/>
    <w:rsid w:val="00DE4A15"/>
    <w:rsid w:val="00DE4F48"/>
    <w:rsid w:val="00DE4F79"/>
    <w:rsid w:val="00DE5002"/>
    <w:rsid w:val="00DE524B"/>
    <w:rsid w:val="00DE5582"/>
    <w:rsid w:val="00DE5791"/>
    <w:rsid w:val="00DE588D"/>
    <w:rsid w:val="00DE5892"/>
    <w:rsid w:val="00DE5A79"/>
    <w:rsid w:val="00DE5E5F"/>
    <w:rsid w:val="00DE5F00"/>
    <w:rsid w:val="00DE6070"/>
    <w:rsid w:val="00DE6113"/>
    <w:rsid w:val="00DE628E"/>
    <w:rsid w:val="00DE6462"/>
    <w:rsid w:val="00DE6D47"/>
    <w:rsid w:val="00DE6E9E"/>
    <w:rsid w:val="00DE72F8"/>
    <w:rsid w:val="00DE7AE2"/>
    <w:rsid w:val="00DEDF6E"/>
    <w:rsid w:val="00DF036B"/>
    <w:rsid w:val="00DF0397"/>
    <w:rsid w:val="00DF0E01"/>
    <w:rsid w:val="00DF0E0D"/>
    <w:rsid w:val="00DF1045"/>
    <w:rsid w:val="00DF1153"/>
    <w:rsid w:val="00DF11FB"/>
    <w:rsid w:val="00DF15EA"/>
    <w:rsid w:val="00DF1794"/>
    <w:rsid w:val="00DF1B08"/>
    <w:rsid w:val="00DF205C"/>
    <w:rsid w:val="00DF235A"/>
    <w:rsid w:val="00DF2496"/>
    <w:rsid w:val="00DF2996"/>
    <w:rsid w:val="00DF2B43"/>
    <w:rsid w:val="00DF2B93"/>
    <w:rsid w:val="00DF2D52"/>
    <w:rsid w:val="00DF30D5"/>
    <w:rsid w:val="00DF3124"/>
    <w:rsid w:val="00DF3665"/>
    <w:rsid w:val="00DF3BD2"/>
    <w:rsid w:val="00DF406F"/>
    <w:rsid w:val="00DF4801"/>
    <w:rsid w:val="00DF48F4"/>
    <w:rsid w:val="00DF4C1A"/>
    <w:rsid w:val="00DF4D9C"/>
    <w:rsid w:val="00DF4FE1"/>
    <w:rsid w:val="00DF4FED"/>
    <w:rsid w:val="00DF52D6"/>
    <w:rsid w:val="00DF5408"/>
    <w:rsid w:val="00DF59C4"/>
    <w:rsid w:val="00DF5A3F"/>
    <w:rsid w:val="00DF5A76"/>
    <w:rsid w:val="00DF60BB"/>
    <w:rsid w:val="00DF61F7"/>
    <w:rsid w:val="00DF66C7"/>
    <w:rsid w:val="00DF6C72"/>
    <w:rsid w:val="00DF6D7F"/>
    <w:rsid w:val="00DF6DCA"/>
    <w:rsid w:val="00DF70A0"/>
    <w:rsid w:val="00DF710F"/>
    <w:rsid w:val="00DF72F7"/>
    <w:rsid w:val="00DF73B1"/>
    <w:rsid w:val="00DF75E4"/>
    <w:rsid w:val="00DF7C16"/>
    <w:rsid w:val="00DF99C5"/>
    <w:rsid w:val="00E003D1"/>
    <w:rsid w:val="00E00610"/>
    <w:rsid w:val="00E00729"/>
    <w:rsid w:val="00E01054"/>
    <w:rsid w:val="00E015B1"/>
    <w:rsid w:val="00E01B8A"/>
    <w:rsid w:val="00E033B9"/>
    <w:rsid w:val="00E03465"/>
    <w:rsid w:val="00E03B6A"/>
    <w:rsid w:val="00E04272"/>
    <w:rsid w:val="00E0441B"/>
    <w:rsid w:val="00E04ACE"/>
    <w:rsid w:val="00E04B75"/>
    <w:rsid w:val="00E0519E"/>
    <w:rsid w:val="00E0551E"/>
    <w:rsid w:val="00E055CD"/>
    <w:rsid w:val="00E06070"/>
    <w:rsid w:val="00E06B99"/>
    <w:rsid w:val="00E06BBD"/>
    <w:rsid w:val="00E07113"/>
    <w:rsid w:val="00E07805"/>
    <w:rsid w:val="00E07A6C"/>
    <w:rsid w:val="00E10814"/>
    <w:rsid w:val="00E10B50"/>
    <w:rsid w:val="00E10F23"/>
    <w:rsid w:val="00E112B6"/>
    <w:rsid w:val="00E118FF"/>
    <w:rsid w:val="00E11C78"/>
    <w:rsid w:val="00E11D4A"/>
    <w:rsid w:val="00E12507"/>
    <w:rsid w:val="00E13CE1"/>
    <w:rsid w:val="00E14489"/>
    <w:rsid w:val="00E147B0"/>
    <w:rsid w:val="00E14878"/>
    <w:rsid w:val="00E14F35"/>
    <w:rsid w:val="00E151FF"/>
    <w:rsid w:val="00E15259"/>
    <w:rsid w:val="00E15775"/>
    <w:rsid w:val="00E15AA4"/>
    <w:rsid w:val="00E16054"/>
    <w:rsid w:val="00E1676A"/>
    <w:rsid w:val="00E170E7"/>
    <w:rsid w:val="00E171D3"/>
    <w:rsid w:val="00E1778F"/>
    <w:rsid w:val="00E177EE"/>
    <w:rsid w:val="00E17F8F"/>
    <w:rsid w:val="00E20D2F"/>
    <w:rsid w:val="00E2128A"/>
    <w:rsid w:val="00E21BCA"/>
    <w:rsid w:val="00E21F91"/>
    <w:rsid w:val="00E220CB"/>
    <w:rsid w:val="00E22942"/>
    <w:rsid w:val="00E23374"/>
    <w:rsid w:val="00E2357E"/>
    <w:rsid w:val="00E23ADD"/>
    <w:rsid w:val="00E240E7"/>
    <w:rsid w:val="00E24519"/>
    <w:rsid w:val="00E24564"/>
    <w:rsid w:val="00E247A5"/>
    <w:rsid w:val="00E249A4"/>
    <w:rsid w:val="00E24BC5"/>
    <w:rsid w:val="00E24F74"/>
    <w:rsid w:val="00E2618D"/>
    <w:rsid w:val="00E272A4"/>
    <w:rsid w:val="00E27317"/>
    <w:rsid w:val="00E27502"/>
    <w:rsid w:val="00E27D3C"/>
    <w:rsid w:val="00E27E51"/>
    <w:rsid w:val="00E30222"/>
    <w:rsid w:val="00E307EC"/>
    <w:rsid w:val="00E30C27"/>
    <w:rsid w:val="00E30E9F"/>
    <w:rsid w:val="00E31155"/>
    <w:rsid w:val="00E316B9"/>
    <w:rsid w:val="00E31AAD"/>
    <w:rsid w:val="00E31F08"/>
    <w:rsid w:val="00E321A9"/>
    <w:rsid w:val="00E32701"/>
    <w:rsid w:val="00E32B6B"/>
    <w:rsid w:val="00E32FF3"/>
    <w:rsid w:val="00E3313A"/>
    <w:rsid w:val="00E332BE"/>
    <w:rsid w:val="00E333EA"/>
    <w:rsid w:val="00E3341F"/>
    <w:rsid w:val="00E348D6"/>
    <w:rsid w:val="00E3530B"/>
    <w:rsid w:val="00E353DE"/>
    <w:rsid w:val="00E35C7E"/>
    <w:rsid w:val="00E35F4E"/>
    <w:rsid w:val="00E35F8E"/>
    <w:rsid w:val="00E37181"/>
    <w:rsid w:val="00E37555"/>
    <w:rsid w:val="00E37B60"/>
    <w:rsid w:val="00E40276"/>
    <w:rsid w:val="00E40388"/>
    <w:rsid w:val="00E404A5"/>
    <w:rsid w:val="00E4075B"/>
    <w:rsid w:val="00E40817"/>
    <w:rsid w:val="00E41201"/>
    <w:rsid w:val="00E413C3"/>
    <w:rsid w:val="00E4157B"/>
    <w:rsid w:val="00E416FC"/>
    <w:rsid w:val="00E417AB"/>
    <w:rsid w:val="00E424BA"/>
    <w:rsid w:val="00E42E79"/>
    <w:rsid w:val="00E43681"/>
    <w:rsid w:val="00E4394B"/>
    <w:rsid w:val="00E439C5"/>
    <w:rsid w:val="00E4438E"/>
    <w:rsid w:val="00E443A9"/>
    <w:rsid w:val="00E4445A"/>
    <w:rsid w:val="00E44583"/>
    <w:rsid w:val="00E44C7D"/>
    <w:rsid w:val="00E44F8F"/>
    <w:rsid w:val="00E45AA0"/>
    <w:rsid w:val="00E45AE1"/>
    <w:rsid w:val="00E468A4"/>
    <w:rsid w:val="00E46F28"/>
    <w:rsid w:val="00E47040"/>
    <w:rsid w:val="00E4797E"/>
    <w:rsid w:val="00E47DC0"/>
    <w:rsid w:val="00E50970"/>
    <w:rsid w:val="00E50DDC"/>
    <w:rsid w:val="00E51421"/>
    <w:rsid w:val="00E5148D"/>
    <w:rsid w:val="00E5164D"/>
    <w:rsid w:val="00E5185A"/>
    <w:rsid w:val="00E51B5E"/>
    <w:rsid w:val="00E51EA5"/>
    <w:rsid w:val="00E5282A"/>
    <w:rsid w:val="00E5298A"/>
    <w:rsid w:val="00E529B4"/>
    <w:rsid w:val="00E531ED"/>
    <w:rsid w:val="00E53815"/>
    <w:rsid w:val="00E53E2C"/>
    <w:rsid w:val="00E5402D"/>
    <w:rsid w:val="00E5424A"/>
    <w:rsid w:val="00E5461B"/>
    <w:rsid w:val="00E546AF"/>
    <w:rsid w:val="00E549CC"/>
    <w:rsid w:val="00E54A47"/>
    <w:rsid w:val="00E54B5E"/>
    <w:rsid w:val="00E54E20"/>
    <w:rsid w:val="00E55099"/>
    <w:rsid w:val="00E55BC8"/>
    <w:rsid w:val="00E55E96"/>
    <w:rsid w:val="00E56655"/>
    <w:rsid w:val="00E56CFD"/>
    <w:rsid w:val="00E56D05"/>
    <w:rsid w:val="00E5797F"/>
    <w:rsid w:val="00E57EB9"/>
    <w:rsid w:val="00E6021C"/>
    <w:rsid w:val="00E60236"/>
    <w:rsid w:val="00E609C5"/>
    <w:rsid w:val="00E60EBC"/>
    <w:rsid w:val="00E61421"/>
    <w:rsid w:val="00E61D88"/>
    <w:rsid w:val="00E61DF7"/>
    <w:rsid w:val="00E62019"/>
    <w:rsid w:val="00E6201D"/>
    <w:rsid w:val="00E62C81"/>
    <w:rsid w:val="00E62F2B"/>
    <w:rsid w:val="00E630E6"/>
    <w:rsid w:val="00E6370E"/>
    <w:rsid w:val="00E6379F"/>
    <w:rsid w:val="00E63B7D"/>
    <w:rsid w:val="00E63D4B"/>
    <w:rsid w:val="00E64152"/>
    <w:rsid w:val="00E65112"/>
    <w:rsid w:val="00E65E1B"/>
    <w:rsid w:val="00E65E71"/>
    <w:rsid w:val="00E65F1A"/>
    <w:rsid w:val="00E6644B"/>
    <w:rsid w:val="00E66467"/>
    <w:rsid w:val="00E66530"/>
    <w:rsid w:val="00E67096"/>
    <w:rsid w:val="00E6712A"/>
    <w:rsid w:val="00E67CD7"/>
    <w:rsid w:val="00E67DF1"/>
    <w:rsid w:val="00E67F8B"/>
    <w:rsid w:val="00E7082F"/>
    <w:rsid w:val="00E70932"/>
    <w:rsid w:val="00E70C6C"/>
    <w:rsid w:val="00E70D5F"/>
    <w:rsid w:val="00E70F6E"/>
    <w:rsid w:val="00E70FB9"/>
    <w:rsid w:val="00E71033"/>
    <w:rsid w:val="00E7116F"/>
    <w:rsid w:val="00E71442"/>
    <w:rsid w:val="00E71595"/>
    <w:rsid w:val="00E71C4E"/>
    <w:rsid w:val="00E72F10"/>
    <w:rsid w:val="00E72FEB"/>
    <w:rsid w:val="00E73381"/>
    <w:rsid w:val="00E7344E"/>
    <w:rsid w:val="00E7346A"/>
    <w:rsid w:val="00E734CB"/>
    <w:rsid w:val="00E7379C"/>
    <w:rsid w:val="00E7379F"/>
    <w:rsid w:val="00E744BD"/>
    <w:rsid w:val="00E74655"/>
    <w:rsid w:val="00E74696"/>
    <w:rsid w:val="00E74888"/>
    <w:rsid w:val="00E748AE"/>
    <w:rsid w:val="00E74ABF"/>
    <w:rsid w:val="00E74EE8"/>
    <w:rsid w:val="00E753B0"/>
    <w:rsid w:val="00E756B9"/>
    <w:rsid w:val="00E7580F"/>
    <w:rsid w:val="00E75F61"/>
    <w:rsid w:val="00E765CD"/>
    <w:rsid w:val="00E7675D"/>
    <w:rsid w:val="00E767F2"/>
    <w:rsid w:val="00E76918"/>
    <w:rsid w:val="00E77204"/>
    <w:rsid w:val="00E77461"/>
    <w:rsid w:val="00E7CC25"/>
    <w:rsid w:val="00E802F1"/>
    <w:rsid w:val="00E80365"/>
    <w:rsid w:val="00E803AA"/>
    <w:rsid w:val="00E805FC"/>
    <w:rsid w:val="00E80D6C"/>
    <w:rsid w:val="00E81300"/>
    <w:rsid w:val="00E81CFF"/>
    <w:rsid w:val="00E82084"/>
    <w:rsid w:val="00E836F6"/>
    <w:rsid w:val="00E83C41"/>
    <w:rsid w:val="00E844A0"/>
    <w:rsid w:val="00E84CFF"/>
    <w:rsid w:val="00E851F6"/>
    <w:rsid w:val="00E86435"/>
    <w:rsid w:val="00E86563"/>
    <w:rsid w:val="00E867DC"/>
    <w:rsid w:val="00E86F95"/>
    <w:rsid w:val="00E87265"/>
    <w:rsid w:val="00E87570"/>
    <w:rsid w:val="00E87AAE"/>
    <w:rsid w:val="00E87F13"/>
    <w:rsid w:val="00E90636"/>
    <w:rsid w:val="00E90D84"/>
    <w:rsid w:val="00E90F77"/>
    <w:rsid w:val="00E911BD"/>
    <w:rsid w:val="00E914FC"/>
    <w:rsid w:val="00E91B0C"/>
    <w:rsid w:val="00E928F1"/>
    <w:rsid w:val="00E93841"/>
    <w:rsid w:val="00E93ACD"/>
    <w:rsid w:val="00E93BF6"/>
    <w:rsid w:val="00E944B6"/>
    <w:rsid w:val="00E946AD"/>
    <w:rsid w:val="00E947DE"/>
    <w:rsid w:val="00E951D4"/>
    <w:rsid w:val="00E95469"/>
    <w:rsid w:val="00E9577C"/>
    <w:rsid w:val="00E95D57"/>
    <w:rsid w:val="00E961C9"/>
    <w:rsid w:val="00E97D9A"/>
    <w:rsid w:val="00E97DC1"/>
    <w:rsid w:val="00EA013C"/>
    <w:rsid w:val="00EA019A"/>
    <w:rsid w:val="00EA0486"/>
    <w:rsid w:val="00EA21AC"/>
    <w:rsid w:val="00EA255B"/>
    <w:rsid w:val="00EA25E7"/>
    <w:rsid w:val="00EA2C2A"/>
    <w:rsid w:val="00EA3270"/>
    <w:rsid w:val="00EA445F"/>
    <w:rsid w:val="00EA4F2D"/>
    <w:rsid w:val="00EA51ED"/>
    <w:rsid w:val="00EA57CD"/>
    <w:rsid w:val="00EA5BEC"/>
    <w:rsid w:val="00EA61CB"/>
    <w:rsid w:val="00EA6221"/>
    <w:rsid w:val="00EA623E"/>
    <w:rsid w:val="00EA64D5"/>
    <w:rsid w:val="00EA6556"/>
    <w:rsid w:val="00EA65E3"/>
    <w:rsid w:val="00EA67CB"/>
    <w:rsid w:val="00EA69C6"/>
    <w:rsid w:val="00EA6A6C"/>
    <w:rsid w:val="00EA6B85"/>
    <w:rsid w:val="00EA6C58"/>
    <w:rsid w:val="00EA7D8E"/>
    <w:rsid w:val="00EB02FB"/>
    <w:rsid w:val="00EB0B15"/>
    <w:rsid w:val="00EB0C56"/>
    <w:rsid w:val="00EB0E57"/>
    <w:rsid w:val="00EB11E9"/>
    <w:rsid w:val="00EB2E54"/>
    <w:rsid w:val="00EB3068"/>
    <w:rsid w:val="00EB3331"/>
    <w:rsid w:val="00EB3621"/>
    <w:rsid w:val="00EB3B2A"/>
    <w:rsid w:val="00EB3DDC"/>
    <w:rsid w:val="00EB3E30"/>
    <w:rsid w:val="00EB40FE"/>
    <w:rsid w:val="00EB4273"/>
    <w:rsid w:val="00EB4874"/>
    <w:rsid w:val="00EB5069"/>
    <w:rsid w:val="00EB5192"/>
    <w:rsid w:val="00EB5A2C"/>
    <w:rsid w:val="00EB5A93"/>
    <w:rsid w:val="00EB6FB1"/>
    <w:rsid w:val="00EB732B"/>
    <w:rsid w:val="00EB7A3B"/>
    <w:rsid w:val="00EB7B3E"/>
    <w:rsid w:val="00EC1176"/>
    <w:rsid w:val="00EC1799"/>
    <w:rsid w:val="00EC2391"/>
    <w:rsid w:val="00EC243C"/>
    <w:rsid w:val="00EC25F8"/>
    <w:rsid w:val="00EC2B1B"/>
    <w:rsid w:val="00EC2DF7"/>
    <w:rsid w:val="00EC31C1"/>
    <w:rsid w:val="00EC38C2"/>
    <w:rsid w:val="00EC3FFE"/>
    <w:rsid w:val="00EC4625"/>
    <w:rsid w:val="00EC47E4"/>
    <w:rsid w:val="00EC5084"/>
    <w:rsid w:val="00EC5327"/>
    <w:rsid w:val="00EC577C"/>
    <w:rsid w:val="00EC5A1D"/>
    <w:rsid w:val="00EC5CAA"/>
    <w:rsid w:val="00EC5F36"/>
    <w:rsid w:val="00EC5F4D"/>
    <w:rsid w:val="00EC65E5"/>
    <w:rsid w:val="00EC69FF"/>
    <w:rsid w:val="00EC6D58"/>
    <w:rsid w:val="00EC71BE"/>
    <w:rsid w:val="00EC7683"/>
    <w:rsid w:val="00EC76EC"/>
    <w:rsid w:val="00EC79A4"/>
    <w:rsid w:val="00EC7CF9"/>
    <w:rsid w:val="00ED003C"/>
    <w:rsid w:val="00ED00A0"/>
    <w:rsid w:val="00ED0F64"/>
    <w:rsid w:val="00ED12AE"/>
    <w:rsid w:val="00ED1F2B"/>
    <w:rsid w:val="00ED201A"/>
    <w:rsid w:val="00ED2297"/>
    <w:rsid w:val="00ED22F7"/>
    <w:rsid w:val="00ED27B3"/>
    <w:rsid w:val="00ED2FE8"/>
    <w:rsid w:val="00ED32B6"/>
    <w:rsid w:val="00ED410D"/>
    <w:rsid w:val="00ED4498"/>
    <w:rsid w:val="00ED4817"/>
    <w:rsid w:val="00ED4991"/>
    <w:rsid w:val="00ED4AF8"/>
    <w:rsid w:val="00ED506F"/>
    <w:rsid w:val="00ED5774"/>
    <w:rsid w:val="00ED5B97"/>
    <w:rsid w:val="00ED6161"/>
    <w:rsid w:val="00ED6715"/>
    <w:rsid w:val="00ED6A75"/>
    <w:rsid w:val="00ED6BE1"/>
    <w:rsid w:val="00ED74EA"/>
    <w:rsid w:val="00ED7561"/>
    <w:rsid w:val="00ED7676"/>
    <w:rsid w:val="00ED7882"/>
    <w:rsid w:val="00ED7EA9"/>
    <w:rsid w:val="00EDB767"/>
    <w:rsid w:val="00EE0C54"/>
    <w:rsid w:val="00EE0C66"/>
    <w:rsid w:val="00EE119B"/>
    <w:rsid w:val="00EE1B03"/>
    <w:rsid w:val="00EE20A5"/>
    <w:rsid w:val="00EE2894"/>
    <w:rsid w:val="00EE28D0"/>
    <w:rsid w:val="00EE297F"/>
    <w:rsid w:val="00EE2A83"/>
    <w:rsid w:val="00EE2C3D"/>
    <w:rsid w:val="00EE2C64"/>
    <w:rsid w:val="00EE2DE9"/>
    <w:rsid w:val="00EE3A03"/>
    <w:rsid w:val="00EE3D64"/>
    <w:rsid w:val="00EE3E7C"/>
    <w:rsid w:val="00EE3F53"/>
    <w:rsid w:val="00EE458D"/>
    <w:rsid w:val="00EE49CD"/>
    <w:rsid w:val="00EE49E8"/>
    <w:rsid w:val="00EE5E2A"/>
    <w:rsid w:val="00EE6158"/>
    <w:rsid w:val="00EE61AC"/>
    <w:rsid w:val="00EE61B5"/>
    <w:rsid w:val="00EE61C8"/>
    <w:rsid w:val="00EE6203"/>
    <w:rsid w:val="00EE63C0"/>
    <w:rsid w:val="00EE7389"/>
    <w:rsid w:val="00EE7C78"/>
    <w:rsid w:val="00EE7DFF"/>
    <w:rsid w:val="00EE7E55"/>
    <w:rsid w:val="00EF013F"/>
    <w:rsid w:val="00EF0645"/>
    <w:rsid w:val="00EF13AA"/>
    <w:rsid w:val="00EF14F8"/>
    <w:rsid w:val="00EF1897"/>
    <w:rsid w:val="00EF1982"/>
    <w:rsid w:val="00EF2246"/>
    <w:rsid w:val="00EF247B"/>
    <w:rsid w:val="00EF26F2"/>
    <w:rsid w:val="00EF3E33"/>
    <w:rsid w:val="00EF3E88"/>
    <w:rsid w:val="00EF3FD7"/>
    <w:rsid w:val="00EF4131"/>
    <w:rsid w:val="00EF43C3"/>
    <w:rsid w:val="00EF4422"/>
    <w:rsid w:val="00EF4F05"/>
    <w:rsid w:val="00EF5769"/>
    <w:rsid w:val="00EF63DA"/>
    <w:rsid w:val="00EF63FB"/>
    <w:rsid w:val="00EF6560"/>
    <w:rsid w:val="00EF6EF2"/>
    <w:rsid w:val="00EF6FFC"/>
    <w:rsid w:val="00EF7B87"/>
    <w:rsid w:val="00F00731"/>
    <w:rsid w:val="00F0104A"/>
    <w:rsid w:val="00F012EC"/>
    <w:rsid w:val="00F02163"/>
    <w:rsid w:val="00F02642"/>
    <w:rsid w:val="00F0264E"/>
    <w:rsid w:val="00F0302E"/>
    <w:rsid w:val="00F036B4"/>
    <w:rsid w:val="00F03B74"/>
    <w:rsid w:val="00F03E81"/>
    <w:rsid w:val="00F040FA"/>
    <w:rsid w:val="00F04289"/>
    <w:rsid w:val="00F044BA"/>
    <w:rsid w:val="00F0497F"/>
    <w:rsid w:val="00F04999"/>
    <w:rsid w:val="00F050CC"/>
    <w:rsid w:val="00F055E2"/>
    <w:rsid w:val="00F05C67"/>
    <w:rsid w:val="00F05E26"/>
    <w:rsid w:val="00F0736D"/>
    <w:rsid w:val="00F07387"/>
    <w:rsid w:val="00F0748B"/>
    <w:rsid w:val="00F075A7"/>
    <w:rsid w:val="00F07A01"/>
    <w:rsid w:val="00F0A2F4"/>
    <w:rsid w:val="00F10795"/>
    <w:rsid w:val="00F10A6F"/>
    <w:rsid w:val="00F10E8E"/>
    <w:rsid w:val="00F11019"/>
    <w:rsid w:val="00F11A11"/>
    <w:rsid w:val="00F12337"/>
    <w:rsid w:val="00F1273F"/>
    <w:rsid w:val="00F12EB3"/>
    <w:rsid w:val="00F130AF"/>
    <w:rsid w:val="00F138EB"/>
    <w:rsid w:val="00F13904"/>
    <w:rsid w:val="00F13CE0"/>
    <w:rsid w:val="00F1428B"/>
    <w:rsid w:val="00F14518"/>
    <w:rsid w:val="00F14CA7"/>
    <w:rsid w:val="00F154C7"/>
    <w:rsid w:val="00F15E51"/>
    <w:rsid w:val="00F161E9"/>
    <w:rsid w:val="00F1656C"/>
    <w:rsid w:val="00F169D4"/>
    <w:rsid w:val="00F16FE7"/>
    <w:rsid w:val="00F1706E"/>
    <w:rsid w:val="00F17150"/>
    <w:rsid w:val="00F175EF"/>
    <w:rsid w:val="00F177D9"/>
    <w:rsid w:val="00F17D87"/>
    <w:rsid w:val="00F2027C"/>
    <w:rsid w:val="00F205CA"/>
    <w:rsid w:val="00F2060F"/>
    <w:rsid w:val="00F207A7"/>
    <w:rsid w:val="00F2085A"/>
    <w:rsid w:val="00F20AB1"/>
    <w:rsid w:val="00F20B0D"/>
    <w:rsid w:val="00F20C10"/>
    <w:rsid w:val="00F20C90"/>
    <w:rsid w:val="00F2145B"/>
    <w:rsid w:val="00F214F5"/>
    <w:rsid w:val="00F2170A"/>
    <w:rsid w:val="00F21A9D"/>
    <w:rsid w:val="00F21B07"/>
    <w:rsid w:val="00F21D2C"/>
    <w:rsid w:val="00F21EA1"/>
    <w:rsid w:val="00F221B0"/>
    <w:rsid w:val="00F225A9"/>
    <w:rsid w:val="00F226D6"/>
    <w:rsid w:val="00F226E3"/>
    <w:rsid w:val="00F22EC0"/>
    <w:rsid w:val="00F23483"/>
    <w:rsid w:val="00F23B5F"/>
    <w:rsid w:val="00F23E74"/>
    <w:rsid w:val="00F23F1A"/>
    <w:rsid w:val="00F24949"/>
    <w:rsid w:val="00F24AA2"/>
    <w:rsid w:val="00F24D2A"/>
    <w:rsid w:val="00F24F83"/>
    <w:rsid w:val="00F2509D"/>
    <w:rsid w:val="00F25DE4"/>
    <w:rsid w:val="00F262E2"/>
    <w:rsid w:val="00F26545"/>
    <w:rsid w:val="00F27307"/>
    <w:rsid w:val="00F27679"/>
    <w:rsid w:val="00F276B4"/>
    <w:rsid w:val="00F27706"/>
    <w:rsid w:val="00F2777B"/>
    <w:rsid w:val="00F27FB9"/>
    <w:rsid w:val="00F3033C"/>
    <w:rsid w:val="00F30455"/>
    <w:rsid w:val="00F309E2"/>
    <w:rsid w:val="00F31107"/>
    <w:rsid w:val="00F311E0"/>
    <w:rsid w:val="00F315EB"/>
    <w:rsid w:val="00F31A4D"/>
    <w:rsid w:val="00F32114"/>
    <w:rsid w:val="00F32207"/>
    <w:rsid w:val="00F327BB"/>
    <w:rsid w:val="00F32C00"/>
    <w:rsid w:val="00F337F0"/>
    <w:rsid w:val="00F33862"/>
    <w:rsid w:val="00F3432B"/>
    <w:rsid w:val="00F34333"/>
    <w:rsid w:val="00F34F71"/>
    <w:rsid w:val="00F34F90"/>
    <w:rsid w:val="00F35027"/>
    <w:rsid w:val="00F35BCA"/>
    <w:rsid w:val="00F360E9"/>
    <w:rsid w:val="00F36135"/>
    <w:rsid w:val="00F37338"/>
    <w:rsid w:val="00F37B12"/>
    <w:rsid w:val="00F40652"/>
    <w:rsid w:val="00F40A8E"/>
    <w:rsid w:val="00F40F9D"/>
    <w:rsid w:val="00F40FD2"/>
    <w:rsid w:val="00F411AF"/>
    <w:rsid w:val="00F413D5"/>
    <w:rsid w:val="00F41500"/>
    <w:rsid w:val="00F41AED"/>
    <w:rsid w:val="00F41D22"/>
    <w:rsid w:val="00F4270D"/>
    <w:rsid w:val="00F4271F"/>
    <w:rsid w:val="00F42C10"/>
    <w:rsid w:val="00F42C1D"/>
    <w:rsid w:val="00F42CBC"/>
    <w:rsid w:val="00F42E7D"/>
    <w:rsid w:val="00F43B02"/>
    <w:rsid w:val="00F442B6"/>
    <w:rsid w:val="00F443E7"/>
    <w:rsid w:val="00F4456D"/>
    <w:rsid w:val="00F44787"/>
    <w:rsid w:val="00F44B23"/>
    <w:rsid w:val="00F44B7B"/>
    <w:rsid w:val="00F44DE4"/>
    <w:rsid w:val="00F44EEF"/>
    <w:rsid w:val="00F4523F"/>
    <w:rsid w:val="00F4531D"/>
    <w:rsid w:val="00F457FF"/>
    <w:rsid w:val="00F45B1D"/>
    <w:rsid w:val="00F460EB"/>
    <w:rsid w:val="00F46142"/>
    <w:rsid w:val="00F4632C"/>
    <w:rsid w:val="00F4D23E"/>
    <w:rsid w:val="00F5021C"/>
    <w:rsid w:val="00F504D9"/>
    <w:rsid w:val="00F506AE"/>
    <w:rsid w:val="00F507AE"/>
    <w:rsid w:val="00F51115"/>
    <w:rsid w:val="00F5195D"/>
    <w:rsid w:val="00F51A2E"/>
    <w:rsid w:val="00F51E36"/>
    <w:rsid w:val="00F51E6E"/>
    <w:rsid w:val="00F520A5"/>
    <w:rsid w:val="00F52983"/>
    <w:rsid w:val="00F532A1"/>
    <w:rsid w:val="00F5392A"/>
    <w:rsid w:val="00F541E2"/>
    <w:rsid w:val="00F54643"/>
    <w:rsid w:val="00F546AF"/>
    <w:rsid w:val="00F546EE"/>
    <w:rsid w:val="00F5485E"/>
    <w:rsid w:val="00F54BCA"/>
    <w:rsid w:val="00F565C8"/>
    <w:rsid w:val="00F56728"/>
    <w:rsid w:val="00F57360"/>
    <w:rsid w:val="00F5754A"/>
    <w:rsid w:val="00F60173"/>
    <w:rsid w:val="00F603F9"/>
    <w:rsid w:val="00F60CE4"/>
    <w:rsid w:val="00F60F13"/>
    <w:rsid w:val="00F614FC"/>
    <w:rsid w:val="00F61770"/>
    <w:rsid w:val="00F61B9D"/>
    <w:rsid w:val="00F61D82"/>
    <w:rsid w:val="00F61DF1"/>
    <w:rsid w:val="00F61DF5"/>
    <w:rsid w:val="00F6212A"/>
    <w:rsid w:val="00F631C1"/>
    <w:rsid w:val="00F633F9"/>
    <w:rsid w:val="00F6375D"/>
    <w:rsid w:val="00F639E9"/>
    <w:rsid w:val="00F644CD"/>
    <w:rsid w:val="00F64675"/>
    <w:rsid w:val="00F64D8B"/>
    <w:rsid w:val="00F64EB1"/>
    <w:rsid w:val="00F650B2"/>
    <w:rsid w:val="00F656E7"/>
    <w:rsid w:val="00F65C0E"/>
    <w:rsid w:val="00F660B3"/>
    <w:rsid w:val="00F662D4"/>
    <w:rsid w:val="00F666AC"/>
    <w:rsid w:val="00F66853"/>
    <w:rsid w:val="00F6686D"/>
    <w:rsid w:val="00F678B6"/>
    <w:rsid w:val="00F679A9"/>
    <w:rsid w:val="00F67B48"/>
    <w:rsid w:val="00F67C3C"/>
    <w:rsid w:val="00F67CCB"/>
    <w:rsid w:val="00F67F33"/>
    <w:rsid w:val="00F70628"/>
    <w:rsid w:val="00F70CFF"/>
    <w:rsid w:val="00F71564"/>
    <w:rsid w:val="00F71A21"/>
    <w:rsid w:val="00F71DA9"/>
    <w:rsid w:val="00F722CF"/>
    <w:rsid w:val="00F72D0B"/>
    <w:rsid w:val="00F733F4"/>
    <w:rsid w:val="00F7371E"/>
    <w:rsid w:val="00F7395C"/>
    <w:rsid w:val="00F73DA4"/>
    <w:rsid w:val="00F74612"/>
    <w:rsid w:val="00F7557B"/>
    <w:rsid w:val="00F75B70"/>
    <w:rsid w:val="00F76970"/>
    <w:rsid w:val="00F76D63"/>
    <w:rsid w:val="00F7784D"/>
    <w:rsid w:val="00F77B8C"/>
    <w:rsid w:val="00F77CC2"/>
    <w:rsid w:val="00F77FDA"/>
    <w:rsid w:val="00F808AC"/>
    <w:rsid w:val="00F80A4F"/>
    <w:rsid w:val="00F81364"/>
    <w:rsid w:val="00F81558"/>
    <w:rsid w:val="00F8166F"/>
    <w:rsid w:val="00F81702"/>
    <w:rsid w:val="00F81775"/>
    <w:rsid w:val="00F81D6C"/>
    <w:rsid w:val="00F820A8"/>
    <w:rsid w:val="00F820CB"/>
    <w:rsid w:val="00F822B3"/>
    <w:rsid w:val="00F8237E"/>
    <w:rsid w:val="00F8266C"/>
    <w:rsid w:val="00F84473"/>
    <w:rsid w:val="00F84A03"/>
    <w:rsid w:val="00F84B44"/>
    <w:rsid w:val="00F852F9"/>
    <w:rsid w:val="00F85596"/>
    <w:rsid w:val="00F855A2"/>
    <w:rsid w:val="00F855B4"/>
    <w:rsid w:val="00F856C8"/>
    <w:rsid w:val="00F8669E"/>
    <w:rsid w:val="00F86909"/>
    <w:rsid w:val="00F8705A"/>
    <w:rsid w:val="00F8727A"/>
    <w:rsid w:val="00F873C8"/>
    <w:rsid w:val="00F8764C"/>
    <w:rsid w:val="00F87BF4"/>
    <w:rsid w:val="00F87E90"/>
    <w:rsid w:val="00F9006F"/>
    <w:rsid w:val="00F90881"/>
    <w:rsid w:val="00F90B55"/>
    <w:rsid w:val="00F91197"/>
    <w:rsid w:val="00F913DC"/>
    <w:rsid w:val="00F91CB3"/>
    <w:rsid w:val="00F9232C"/>
    <w:rsid w:val="00F92DBC"/>
    <w:rsid w:val="00F93185"/>
    <w:rsid w:val="00F9360B"/>
    <w:rsid w:val="00F936A6"/>
    <w:rsid w:val="00F93B55"/>
    <w:rsid w:val="00F93C7F"/>
    <w:rsid w:val="00F94008"/>
    <w:rsid w:val="00F949F2"/>
    <w:rsid w:val="00F94C26"/>
    <w:rsid w:val="00F96171"/>
    <w:rsid w:val="00F9636B"/>
    <w:rsid w:val="00F96BEC"/>
    <w:rsid w:val="00F96C88"/>
    <w:rsid w:val="00F97C88"/>
    <w:rsid w:val="00F97E98"/>
    <w:rsid w:val="00FA1C25"/>
    <w:rsid w:val="00FA1F40"/>
    <w:rsid w:val="00FA3735"/>
    <w:rsid w:val="00FA3829"/>
    <w:rsid w:val="00FA3893"/>
    <w:rsid w:val="00FA3FCA"/>
    <w:rsid w:val="00FA4582"/>
    <w:rsid w:val="00FA4D97"/>
    <w:rsid w:val="00FA50CD"/>
    <w:rsid w:val="00FA5236"/>
    <w:rsid w:val="00FA5C60"/>
    <w:rsid w:val="00FA5FD4"/>
    <w:rsid w:val="00FA6219"/>
    <w:rsid w:val="00FA64C8"/>
    <w:rsid w:val="00FA663F"/>
    <w:rsid w:val="00FA6889"/>
    <w:rsid w:val="00FA7560"/>
    <w:rsid w:val="00FA775F"/>
    <w:rsid w:val="00FA7B2C"/>
    <w:rsid w:val="00FA7D0F"/>
    <w:rsid w:val="00FA7DB9"/>
    <w:rsid w:val="00FA7FE8"/>
    <w:rsid w:val="00FB0194"/>
    <w:rsid w:val="00FB081E"/>
    <w:rsid w:val="00FB0A9F"/>
    <w:rsid w:val="00FB10D1"/>
    <w:rsid w:val="00FB1103"/>
    <w:rsid w:val="00FB1DD3"/>
    <w:rsid w:val="00FB202D"/>
    <w:rsid w:val="00FB3B5D"/>
    <w:rsid w:val="00FB40DF"/>
    <w:rsid w:val="00FB451A"/>
    <w:rsid w:val="00FB4E05"/>
    <w:rsid w:val="00FB51CB"/>
    <w:rsid w:val="00FB61C4"/>
    <w:rsid w:val="00FB69F2"/>
    <w:rsid w:val="00FB6B54"/>
    <w:rsid w:val="00FB6C30"/>
    <w:rsid w:val="00FB6F6B"/>
    <w:rsid w:val="00FC0008"/>
    <w:rsid w:val="00FC041A"/>
    <w:rsid w:val="00FC0914"/>
    <w:rsid w:val="00FC0B97"/>
    <w:rsid w:val="00FC0C0E"/>
    <w:rsid w:val="00FC1606"/>
    <w:rsid w:val="00FC19CC"/>
    <w:rsid w:val="00FC1C0B"/>
    <w:rsid w:val="00FC1C7E"/>
    <w:rsid w:val="00FC2462"/>
    <w:rsid w:val="00FC253E"/>
    <w:rsid w:val="00FC2AD9"/>
    <w:rsid w:val="00FC33B4"/>
    <w:rsid w:val="00FC34BF"/>
    <w:rsid w:val="00FC3557"/>
    <w:rsid w:val="00FC3DED"/>
    <w:rsid w:val="00FC3F72"/>
    <w:rsid w:val="00FC4BDB"/>
    <w:rsid w:val="00FC527E"/>
    <w:rsid w:val="00FC5C79"/>
    <w:rsid w:val="00FC5F82"/>
    <w:rsid w:val="00FC69A8"/>
    <w:rsid w:val="00FC69F8"/>
    <w:rsid w:val="00FC755E"/>
    <w:rsid w:val="00FC75A7"/>
    <w:rsid w:val="00FC7748"/>
    <w:rsid w:val="00FC7873"/>
    <w:rsid w:val="00FC7945"/>
    <w:rsid w:val="00FC7A45"/>
    <w:rsid w:val="00FC7AC7"/>
    <w:rsid w:val="00FD054E"/>
    <w:rsid w:val="00FD08BE"/>
    <w:rsid w:val="00FD08CC"/>
    <w:rsid w:val="00FD152B"/>
    <w:rsid w:val="00FD164D"/>
    <w:rsid w:val="00FD1687"/>
    <w:rsid w:val="00FD174D"/>
    <w:rsid w:val="00FD196F"/>
    <w:rsid w:val="00FD1A85"/>
    <w:rsid w:val="00FD1B00"/>
    <w:rsid w:val="00FD1BF6"/>
    <w:rsid w:val="00FD1C6E"/>
    <w:rsid w:val="00FD2064"/>
    <w:rsid w:val="00FD227B"/>
    <w:rsid w:val="00FD2787"/>
    <w:rsid w:val="00FD27D1"/>
    <w:rsid w:val="00FD2E0A"/>
    <w:rsid w:val="00FD353E"/>
    <w:rsid w:val="00FD3AEE"/>
    <w:rsid w:val="00FD3CB0"/>
    <w:rsid w:val="00FD3DE5"/>
    <w:rsid w:val="00FD3DE6"/>
    <w:rsid w:val="00FD4877"/>
    <w:rsid w:val="00FD5DE8"/>
    <w:rsid w:val="00FD5ECC"/>
    <w:rsid w:val="00FD62F8"/>
    <w:rsid w:val="00FD6403"/>
    <w:rsid w:val="00FD6EBF"/>
    <w:rsid w:val="00FD7122"/>
    <w:rsid w:val="00FD7180"/>
    <w:rsid w:val="00FD7352"/>
    <w:rsid w:val="00FD7EA3"/>
    <w:rsid w:val="00FE05AE"/>
    <w:rsid w:val="00FE0697"/>
    <w:rsid w:val="00FE074D"/>
    <w:rsid w:val="00FE09D5"/>
    <w:rsid w:val="00FE13CE"/>
    <w:rsid w:val="00FE1721"/>
    <w:rsid w:val="00FE177B"/>
    <w:rsid w:val="00FE1B25"/>
    <w:rsid w:val="00FE1CB9"/>
    <w:rsid w:val="00FE2997"/>
    <w:rsid w:val="00FE2CC6"/>
    <w:rsid w:val="00FE3218"/>
    <w:rsid w:val="00FE3680"/>
    <w:rsid w:val="00FE3874"/>
    <w:rsid w:val="00FE3B57"/>
    <w:rsid w:val="00FE49EF"/>
    <w:rsid w:val="00FE4CE7"/>
    <w:rsid w:val="00FE5316"/>
    <w:rsid w:val="00FE53DE"/>
    <w:rsid w:val="00FE6189"/>
    <w:rsid w:val="00FE6AE7"/>
    <w:rsid w:val="00FE72A8"/>
    <w:rsid w:val="00FE7850"/>
    <w:rsid w:val="00FE7D7A"/>
    <w:rsid w:val="00FF014E"/>
    <w:rsid w:val="00FF02A3"/>
    <w:rsid w:val="00FF07AF"/>
    <w:rsid w:val="00FF08D3"/>
    <w:rsid w:val="00FF138C"/>
    <w:rsid w:val="00FF13A9"/>
    <w:rsid w:val="00FF1B42"/>
    <w:rsid w:val="00FF1BC3"/>
    <w:rsid w:val="00FF1FFE"/>
    <w:rsid w:val="00FF200C"/>
    <w:rsid w:val="00FF2052"/>
    <w:rsid w:val="00FF2EC4"/>
    <w:rsid w:val="00FF3F55"/>
    <w:rsid w:val="00FF43EB"/>
    <w:rsid w:val="00FF4428"/>
    <w:rsid w:val="00FF45B3"/>
    <w:rsid w:val="00FF50F9"/>
    <w:rsid w:val="00FF5435"/>
    <w:rsid w:val="00FF563F"/>
    <w:rsid w:val="00FF57A2"/>
    <w:rsid w:val="00FF5B08"/>
    <w:rsid w:val="00FF666A"/>
    <w:rsid w:val="00FF684F"/>
    <w:rsid w:val="00FF6CF8"/>
    <w:rsid w:val="00FF752A"/>
    <w:rsid w:val="00FF77B7"/>
    <w:rsid w:val="00FF7D07"/>
    <w:rsid w:val="00FFA38F"/>
    <w:rsid w:val="010929BD"/>
    <w:rsid w:val="010AB17F"/>
    <w:rsid w:val="010BABD5"/>
    <w:rsid w:val="010D4B07"/>
    <w:rsid w:val="010D6BF4"/>
    <w:rsid w:val="010DAF7B"/>
    <w:rsid w:val="010EADFB"/>
    <w:rsid w:val="010FD16B"/>
    <w:rsid w:val="0112CEAD"/>
    <w:rsid w:val="011866AB"/>
    <w:rsid w:val="011C06D2"/>
    <w:rsid w:val="01205DF6"/>
    <w:rsid w:val="01246F75"/>
    <w:rsid w:val="01264172"/>
    <w:rsid w:val="01281B38"/>
    <w:rsid w:val="012A3B41"/>
    <w:rsid w:val="012A4632"/>
    <w:rsid w:val="0132706D"/>
    <w:rsid w:val="0134455A"/>
    <w:rsid w:val="01381821"/>
    <w:rsid w:val="01436B6A"/>
    <w:rsid w:val="014C0187"/>
    <w:rsid w:val="014E1146"/>
    <w:rsid w:val="014F4087"/>
    <w:rsid w:val="0157375D"/>
    <w:rsid w:val="0157561D"/>
    <w:rsid w:val="01608E17"/>
    <w:rsid w:val="016150CE"/>
    <w:rsid w:val="01671018"/>
    <w:rsid w:val="0168986C"/>
    <w:rsid w:val="016C1CD9"/>
    <w:rsid w:val="01736D42"/>
    <w:rsid w:val="01741F7C"/>
    <w:rsid w:val="0177A181"/>
    <w:rsid w:val="018014D1"/>
    <w:rsid w:val="0188C5FA"/>
    <w:rsid w:val="0190821C"/>
    <w:rsid w:val="0192D3DC"/>
    <w:rsid w:val="0193BF02"/>
    <w:rsid w:val="019BBAA4"/>
    <w:rsid w:val="019C2E87"/>
    <w:rsid w:val="01A8AF20"/>
    <w:rsid w:val="01AA54FB"/>
    <w:rsid w:val="01AADD6D"/>
    <w:rsid w:val="01AF1BE5"/>
    <w:rsid w:val="01B15FE1"/>
    <w:rsid w:val="01BFD359"/>
    <w:rsid w:val="01C06BBF"/>
    <w:rsid w:val="01C58B9D"/>
    <w:rsid w:val="01C5CC32"/>
    <w:rsid w:val="01C5E50C"/>
    <w:rsid w:val="01C6BC4B"/>
    <w:rsid w:val="01C96133"/>
    <w:rsid w:val="01D6D449"/>
    <w:rsid w:val="01D74F3A"/>
    <w:rsid w:val="01D7C03A"/>
    <w:rsid w:val="01DAEC67"/>
    <w:rsid w:val="01E46076"/>
    <w:rsid w:val="01EC5E0D"/>
    <w:rsid w:val="01ECDA82"/>
    <w:rsid w:val="01F14EC9"/>
    <w:rsid w:val="01F39199"/>
    <w:rsid w:val="01FD988C"/>
    <w:rsid w:val="0201B2B9"/>
    <w:rsid w:val="0208F043"/>
    <w:rsid w:val="020A92EB"/>
    <w:rsid w:val="02120E9C"/>
    <w:rsid w:val="02140B3A"/>
    <w:rsid w:val="02166154"/>
    <w:rsid w:val="02188937"/>
    <w:rsid w:val="021A1D77"/>
    <w:rsid w:val="021BE7A4"/>
    <w:rsid w:val="021C20DB"/>
    <w:rsid w:val="021C862E"/>
    <w:rsid w:val="021CC5A0"/>
    <w:rsid w:val="0224E3A9"/>
    <w:rsid w:val="022B70E7"/>
    <w:rsid w:val="02370F69"/>
    <w:rsid w:val="023822DB"/>
    <w:rsid w:val="023D80CA"/>
    <w:rsid w:val="023DC6CC"/>
    <w:rsid w:val="023F4E8D"/>
    <w:rsid w:val="0241B98F"/>
    <w:rsid w:val="0242A62B"/>
    <w:rsid w:val="0247E7C5"/>
    <w:rsid w:val="024A00BC"/>
    <w:rsid w:val="024AF22E"/>
    <w:rsid w:val="024BF5DF"/>
    <w:rsid w:val="024D1955"/>
    <w:rsid w:val="024EF8AB"/>
    <w:rsid w:val="0252087C"/>
    <w:rsid w:val="025B91A0"/>
    <w:rsid w:val="025BFE5F"/>
    <w:rsid w:val="025F4E8A"/>
    <w:rsid w:val="026A4DCB"/>
    <w:rsid w:val="026CAD4E"/>
    <w:rsid w:val="026DC983"/>
    <w:rsid w:val="02738772"/>
    <w:rsid w:val="0278DB41"/>
    <w:rsid w:val="02806C24"/>
    <w:rsid w:val="0281361D"/>
    <w:rsid w:val="02825821"/>
    <w:rsid w:val="0285C83E"/>
    <w:rsid w:val="0285DDE6"/>
    <w:rsid w:val="0286AFCF"/>
    <w:rsid w:val="028727B2"/>
    <w:rsid w:val="0290A29F"/>
    <w:rsid w:val="02925AF7"/>
    <w:rsid w:val="029846CD"/>
    <w:rsid w:val="029C4E00"/>
    <w:rsid w:val="02A3FD54"/>
    <w:rsid w:val="02A4B7FC"/>
    <w:rsid w:val="02A86F8A"/>
    <w:rsid w:val="02AD0B1D"/>
    <w:rsid w:val="02AE5601"/>
    <w:rsid w:val="02AFAB9D"/>
    <w:rsid w:val="02B0F832"/>
    <w:rsid w:val="02B29F36"/>
    <w:rsid w:val="02B76F29"/>
    <w:rsid w:val="02BBA0CF"/>
    <w:rsid w:val="02BC1B5F"/>
    <w:rsid w:val="02BDD0B2"/>
    <w:rsid w:val="02BEC08B"/>
    <w:rsid w:val="02BF031B"/>
    <w:rsid w:val="02C066BE"/>
    <w:rsid w:val="02D44E3B"/>
    <w:rsid w:val="02D622C5"/>
    <w:rsid w:val="02EE0E6F"/>
    <w:rsid w:val="02F372BD"/>
    <w:rsid w:val="02F3A14D"/>
    <w:rsid w:val="02F442DD"/>
    <w:rsid w:val="02F7BB3E"/>
    <w:rsid w:val="02FD4D2F"/>
    <w:rsid w:val="02FE3D69"/>
    <w:rsid w:val="0300468A"/>
    <w:rsid w:val="0303DCED"/>
    <w:rsid w:val="0304F684"/>
    <w:rsid w:val="030A3E79"/>
    <w:rsid w:val="0316C1B0"/>
    <w:rsid w:val="0316F80B"/>
    <w:rsid w:val="0317A43C"/>
    <w:rsid w:val="03211DBE"/>
    <w:rsid w:val="0323C5FB"/>
    <w:rsid w:val="0326BB99"/>
    <w:rsid w:val="032A37BB"/>
    <w:rsid w:val="032BCD0E"/>
    <w:rsid w:val="032DAB0A"/>
    <w:rsid w:val="032FC3C7"/>
    <w:rsid w:val="0331FE86"/>
    <w:rsid w:val="0336497A"/>
    <w:rsid w:val="033912D8"/>
    <w:rsid w:val="03461CB0"/>
    <w:rsid w:val="0349215C"/>
    <w:rsid w:val="034BBC5D"/>
    <w:rsid w:val="034E2A3C"/>
    <w:rsid w:val="0351C1FC"/>
    <w:rsid w:val="035A309D"/>
    <w:rsid w:val="036BBB3D"/>
    <w:rsid w:val="0370F360"/>
    <w:rsid w:val="0376149B"/>
    <w:rsid w:val="0376CED5"/>
    <w:rsid w:val="037CC1B6"/>
    <w:rsid w:val="037EF2E5"/>
    <w:rsid w:val="0382999B"/>
    <w:rsid w:val="0387433E"/>
    <w:rsid w:val="0387B7D5"/>
    <w:rsid w:val="03889A12"/>
    <w:rsid w:val="038E622C"/>
    <w:rsid w:val="03902C53"/>
    <w:rsid w:val="039BDF0A"/>
    <w:rsid w:val="03A00905"/>
    <w:rsid w:val="03A246FF"/>
    <w:rsid w:val="03A82923"/>
    <w:rsid w:val="03AAD888"/>
    <w:rsid w:val="03B2614C"/>
    <w:rsid w:val="03B2B6A1"/>
    <w:rsid w:val="03B44C53"/>
    <w:rsid w:val="03B4636E"/>
    <w:rsid w:val="03B6FF7C"/>
    <w:rsid w:val="03BC5C58"/>
    <w:rsid w:val="03BDF5F4"/>
    <w:rsid w:val="03BF5515"/>
    <w:rsid w:val="03C0033C"/>
    <w:rsid w:val="03C20AC2"/>
    <w:rsid w:val="03C92A33"/>
    <w:rsid w:val="03CCDA91"/>
    <w:rsid w:val="03D2DFCA"/>
    <w:rsid w:val="03D36974"/>
    <w:rsid w:val="03D96225"/>
    <w:rsid w:val="03DB7CD3"/>
    <w:rsid w:val="03DCDF9A"/>
    <w:rsid w:val="03DE0A28"/>
    <w:rsid w:val="03E2DBBB"/>
    <w:rsid w:val="03E3C064"/>
    <w:rsid w:val="03E5D37B"/>
    <w:rsid w:val="03E70A22"/>
    <w:rsid w:val="03EF7320"/>
    <w:rsid w:val="03F870B1"/>
    <w:rsid w:val="03FF64B3"/>
    <w:rsid w:val="04007012"/>
    <w:rsid w:val="0402C166"/>
    <w:rsid w:val="040728D6"/>
    <w:rsid w:val="0413C0A2"/>
    <w:rsid w:val="0418E70F"/>
    <w:rsid w:val="042A9989"/>
    <w:rsid w:val="042DCA79"/>
    <w:rsid w:val="0438AD44"/>
    <w:rsid w:val="043C524D"/>
    <w:rsid w:val="04447272"/>
    <w:rsid w:val="044F515B"/>
    <w:rsid w:val="0455974A"/>
    <w:rsid w:val="0460AE40"/>
    <w:rsid w:val="0460F23B"/>
    <w:rsid w:val="04630EEE"/>
    <w:rsid w:val="0464CC37"/>
    <w:rsid w:val="0464DC5D"/>
    <w:rsid w:val="046B2D29"/>
    <w:rsid w:val="046C9783"/>
    <w:rsid w:val="0470B2E8"/>
    <w:rsid w:val="0470C6FA"/>
    <w:rsid w:val="0471DAEB"/>
    <w:rsid w:val="047436FC"/>
    <w:rsid w:val="0477400D"/>
    <w:rsid w:val="0477D613"/>
    <w:rsid w:val="047980AC"/>
    <w:rsid w:val="0479EE75"/>
    <w:rsid w:val="047BE4B7"/>
    <w:rsid w:val="048275E2"/>
    <w:rsid w:val="0487967E"/>
    <w:rsid w:val="048828F6"/>
    <w:rsid w:val="048BBAFC"/>
    <w:rsid w:val="048C3E65"/>
    <w:rsid w:val="048C417F"/>
    <w:rsid w:val="048E6722"/>
    <w:rsid w:val="04906B29"/>
    <w:rsid w:val="04930222"/>
    <w:rsid w:val="04958FCD"/>
    <w:rsid w:val="04962DA1"/>
    <w:rsid w:val="04979BA2"/>
    <w:rsid w:val="049B9AD5"/>
    <w:rsid w:val="049EF33D"/>
    <w:rsid w:val="049F1042"/>
    <w:rsid w:val="049F3BCC"/>
    <w:rsid w:val="04A5DC96"/>
    <w:rsid w:val="04A727CE"/>
    <w:rsid w:val="04AB955C"/>
    <w:rsid w:val="04ACFDB3"/>
    <w:rsid w:val="04AE417B"/>
    <w:rsid w:val="04B31D42"/>
    <w:rsid w:val="04B35C02"/>
    <w:rsid w:val="04B5DA7B"/>
    <w:rsid w:val="04B7D321"/>
    <w:rsid w:val="04BB54A9"/>
    <w:rsid w:val="04C99BBB"/>
    <w:rsid w:val="04D0D2A0"/>
    <w:rsid w:val="04D47595"/>
    <w:rsid w:val="04D4A5AD"/>
    <w:rsid w:val="04D7C056"/>
    <w:rsid w:val="04D8B804"/>
    <w:rsid w:val="04DDA487"/>
    <w:rsid w:val="04DF3556"/>
    <w:rsid w:val="04E33E2D"/>
    <w:rsid w:val="04E40689"/>
    <w:rsid w:val="04E5FCE4"/>
    <w:rsid w:val="04EAB760"/>
    <w:rsid w:val="04EBE2B8"/>
    <w:rsid w:val="04EF8440"/>
    <w:rsid w:val="04F001D5"/>
    <w:rsid w:val="04FB921E"/>
    <w:rsid w:val="05099533"/>
    <w:rsid w:val="050B67D9"/>
    <w:rsid w:val="05113D89"/>
    <w:rsid w:val="05118CE3"/>
    <w:rsid w:val="0511E7D0"/>
    <w:rsid w:val="0512141A"/>
    <w:rsid w:val="0514A9EE"/>
    <w:rsid w:val="05161C83"/>
    <w:rsid w:val="051AD320"/>
    <w:rsid w:val="051C8443"/>
    <w:rsid w:val="0523AACE"/>
    <w:rsid w:val="0527EF27"/>
    <w:rsid w:val="05280BBC"/>
    <w:rsid w:val="0529A3A3"/>
    <w:rsid w:val="052BACE7"/>
    <w:rsid w:val="052EAF7F"/>
    <w:rsid w:val="05322D1C"/>
    <w:rsid w:val="0532F8CC"/>
    <w:rsid w:val="053430F9"/>
    <w:rsid w:val="0534A517"/>
    <w:rsid w:val="0535BB98"/>
    <w:rsid w:val="053961D1"/>
    <w:rsid w:val="0539649C"/>
    <w:rsid w:val="053E8E51"/>
    <w:rsid w:val="0543A843"/>
    <w:rsid w:val="054444A1"/>
    <w:rsid w:val="05471EA7"/>
    <w:rsid w:val="054831BF"/>
    <w:rsid w:val="0548ACD2"/>
    <w:rsid w:val="054BC432"/>
    <w:rsid w:val="054C57F5"/>
    <w:rsid w:val="054DAE1C"/>
    <w:rsid w:val="05536363"/>
    <w:rsid w:val="0553D65A"/>
    <w:rsid w:val="055561B8"/>
    <w:rsid w:val="05571942"/>
    <w:rsid w:val="0558DBBA"/>
    <w:rsid w:val="05594F28"/>
    <w:rsid w:val="0568AAF2"/>
    <w:rsid w:val="056C2622"/>
    <w:rsid w:val="056EB02B"/>
    <w:rsid w:val="0577AE0D"/>
    <w:rsid w:val="05781EB8"/>
    <w:rsid w:val="057D5901"/>
    <w:rsid w:val="057E9D9B"/>
    <w:rsid w:val="05870392"/>
    <w:rsid w:val="058E0A52"/>
    <w:rsid w:val="0593E068"/>
    <w:rsid w:val="059A1039"/>
    <w:rsid w:val="059A1EE6"/>
    <w:rsid w:val="05AB0EB0"/>
    <w:rsid w:val="05AC685B"/>
    <w:rsid w:val="05B3A1AB"/>
    <w:rsid w:val="05B52A44"/>
    <w:rsid w:val="05B775D4"/>
    <w:rsid w:val="05BC03F3"/>
    <w:rsid w:val="05BC2610"/>
    <w:rsid w:val="05C0ADCE"/>
    <w:rsid w:val="05C84402"/>
    <w:rsid w:val="05CCE1C1"/>
    <w:rsid w:val="05CE514B"/>
    <w:rsid w:val="05D454DE"/>
    <w:rsid w:val="05D5C278"/>
    <w:rsid w:val="05D74A8A"/>
    <w:rsid w:val="05DA31B1"/>
    <w:rsid w:val="05DBA4FE"/>
    <w:rsid w:val="05DE20E8"/>
    <w:rsid w:val="05E03508"/>
    <w:rsid w:val="05E44A26"/>
    <w:rsid w:val="05E5AA5D"/>
    <w:rsid w:val="05EB9D10"/>
    <w:rsid w:val="05ECE6C7"/>
    <w:rsid w:val="05EDBDE1"/>
    <w:rsid w:val="05F65859"/>
    <w:rsid w:val="06000EB7"/>
    <w:rsid w:val="060070BC"/>
    <w:rsid w:val="0600E639"/>
    <w:rsid w:val="0607127E"/>
    <w:rsid w:val="06072A72"/>
    <w:rsid w:val="060ABC45"/>
    <w:rsid w:val="060EE575"/>
    <w:rsid w:val="061162D2"/>
    <w:rsid w:val="0613CCD3"/>
    <w:rsid w:val="06185125"/>
    <w:rsid w:val="06185CD7"/>
    <w:rsid w:val="061955B8"/>
    <w:rsid w:val="06196441"/>
    <w:rsid w:val="0619DD5C"/>
    <w:rsid w:val="061A6267"/>
    <w:rsid w:val="061D72D0"/>
    <w:rsid w:val="062014BB"/>
    <w:rsid w:val="0630CBA7"/>
    <w:rsid w:val="0632E2CD"/>
    <w:rsid w:val="06409FBB"/>
    <w:rsid w:val="06443000"/>
    <w:rsid w:val="0644B216"/>
    <w:rsid w:val="064EADC8"/>
    <w:rsid w:val="0656718E"/>
    <w:rsid w:val="06567D03"/>
    <w:rsid w:val="0658BD87"/>
    <w:rsid w:val="0658BE80"/>
    <w:rsid w:val="0658EF5D"/>
    <w:rsid w:val="065940C9"/>
    <w:rsid w:val="065ABFFC"/>
    <w:rsid w:val="06627EAC"/>
    <w:rsid w:val="0662F94D"/>
    <w:rsid w:val="0663546F"/>
    <w:rsid w:val="0665AF2D"/>
    <w:rsid w:val="06741166"/>
    <w:rsid w:val="067417F2"/>
    <w:rsid w:val="06756875"/>
    <w:rsid w:val="0676189A"/>
    <w:rsid w:val="067AB096"/>
    <w:rsid w:val="067CDC01"/>
    <w:rsid w:val="067EFCE9"/>
    <w:rsid w:val="0680ED5F"/>
    <w:rsid w:val="06828F15"/>
    <w:rsid w:val="0685EF59"/>
    <w:rsid w:val="06873690"/>
    <w:rsid w:val="0688C79F"/>
    <w:rsid w:val="068A54CB"/>
    <w:rsid w:val="068A874E"/>
    <w:rsid w:val="068AAC57"/>
    <w:rsid w:val="068D3BE4"/>
    <w:rsid w:val="06904C91"/>
    <w:rsid w:val="06991B27"/>
    <w:rsid w:val="06993D55"/>
    <w:rsid w:val="069CC769"/>
    <w:rsid w:val="069DDE2B"/>
    <w:rsid w:val="069F4E2C"/>
    <w:rsid w:val="06A57F7A"/>
    <w:rsid w:val="06AA24BB"/>
    <w:rsid w:val="06AC2714"/>
    <w:rsid w:val="06AFC10A"/>
    <w:rsid w:val="06B3B192"/>
    <w:rsid w:val="06BA3893"/>
    <w:rsid w:val="06BCCF12"/>
    <w:rsid w:val="06C73570"/>
    <w:rsid w:val="06CA998B"/>
    <w:rsid w:val="06CB38E1"/>
    <w:rsid w:val="06CE3808"/>
    <w:rsid w:val="06D03C4D"/>
    <w:rsid w:val="06D37EC0"/>
    <w:rsid w:val="06D6B836"/>
    <w:rsid w:val="06DB1004"/>
    <w:rsid w:val="06DE281B"/>
    <w:rsid w:val="06DE9F8D"/>
    <w:rsid w:val="06DF33B7"/>
    <w:rsid w:val="06DF5976"/>
    <w:rsid w:val="06E181B8"/>
    <w:rsid w:val="06E2A541"/>
    <w:rsid w:val="06E70B87"/>
    <w:rsid w:val="06EF9924"/>
    <w:rsid w:val="06F06C73"/>
    <w:rsid w:val="06F2956F"/>
    <w:rsid w:val="06F2A018"/>
    <w:rsid w:val="06F3FD1A"/>
    <w:rsid w:val="07002672"/>
    <w:rsid w:val="070558A9"/>
    <w:rsid w:val="0706F4FE"/>
    <w:rsid w:val="070B9240"/>
    <w:rsid w:val="07167036"/>
    <w:rsid w:val="07179209"/>
    <w:rsid w:val="071B4484"/>
    <w:rsid w:val="071CD00B"/>
    <w:rsid w:val="0721F2F2"/>
    <w:rsid w:val="07257E3D"/>
    <w:rsid w:val="072B9CF3"/>
    <w:rsid w:val="072F33E7"/>
    <w:rsid w:val="07300FEC"/>
    <w:rsid w:val="0731A67B"/>
    <w:rsid w:val="07390C37"/>
    <w:rsid w:val="0739FFFC"/>
    <w:rsid w:val="073C2134"/>
    <w:rsid w:val="073C56FB"/>
    <w:rsid w:val="073F8DE6"/>
    <w:rsid w:val="07402A74"/>
    <w:rsid w:val="0742E3B4"/>
    <w:rsid w:val="07496D73"/>
    <w:rsid w:val="074C7169"/>
    <w:rsid w:val="0750298F"/>
    <w:rsid w:val="075153FC"/>
    <w:rsid w:val="07527833"/>
    <w:rsid w:val="0753D418"/>
    <w:rsid w:val="07589942"/>
    <w:rsid w:val="075B51C9"/>
    <w:rsid w:val="075CA83A"/>
    <w:rsid w:val="07674FF7"/>
    <w:rsid w:val="0768C72A"/>
    <w:rsid w:val="076FF4BF"/>
    <w:rsid w:val="0770CEFD"/>
    <w:rsid w:val="07743D02"/>
    <w:rsid w:val="077D5F67"/>
    <w:rsid w:val="078D652F"/>
    <w:rsid w:val="078EFCF0"/>
    <w:rsid w:val="0792BF9F"/>
    <w:rsid w:val="079DC279"/>
    <w:rsid w:val="07A7AF5E"/>
    <w:rsid w:val="07A98368"/>
    <w:rsid w:val="07AA5AA7"/>
    <w:rsid w:val="07ABD779"/>
    <w:rsid w:val="07AF9E6D"/>
    <w:rsid w:val="07AFBDF7"/>
    <w:rsid w:val="07B55A50"/>
    <w:rsid w:val="07B8CCEC"/>
    <w:rsid w:val="07BD3071"/>
    <w:rsid w:val="07BE5406"/>
    <w:rsid w:val="07C26FD5"/>
    <w:rsid w:val="07C98FF1"/>
    <w:rsid w:val="07CED572"/>
    <w:rsid w:val="07D62BCA"/>
    <w:rsid w:val="07D7411C"/>
    <w:rsid w:val="07DAC44C"/>
    <w:rsid w:val="07DB552B"/>
    <w:rsid w:val="07E06B02"/>
    <w:rsid w:val="07E2F608"/>
    <w:rsid w:val="07E51D98"/>
    <w:rsid w:val="07E5A791"/>
    <w:rsid w:val="07E8C758"/>
    <w:rsid w:val="07E8DA06"/>
    <w:rsid w:val="07F22369"/>
    <w:rsid w:val="07F289F3"/>
    <w:rsid w:val="07F45363"/>
    <w:rsid w:val="07FB8E5D"/>
    <w:rsid w:val="07FD283E"/>
    <w:rsid w:val="08000391"/>
    <w:rsid w:val="08042796"/>
    <w:rsid w:val="080ED14D"/>
    <w:rsid w:val="081324BF"/>
    <w:rsid w:val="0813DEA2"/>
    <w:rsid w:val="08171DD7"/>
    <w:rsid w:val="081CE9DE"/>
    <w:rsid w:val="0821BEA0"/>
    <w:rsid w:val="0821BFBA"/>
    <w:rsid w:val="0824F573"/>
    <w:rsid w:val="0826252C"/>
    <w:rsid w:val="082AA3A7"/>
    <w:rsid w:val="082C63D4"/>
    <w:rsid w:val="08310D39"/>
    <w:rsid w:val="0832D906"/>
    <w:rsid w:val="0832FB81"/>
    <w:rsid w:val="08352FD6"/>
    <w:rsid w:val="083A61E0"/>
    <w:rsid w:val="083B1CB2"/>
    <w:rsid w:val="08408303"/>
    <w:rsid w:val="0840E59A"/>
    <w:rsid w:val="0841EDFF"/>
    <w:rsid w:val="084724D9"/>
    <w:rsid w:val="08478265"/>
    <w:rsid w:val="08486D1A"/>
    <w:rsid w:val="08524C43"/>
    <w:rsid w:val="08567728"/>
    <w:rsid w:val="085A549F"/>
    <w:rsid w:val="085B372E"/>
    <w:rsid w:val="085B4B90"/>
    <w:rsid w:val="085F5C3B"/>
    <w:rsid w:val="0860CCA3"/>
    <w:rsid w:val="0860D651"/>
    <w:rsid w:val="08656E61"/>
    <w:rsid w:val="086B96AB"/>
    <w:rsid w:val="086E34FE"/>
    <w:rsid w:val="08707119"/>
    <w:rsid w:val="087253B0"/>
    <w:rsid w:val="0875D919"/>
    <w:rsid w:val="087D5DEA"/>
    <w:rsid w:val="087FAD25"/>
    <w:rsid w:val="0887F857"/>
    <w:rsid w:val="08894BB3"/>
    <w:rsid w:val="0889A972"/>
    <w:rsid w:val="08914188"/>
    <w:rsid w:val="08983161"/>
    <w:rsid w:val="08A2F141"/>
    <w:rsid w:val="08A64001"/>
    <w:rsid w:val="08A650ED"/>
    <w:rsid w:val="08A69F6F"/>
    <w:rsid w:val="08A7B9DF"/>
    <w:rsid w:val="08A98305"/>
    <w:rsid w:val="08A9CAA9"/>
    <w:rsid w:val="08AB0650"/>
    <w:rsid w:val="08AB8415"/>
    <w:rsid w:val="08B16A29"/>
    <w:rsid w:val="08B53488"/>
    <w:rsid w:val="08BB3661"/>
    <w:rsid w:val="08C65918"/>
    <w:rsid w:val="08CB0D41"/>
    <w:rsid w:val="08CB9F31"/>
    <w:rsid w:val="08D464AB"/>
    <w:rsid w:val="08D7957C"/>
    <w:rsid w:val="08D88165"/>
    <w:rsid w:val="08DFA0EF"/>
    <w:rsid w:val="08E617A6"/>
    <w:rsid w:val="08F16AA0"/>
    <w:rsid w:val="08F4AA17"/>
    <w:rsid w:val="08F91A82"/>
    <w:rsid w:val="08FD8CD7"/>
    <w:rsid w:val="08FF7148"/>
    <w:rsid w:val="08FFAAFD"/>
    <w:rsid w:val="090D1CD7"/>
    <w:rsid w:val="09155498"/>
    <w:rsid w:val="091B1A99"/>
    <w:rsid w:val="091C661A"/>
    <w:rsid w:val="091F288E"/>
    <w:rsid w:val="09227CC2"/>
    <w:rsid w:val="092366AB"/>
    <w:rsid w:val="092A0D8E"/>
    <w:rsid w:val="092A116D"/>
    <w:rsid w:val="092AF69D"/>
    <w:rsid w:val="09302BDC"/>
    <w:rsid w:val="093C2930"/>
    <w:rsid w:val="093D4F19"/>
    <w:rsid w:val="093EF0B0"/>
    <w:rsid w:val="0940F627"/>
    <w:rsid w:val="09426A3D"/>
    <w:rsid w:val="094364EA"/>
    <w:rsid w:val="0944C275"/>
    <w:rsid w:val="0949B021"/>
    <w:rsid w:val="094DECCD"/>
    <w:rsid w:val="094DFD75"/>
    <w:rsid w:val="094F92A3"/>
    <w:rsid w:val="094FA317"/>
    <w:rsid w:val="095265EA"/>
    <w:rsid w:val="0952AFED"/>
    <w:rsid w:val="09532F17"/>
    <w:rsid w:val="0958406D"/>
    <w:rsid w:val="095D1EB5"/>
    <w:rsid w:val="095EF629"/>
    <w:rsid w:val="0960F773"/>
    <w:rsid w:val="0963B577"/>
    <w:rsid w:val="096A1046"/>
    <w:rsid w:val="096BE15D"/>
    <w:rsid w:val="0974F322"/>
    <w:rsid w:val="097E4B43"/>
    <w:rsid w:val="097F72A1"/>
    <w:rsid w:val="09804780"/>
    <w:rsid w:val="0981177D"/>
    <w:rsid w:val="09846C86"/>
    <w:rsid w:val="098BC0B8"/>
    <w:rsid w:val="09902C2E"/>
    <w:rsid w:val="09947E2B"/>
    <w:rsid w:val="0995628A"/>
    <w:rsid w:val="09992CC7"/>
    <w:rsid w:val="099C458C"/>
    <w:rsid w:val="09A5285F"/>
    <w:rsid w:val="09A6D1D6"/>
    <w:rsid w:val="09A86E44"/>
    <w:rsid w:val="09AD0B8A"/>
    <w:rsid w:val="09AE9E6A"/>
    <w:rsid w:val="09B200A4"/>
    <w:rsid w:val="09B86129"/>
    <w:rsid w:val="09BCEF70"/>
    <w:rsid w:val="09BE5075"/>
    <w:rsid w:val="09C26D50"/>
    <w:rsid w:val="09C5073D"/>
    <w:rsid w:val="09C53AD6"/>
    <w:rsid w:val="09C5CFAB"/>
    <w:rsid w:val="09C657B6"/>
    <w:rsid w:val="09C805B9"/>
    <w:rsid w:val="09CBA670"/>
    <w:rsid w:val="09CD9273"/>
    <w:rsid w:val="09CE3E3E"/>
    <w:rsid w:val="09DA1621"/>
    <w:rsid w:val="09DB0DDC"/>
    <w:rsid w:val="09DB0F96"/>
    <w:rsid w:val="09DCDFB8"/>
    <w:rsid w:val="09DEC439"/>
    <w:rsid w:val="09E2EA28"/>
    <w:rsid w:val="09E4242A"/>
    <w:rsid w:val="09E4C4F7"/>
    <w:rsid w:val="09E5D1B2"/>
    <w:rsid w:val="09E92FFF"/>
    <w:rsid w:val="09ECD26B"/>
    <w:rsid w:val="09F27B4E"/>
    <w:rsid w:val="09F3C968"/>
    <w:rsid w:val="09F5029A"/>
    <w:rsid w:val="09F78F4E"/>
    <w:rsid w:val="09F7C7DD"/>
    <w:rsid w:val="0A09AFB0"/>
    <w:rsid w:val="0A09BEAE"/>
    <w:rsid w:val="0A0FBD59"/>
    <w:rsid w:val="0A100012"/>
    <w:rsid w:val="0A18D818"/>
    <w:rsid w:val="0A27276E"/>
    <w:rsid w:val="0A2AB4F9"/>
    <w:rsid w:val="0A2B542D"/>
    <w:rsid w:val="0A2C4589"/>
    <w:rsid w:val="0A2C4DD5"/>
    <w:rsid w:val="0A3300CA"/>
    <w:rsid w:val="0A33C005"/>
    <w:rsid w:val="0A36B2DC"/>
    <w:rsid w:val="0A386BB7"/>
    <w:rsid w:val="0A3C8AAF"/>
    <w:rsid w:val="0A3DC3F3"/>
    <w:rsid w:val="0A41A0B5"/>
    <w:rsid w:val="0A43D2FE"/>
    <w:rsid w:val="0A4A11B8"/>
    <w:rsid w:val="0A50D9A5"/>
    <w:rsid w:val="0A5B5569"/>
    <w:rsid w:val="0A5BD802"/>
    <w:rsid w:val="0A5EBE78"/>
    <w:rsid w:val="0A5EF154"/>
    <w:rsid w:val="0A607807"/>
    <w:rsid w:val="0A61FE60"/>
    <w:rsid w:val="0A637E4E"/>
    <w:rsid w:val="0A67B0AE"/>
    <w:rsid w:val="0A69473D"/>
    <w:rsid w:val="0A6BBE66"/>
    <w:rsid w:val="0A71D219"/>
    <w:rsid w:val="0A760E88"/>
    <w:rsid w:val="0A778DFB"/>
    <w:rsid w:val="0A7DD2C7"/>
    <w:rsid w:val="0A7E084E"/>
    <w:rsid w:val="0A8041EF"/>
    <w:rsid w:val="0A86945A"/>
    <w:rsid w:val="0A88AF6B"/>
    <w:rsid w:val="0A931978"/>
    <w:rsid w:val="0A94E9B1"/>
    <w:rsid w:val="0A974F98"/>
    <w:rsid w:val="0AAB369D"/>
    <w:rsid w:val="0AAD11A6"/>
    <w:rsid w:val="0AB3946C"/>
    <w:rsid w:val="0AB3D933"/>
    <w:rsid w:val="0AB8833D"/>
    <w:rsid w:val="0ABB32A9"/>
    <w:rsid w:val="0ABF5F08"/>
    <w:rsid w:val="0ABFBFB7"/>
    <w:rsid w:val="0AC3AAC0"/>
    <w:rsid w:val="0ACA9597"/>
    <w:rsid w:val="0ACFE0F1"/>
    <w:rsid w:val="0AD169E6"/>
    <w:rsid w:val="0AD2B4D8"/>
    <w:rsid w:val="0ADFB019"/>
    <w:rsid w:val="0AE223AB"/>
    <w:rsid w:val="0AE7D39D"/>
    <w:rsid w:val="0AEC83E5"/>
    <w:rsid w:val="0AED6F34"/>
    <w:rsid w:val="0AF14B35"/>
    <w:rsid w:val="0AF773A5"/>
    <w:rsid w:val="0AF7BC2B"/>
    <w:rsid w:val="0B013515"/>
    <w:rsid w:val="0B056BBA"/>
    <w:rsid w:val="0B100023"/>
    <w:rsid w:val="0B12E89E"/>
    <w:rsid w:val="0B171270"/>
    <w:rsid w:val="0B176F45"/>
    <w:rsid w:val="0B17E2DD"/>
    <w:rsid w:val="0B2326C7"/>
    <w:rsid w:val="0B26C76A"/>
    <w:rsid w:val="0B285CCF"/>
    <w:rsid w:val="0B2BA75F"/>
    <w:rsid w:val="0B2C9F94"/>
    <w:rsid w:val="0B308F52"/>
    <w:rsid w:val="0B32BC99"/>
    <w:rsid w:val="0B33D50A"/>
    <w:rsid w:val="0B34AADF"/>
    <w:rsid w:val="0B34F71E"/>
    <w:rsid w:val="0B36B88E"/>
    <w:rsid w:val="0B36C59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0891F"/>
    <w:rsid w:val="0B7F1611"/>
    <w:rsid w:val="0B87B33C"/>
    <w:rsid w:val="0B87F064"/>
    <w:rsid w:val="0B8A702A"/>
    <w:rsid w:val="0B8D39EA"/>
    <w:rsid w:val="0B8D40C0"/>
    <w:rsid w:val="0B913C9B"/>
    <w:rsid w:val="0B93CFF8"/>
    <w:rsid w:val="0B9D8F31"/>
    <w:rsid w:val="0BA512E8"/>
    <w:rsid w:val="0BA5302D"/>
    <w:rsid w:val="0BA6F556"/>
    <w:rsid w:val="0BA72A3A"/>
    <w:rsid w:val="0BAB95BF"/>
    <w:rsid w:val="0BAE3C72"/>
    <w:rsid w:val="0BAFD4CD"/>
    <w:rsid w:val="0BB4D449"/>
    <w:rsid w:val="0BB6D8E3"/>
    <w:rsid w:val="0BBB14AD"/>
    <w:rsid w:val="0BBCBE38"/>
    <w:rsid w:val="0BBFF2EC"/>
    <w:rsid w:val="0BBFF5A8"/>
    <w:rsid w:val="0BC0E3E0"/>
    <w:rsid w:val="0BC473C9"/>
    <w:rsid w:val="0BCBFC00"/>
    <w:rsid w:val="0BCDFB68"/>
    <w:rsid w:val="0BD09A18"/>
    <w:rsid w:val="0BD27845"/>
    <w:rsid w:val="0BD3BC94"/>
    <w:rsid w:val="0BD7F0C0"/>
    <w:rsid w:val="0BDC0F3E"/>
    <w:rsid w:val="0BDE4E19"/>
    <w:rsid w:val="0BE2C01A"/>
    <w:rsid w:val="0BE3EAC4"/>
    <w:rsid w:val="0BE52DA4"/>
    <w:rsid w:val="0BE788AD"/>
    <w:rsid w:val="0BE94DDB"/>
    <w:rsid w:val="0BE976C0"/>
    <w:rsid w:val="0BE9C9E9"/>
    <w:rsid w:val="0BEC5324"/>
    <w:rsid w:val="0BF0B5D7"/>
    <w:rsid w:val="0BF3A85D"/>
    <w:rsid w:val="0C048579"/>
    <w:rsid w:val="0C05487F"/>
    <w:rsid w:val="0C05D994"/>
    <w:rsid w:val="0C10E8F9"/>
    <w:rsid w:val="0C12D7C0"/>
    <w:rsid w:val="0C153464"/>
    <w:rsid w:val="0C158734"/>
    <w:rsid w:val="0C175052"/>
    <w:rsid w:val="0C18CA2B"/>
    <w:rsid w:val="0C19200B"/>
    <w:rsid w:val="0C1C39B8"/>
    <w:rsid w:val="0C1C7D53"/>
    <w:rsid w:val="0C26298B"/>
    <w:rsid w:val="0C26ED8D"/>
    <w:rsid w:val="0C2BA038"/>
    <w:rsid w:val="0C2C7A27"/>
    <w:rsid w:val="0C2DF9B3"/>
    <w:rsid w:val="0C2FED47"/>
    <w:rsid w:val="0C3367E3"/>
    <w:rsid w:val="0C3A7887"/>
    <w:rsid w:val="0C42A1FB"/>
    <w:rsid w:val="0C44E6BF"/>
    <w:rsid w:val="0C48AAAF"/>
    <w:rsid w:val="0C4CCCCB"/>
    <w:rsid w:val="0C50992F"/>
    <w:rsid w:val="0C5444BB"/>
    <w:rsid w:val="0C56FD03"/>
    <w:rsid w:val="0C586D4C"/>
    <w:rsid w:val="0C61FC76"/>
    <w:rsid w:val="0C61FF26"/>
    <w:rsid w:val="0C688A01"/>
    <w:rsid w:val="0C6E3F17"/>
    <w:rsid w:val="0C6F94F4"/>
    <w:rsid w:val="0C703401"/>
    <w:rsid w:val="0C70F1ED"/>
    <w:rsid w:val="0C760C2F"/>
    <w:rsid w:val="0C7A9BC3"/>
    <w:rsid w:val="0C7CFAAA"/>
    <w:rsid w:val="0C7FF1DA"/>
    <w:rsid w:val="0C880CEA"/>
    <w:rsid w:val="0C902310"/>
    <w:rsid w:val="0CA3E721"/>
    <w:rsid w:val="0CAAE99C"/>
    <w:rsid w:val="0CB18E0E"/>
    <w:rsid w:val="0CB3C1B5"/>
    <w:rsid w:val="0CB6F506"/>
    <w:rsid w:val="0CB6FD5E"/>
    <w:rsid w:val="0CBC8081"/>
    <w:rsid w:val="0CC021E5"/>
    <w:rsid w:val="0CC7DD95"/>
    <w:rsid w:val="0CCA9B54"/>
    <w:rsid w:val="0CCC880D"/>
    <w:rsid w:val="0CCD10D6"/>
    <w:rsid w:val="0CCE27C5"/>
    <w:rsid w:val="0CD5E3FF"/>
    <w:rsid w:val="0CD7F343"/>
    <w:rsid w:val="0CD95454"/>
    <w:rsid w:val="0CD9BA70"/>
    <w:rsid w:val="0CDA9E12"/>
    <w:rsid w:val="0CDD6E40"/>
    <w:rsid w:val="0CDFE1B1"/>
    <w:rsid w:val="0CE06DF2"/>
    <w:rsid w:val="0CEA0EE1"/>
    <w:rsid w:val="0CEEC648"/>
    <w:rsid w:val="0CEEE9F2"/>
    <w:rsid w:val="0CF004F3"/>
    <w:rsid w:val="0CF325BC"/>
    <w:rsid w:val="0CF6ABE2"/>
    <w:rsid w:val="0CFEE4C0"/>
    <w:rsid w:val="0D02825B"/>
    <w:rsid w:val="0D07ED97"/>
    <w:rsid w:val="0D07FB00"/>
    <w:rsid w:val="0D092A50"/>
    <w:rsid w:val="0D0C6788"/>
    <w:rsid w:val="0D0CF999"/>
    <w:rsid w:val="0D0D26C4"/>
    <w:rsid w:val="0D101114"/>
    <w:rsid w:val="0D15A225"/>
    <w:rsid w:val="0D17C1B2"/>
    <w:rsid w:val="0D273E59"/>
    <w:rsid w:val="0D2A02D3"/>
    <w:rsid w:val="0D303EBA"/>
    <w:rsid w:val="0D30E0E7"/>
    <w:rsid w:val="0D31D198"/>
    <w:rsid w:val="0D339CF7"/>
    <w:rsid w:val="0D35165F"/>
    <w:rsid w:val="0D35F3BD"/>
    <w:rsid w:val="0D45FC92"/>
    <w:rsid w:val="0D460577"/>
    <w:rsid w:val="0D483EF9"/>
    <w:rsid w:val="0D4B5446"/>
    <w:rsid w:val="0D4CA59C"/>
    <w:rsid w:val="0D4CC976"/>
    <w:rsid w:val="0D56C287"/>
    <w:rsid w:val="0D5D7084"/>
    <w:rsid w:val="0D623F35"/>
    <w:rsid w:val="0D65923C"/>
    <w:rsid w:val="0D6C689F"/>
    <w:rsid w:val="0D6C6A79"/>
    <w:rsid w:val="0D6E1941"/>
    <w:rsid w:val="0D6FACAB"/>
    <w:rsid w:val="0D70FEF5"/>
    <w:rsid w:val="0D823994"/>
    <w:rsid w:val="0D8424D4"/>
    <w:rsid w:val="0D8B597B"/>
    <w:rsid w:val="0D8C5159"/>
    <w:rsid w:val="0D915590"/>
    <w:rsid w:val="0D94D55E"/>
    <w:rsid w:val="0D955D91"/>
    <w:rsid w:val="0D96FDFC"/>
    <w:rsid w:val="0D9F5170"/>
    <w:rsid w:val="0DABA2A4"/>
    <w:rsid w:val="0DADA82A"/>
    <w:rsid w:val="0DADD213"/>
    <w:rsid w:val="0DADD8A0"/>
    <w:rsid w:val="0DB476E4"/>
    <w:rsid w:val="0DB5041E"/>
    <w:rsid w:val="0DB5E80A"/>
    <w:rsid w:val="0DB954C7"/>
    <w:rsid w:val="0DBC9EC9"/>
    <w:rsid w:val="0DBD5804"/>
    <w:rsid w:val="0DC1EF0E"/>
    <w:rsid w:val="0DC36097"/>
    <w:rsid w:val="0DD0AFCB"/>
    <w:rsid w:val="0DD1219B"/>
    <w:rsid w:val="0DDDCC71"/>
    <w:rsid w:val="0DE198A9"/>
    <w:rsid w:val="0DEC8CC5"/>
    <w:rsid w:val="0DF34C62"/>
    <w:rsid w:val="0DF5AF61"/>
    <w:rsid w:val="0DF6BAD7"/>
    <w:rsid w:val="0DF7587F"/>
    <w:rsid w:val="0DFD2AA1"/>
    <w:rsid w:val="0E044009"/>
    <w:rsid w:val="0E082911"/>
    <w:rsid w:val="0E0C6208"/>
    <w:rsid w:val="0E0F294E"/>
    <w:rsid w:val="0E25D704"/>
    <w:rsid w:val="0E262963"/>
    <w:rsid w:val="0E274D15"/>
    <w:rsid w:val="0E27EA8B"/>
    <w:rsid w:val="0E2931D1"/>
    <w:rsid w:val="0E2A8321"/>
    <w:rsid w:val="0E33A516"/>
    <w:rsid w:val="0E358B84"/>
    <w:rsid w:val="0E367E16"/>
    <w:rsid w:val="0E385981"/>
    <w:rsid w:val="0E39C7F8"/>
    <w:rsid w:val="0E3A83FC"/>
    <w:rsid w:val="0E44214D"/>
    <w:rsid w:val="0E4F10BB"/>
    <w:rsid w:val="0E4F3216"/>
    <w:rsid w:val="0E5E46DB"/>
    <w:rsid w:val="0E60791C"/>
    <w:rsid w:val="0E6F6D13"/>
    <w:rsid w:val="0E7B6B2A"/>
    <w:rsid w:val="0E7F9B1D"/>
    <w:rsid w:val="0E801099"/>
    <w:rsid w:val="0E813A2A"/>
    <w:rsid w:val="0E824A0D"/>
    <w:rsid w:val="0E846ACA"/>
    <w:rsid w:val="0E853262"/>
    <w:rsid w:val="0E886106"/>
    <w:rsid w:val="0E8AE334"/>
    <w:rsid w:val="0E8E4E71"/>
    <w:rsid w:val="0E8E62F4"/>
    <w:rsid w:val="0E925C39"/>
    <w:rsid w:val="0E9CF863"/>
    <w:rsid w:val="0EA1EA00"/>
    <w:rsid w:val="0EA3000D"/>
    <w:rsid w:val="0EA672CF"/>
    <w:rsid w:val="0EA837E9"/>
    <w:rsid w:val="0EAA0818"/>
    <w:rsid w:val="0EAE70D7"/>
    <w:rsid w:val="0EB019DB"/>
    <w:rsid w:val="0EB4574A"/>
    <w:rsid w:val="0EB614C3"/>
    <w:rsid w:val="0EBAE40D"/>
    <w:rsid w:val="0EBBBE8A"/>
    <w:rsid w:val="0EBCAE77"/>
    <w:rsid w:val="0EC4D5B6"/>
    <w:rsid w:val="0EC908DC"/>
    <w:rsid w:val="0ECDDA95"/>
    <w:rsid w:val="0ED13BFD"/>
    <w:rsid w:val="0ED17AFA"/>
    <w:rsid w:val="0EDB1C57"/>
    <w:rsid w:val="0EE05B2F"/>
    <w:rsid w:val="0EE57002"/>
    <w:rsid w:val="0EE76DCC"/>
    <w:rsid w:val="0EE9A3EB"/>
    <w:rsid w:val="0EEE32DD"/>
    <w:rsid w:val="0EF664E5"/>
    <w:rsid w:val="0EF877ED"/>
    <w:rsid w:val="0EFE53E9"/>
    <w:rsid w:val="0F07B4F2"/>
    <w:rsid w:val="0F094AF3"/>
    <w:rsid w:val="0F0E3D29"/>
    <w:rsid w:val="0F0EB993"/>
    <w:rsid w:val="0F1BDABC"/>
    <w:rsid w:val="0F1E8BE0"/>
    <w:rsid w:val="0F2180AF"/>
    <w:rsid w:val="0F21F974"/>
    <w:rsid w:val="0F2273F5"/>
    <w:rsid w:val="0F28AC6B"/>
    <w:rsid w:val="0F29C79A"/>
    <w:rsid w:val="0F2D2AF0"/>
    <w:rsid w:val="0F3D1026"/>
    <w:rsid w:val="0F3F8F53"/>
    <w:rsid w:val="0F411E05"/>
    <w:rsid w:val="0F471883"/>
    <w:rsid w:val="0F4EA722"/>
    <w:rsid w:val="0F4F4E21"/>
    <w:rsid w:val="0F5746C2"/>
    <w:rsid w:val="0F57DCCD"/>
    <w:rsid w:val="0F58A5C5"/>
    <w:rsid w:val="0F59FF4E"/>
    <w:rsid w:val="0F5F2A88"/>
    <w:rsid w:val="0F608D90"/>
    <w:rsid w:val="0F64E6B2"/>
    <w:rsid w:val="0F692139"/>
    <w:rsid w:val="0F6CC389"/>
    <w:rsid w:val="0F7114DB"/>
    <w:rsid w:val="0F72C8D8"/>
    <w:rsid w:val="0F743533"/>
    <w:rsid w:val="0F7B5864"/>
    <w:rsid w:val="0F7D1D8D"/>
    <w:rsid w:val="0F7F5F1D"/>
    <w:rsid w:val="0F81DCAB"/>
    <w:rsid w:val="0F8328B7"/>
    <w:rsid w:val="0F83791A"/>
    <w:rsid w:val="0F879E03"/>
    <w:rsid w:val="0F87B621"/>
    <w:rsid w:val="0F92BC96"/>
    <w:rsid w:val="0F976CAB"/>
    <w:rsid w:val="0FA08FEC"/>
    <w:rsid w:val="0FA3F5E6"/>
    <w:rsid w:val="0FA5E1C3"/>
    <w:rsid w:val="0FBA6C38"/>
    <w:rsid w:val="0FBC9188"/>
    <w:rsid w:val="0FBE32B4"/>
    <w:rsid w:val="0FC40A5B"/>
    <w:rsid w:val="0FC76901"/>
    <w:rsid w:val="0FC88C12"/>
    <w:rsid w:val="0FD0AA48"/>
    <w:rsid w:val="0FD691A3"/>
    <w:rsid w:val="0FDD4AAB"/>
    <w:rsid w:val="0FE0E8F0"/>
    <w:rsid w:val="0FE1271F"/>
    <w:rsid w:val="0FE4D043"/>
    <w:rsid w:val="0FE6869D"/>
    <w:rsid w:val="0FEA90AE"/>
    <w:rsid w:val="0FEC79D8"/>
    <w:rsid w:val="0FF077EC"/>
    <w:rsid w:val="0FF69416"/>
    <w:rsid w:val="0FF8ABDC"/>
    <w:rsid w:val="0FFA07B3"/>
    <w:rsid w:val="0FFCB436"/>
    <w:rsid w:val="0FFCECEA"/>
    <w:rsid w:val="0FFD824A"/>
    <w:rsid w:val="0FFE7718"/>
    <w:rsid w:val="1001257E"/>
    <w:rsid w:val="1004730E"/>
    <w:rsid w:val="1008A5E6"/>
    <w:rsid w:val="100C0639"/>
    <w:rsid w:val="101F30AF"/>
    <w:rsid w:val="102269BF"/>
    <w:rsid w:val="102EF766"/>
    <w:rsid w:val="10314AE8"/>
    <w:rsid w:val="10319447"/>
    <w:rsid w:val="1036F6B4"/>
    <w:rsid w:val="10377FB8"/>
    <w:rsid w:val="103B32A8"/>
    <w:rsid w:val="103DFE06"/>
    <w:rsid w:val="103F6760"/>
    <w:rsid w:val="1043AAF4"/>
    <w:rsid w:val="1046FB01"/>
    <w:rsid w:val="1048A6BE"/>
    <w:rsid w:val="104AE1E4"/>
    <w:rsid w:val="104D79FB"/>
    <w:rsid w:val="10507515"/>
    <w:rsid w:val="1055AFA7"/>
    <w:rsid w:val="105AAD24"/>
    <w:rsid w:val="105B6F61"/>
    <w:rsid w:val="105DAD14"/>
    <w:rsid w:val="105E7AD5"/>
    <w:rsid w:val="105F1D37"/>
    <w:rsid w:val="107AA758"/>
    <w:rsid w:val="107B54A4"/>
    <w:rsid w:val="107CEEF4"/>
    <w:rsid w:val="1088475B"/>
    <w:rsid w:val="1088FEFB"/>
    <w:rsid w:val="108A1C34"/>
    <w:rsid w:val="108D1C72"/>
    <w:rsid w:val="108E2E52"/>
    <w:rsid w:val="1091F188"/>
    <w:rsid w:val="10A55E58"/>
    <w:rsid w:val="10A66D38"/>
    <w:rsid w:val="10A67839"/>
    <w:rsid w:val="10A7EE61"/>
    <w:rsid w:val="10AC45C1"/>
    <w:rsid w:val="10AE7758"/>
    <w:rsid w:val="10B4CDCB"/>
    <w:rsid w:val="10B65CD2"/>
    <w:rsid w:val="10C44AFD"/>
    <w:rsid w:val="10D4DE0C"/>
    <w:rsid w:val="10D51BD2"/>
    <w:rsid w:val="10D5E31E"/>
    <w:rsid w:val="10D8F1B5"/>
    <w:rsid w:val="10DCE3C5"/>
    <w:rsid w:val="10E1845B"/>
    <w:rsid w:val="10E1E6FD"/>
    <w:rsid w:val="10E3B029"/>
    <w:rsid w:val="10E6DB74"/>
    <w:rsid w:val="10F12300"/>
    <w:rsid w:val="10F4C87E"/>
    <w:rsid w:val="10F56FBD"/>
    <w:rsid w:val="10FA4AF8"/>
    <w:rsid w:val="10FE1C90"/>
    <w:rsid w:val="10FF93DC"/>
    <w:rsid w:val="1108D32D"/>
    <w:rsid w:val="110CADF3"/>
    <w:rsid w:val="110D2E90"/>
    <w:rsid w:val="11113E5C"/>
    <w:rsid w:val="1111AA17"/>
    <w:rsid w:val="11199659"/>
    <w:rsid w:val="111F84A7"/>
    <w:rsid w:val="11208E03"/>
    <w:rsid w:val="11279D7F"/>
    <w:rsid w:val="1128D3D7"/>
    <w:rsid w:val="112AFEF9"/>
    <w:rsid w:val="11310B77"/>
    <w:rsid w:val="11398823"/>
    <w:rsid w:val="113CB32C"/>
    <w:rsid w:val="113D6058"/>
    <w:rsid w:val="113F72A0"/>
    <w:rsid w:val="1142A9B2"/>
    <w:rsid w:val="11450469"/>
    <w:rsid w:val="1145842D"/>
    <w:rsid w:val="114996F5"/>
    <w:rsid w:val="114ABA9B"/>
    <w:rsid w:val="114D6EB1"/>
    <w:rsid w:val="114E0CE6"/>
    <w:rsid w:val="1150B946"/>
    <w:rsid w:val="1151AF35"/>
    <w:rsid w:val="11592F90"/>
    <w:rsid w:val="115B6629"/>
    <w:rsid w:val="115F27EA"/>
    <w:rsid w:val="1161D7DA"/>
    <w:rsid w:val="1166E812"/>
    <w:rsid w:val="11720C01"/>
    <w:rsid w:val="11726541"/>
    <w:rsid w:val="1173C4DA"/>
    <w:rsid w:val="117BC7B3"/>
    <w:rsid w:val="118488CB"/>
    <w:rsid w:val="118D1364"/>
    <w:rsid w:val="11903BDC"/>
    <w:rsid w:val="11946F4A"/>
    <w:rsid w:val="119C0096"/>
    <w:rsid w:val="119F146C"/>
    <w:rsid w:val="11A77637"/>
    <w:rsid w:val="11AAB2AE"/>
    <w:rsid w:val="11ADFB6B"/>
    <w:rsid w:val="11AE1E88"/>
    <w:rsid w:val="11B38546"/>
    <w:rsid w:val="11B5FF5B"/>
    <w:rsid w:val="11BA8D20"/>
    <w:rsid w:val="11BDA5AA"/>
    <w:rsid w:val="11BF2421"/>
    <w:rsid w:val="11C0B1F7"/>
    <w:rsid w:val="11C2FD37"/>
    <w:rsid w:val="11C74432"/>
    <w:rsid w:val="11C9EAF1"/>
    <w:rsid w:val="11C9FC42"/>
    <w:rsid w:val="11CAEBA0"/>
    <w:rsid w:val="11CC1479"/>
    <w:rsid w:val="11CEDB8E"/>
    <w:rsid w:val="11CF17C2"/>
    <w:rsid w:val="11CF465C"/>
    <w:rsid w:val="11CFEA8A"/>
    <w:rsid w:val="11D23DF5"/>
    <w:rsid w:val="11DA033B"/>
    <w:rsid w:val="11DA678B"/>
    <w:rsid w:val="11E04DD7"/>
    <w:rsid w:val="11E7F3DA"/>
    <w:rsid w:val="11E99EA2"/>
    <w:rsid w:val="11EACEC8"/>
    <w:rsid w:val="11EBBB4D"/>
    <w:rsid w:val="11F4895D"/>
    <w:rsid w:val="11F7AC46"/>
    <w:rsid w:val="11FF7ABC"/>
    <w:rsid w:val="1206116B"/>
    <w:rsid w:val="1206E833"/>
    <w:rsid w:val="12073175"/>
    <w:rsid w:val="120EEFA4"/>
    <w:rsid w:val="12131CBB"/>
    <w:rsid w:val="1220B9F6"/>
    <w:rsid w:val="12231E30"/>
    <w:rsid w:val="12264684"/>
    <w:rsid w:val="1228899A"/>
    <w:rsid w:val="12289976"/>
    <w:rsid w:val="122BAA14"/>
    <w:rsid w:val="122E059D"/>
    <w:rsid w:val="1234C2EC"/>
    <w:rsid w:val="1249E6E4"/>
    <w:rsid w:val="125007A6"/>
    <w:rsid w:val="12526575"/>
    <w:rsid w:val="12579440"/>
    <w:rsid w:val="125D6D1D"/>
    <w:rsid w:val="125D775D"/>
    <w:rsid w:val="12618AA5"/>
    <w:rsid w:val="1261A31E"/>
    <w:rsid w:val="12620AA5"/>
    <w:rsid w:val="12652B93"/>
    <w:rsid w:val="1265DF07"/>
    <w:rsid w:val="12678D0B"/>
    <w:rsid w:val="12755598"/>
    <w:rsid w:val="127CA4A4"/>
    <w:rsid w:val="127D5FD7"/>
    <w:rsid w:val="127E9626"/>
    <w:rsid w:val="1281D446"/>
    <w:rsid w:val="12834417"/>
    <w:rsid w:val="12852054"/>
    <w:rsid w:val="1289810A"/>
    <w:rsid w:val="1299B2C7"/>
    <w:rsid w:val="129AECCC"/>
    <w:rsid w:val="12A13130"/>
    <w:rsid w:val="12A1EBCC"/>
    <w:rsid w:val="12A2ADCA"/>
    <w:rsid w:val="12A312CA"/>
    <w:rsid w:val="12A64459"/>
    <w:rsid w:val="12A9A6E2"/>
    <w:rsid w:val="12AA5F61"/>
    <w:rsid w:val="12AD67D3"/>
    <w:rsid w:val="12AF5CCC"/>
    <w:rsid w:val="12B0CA96"/>
    <w:rsid w:val="12B17B79"/>
    <w:rsid w:val="12B657B1"/>
    <w:rsid w:val="12B6E8DF"/>
    <w:rsid w:val="12C710C5"/>
    <w:rsid w:val="12C86C05"/>
    <w:rsid w:val="12CA1746"/>
    <w:rsid w:val="12D3C14A"/>
    <w:rsid w:val="12D87171"/>
    <w:rsid w:val="12D99D00"/>
    <w:rsid w:val="12DF70F7"/>
    <w:rsid w:val="12E419D7"/>
    <w:rsid w:val="12E427DF"/>
    <w:rsid w:val="12E7BA55"/>
    <w:rsid w:val="12EF84C4"/>
    <w:rsid w:val="12EFFEEF"/>
    <w:rsid w:val="12F14744"/>
    <w:rsid w:val="12F23391"/>
    <w:rsid w:val="12F44F48"/>
    <w:rsid w:val="12F96E58"/>
    <w:rsid w:val="13033C1A"/>
    <w:rsid w:val="130E4074"/>
    <w:rsid w:val="1313D386"/>
    <w:rsid w:val="13171CA8"/>
    <w:rsid w:val="131833DD"/>
    <w:rsid w:val="131BF8C5"/>
    <w:rsid w:val="131DA499"/>
    <w:rsid w:val="1323559A"/>
    <w:rsid w:val="1324A1F8"/>
    <w:rsid w:val="13295D43"/>
    <w:rsid w:val="132A2905"/>
    <w:rsid w:val="132BCEA4"/>
    <w:rsid w:val="133419C4"/>
    <w:rsid w:val="13358CF0"/>
    <w:rsid w:val="1336C385"/>
    <w:rsid w:val="1338DFA0"/>
    <w:rsid w:val="1339DCEB"/>
    <w:rsid w:val="133B538F"/>
    <w:rsid w:val="133E461D"/>
    <w:rsid w:val="1340005A"/>
    <w:rsid w:val="13452342"/>
    <w:rsid w:val="13488B40"/>
    <w:rsid w:val="1351FD75"/>
    <w:rsid w:val="13530DD1"/>
    <w:rsid w:val="135C3954"/>
    <w:rsid w:val="13623329"/>
    <w:rsid w:val="1364923D"/>
    <w:rsid w:val="13649364"/>
    <w:rsid w:val="1366B4AC"/>
    <w:rsid w:val="1367FFE6"/>
    <w:rsid w:val="136C8534"/>
    <w:rsid w:val="136CFAAD"/>
    <w:rsid w:val="136F3E7B"/>
    <w:rsid w:val="136F7E16"/>
    <w:rsid w:val="13720947"/>
    <w:rsid w:val="13750C33"/>
    <w:rsid w:val="13756476"/>
    <w:rsid w:val="137DD65A"/>
    <w:rsid w:val="137DED7E"/>
    <w:rsid w:val="1384B708"/>
    <w:rsid w:val="138840F7"/>
    <w:rsid w:val="13885138"/>
    <w:rsid w:val="13893082"/>
    <w:rsid w:val="13899B2A"/>
    <w:rsid w:val="138E2FA3"/>
    <w:rsid w:val="13920014"/>
    <w:rsid w:val="13954215"/>
    <w:rsid w:val="1395CCF5"/>
    <w:rsid w:val="1397F660"/>
    <w:rsid w:val="139A7B89"/>
    <w:rsid w:val="139BD3B6"/>
    <w:rsid w:val="139DCF01"/>
    <w:rsid w:val="139E857C"/>
    <w:rsid w:val="13A46B84"/>
    <w:rsid w:val="13A75FDA"/>
    <w:rsid w:val="13AA96A8"/>
    <w:rsid w:val="13AED34C"/>
    <w:rsid w:val="13AFEDB1"/>
    <w:rsid w:val="13B0043A"/>
    <w:rsid w:val="13C149AB"/>
    <w:rsid w:val="13C2A8B5"/>
    <w:rsid w:val="13C7810B"/>
    <w:rsid w:val="13C8AAC1"/>
    <w:rsid w:val="13C8F096"/>
    <w:rsid w:val="13C9A13B"/>
    <w:rsid w:val="13C9D5FE"/>
    <w:rsid w:val="13CAABF1"/>
    <w:rsid w:val="13CF2467"/>
    <w:rsid w:val="13D2E459"/>
    <w:rsid w:val="13DC19AA"/>
    <w:rsid w:val="13DE44B0"/>
    <w:rsid w:val="13DF1058"/>
    <w:rsid w:val="13F3479C"/>
    <w:rsid w:val="13F44C33"/>
    <w:rsid w:val="13F4E1A2"/>
    <w:rsid w:val="13F7C31C"/>
    <w:rsid w:val="13F8EB7F"/>
    <w:rsid w:val="13F9B051"/>
    <w:rsid w:val="13FCBAC0"/>
    <w:rsid w:val="13FE050A"/>
    <w:rsid w:val="13FE0F4A"/>
    <w:rsid w:val="1406516D"/>
    <w:rsid w:val="1414DB32"/>
    <w:rsid w:val="141729AA"/>
    <w:rsid w:val="141AD444"/>
    <w:rsid w:val="141C2FFD"/>
    <w:rsid w:val="141DA466"/>
    <w:rsid w:val="1428C3AB"/>
    <w:rsid w:val="1430CF98"/>
    <w:rsid w:val="14343969"/>
    <w:rsid w:val="143755AE"/>
    <w:rsid w:val="143FF5F5"/>
    <w:rsid w:val="1443EE31"/>
    <w:rsid w:val="14482D6F"/>
    <w:rsid w:val="144A33DE"/>
    <w:rsid w:val="144BA331"/>
    <w:rsid w:val="144F540B"/>
    <w:rsid w:val="14526BE7"/>
    <w:rsid w:val="145343FB"/>
    <w:rsid w:val="14555988"/>
    <w:rsid w:val="1455F7B4"/>
    <w:rsid w:val="145B0856"/>
    <w:rsid w:val="14688843"/>
    <w:rsid w:val="146A0619"/>
    <w:rsid w:val="146DCB52"/>
    <w:rsid w:val="147517A5"/>
    <w:rsid w:val="1476E499"/>
    <w:rsid w:val="148A1328"/>
    <w:rsid w:val="148A83A5"/>
    <w:rsid w:val="148AD524"/>
    <w:rsid w:val="149439B7"/>
    <w:rsid w:val="14955836"/>
    <w:rsid w:val="14976547"/>
    <w:rsid w:val="149883BC"/>
    <w:rsid w:val="14997FB1"/>
    <w:rsid w:val="149AFF43"/>
    <w:rsid w:val="149C3F99"/>
    <w:rsid w:val="149ED725"/>
    <w:rsid w:val="14A171B7"/>
    <w:rsid w:val="14A573E6"/>
    <w:rsid w:val="14A9ACA7"/>
    <w:rsid w:val="14B019CC"/>
    <w:rsid w:val="14B9D0EF"/>
    <w:rsid w:val="14BBE85B"/>
    <w:rsid w:val="14C22C25"/>
    <w:rsid w:val="14C5F966"/>
    <w:rsid w:val="14C727EA"/>
    <w:rsid w:val="14C7DC9E"/>
    <w:rsid w:val="14C91463"/>
    <w:rsid w:val="14D3FEE8"/>
    <w:rsid w:val="14D5529F"/>
    <w:rsid w:val="14D64539"/>
    <w:rsid w:val="14D9FEBE"/>
    <w:rsid w:val="14DC7CA6"/>
    <w:rsid w:val="14DF3F03"/>
    <w:rsid w:val="14DFAE65"/>
    <w:rsid w:val="14E491EC"/>
    <w:rsid w:val="14E5BC9E"/>
    <w:rsid w:val="14E872E3"/>
    <w:rsid w:val="14F31EEE"/>
    <w:rsid w:val="14F4CCA9"/>
    <w:rsid w:val="14F89FE9"/>
    <w:rsid w:val="14F9235F"/>
    <w:rsid w:val="14FBC927"/>
    <w:rsid w:val="14FDA6E2"/>
    <w:rsid w:val="150968DC"/>
    <w:rsid w:val="1512B55C"/>
    <w:rsid w:val="15159251"/>
    <w:rsid w:val="151672B5"/>
    <w:rsid w:val="1517AE02"/>
    <w:rsid w:val="151BD1D3"/>
    <w:rsid w:val="15253D42"/>
    <w:rsid w:val="152639C3"/>
    <w:rsid w:val="152AFD5D"/>
    <w:rsid w:val="1533F84B"/>
    <w:rsid w:val="153501E0"/>
    <w:rsid w:val="153C5819"/>
    <w:rsid w:val="1545A51F"/>
    <w:rsid w:val="1546B2A4"/>
    <w:rsid w:val="1547567E"/>
    <w:rsid w:val="154B91DC"/>
    <w:rsid w:val="154EFF12"/>
    <w:rsid w:val="1551D2E6"/>
    <w:rsid w:val="1552F14F"/>
    <w:rsid w:val="15535FEC"/>
    <w:rsid w:val="1553CB24"/>
    <w:rsid w:val="15560A30"/>
    <w:rsid w:val="15583BF7"/>
    <w:rsid w:val="155BD023"/>
    <w:rsid w:val="155BD094"/>
    <w:rsid w:val="1562C282"/>
    <w:rsid w:val="1564D724"/>
    <w:rsid w:val="156AB0FF"/>
    <w:rsid w:val="156BDE96"/>
    <w:rsid w:val="156FE950"/>
    <w:rsid w:val="1571D20A"/>
    <w:rsid w:val="157BB22C"/>
    <w:rsid w:val="157D1AB3"/>
    <w:rsid w:val="15814D12"/>
    <w:rsid w:val="15823A98"/>
    <w:rsid w:val="1586F358"/>
    <w:rsid w:val="158892DB"/>
    <w:rsid w:val="158BAF45"/>
    <w:rsid w:val="15921DBF"/>
    <w:rsid w:val="1594411C"/>
    <w:rsid w:val="1594B9FC"/>
    <w:rsid w:val="159753D6"/>
    <w:rsid w:val="1597A359"/>
    <w:rsid w:val="1599963D"/>
    <w:rsid w:val="15999847"/>
    <w:rsid w:val="15999AAC"/>
    <w:rsid w:val="159A1E4B"/>
    <w:rsid w:val="159AC6ED"/>
    <w:rsid w:val="15B9142B"/>
    <w:rsid w:val="15B9E4DC"/>
    <w:rsid w:val="15BCE99B"/>
    <w:rsid w:val="15C10324"/>
    <w:rsid w:val="15C313DB"/>
    <w:rsid w:val="15C45BDC"/>
    <w:rsid w:val="15C511CC"/>
    <w:rsid w:val="15C680EC"/>
    <w:rsid w:val="15C9079F"/>
    <w:rsid w:val="15CBAACE"/>
    <w:rsid w:val="15CC0370"/>
    <w:rsid w:val="15CDA841"/>
    <w:rsid w:val="15D0FF06"/>
    <w:rsid w:val="15D5AFAD"/>
    <w:rsid w:val="15D85FCC"/>
    <w:rsid w:val="15DC4D45"/>
    <w:rsid w:val="15DCC97F"/>
    <w:rsid w:val="15DF965B"/>
    <w:rsid w:val="15E008DD"/>
    <w:rsid w:val="15E013CA"/>
    <w:rsid w:val="15E128D3"/>
    <w:rsid w:val="15E3658F"/>
    <w:rsid w:val="15E3884A"/>
    <w:rsid w:val="15E7BA32"/>
    <w:rsid w:val="15E89629"/>
    <w:rsid w:val="15F6AEBF"/>
    <w:rsid w:val="15F8F43B"/>
    <w:rsid w:val="15FAF013"/>
    <w:rsid w:val="160058C8"/>
    <w:rsid w:val="16026B98"/>
    <w:rsid w:val="1603C618"/>
    <w:rsid w:val="160906CD"/>
    <w:rsid w:val="1612E414"/>
    <w:rsid w:val="16196430"/>
    <w:rsid w:val="1629ACA0"/>
    <w:rsid w:val="162C7E7D"/>
    <w:rsid w:val="162DBDA9"/>
    <w:rsid w:val="162FB94C"/>
    <w:rsid w:val="163185BA"/>
    <w:rsid w:val="16373C86"/>
    <w:rsid w:val="16458013"/>
    <w:rsid w:val="164762AA"/>
    <w:rsid w:val="164A881D"/>
    <w:rsid w:val="1650B801"/>
    <w:rsid w:val="1655B8F4"/>
    <w:rsid w:val="1656B4BA"/>
    <w:rsid w:val="165A1A7F"/>
    <w:rsid w:val="165E24CD"/>
    <w:rsid w:val="165ECE35"/>
    <w:rsid w:val="16642F63"/>
    <w:rsid w:val="16659591"/>
    <w:rsid w:val="1665D591"/>
    <w:rsid w:val="166663B3"/>
    <w:rsid w:val="166C41F9"/>
    <w:rsid w:val="1670C61E"/>
    <w:rsid w:val="16742065"/>
    <w:rsid w:val="1674DDD5"/>
    <w:rsid w:val="16762465"/>
    <w:rsid w:val="167D5A13"/>
    <w:rsid w:val="167FEC37"/>
    <w:rsid w:val="16802890"/>
    <w:rsid w:val="16826B87"/>
    <w:rsid w:val="1688DD59"/>
    <w:rsid w:val="1689EEFF"/>
    <w:rsid w:val="168C1854"/>
    <w:rsid w:val="168C414B"/>
    <w:rsid w:val="16906F96"/>
    <w:rsid w:val="16946326"/>
    <w:rsid w:val="1694FEAE"/>
    <w:rsid w:val="16971BB4"/>
    <w:rsid w:val="1698D786"/>
    <w:rsid w:val="16A5FCA8"/>
    <w:rsid w:val="16B04B17"/>
    <w:rsid w:val="16B41C65"/>
    <w:rsid w:val="16BA9700"/>
    <w:rsid w:val="16BD6A71"/>
    <w:rsid w:val="16C1DF4E"/>
    <w:rsid w:val="16C99B9F"/>
    <w:rsid w:val="16CC38C3"/>
    <w:rsid w:val="16D1784B"/>
    <w:rsid w:val="16D38C6F"/>
    <w:rsid w:val="16D5AF40"/>
    <w:rsid w:val="16D6D7E9"/>
    <w:rsid w:val="16E24A3F"/>
    <w:rsid w:val="16E34893"/>
    <w:rsid w:val="16E629EA"/>
    <w:rsid w:val="16E69DD6"/>
    <w:rsid w:val="16F27DD9"/>
    <w:rsid w:val="16F42B19"/>
    <w:rsid w:val="170476F3"/>
    <w:rsid w:val="1706710F"/>
    <w:rsid w:val="170EC9B1"/>
    <w:rsid w:val="17176CA5"/>
    <w:rsid w:val="171AAFB5"/>
    <w:rsid w:val="171C975B"/>
    <w:rsid w:val="171D64DA"/>
    <w:rsid w:val="1720B609"/>
    <w:rsid w:val="17248425"/>
    <w:rsid w:val="1725614A"/>
    <w:rsid w:val="17287CB0"/>
    <w:rsid w:val="1729291F"/>
    <w:rsid w:val="1729888B"/>
    <w:rsid w:val="172A058B"/>
    <w:rsid w:val="172CE81C"/>
    <w:rsid w:val="17316782"/>
    <w:rsid w:val="173589CE"/>
    <w:rsid w:val="1736D72D"/>
    <w:rsid w:val="173CA801"/>
    <w:rsid w:val="1741C442"/>
    <w:rsid w:val="1741D283"/>
    <w:rsid w:val="17477ABA"/>
    <w:rsid w:val="174F80DD"/>
    <w:rsid w:val="17515910"/>
    <w:rsid w:val="17592DE6"/>
    <w:rsid w:val="175ACF81"/>
    <w:rsid w:val="175AE829"/>
    <w:rsid w:val="175F5834"/>
    <w:rsid w:val="17696650"/>
    <w:rsid w:val="176AB311"/>
    <w:rsid w:val="176FB3A5"/>
    <w:rsid w:val="1770D358"/>
    <w:rsid w:val="17757798"/>
    <w:rsid w:val="17761AFD"/>
    <w:rsid w:val="177899E0"/>
    <w:rsid w:val="1781FE12"/>
    <w:rsid w:val="17853928"/>
    <w:rsid w:val="1787D21F"/>
    <w:rsid w:val="178CB8C8"/>
    <w:rsid w:val="17902754"/>
    <w:rsid w:val="179AE7BA"/>
    <w:rsid w:val="179B1939"/>
    <w:rsid w:val="179B6808"/>
    <w:rsid w:val="17A078D7"/>
    <w:rsid w:val="17A8888C"/>
    <w:rsid w:val="17A88B9A"/>
    <w:rsid w:val="17B0D56D"/>
    <w:rsid w:val="17B81227"/>
    <w:rsid w:val="17C0498A"/>
    <w:rsid w:val="17C347B3"/>
    <w:rsid w:val="17C8C726"/>
    <w:rsid w:val="17CC8843"/>
    <w:rsid w:val="17CCABDB"/>
    <w:rsid w:val="17CE2EC5"/>
    <w:rsid w:val="17DDD3C1"/>
    <w:rsid w:val="17E34DE8"/>
    <w:rsid w:val="17E5196C"/>
    <w:rsid w:val="17E8B949"/>
    <w:rsid w:val="17EA9F14"/>
    <w:rsid w:val="17EB1983"/>
    <w:rsid w:val="17EDCBEA"/>
    <w:rsid w:val="17F171B1"/>
    <w:rsid w:val="17F5802A"/>
    <w:rsid w:val="17F68ED0"/>
    <w:rsid w:val="17F85919"/>
    <w:rsid w:val="17F93D59"/>
    <w:rsid w:val="17FA5C8F"/>
    <w:rsid w:val="17FD5E9E"/>
    <w:rsid w:val="17FDD39A"/>
    <w:rsid w:val="17FF1C08"/>
    <w:rsid w:val="1804407E"/>
    <w:rsid w:val="18063E09"/>
    <w:rsid w:val="1808259C"/>
    <w:rsid w:val="180CFACE"/>
    <w:rsid w:val="180D2E03"/>
    <w:rsid w:val="180EC2C1"/>
    <w:rsid w:val="18158DD0"/>
    <w:rsid w:val="1816477B"/>
    <w:rsid w:val="18177716"/>
    <w:rsid w:val="1820CDCB"/>
    <w:rsid w:val="1823447F"/>
    <w:rsid w:val="1828290D"/>
    <w:rsid w:val="182AE8F1"/>
    <w:rsid w:val="182EACCC"/>
    <w:rsid w:val="183159D9"/>
    <w:rsid w:val="1832A92A"/>
    <w:rsid w:val="1834F275"/>
    <w:rsid w:val="183C9372"/>
    <w:rsid w:val="18446C1C"/>
    <w:rsid w:val="184A7750"/>
    <w:rsid w:val="184BAEB4"/>
    <w:rsid w:val="184E560D"/>
    <w:rsid w:val="1855508B"/>
    <w:rsid w:val="1858A94B"/>
    <w:rsid w:val="1858D4C2"/>
    <w:rsid w:val="185A775D"/>
    <w:rsid w:val="1866352C"/>
    <w:rsid w:val="18673D0A"/>
    <w:rsid w:val="186C9760"/>
    <w:rsid w:val="187176FF"/>
    <w:rsid w:val="18786660"/>
    <w:rsid w:val="187C32C5"/>
    <w:rsid w:val="187FB2EC"/>
    <w:rsid w:val="1880AE36"/>
    <w:rsid w:val="1881D722"/>
    <w:rsid w:val="188291A5"/>
    <w:rsid w:val="1889D44F"/>
    <w:rsid w:val="189C1DBC"/>
    <w:rsid w:val="189F3CBF"/>
    <w:rsid w:val="18A121A5"/>
    <w:rsid w:val="18A1C8F8"/>
    <w:rsid w:val="18A32EBC"/>
    <w:rsid w:val="18A42875"/>
    <w:rsid w:val="18A42E15"/>
    <w:rsid w:val="18A712F8"/>
    <w:rsid w:val="18AED40C"/>
    <w:rsid w:val="18B044A4"/>
    <w:rsid w:val="18B29749"/>
    <w:rsid w:val="18B3F8B6"/>
    <w:rsid w:val="18B882D3"/>
    <w:rsid w:val="18B9E8AE"/>
    <w:rsid w:val="18BABF4C"/>
    <w:rsid w:val="18BF5005"/>
    <w:rsid w:val="18C08693"/>
    <w:rsid w:val="18C37201"/>
    <w:rsid w:val="18CA9F29"/>
    <w:rsid w:val="18CF8221"/>
    <w:rsid w:val="18D4D5D1"/>
    <w:rsid w:val="18D53A99"/>
    <w:rsid w:val="18D765AC"/>
    <w:rsid w:val="18DA1778"/>
    <w:rsid w:val="18DE080B"/>
    <w:rsid w:val="18DFDF41"/>
    <w:rsid w:val="18F1CE2C"/>
    <w:rsid w:val="18F6EE10"/>
    <w:rsid w:val="18F9088D"/>
    <w:rsid w:val="18FDAD3D"/>
    <w:rsid w:val="18FE2870"/>
    <w:rsid w:val="1904CC05"/>
    <w:rsid w:val="1905C195"/>
    <w:rsid w:val="1906508C"/>
    <w:rsid w:val="19068372"/>
    <w:rsid w:val="1909E0F2"/>
    <w:rsid w:val="190D3A3F"/>
    <w:rsid w:val="190DEA2A"/>
    <w:rsid w:val="1911AB34"/>
    <w:rsid w:val="1913D171"/>
    <w:rsid w:val="1917A919"/>
    <w:rsid w:val="191BFD73"/>
    <w:rsid w:val="1923558C"/>
    <w:rsid w:val="1927FA48"/>
    <w:rsid w:val="192B8960"/>
    <w:rsid w:val="192B9B55"/>
    <w:rsid w:val="192BD174"/>
    <w:rsid w:val="192C40C0"/>
    <w:rsid w:val="192C54B4"/>
    <w:rsid w:val="1932DBCF"/>
    <w:rsid w:val="1936D3C3"/>
    <w:rsid w:val="193FFD93"/>
    <w:rsid w:val="1944ACED"/>
    <w:rsid w:val="19469E10"/>
    <w:rsid w:val="1946BED0"/>
    <w:rsid w:val="1947C447"/>
    <w:rsid w:val="194E32E8"/>
    <w:rsid w:val="19521FDF"/>
    <w:rsid w:val="19592E63"/>
    <w:rsid w:val="195A13A0"/>
    <w:rsid w:val="195A1B3E"/>
    <w:rsid w:val="195E4F58"/>
    <w:rsid w:val="195F58D1"/>
    <w:rsid w:val="1964705A"/>
    <w:rsid w:val="1967FB0C"/>
    <w:rsid w:val="196990EE"/>
    <w:rsid w:val="196B1391"/>
    <w:rsid w:val="196CAF3D"/>
    <w:rsid w:val="196E0197"/>
    <w:rsid w:val="19723376"/>
    <w:rsid w:val="1973749E"/>
    <w:rsid w:val="1974422E"/>
    <w:rsid w:val="19744DBF"/>
    <w:rsid w:val="19755CB5"/>
    <w:rsid w:val="197E70C0"/>
    <w:rsid w:val="19851F54"/>
    <w:rsid w:val="1985D3D0"/>
    <w:rsid w:val="198BD54A"/>
    <w:rsid w:val="198C3101"/>
    <w:rsid w:val="1990EE7D"/>
    <w:rsid w:val="19968B01"/>
    <w:rsid w:val="19980890"/>
    <w:rsid w:val="1999EC8C"/>
    <w:rsid w:val="199DBACB"/>
    <w:rsid w:val="199F8391"/>
    <w:rsid w:val="19A30DDE"/>
    <w:rsid w:val="19A474B4"/>
    <w:rsid w:val="19A4AA2E"/>
    <w:rsid w:val="19A6B047"/>
    <w:rsid w:val="19B3E336"/>
    <w:rsid w:val="19BD76D9"/>
    <w:rsid w:val="19CA29F3"/>
    <w:rsid w:val="19CC1287"/>
    <w:rsid w:val="19CD0657"/>
    <w:rsid w:val="19D70ED0"/>
    <w:rsid w:val="19DA8554"/>
    <w:rsid w:val="19E147A9"/>
    <w:rsid w:val="19E4C136"/>
    <w:rsid w:val="19E4F6B0"/>
    <w:rsid w:val="19E67298"/>
    <w:rsid w:val="19E9E95C"/>
    <w:rsid w:val="19EB25A8"/>
    <w:rsid w:val="19ED3B46"/>
    <w:rsid w:val="19F8B7EA"/>
    <w:rsid w:val="19F95F66"/>
    <w:rsid w:val="19FA8950"/>
    <w:rsid w:val="19FCD6E7"/>
    <w:rsid w:val="19FDFE9F"/>
    <w:rsid w:val="19FF4B4F"/>
    <w:rsid w:val="1A0A480D"/>
    <w:rsid w:val="1A0AAF58"/>
    <w:rsid w:val="1A15A45F"/>
    <w:rsid w:val="1A19B0E4"/>
    <w:rsid w:val="1A1AB53B"/>
    <w:rsid w:val="1A1F02FF"/>
    <w:rsid w:val="1A1FF77E"/>
    <w:rsid w:val="1A26FCEA"/>
    <w:rsid w:val="1A278A33"/>
    <w:rsid w:val="1A28BDD5"/>
    <w:rsid w:val="1A2B49C2"/>
    <w:rsid w:val="1A2CBC59"/>
    <w:rsid w:val="1A2E3825"/>
    <w:rsid w:val="1A319E30"/>
    <w:rsid w:val="1A31E332"/>
    <w:rsid w:val="1A33FD89"/>
    <w:rsid w:val="1A34245C"/>
    <w:rsid w:val="1A36E968"/>
    <w:rsid w:val="1A3A9378"/>
    <w:rsid w:val="1A3B1DEF"/>
    <w:rsid w:val="1A43C51C"/>
    <w:rsid w:val="1A4CEC46"/>
    <w:rsid w:val="1A506C5E"/>
    <w:rsid w:val="1A54381D"/>
    <w:rsid w:val="1A58F09C"/>
    <w:rsid w:val="1A605954"/>
    <w:rsid w:val="1A632F30"/>
    <w:rsid w:val="1A63D382"/>
    <w:rsid w:val="1A673795"/>
    <w:rsid w:val="1A6A43D9"/>
    <w:rsid w:val="1A6B1424"/>
    <w:rsid w:val="1A72FAF6"/>
    <w:rsid w:val="1A757AFD"/>
    <w:rsid w:val="1A80B7D8"/>
    <w:rsid w:val="1A811DA2"/>
    <w:rsid w:val="1A88BC37"/>
    <w:rsid w:val="1A8C33CC"/>
    <w:rsid w:val="1A8CC7A9"/>
    <w:rsid w:val="1A95E242"/>
    <w:rsid w:val="1A9761DA"/>
    <w:rsid w:val="1A9E7839"/>
    <w:rsid w:val="1AAE5E34"/>
    <w:rsid w:val="1AB57FEC"/>
    <w:rsid w:val="1AB7CDA7"/>
    <w:rsid w:val="1AB7F45C"/>
    <w:rsid w:val="1ABA9044"/>
    <w:rsid w:val="1AC75217"/>
    <w:rsid w:val="1AC97A8C"/>
    <w:rsid w:val="1AC98532"/>
    <w:rsid w:val="1AC98F19"/>
    <w:rsid w:val="1AD05809"/>
    <w:rsid w:val="1AD43C47"/>
    <w:rsid w:val="1AD8C8FF"/>
    <w:rsid w:val="1ADC3E47"/>
    <w:rsid w:val="1ADD88CC"/>
    <w:rsid w:val="1ADE30C3"/>
    <w:rsid w:val="1ADFD678"/>
    <w:rsid w:val="1AE3562C"/>
    <w:rsid w:val="1AE9C24B"/>
    <w:rsid w:val="1AEFE616"/>
    <w:rsid w:val="1AFC18CB"/>
    <w:rsid w:val="1B00185B"/>
    <w:rsid w:val="1B0A8A58"/>
    <w:rsid w:val="1B0CF310"/>
    <w:rsid w:val="1B0D38B9"/>
    <w:rsid w:val="1B103CEE"/>
    <w:rsid w:val="1B1AFE2E"/>
    <w:rsid w:val="1B1EC087"/>
    <w:rsid w:val="1B242CC0"/>
    <w:rsid w:val="1B286D3E"/>
    <w:rsid w:val="1B32C3B5"/>
    <w:rsid w:val="1B3430B3"/>
    <w:rsid w:val="1B3B0C63"/>
    <w:rsid w:val="1B3C59F1"/>
    <w:rsid w:val="1B43734C"/>
    <w:rsid w:val="1B498C8F"/>
    <w:rsid w:val="1B4C5186"/>
    <w:rsid w:val="1B4D0195"/>
    <w:rsid w:val="1B4DB185"/>
    <w:rsid w:val="1B58B4FD"/>
    <w:rsid w:val="1B5A0AF8"/>
    <w:rsid w:val="1B6CBF37"/>
    <w:rsid w:val="1B7876AD"/>
    <w:rsid w:val="1B7A7023"/>
    <w:rsid w:val="1B80CD50"/>
    <w:rsid w:val="1B818E60"/>
    <w:rsid w:val="1B92882C"/>
    <w:rsid w:val="1B9EF5E3"/>
    <w:rsid w:val="1BA1CCD0"/>
    <w:rsid w:val="1BA83E78"/>
    <w:rsid w:val="1BAB63B9"/>
    <w:rsid w:val="1BAEB5D2"/>
    <w:rsid w:val="1BAFDB6F"/>
    <w:rsid w:val="1BB3AC66"/>
    <w:rsid w:val="1BB3EDA6"/>
    <w:rsid w:val="1BB55C43"/>
    <w:rsid w:val="1BBDF20F"/>
    <w:rsid w:val="1BBF1DA8"/>
    <w:rsid w:val="1BC08935"/>
    <w:rsid w:val="1BC18951"/>
    <w:rsid w:val="1BC56017"/>
    <w:rsid w:val="1BD8DF67"/>
    <w:rsid w:val="1BDD2213"/>
    <w:rsid w:val="1BEB25E5"/>
    <w:rsid w:val="1BF1B3D5"/>
    <w:rsid w:val="1BFBBAFC"/>
    <w:rsid w:val="1C010914"/>
    <w:rsid w:val="1C03BDBE"/>
    <w:rsid w:val="1C0D64DE"/>
    <w:rsid w:val="1C0E019F"/>
    <w:rsid w:val="1C14C316"/>
    <w:rsid w:val="1C17718E"/>
    <w:rsid w:val="1C1AD875"/>
    <w:rsid w:val="1C1B9AAE"/>
    <w:rsid w:val="1C23E9E5"/>
    <w:rsid w:val="1C28F3F4"/>
    <w:rsid w:val="1C2C9A9C"/>
    <w:rsid w:val="1C2C9BA2"/>
    <w:rsid w:val="1C381974"/>
    <w:rsid w:val="1C3D618B"/>
    <w:rsid w:val="1C4915BA"/>
    <w:rsid w:val="1C4AF7D8"/>
    <w:rsid w:val="1C4E393B"/>
    <w:rsid w:val="1C4E81F7"/>
    <w:rsid w:val="1C4FBE23"/>
    <w:rsid w:val="1C587908"/>
    <w:rsid w:val="1C5A8905"/>
    <w:rsid w:val="1C5CDCA4"/>
    <w:rsid w:val="1C5F583F"/>
    <w:rsid w:val="1C600B8A"/>
    <w:rsid w:val="1C61E2F0"/>
    <w:rsid w:val="1C68BE3A"/>
    <w:rsid w:val="1C700CA8"/>
    <w:rsid w:val="1C7293CC"/>
    <w:rsid w:val="1C7B4E27"/>
    <w:rsid w:val="1C7FDCD1"/>
    <w:rsid w:val="1C81AADA"/>
    <w:rsid w:val="1C8B2389"/>
    <w:rsid w:val="1C8F8377"/>
    <w:rsid w:val="1C8FED0D"/>
    <w:rsid w:val="1C92BECE"/>
    <w:rsid w:val="1C957FF4"/>
    <w:rsid w:val="1C973B46"/>
    <w:rsid w:val="1C9BD075"/>
    <w:rsid w:val="1C9F5488"/>
    <w:rsid w:val="1CA67841"/>
    <w:rsid w:val="1CB03654"/>
    <w:rsid w:val="1CB0F288"/>
    <w:rsid w:val="1CC4A8B5"/>
    <w:rsid w:val="1CC7B552"/>
    <w:rsid w:val="1CCB15D3"/>
    <w:rsid w:val="1CCD96C2"/>
    <w:rsid w:val="1CD4F85A"/>
    <w:rsid w:val="1CD5BAF1"/>
    <w:rsid w:val="1CD8E4BD"/>
    <w:rsid w:val="1CE0AEC1"/>
    <w:rsid w:val="1CE39515"/>
    <w:rsid w:val="1CEBC8E8"/>
    <w:rsid w:val="1CF45690"/>
    <w:rsid w:val="1CF4CC21"/>
    <w:rsid w:val="1CFB305A"/>
    <w:rsid w:val="1D090E1B"/>
    <w:rsid w:val="1D0C5222"/>
    <w:rsid w:val="1D0DAA48"/>
    <w:rsid w:val="1D136E65"/>
    <w:rsid w:val="1D198783"/>
    <w:rsid w:val="1D23CBCA"/>
    <w:rsid w:val="1D290AAF"/>
    <w:rsid w:val="1D301249"/>
    <w:rsid w:val="1D335B00"/>
    <w:rsid w:val="1D376E08"/>
    <w:rsid w:val="1D37E423"/>
    <w:rsid w:val="1D463D8B"/>
    <w:rsid w:val="1D49A4EE"/>
    <w:rsid w:val="1D4B083A"/>
    <w:rsid w:val="1D4CE43E"/>
    <w:rsid w:val="1D5298D1"/>
    <w:rsid w:val="1D52C1BF"/>
    <w:rsid w:val="1D52FC77"/>
    <w:rsid w:val="1D5501A7"/>
    <w:rsid w:val="1D550FEF"/>
    <w:rsid w:val="1D57AED2"/>
    <w:rsid w:val="1D5DA2A4"/>
    <w:rsid w:val="1D636C9D"/>
    <w:rsid w:val="1D67D9FB"/>
    <w:rsid w:val="1D6CE529"/>
    <w:rsid w:val="1D6E8A2A"/>
    <w:rsid w:val="1D6EDA6C"/>
    <w:rsid w:val="1D7C3504"/>
    <w:rsid w:val="1D7F0B17"/>
    <w:rsid w:val="1D876F51"/>
    <w:rsid w:val="1D88051A"/>
    <w:rsid w:val="1D99F748"/>
    <w:rsid w:val="1D9E9E66"/>
    <w:rsid w:val="1DA29C5B"/>
    <w:rsid w:val="1DA4E976"/>
    <w:rsid w:val="1DAAB553"/>
    <w:rsid w:val="1DAC5DC1"/>
    <w:rsid w:val="1DADD29A"/>
    <w:rsid w:val="1DB5753A"/>
    <w:rsid w:val="1DB5DBE0"/>
    <w:rsid w:val="1DB734A3"/>
    <w:rsid w:val="1DB80828"/>
    <w:rsid w:val="1DBA3939"/>
    <w:rsid w:val="1DBD00BA"/>
    <w:rsid w:val="1DC45406"/>
    <w:rsid w:val="1DC6F594"/>
    <w:rsid w:val="1DC89F06"/>
    <w:rsid w:val="1DCA237C"/>
    <w:rsid w:val="1DD0DCCE"/>
    <w:rsid w:val="1DD1C846"/>
    <w:rsid w:val="1DD3C672"/>
    <w:rsid w:val="1DDA582F"/>
    <w:rsid w:val="1DDC4390"/>
    <w:rsid w:val="1DDD8BEA"/>
    <w:rsid w:val="1DE1BA81"/>
    <w:rsid w:val="1DE21055"/>
    <w:rsid w:val="1DE31FCC"/>
    <w:rsid w:val="1DE4884B"/>
    <w:rsid w:val="1DE76C7E"/>
    <w:rsid w:val="1DEDFD59"/>
    <w:rsid w:val="1DF4464E"/>
    <w:rsid w:val="1DF44E4E"/>
    <w:rsid w:val="1DF49112"/>
    <w:rsid w:val="1DFF4E10"/>
    <w:rsid w:val="1DFF9303"/>
    <w:rsid w:val="1E00E6D6"/>
    <w:rsid w:val="1E018857"/>
    <w:rsid w:val="1E03815B"/>
    <w:rsid w:val="1E06DA00"/>
    <w:rsid w:val="1E0A9133"/>
    <w:rsid w:val="1E0AB5D8"/>
    <w:rsid w:val="1E0B3141"/>
    <w:rsid w:val="1E0B7E22"/>
    <w:rsid w:val="1E0B9DC4"/>
    <w:rsid w:val="1E0E114D"/>
    <w:rsid w:val="1E0E49A1"/>
    <w:rsid w:val="1E106F9A"/>
    <w:rsid w:val="1E1450B0"/>
    <w:rsid w:val="1E188892"/>
    <w:rsid w:val="1E1A83CA"/>
    <w:rsid w:val="1E1A987E"/>
    <w:rsid w:val="1E211354"/>
    <w:rsid w:val="1E2411B3"/>
    <w:rsid w:val="1E248E40"/>
    <w:rsid w:val="1E2866AF"/>
    <w:rsid w:val="1E2B18B0"/>
    <w:rsid w:val="1E2CE43B"/>
    <w:rsid w:val="1E2F1A6D"/>
    <w:rsid w:val="1E31F096"/>
    <w:rsid w:val="1E33AD67"/>
    <w:rsid w:val="1E43F32A"/>
    <w:rsid w:val="1E515894"/>
    <w:rsid w:val="1E57033C"/>
    <w:rsid w:val="1E58B526"/>
    <w:rsid w:val="1E593D97"/>
    <w:rsid w:val="1E5ED511"/>
    <w:rsid w:val="1E62CFA1"/>
    <w:rsid w:val="1E65A35A"/>
    <w:rsid w:val="1E6A0657"/>
    <w:rsid w:val="1E7027D1"/>
    <w:rsid w:val="1E74506F"/>
    <w:rsid w:val="1E7D1961"/>
    <w:rsid w:val="1E8BB26E"/>
    <w:rsid w:val="1E8F1705"/>
    <w:rsid w:val="1E9541EF"/>
    <w:rsid w:val="1E97078F"/>
    <w:rsid w:val="1EA5EC23"/>
    <w:rsid w:val="1EA62864"/>
    <w:rsid w:val="1EA65646"/>
    <w:rsid w:val="1EA870E9"/>
    <w:rsid w:val="1EAB87C5"/>
    <w:rsid w:val="1EAE59C5"/>
    <w:rsid w:val="1EAE7C99"/>
    <w:rsid w:val="1EB9C410"/>
    <w:rsid w:val="1EBBF495"/>
    <w:rsid w:val="1EBE8BDD"/>
    <w:rsid w:val="1EBF7385"/>
    <w:rsid w:val="1EBF8468"/>
    <w:rsid w:val="1EC01D8D"/>
    <w:rsid w:val="1EC48B23"/>
    <w:rsid w:val="1ECC5038"/>
    <w:rsid w:val="1ED0EC4B"/>
    <w:rsid w:val="1ED29DA8"/>
    <w:rsid w:val="1ED4300C"/>
    <w:rsid w:val="1EDC5D83"/>
    <w:rsid w:val="1EE2258D"/>
    <w:rsid w:val="1EE650DB"/>
    <w:rsid w:val="1EEA7152"/>
    <w:rsid w:val="1EEF595E"/>
    <w:rsid w:val="1EEFAB3B"/>
    <w:rsid w:val="1EF60E20"/>
    <w:rsid w:val="1EFE3B03"/>
    <w:rsid w:val="1F015C68"/>
    <w:rsid w:val="1F072A84"/>
    <w:rsid w:val="1F0D265B"/>
    <w:rsid w:val="1F0E6CCC"/>
    <w:rsid w:val="1F1359FA"/>
    <w:rsid w:val="1F1682C2"/>
    <w:rsid w:val="1F18920C"/>
    <w:rsid w:val="1F19F3F3"/>
    <w:rsid w:val="1F264D89"/>
    <w:rsid w:val="1F28DBF5"/>
    <w:rsid w:val="1F29129C"/>
    <w:rsid w:val="1F2C6663"/>
    <w:rsid w:val="1F2DCFA5"/>
    <w:rsid w:val="1F305E42"/>
    <w:rsid w:val="1F31BE52"/>
    <w:rsid w:val="1F31F0EC"/>
    <w:rsid w:val="1F3B75E6"/>
    <w:rsid w:val="1F3D5992"/>
    <w:rsid w:val="1F401559"/>
    <w:rsid w:val="1F489049"/>
    <w:rsid w:val="1F4BF39E"/>
    <w:rsid w:val="1F4C0019"/>
    <w:rsid w:val="1F4E228A"/>
    <w:rsid w:val="1F50688C"/>
    <w:rsid w:val="1F509C6E"/>
    <w:rsid w:val="1F5791E0"/>
    <w:rsid w:val="1F59CD6A"/>
    <w:rsid w:val="1F5BEA26"/>
    <w:rsid w:val="1F610981"/>
    <w:rsid w:val="1F62B974"/>
    <w:rsid w:val="1F63257E"/>
    <w:rsid w:val="1F6910B4"/>
    <w:rsid w:val="1F69F552"/>
    <w:rsid w:val="1F6E1D78"/>
    <w:rsid w:val="1F758922"/>
    <w:rsid w:val="1F762C71"/>
    <w:rsid w:val="1F783E39"/>
    <w:rsid w:val="1F84797D"/>
    <w:rsid w:val="1F878481"/>
    <w:rsid w:val="1F8873ED"/>
    <w:rsid w:val="1F9A6748"/>
    <w:rsid w:val="1FA0664E"/>
    <w:rsid w:val="1FA2A433"/>
    <w:rsid w:val="1FA57F63"/>
    <w:rsid w:val="1FA6FBD4"/>
    <w:rsid w:val="1FAF53CC"/>
    <w:rsid w:val="1FB431D0"/>
    <w:rsid w:val="1FBDA6E3"/>
    <w:rsid w:val="1FBF27EE"/>
    <w:rsid w:val="1FC325D1"/>
    <w:rsid w:val="1FC601A6"/>
    <w:rsid w:val="1FC62A91"/>
    <w:rsid w:val="1FC6EB8C"/>
    <w:rsid w:val="1FC7D1DD"/>
    <w:rsid w:val="1FC848A7"/>
    <w:rsid w:val="1FC91CD1"/>
    <w:rsid w:val="1FCBE534"/>
    <w:rsid w:val="1FCC8165"/>
    <w:rsid w:val="1FCC9BDE"/>
    <w:rsid w:val="1FD1B47B"/>
    <w:rsid w:val="1FD20704"/>
    <w:rsid w:val="1FD76978"/>
    <w:rsid w:val="1FD7CAB1"/>
    <w:rsid w:val="1FD87F6A"/>
    <w:rsid w:val="1FDE5A66"/>
    <w:rsid w:val="1FE04CF5"/>
    <w:rsid w:val="1FE98511"/>
    <w:rsid w:val="1FE9A066"/>
    <w:rsid w:val="1FED2874"/>
    <w:rsid w:val="1FF39E5C"/>
    <w:rsid w:val="1FF48771"/>
    <w:rsid w:val="1FF525D1"/>
    <w:rsid w:val="1FFA8228"/>
    <w:rsid w:val="1FFFC4AF"/>
    <w:rsid w:val="200013CC"/>
    <w:rsid w:val="2000549B"/>
    <w:rsid w:val="2000EB06"/>
    <w:rsid w:val="200582F3"/>
    <w:rsid w:val="2011DA8F"/>
    <w:rsid w:val="2011E8FE"/>
    <w:rsid w:val="201245B1"/>
    <w:rsid w:val="201515AA"/>
    <w:rsid w:val="2017EB2A"/>
    <w:rsid w:val="201BA242"/>
    <w:rsid w:val="201BAC0F"/>
    <w:rsid w:val="201E4B4A"/>
    <w:rsid w:val="202040B0"/>
    <w:rsid w:val="2022B4C0"/>
    <w:rsid w:val="2027213D"/>
    <w:rsid w:val="20288CEF"/>
    <w:rsid w:val="202A61E2"/>
    <w:rsid w:val="202D62DD"/>
    <w:rsid w:val="202F0666"/>
    <w:rsid w:val="20303EC7"/>
    <w:rsid w:val="2030ED44"/>
    <w:rsid w:val="20328C52"/>
    <w:rsid w:val="20387883"/>
    <w:rsid w:val="203A989D"/>
    <w:rsid w:val="203D0AEB"/>
    <w:rsid w:val="203EAFF6"/>
    <w:rsid w:val="20435A1C"/>
    <w:rsid w:val="20460F24"/>
    <w:rsid w:val="204610CC"/>
    <w:rsid w:val="2047FB5A"/>
    <w:rsid w:val="2048A4CB"/>
    <w:rsid w:val="204B21A7"/>
    <w:rsid w:val="204B5B8A"/>
    <w:rsid w:val="204DB851"/>
    <w:rsid w:val="204E0720"/>
    <w:rsid w:val="204E5A31"/>
    <w:rsid w:val="2050E60D"/>
    <w:rsid w:val="205584E2"/>
    <w:rsid w:val="206DEA96"/>
    <w:rsid w:val="2070029A"/>
    <w:rsid w:val="20741894"/>
    <w:rsid w:val="207585E2"/>
    <w:rsid w:val="20785947"/>
    <w:rsid w:val="20795F2F"/>
    <w:rsid w:val="207D9652"/>
    <w:rsid w:val="2084E9A9"/>
    <w:rsid w:val="208600D2"/>
    <w:rsid w:val="2087BDF2"/>
    <w:rsid w:val="208BBAFF"/>
    <w:rsid w:val="208D8263"/>
    <w:rsid w:val="208E4483"/>
    <w:rsid w:val="209A70A8"/>
    <w:rsid w:val="20AE0041"/>
    <w:rsid w:val="20B5D809"/>
    <w:rsid w:val="20BECBC3"/>
    <w:rsid w:val="20BF3DE5"/>
    <w:rsid w:val="20C2D3B6"/>
    <w:rsid w:val="20C678BE"/>
    <w:rsid w:val="20CE6CB4"/>
    <w:rsid w:val="20D241C5"/>
    <w:rsid w:val="20D3D269"/>
    <w:rsid w:val="20D5A01D"/>
    <w:rsid w:val="20D96CB5"/>
    <w:rsid w:val="20D96F39"/>
    <w:rsid w:val="20DA1312"/>
    <w:rsid w:val="20DED6B4"/>
    <w:rsid w:val="20E401F2"/>
    <w:rsid w:val="20E481DF"/>
    <w:rsid w:val="20ED0006"/>
    <w:rsid w:val="20EE10AE"/>
    <w:rsid w:val="20F1FDAD"/>
    <w:rsid w:val="20FB8854"/>
    <w:rsid w:val="210032F4"/>
    <w:rsid w:val="2100CC92"/>
    <w:rsid w:val="210755B3"/>
    <w:rsid w:val="210E3A8B"/>
    <w:rsid w:val="210E5563"/>
    <w:rsid w:val="210E99F6"/>
    <w:rsid w:val="2110A5E1"/>
    <w:rsid w:val="2113DDA6"/>
    <w:rsid w:val="21178A50"/>
    <w:rsid w:val="2122ACFB"/>
    <w:rsid w:val="2124568B"/>
    <w:rsid w:val="2125E6C6"/>
    <w:rsid w:val="2129AF51"/>
    <w:rsid w:val="212A42C6"/>
    <w:rsid w:val="212B2C99"/>
    <w:rsid w:val="212E790B"/>
    <w:rsid w:val="213014D0"/>
    <w:rsid w:val="21304EA6"/>
    <w:rsid w:val="213B1A4A"/>
    <w:rsid w:val="213B2F4D"/>
    <w:rsid w:val="213EBC4C"/>
    <w:rsid w:val="213EE7E9"/>
    <w:rsid w:val="214137F2"/>
    <w:rsid w:val="2145AEE5"/>
    <w:rsid w:val="2149D47B"/>
    <w:rsid w:val="214B5530"/>
    <w:rsid w:val="214ECA73"/>
    <w:rsid w:val="214F41FA"/>
    <w:rsid w:val="21505C5E"/>
    <w:rsid w:val="2154FDE4"/>
    <w:rsid w:val="215A80C9"/>
    <w:rsid w:val="215CBE0A"/>
    <w:rsid w:val="2169E658"/>
    <w:rsid w:val="216D1103"/>
    <w:rsid w:val="216D5416"/>
    <w:rsid w:val="216F6546"/>
    <w:rsid w:val="21740D18"/>
    <w:rsid w:val="217A2732"/>
    <w:rsid w:val="217B8077"/>
    <w:rsid w:val="217D40AB"/>
    <w:rsid w:val="217DF485"/>
    <w:rsid w:val="21852D82"/>
    <w:rsid w:val="2188E186"/>
    <w:rsid w:val="2188F8D5"/>
    <w:rsid w:val="21930085"/>
    <w:rsid w:val="21941E44"/>
    <w:rsid w:val="2198D039"/>
    <w:rsid w:val="219E4AE9"/>
    <w:rsid w:val="21A5250D"/>
    <w:rsid w:val="21A923B7"/>
    <w:rsid w:val="21A96D6B"/>
    <w:rsid w:val="21A97399"/>
    <w:rsid w:val="21C25A0C"/>
    <w:rsid w:val="21CFE3BD"/>
    <w:rsid w:val="21D0010C"/>
    <w:rsid w:val="21D0D96B"/>
    <w:rsid w:val="21D134F8"/>
    <w:rsid w:val="21D58ED0"/>
    <w:rsid w:val="21D5E8D8"/>
    <w:rsid w:val="21DA0B23"/>
    <w:rsid w:val="21DC5EFD"/>
    <w:rsid w:val="21E448B5"/>
    <w:rsid w:val="21F22936"/>
    <w:rsid w:val="21F3F1CA"/>
    <w:rsid w:val="21F817A5"/>
    <w:rsid w:val="21FEA9E5"/>
    <w:rsid w:val="2201EEE1"/>
    <w:rsid w:val="2202C456"/>
    <w:rsid w:val="2203B66F"/>
    <w:rsid w:val="22044937"/>
    <w:rsid w:val="22127A85"/>
    <w:rsid w:val="22211D9C"/>
    <w:rsid w:val="22248CC3"/>
    <w:rsid w:val="2228818C"/>
    <w:rsid w:val="2231F2A1"/>
    <w:rsid w:val="2232E5E7"/>
    <w:rsid w:val="2235E950"/>
    <w:rsid w:val="22360D41"/>
    <w:rsid w:val="2236DDC0"/>
    <w:rsid w:val="223D32CA"/>
    <w:rsid w:val="223D9E23"/>
    <w:rsid w:val="2243481C"/>
    <w:rsid w:val="2244FFCA"/>
    <w:rsid w:val="22472E11"/>
    <w:rsid w:val="2248CDD2"/>
    <w:rsid w:val="224A1722"/>
    <w:rsid w:val="224F8C58"/>
    <w:rsid w:val="2250F529"/>
    <w:rsid w:val="225477F2"/>
    <w:rsid w:val="225BEEDD"/>
    <w:rsid w:val="226A57D7"/>
    <w:rsid w:val="226A71D1"/>
    <w:rsid w:val="226B0365"/>
    <w:rsid w:val="226D239A"/>
    <w:rsid w:val="226E5B27"/>
    <w:rsid w:val="2270043D"/>
    <w:rsid w:val="2274C1A8"/>
    <w:rsid w:val="227C4F27"/>
    <w:rsid w:val="227FCF9B"/>
    <w:rsid w:val="22839460"/>
    <w:rsid w:val="2284FD7F"/>
    <w:rsid w:val="228F27D8"/>
    <w:rsid w:val="2294E845"/>
    <w:rsid w:val="2296C576"/>
    <w:rsid w:val="2297C6DB"/>
    <w:rsid w:val="229844CB"/>
    <w:rsid w:val="229DF62C"/>
    <w:rsid w:val="22A00588"/>
    <w:rsid w:val="22A48D4A"/>
    <w:rsid w:val="22A4DE93"/>
    <w:rsid w:val="22A5AD7A"/>
    <w:rsid w:val="22ABA752"/>
    <w:rsid w:val="22B2B7A5"/>
    <w:rsid w:val="22B5856B"/>
    <w:rsid w:val="22B8A0A0"/>
    <w:rsid w:val="22BB4C87"/>
    <w:rsid w:val="22CBC5BB"/>
    <w:rsid w:val="22D21D7F"/>
    <w:rsid w:val="22D59ADE"/>
    <w:rsid w:val="22DE34DE"/>
    <w:rsid w:val="22E42C39"/>
    <w:rsid w:val="22E459F4"/>
    <w:rsid w:val="22E52346"/>
    <w:rsid w:val="22EA6A4E"/>
    <w:rsid w:val="22FB5868"/>
    <w:rsid w:val="22FFD063"/>
    <w:rsid w:val="23085ED1"/>
    <w:rsid w:val="23094004"/>
    <w:rsid w:val="23100BBE"/>
    <w:rsid w:val="23112120"/>
    <w:rsid w:val="231A7250"/>
    <w:rsid w:val="23214CD8"/>
    <w:rsid w:val="2321C907"/>
    <w:rsid w:val="2326CF65"/>
    <w:rsid w:val="2326D35F"/>
    <w:rsid w:val="2334C868"/>
    <w:rsid w:val="23385F15"/>
    <w:rsid w:val="23390D67"/>
    <w:rsid w:val="23414C58"/>
    <w:rsid w:val="234170B8"/>
    <w:rsid w:val="2342666F"/>
    <w:rsid w:val="23442981"/>
    <w:rsid w:val="2346642F"/>
    <w:rsid w:val="23489841"/>
    <w:rsid w:val="234AB20B"/>
    <w:rsid w:val="234B3E98"/>
    <w:rsid w:val="234BFEDE"/>
    <w:rsid w:val="234C8BF8"/>
    <w:rsid w:val="234C9EBF"/>
    <w:rsid w:val="234EBE90"/>
    <w:rsid w:val="2355A205"/>
    <w:rsid w:val="2358C40D"/>
    <w:rsid w:val="235A84E9"/>
    <w:rsid w:val="235C5DA1"/>
    <w:rsid w:val="236231EA"/>
    <w:rsid w:val="2365BB9D"/>
    <w:rsid w:val="23712E73"/>
    <w:rsid w:val="23834FA1"/>
    <w:rsid w:val="23876249"/>
    <w:rsid w:val="238F3A07"/>
    <w:rsid w:val="239198CE"/>
    <w:rsid w:val="23925FC4"/>
    <w:rsid w:val="2398B4EF"/>
    <w:rsid w:val="23A4C8F0"/>
    <w:rsid w:val="23A546A5"/>
    <w:rsid w:val="23A8723A"/>
    <w:rsid w:val="23AC92E4"/>
    <w:rsid w:val="23B1A2B1"/>
    <w:rsid w:val="23B2C4A8"/>
    <w:rsid w:val="23B862A0"/>
    <w:rsid w:val="23BAA377"/>
    <w:rsid w:val="23C66CC4"/>
    <w:rsid w:val="23C8F4D5"/>
    <w:rsid w:val="23CE2623"/>
    <w:rsid w:val="23D0B612"/>
    <w:rsid w:val="23D6F4CF"/>
    <w:rsid w:val="23DD8A48"/>
    <w:rsid w:val="23E40D5F"/>
    <w:rsid w:val="23EA0687"/>
    <w:rsid w:val="23EB3827"/>
    <w:rsid w:val="23EFF281"/>
    <w:rsid w:val="23F417FA"/>
    <w:rsid w:val="23F690DE"/>
    <w:rsid w:val="23F85103"/>
    <w:rsid w:val="24013C3C"/>
    <w:rsid w:val="2404B68D"/>
    <w:rsid w:val="2406AC9E"/>
    <w:rsid w:val="2410E106"/>
    <w:rsid w:val="242170CE"/>
    <w:rsid w:val="24239348"/>
    <w:rsid w:val="242A3EFC"/>
    <w:rsid w:val="242CD96E"/>
    <w:rsid w:val="242D7B39"/>
    <w:rsid w:val="243B19ED"/>
    <w:rsid w:val="243BA489"/>
    <w:rsid w:val="243C4297"/>
    <w:rsid w:val="243E32FD"/>
    <w:rsid w:val="2440456D"/>
    <w:rsid w:val="24466EE6"/>
    <w:rsid w:val="24493712"/>
    <w:rsid w:val="244B6705"/>
    <w:rsid w:val="244BAB01"/>
    <w:rsid w:val="244C9560"/>
    <w:rsid w:val="24556753"/>
    <w:rsid w:val="245EB317"/>
    <w:rsid w:val="246063E3"/>
    <w:rsid w:val="2466EE04"/>
    <w:rsid w:val="2467FB3C"/>
    <w:rsid w:val="246C34C2"/>
    <w:rsid w:val="2478A3A7"/>
    <w:rsid w:val="247B4C26"/>
    <w:rsid w:val="247CD746"/>
    <w:rsid w:val="24828E34"/>
    <w:rsid w:val="2492EE5F"/>
    <w:rsid w:val="2494E454"/>
    <w:rsid w:val="249DC8CE"/>
    <w:rsid w:val="24A4A9D3"/>
    <w:rsid w:val="24A4DD32"/>
    <w:rsid w:val="24AB105E"/>
    <w:rsid w:val="24AEEAA6"/>
    <w:rsid w:val="24AF812E"/>
    <w:rsid w:val="24AFF154"/>
    <w:rsid w:val="24B0B050"/>
    <w:rsid w:val="24B3331C"/>
    <w:rsid w:val="24BF7E4D"/>
    <w:rsid w:val="24C05A10"/>
    <w:rsid w:val="24C5E811"/>
    <w:rsid w:val="24CA5815"/>
    <w:rsid w:val="24D18EA1"/>
    <w:rsid w:val="24D23AD6"/>
    <w:rsid w:val="24D5912B"/>
    <w:rsid w:val="24D720D2"/>
    <w:rsid w:val="24DF4FD8"/>
    <w:rsid w:val="24E742E1"/>
    <w:rsid w:val="24E939A9"/>
    <w:rsid w:val="24F341BC"/>
    <w:rsid w:val="24F4B42C"/>
    <w:rsid w:val="24F9243E"/>
    <w:rsid w:val="24FF5154"/>
    <w:rsid w:val="2502F50D"/>
    <w:rsid w:val="2504AFFD"/>
    <w:rsid w:val="2504F5FB"/>
    <w:rsid w:val="250EB77A"/>
    <w:rsid w:val="251257E5"/>
    <w:rsid w:val="2513DF6E"/>
    <w:rsid w:val="2514AABC"/>
    <w:rsid w:val="2517E97D"/>
    <w:rsid w:val="251B50A4"/>
    <w:rsid w:val="25214975"/>
    <w:rsid w:val="252296D4"/>
    <w:rsid w:val="25286FF1"/>
    <w:rsid w:val="252FC42A"/>
    <w:rsid w:val="2540C119"/>
    <w:rsid w:val="254B2D01"/>
    <w:rsid w:val="2550A16C"/>
    <w:rsid w:val="2552FE70"/>
    <w:rsid w:val="255DB732"/>
    <w:rsid w:val="255DD6ED"/>
    <w:rsid w:val="255E9E6C"/>
    <w:rsid w:val="2561AEDB"/>
    <w:rsid w:val="25678005"/>
    <w:rsid w:val="25678789"/>
    <w:rsid w:val="256E38DF"/>
    <w:rsid w:val="25725F1C"/>
    <w:rsid w:val="2574EB6F"/>
    <w:rsid w:val="2577049E"/>
    <w:rsid w:val="2577FCCE"/>
    <w:rsid w:val="25794E83"/>
    <w:rsid w:val="257DDD7E"/>
    <w:rsid w:val="2582A41A"/>
    <w:rsid w:val="2585D6E8"/>
    <w:rsid w:val="25867F3D"/>
    <w:rsid w:val="2590B5F4"/>
    <w:rsid w:val="25921009"/>
    <w:rsid w:val="2593E392"/>
    <w:rsid w:val="259447F2"/>
    <w:rsid w:val="25961BA8"/>
    <w:rsid w:val="25969D2F"/>
    <w:rsid w:val="2596EAC4"/>
    <w:rsid w:val="25987F6F"/>
    <w:rsid w:val="259CA508"/>
    <w:rsid w:val="259F79A8"/>
    <w:rsid w:val="25AC799E"/>
    <w:rsid w:val="25AF7B82"/>
    <w:rsid w:val="25B381CD"/>
    <w:rsid w:val="25B3A571"/>
    <w:rsid w:val="25B71A6E"/>
    <w:rsid w:val="25B7D8F2"/>
    <w:rsid w:val="25BA06D5"/>
    <w:rsid w:val="25BB7992"/>
    <w:rsid w:val="25BE65D4"/>
    <w:rsid w:val="25C4633F"/>
    <w:rsid w:val="25C8D056"/>
    <w:rsid w:val="25CA5DFC"/>
    <w:rsid w:val="25CF60E6"/>
    <w:rsid w:val="25D07E1E"/>
    <w:rsid w:val="25D9B428"/>
    <w:rsid w:val="25DECEDC"/>
    <w:rsid w:val="25E22EAA"/>
    <w:rsid w:val="25EA577B"/>
    <w:rsid w:val="25EBA2F8"/>
    <w:rsid w:val="25EE425E"/>
    <w:rsid w:val="25EF6BA2"/>
    <w:rsid w:val="25EF7A41"/>
    <w:rsid w:val="25F13781"/>
    <w:rsid w:val="25F92954"/>
    <w:rsid w:val="25F97183"/>
    <w:rsid w:val="25FDF7D0"/>
    <w:rsid w:val="25FE50DF"/>
    <w:rsid w:val="25FEBDBC"/>
    <w:rsid w:val="2600857F"/>
    <w:rsid w:val="2601BC24"/>
    <w:rsid w:val="2609ACFC"/>
    <w:rsid w:val="260A670B"/>
    <w:rsid w:val="260CE2F3"/>
    <w:rsid w:val="26115E51"/>
    <w:rsid w:val="2612F917"/>
    <w:rsid w:val="26191A89"/>
    <w:rsid w:val="2619DFAB"/>
    <w:rsid w:val="261C6FDB"/>
    <w:rsid w:val="2626E680"/>
    <w:rsid w:val="262E576E"/>
    <w:rsid w:val="26332D0C"/>
    <w:rsid w:val="26393ED4"/>
    <w:rsid w:val="263E4109"/>
    <w:rsid w:val="263E5CD6"/>
    <w:rsid w:val="264DE3AF"/>
    <w:rsid w:val="264E32C1"/>
    <w:rsid w:val="264FEAAC"/>
    <w:rsid w:val="2650062C"/>
    <w:rsid w:val="265556F8"/>
    <w:rsid w:val="265A029D"/>
    <w:rsid w:val="265AE8E5"/>
    <w:rsid w:val="265B879B"/>
    <w:rsid w:val="26624175"/>
    <w:rsid w:val="2673FF2C"/>
    <w:rsid w:val="2677162D"/>
    <w:rsid w:val="2677C74C"/>
    <w:rsid w:val="267BF90D"/>
    <w:rsid w:val="267FCB59"/>
    <w:rsid w:val="268A355A"/>
    <w:rsid w:val="268EA162"/>
    <w:rsid w:val="268F121D"/>
    <w:rsid w:val="2694F30A"/>
    <w:rsid w:val="26A3A1E0"/>
    <w:rsid w:val="26A3FFE3"/>
    <w:rsid w:val="26B02E79"/>
    <w:rsid w:val="26B5075A"/>
    <w:rsid w:val="26B55A98"/>
    <w:rsid w:val="26BEB66F"/>
    <w:rsid w:val="26BEF558"/>
    <w:rsid w:val="26CB5A73"/>
    <w:rsid w:val="26CB630E"/>
    <w:rsid w:val="26CB835E"/>
    <w:rsid w:val="26CC1402"/>
    <w:rsid w:val="26CFEA95"/>
    <w:rsid w:val="26D006DC"/>
    <w:rsid w:val="26D72E4D"/>
    <w:rsid w:val="26DE14D9"/>
    <w:rsid w:val="26DE2FFC"/>
    <w:rsid w:val="26DE7330"/>
    <w:rsid w:val="26E26A8D"/>
    <w:rsid w:val="26E30444"/>
    <w:rsid w:val="26E39B03"/>
    <w:rsid w:val="26EED0FE"/>
    <w:rsid w:val="26F927B2"/>
    <w:rsid w:val="26FA6A82"/>
    <w:rsid w:val="26FBD12D"/>
    <w:rsid w:val="26FC63EB"/>
    <w:rsid w:val="2700F4C1"/>
    <w:rsid w:val="2701F97B"/>
    <w:rsid w:val="270358BB"/>
    <w:rsid w:val="27049BF2"/>
    <w:rsid w:val="2705E887"/>
    <w:rsid w:val="270836AE"/>
    <w:rsid w:val="270E601D"/>
    <w:rsid w:val="2711CC8B"/>
    <w:rsid w:val="2714B36C"/>
    <w:rsid w:val="27151F21"/>
    <w:rsid w:val="27165627"/>
    <w:rsid w:val="27175168"/>
    <w:rsid w:val="2719F083"/>
    <w:rsid w:val="271CC1E9"/>
    <w:rsid w:val="2721409B"/>
    <w:rsid w:val="272FDE4C"/>
    <w:rsid w:val="273000FE"/>
    <w:rsid w:val="27329DB8"/>
    <w:rsid w:val="2732D67F"/>
    <w:rsid w:val="2738512E"/>
    <w:rsid w:val="2738BF7F"/>
    <w:rsid w:val="27422499"/>
    <w:rsid w:val="2744D415"/>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EE81"/>
    <w:rsid w:val="27785D19"/>
    <w:rsid w:val="2779E849"/>
    <w:rsid w:val="277FDF40"/>
    <w:rsid w:val="2780C2E4"/>
    <w:rsid w:val="27825662"/>
    <w:rsid w:val="2787870D"/>
    <w:rsid w:val="2792B61C"/>
    <w:rsid w:val="27949B15"/>
    <w:rsid w:val="2798CEE7"/>
    <w:rsid w:val="27991325"/>
    <w:rsid w:val="279B8E99"/>
    <w:rsid w:val="279E64EA"/>
    <w:rsid w:val="27A55272"/>
    <w:rsid w:val="27AD0640"/>
    <w:rsid w:val="27B75D0F"/>
    <w:rsid w:val="27B8404D"/>
    <w:rsid w:val="27BD6FC9"/>
    <w:rsid w:val="27BDCEA0"/>
    <w:rsid w:val="27BE040A"/>
    <w:rsid w:val="27BFA8C1"/>
    <w:rsid w:val="27C0A585"/>
    <w:rsid w:val="27C1EBDB"/>
    <w:rsid w:val="27C925EB"/>
    <w:rsid w:val="27D596C3"/>
    <w:rsid w:val="27D6E851"/>
    <w:rsid w:val="27DAA185"/>
    <w:rsid w:val="27DBB723"/>
    <w:rsid w:val="27E12BCE"/>
    <w:rsid w:val="27E1C71E"/>
    <w:rsid w:val="27E81B1F"/>
    <w:rsid w:val="27E93F92"/>
    <w:rsid w:val="27EA7DD6"/>
    <w:rsid w:val="27F1688C"/>
    <w:rsid w:val="27F8E39C"/>
    <w:rsid w:val="27F9CC47"/>
    <w:rsid w:val="27F9CDA4"/>
    <w:rsid w:val="280E6C17"/>
    <w:rsid w:val="280F1497"/>
    <w:rsid w:val="280F9AA5"/>
    <w:rsid w:val="28126E65"/>
    <w:rsid w:val="28144CB5"/>
    <w:rsid w:val="2814F960"/>
    <w:rsid w:val="28155773"/>
    <w:rsid w:val="281D41C7"/>
    <w:rsid w:val="282370F2"/>
    <w:rsid w:val="282ED3E4"/>
    <w:rsid w:val="282F4913"/>
    <w:rsid w:val="2830932A"/>
    <w:rsid w:val="2830D0BF"/>
    <w:rsid w:val="28327E56"/>
    <w:rsid w:val="28365D66"/>
    <w:rsid w:val="2839E911"/>
    <w:rsid w:val="283B124C"/>
    <w:rsid w:val="283B67C2"/>
    <w:rsid w:val="283E786B"/>
    <w:rsid w:val="284380C6"/>
    <w:rsid w:val="284DF85B"/>
    <w:rsid w:val="284F045D"/>
    <w:rsid w:val="2850826E"/>
    <w:rsid w:val="28563FF2"/>
    <w:rsid w:val="2856FA5E"/>
    <w:rsid w:val="285D6BFA"/>
    <w:rsid w:val="285D71F0"/>
    <w:rsid w:val="286104BF"/>
    <w:rsid w:val="2867751B"/>
    <w:rsid w:val="287499CE"/>
    <w:rsid w:val="287BA3F0"/>
    <w:rsid w:val="287E315A"/>
    <w:rsid w:val="28806444"/>
    <w:rsid w:val="28886917"/>
    <w:rsid w:val="288D09CC"/>
    <w:rsid w:val="288F057F"/>
    <w:rsid w:val="288F746F"/>
    <w:rsid w:val="2893272E"/>
    <w:rsid w:val="28952976"/>
    <w:rsid w:val="2895CF1D"/>
    <w:rsid w:val="28978A7C"/>
    <w:rsid w:val="28986D53"/>
    <w:rsid w:val="2898D606"/>
    <w:rsid w:val="289AA993"/>
    <w:rsid w:val="289C71DE"/>
    <w:rsid w:val="289DC457"/>
    <w:rsid w:val="289E26CA"/>
    <w:rsid w:val="289ED912"/>
    <w:rsid w:val="289F70CC"/>
    <w:rsid w:val="28A05479"/>
    <w:rsid w:val="28A71370"/>
    <w:rsid w:val="28AA8EAC"/>
    <w:rsid w:val="28B06444"/>
    <w:rsid w:val="28B29AA5"/>
    <w:rsid w:val="28B40EF5"/>
    <w:rsid w:val="28B8436F"/>
    <w:rsid w:val="28BC8481"/>
    <w:rsid w:val="28BCC2A1"/>
    <w:rsid w:val="28C43DFB"/>
    <w:rsid w:val="28C5B720"/>
    <w:rsid w:val="28D27CD2"/>
    <w:rsid w:val="28D9AD87"/>
    <w:rsid w:val="28DA2C8F"/>
    <w:rsid w:val="28DAA7D5"/>
    <w:rsid w:val="28DD313F"/>
    <w:rsid w:val="28DD6155"/>
    <w:rsid w:val="28E5B89D"/>
    <w:rsid w:val="28E60885"/>
    <w:rsid w:val="28E65A00"/>
    <w:rsid w:val="28E6ED0A"/>
    <w:rsid w:val="28EB5265"/>
    <w:rsid w:val="28EC4A1F"/>
    <w:rsid w:val="28F1438A"/>
    <w:rsid w:val="28F5F4B3"/>
    <w:rsid w:val="28F7A6A2"/>
    <w:rsid w:val="28F8EB4A"/>
    <w:rsid w:val="28FFC492"/>
    <w:rsid w:val="290A5C06"/>
    <w:rsid w:val="290C95D5"/>
    <w:rsid w:val="29105124"/>
    <w:rsid w:val="2910A38B"/>
    <w:rsid w:val="291AE1CE"/>
    <w:rsid w:val="291BB0C3"/>
    <w:rsid w:val="2920D0F7"/>
    <w:rsid w:val="2924A7C0"/>
    <w:rsid w:val="29280169"/>
    <w:rsid w:val="292BA05F"/>
    <w:rsid w:val="29349909"/>
    <w:rsid w:val="29386CAC"/>
    <w:rsid w:val="2938F9BF"/>
    <w:rsid w:val="29396EB5"/>
    <w:rsid w:val="293E3558"/>
    <w:rsid w:val="293EA719"/>
    <w:rsid w:val="2940B47D"/>
    <w:rsid w:val="2940C5E3"/>
    <w:rsid w:val="2942C95E"/>
    <w:rsid w:val="294C664A"/>
    <w:rsid w:val="294FEB67"/>
    <w:rsid w:val="295446A0"/>
    <w:rsid w:val="2956394D"/>
    <w:rsid w:val="29572E8E"/>
    <w:rsid w:val="29578EF7"/>
    <w:rsid w:val="2959241C"/>
    <w:rsid w:val="295B779E"/>
    <w:rsid w:val="29600970"/>
    <w:rsid w:val="2963148D"/>
    <w:rsid w:val="2966C8EA"/>
    <w:rsid w:val="2966D86F"/>
    <w:rsid w:val="2971BA8D"/>
    <w:rsid w:val="29738728"/>
    <w:rsid w:val="2974C406"/>
    <w:rsid w:val="2975202A"/>
    <w:rsid w:val="2976093B"/>
    <w:rsid w:val="297653CE"/>
    <w:rsid w:val="297D4FB4"/>
    <w:rsid w:val="297EB60B"/>
    <w:rsid w:val="297EE3D7"/>
    <w:rsid w:val="298C212E"/>
    <w:rsid w:val="29905DCE"/>
    <w:rsid w:val="299741DA"/>
    <w:rsid w:val="29992952"/>
    <w:rsid w:val="299D633C"/>
    <w:rsid w:val="29A22D84"/>
    <w:rsid w:val="29A41DD9"/>
    <w:rsid w:val="29A550F3"/>
    <w:rsid w:val="29AA4E2E"/>
    <w:rsid w:val="29AC0168"/>
    <w:rsid w:val="29B15B50"/>
    <w:rsid w:val="29B588DC"/>
    <w:rsid w:val="29B79FBA"/>
    <w:rsid w:val="29B9EF99"/>
    <w:rsid w:val="29BD346B"/>
    <w:rsid w:val="29C115B5"/>
    <w:rsid w:val="29CD75E9"/>
    <w:rsid w:val="29CFA91B"/>
    <w:rsid w:val="29D73F60"/>
    <w:rsid w:val="29DB35D1"/>
    <w:rsid w:val="29DB3E8E"/>
    <w:rsid w:val="29DCFAC3"/>
    <w:rsid w:val="29E9E879"/>
    <w:rsid w:val="29EA52D0"/>
    <w:rsid w:val="29F7E7D5"/>
    <w:rsid w:val="29FA154E"/>
    <w:rsid w:val="2A0BD6E8"/>
    <w:rsid w:val="2A0E27F1"/>
    <w:rsid w:val="2A0EF9BE"/>
    <w:rsid w:val="2A110DF4"/>
    <w:rsid w:val="2A118C50"/>
    <w:rsid w:val="2A14AB56"/>
    <w:rsid w:val="2A1DD73D"/>
    <w:rsid w:val="2A1E55E2"/>
    <w:rsid w:val="2A1EBD58"/>
    <w:rsid w:val="2A20EAB5"/>
    <w:rsid w:val="2A26DF36"/>
    <w:rsid w:val="2A29AE00"/>
    <w:rsid w:val="2A2A5B6B"/>
    <w:rsid w:val="2A343CD3"/>
    <w:rsid w:val="2A358392"/>
    <w:rsid w:val="2A4086EB"/>
    <w:rsid w:val="2A44959D"/>
    <w:rsid w:val="2A45470E"/>
    <w:rsid w:val="2A459C58"/>
    <w:rsid w:val="2A49215F"/>
    <w:rsid w:val="2A49B703"/>
    <w:rsid w:val="2A4CB5B1"/>
    <w:rsid w:val="2A4FC516"/>
    <w:rsid w:val="2A51338A"/>
    <w:rsid w:val="2A542495"/>
    <w:rsid w:val="2A5D2F8C"/>
    <w:rsid w:val="2A67C941"/>
    <w:rsid w:val="2A69753C"/>
    <w:rsid w:val="2A6A3C4B"/>
    <w:rsid w:val="2A71650C"/>
    <w:rsid w:val="2A72C12F"/>
    <w:rsid w:val="2A75D00F"/>
    <w:rsid w:val="2A7F2D52"/>
    <w:rsid w:val="2A817C6A"/>
    <w:rsid w:val="2A81A943"/>
    <w:rsid w:val="2A8515F0"/>
    <w:rsid w:val="2A870486"/>
    <w:rsid w:val="2A8D65FB"/>
    <w:rsid w:val="2A8EB0DD"/>
    <w:rsid w:val="2A91443F"/>
    <w:rsid w:val="2A9FF910"/>
    <w:rsid w:val="2AA0D397"/>
    <w:rsid w:val="2AA150D5"/>
    <w:rsid w:val="2AA7B510"/>
    <w:rsid w:val="2AAB9CB5"/>
    <w:rsid w:val="2AAC858B"/>
    <w:rsid w:val="2AB02332"/>
    <w:rsid w:val="2AB0DA7B"/>
    <w:rsid w:val="2ABA942F"/>
    <w:rsid w:val="2AC63239"/>
    <w:rsid w:val="2AD1698E"/>
    <w:rsid w:val="2AD27744"/>
    <w:rsid w:val="2AD5A47C"/>
    <w:rsid w:val="2AD9B6B4"/>
    <w:rsid w:val="2ADA1795"/>
    <w:rsid w:val="2AE29839"/>
    <w:rsid w:val="2AE4B6EC"/>
    <w:rsid w:val="2AE97577"/>
    <w:rsid w:val="2AEE8F62"/>
    <w:rsid w:val="2AF1FFF8"/>
    <w:rsid w:val="2AFE3FE8"/>
    <w:rsid w:val="2B048FB3"/>
    <w:rsid w:val="2B04FB6F"/>
    <w:rsid w:val="2B0FFCBE"/>
    <w:rsid w:val="2B13B09B"/>
    <w:rsid w:val="2B18190B"/>
    <w:rsid w:val="2B1BF45A"/>
    <w:rsid w:val="2B1D6782"/>
    <w:rsid w:val="2B20158C"/>
    <w:rsid w:val="2B2693CB"/>
    <w:rsid w:val="2B285562"/>
    <w:rsid w:val="2B2B9797"/>
    <w:rsid w:val="2B2BB917"/>
    <w:rsid w:val="2B2E9495"/>
    <w:rsid w:val="2B2EE953"/>
    <w:rsid w:val="2B339736"/>
    <w:rsid w:val="2B3E4CCC"/>
    <w:rsid w:val="2B3EBEF3"/>
    <w:rsid w:val="2B42781F"/>
    <w:rsid w:val="2B4AEAE6"/>
    <w:rsid w:val="2B4CB641"/>
    <w:rsid w:val="2B50B0F0"/>
    <w:rsid w:val="2B567C26"/>
    <w:rsid w:val="2B577956"/>
    <w:rsid w:val="2B5F9AF4"/>
    <w:rsid w:val="2B6836BD"/>
    <w:rsid w:val="2B68642D"/>
    <w:rsid w:val="2B6B670E"/>
    <w:rsid w:val="2B6F34FA"/>
    <w:rsid w:val="2B6F5C57"/>
    <w:rsid w:val="2B7848A2"/>
    <w:rsid w:val="2B79ECE1"/>
    <w:rsid w:val="2B7A72F2"/>
    <w:rsid w:val="2B882797"/>
    <w:rsid w:val="2B8C212B"/>
    <w:rsid w:val="2B94ACA9"/>
    <w:rsid w:val="2B9BEC43"/>
    <w:rsid w:val="2B9DB365"/>
    <w:rsid w:val="2BA4917E"/>
    <w:rsid w:val="2BA6FA31"/>
    <w:rsid w:val="2BA77657"/>
    <w:rsid w:val="2BA8341C"/>
    <w:rsid w:val="2BA89173"/>
    <w:rsid w:val="2BACB95D"/>
    <w:rsid w:val="2BBB0D33"/>
    <w:rsid w:val="2BBE43AD"/>
    <w:rsid w:val="2BC395AE"/>
    <w:rsid w:val="2BC51BEE"/>
    <w:rsid w:val="2BC8A945"/>
    <w:rsid w:val="2BCB957C"/>
    <w:rsid w:val="2BCE64F9"/>
    <w:rsid w:val="2BD1C32C"/>
    <w:rsid w:val="2BD25EA9"/>
    <w:rsid w:val="2BD340E1"/>
    <w:rsid w:val="2BD3D209"/>
    <w:rsid w:val="2BD495AC"/>
    <w:rsid w:val="2BD85E04"/>
    <w:rsid w:val="2BDF5E95"/>
    <w:rsid w:val="2BDFDC05"/>
    <w:rsid w:val="2BE2E074"/>
    <w:rsid w:val="2BE41DE7"/>
    <w:rsid w:val="2BE81962"/>
    <w:rsid w:val="2BEE4327"/>
    <w:rsid w:val="2BF5ACE1"/>
    <w:rsid w:val="2BF655E1"/>
    <w:rsid w:val="2BF6B991"/>
    <w:rsid w:val="2BF97E2F"/>
    <w:rsid w:val="2BFAE6F4"/>
    <w:rsid w:val="2BFE6C26"/>
    <w:rsid w:val="2C002C71"/>
    <w:rsid w:val="2C0A8BDF"/>
    <w:rsid w:val="2C10CD77"/>
    <w:rsid w:val="2C1176E4"/>
    <w:rsid w:val="2C13B43D"/>
    <w:rsid w:val="2C14C815"/>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73C03"/>
    <w:rsid w:val="2C4A3192"/>
    <w:rsid w:val="2C4ED085"/>
    <w:rsid w:val="2C51E891"/>
    <w:rsid w:val="2C54DDA1"/>
    <w:rsid w:val="2C57391B"/>
    <w:rsid w:val="2C58FDC4"/>
    <w:rsid w:val="2C59DF44"/>
    <w:rsid w:val="2C66D300"/>
    <w:rsid w:val="2C66FB78"/>
    <w:rsid w:val="2C674DF1"/>
    <w:rsid w:val="2C6BFE36"/>
    <w:rsid w:val="2C6F25A3"/>
    <w:rsid w:val="2C6F2A37"/>
    <w:rsid w:val="2C706CAE"/>
    <w:rsid w:val="2C72A142"/>
    <w:rsid w:val="2C74FE9B"/>
    <w:rsid w:val="2C78BD57"/>
    <w:rsid w:val="2C7A7F4F"/>
    <w:rsid w:val="2C7B9BD3"/>
    <w:rsid w:val="2C81D124"/>
    <w:rsid w:val="2C8366FE"/>
    <w:rsid w:val="2C843059"/>
    <w:rsid w:val="2C84339C"/>
    <w:rsid w:val="2C859A25"/>
    <w:rsid w:val="2C87772D"/>
    <w:rsid w:val="2C89567E"/>
    <w:rsid w:val="2C915FA2"/>
    <w:rsid w:val="2C92B77A"/>
    <w:rsid w:val="2C988B20"/>
    <w:rsid w:val="2C9AA10E"/>
    <w:rsid w:val="2C9ACB75"/>
    <w:rsid w:val="2C9EC4C9"/>
    <w:rsid w:val="2CA28A54"/>
    <w:rsid w:val="2CA33DCD"/>
    <w:rsid w:val="2CA6F7F3"/>
    <w:rsid w:val="2CA7CFD6"/>
    <w:rsid w:val="2CAB50EF"/>
    <w:rsid w:val="2CAEC175"/>
    <w:rsid w:val="2CAEDFBC"/>
    <w:rsid w:val="2CB1AD92"/>
    <w:rsid w:val="2CBE7ACC"/>
    <w:rsid w:val="2CBF8A10"/>
    <w:rsid w:val="2CBFA62A"/>
    <w:rsid w:val="2CC05972"/>
    <w:rsid w:val="2CC72FBB"/>
    <w:rsid w:val="2CC8A579"/>
    <w:rsid w:val="2CC8BD8E"/>
    <w:rsid w:val="2CC8F073"/>
    <w:rsid w:val="2CCB82AF"/>
    <w:rsid w:val="2CD72546"/>
    <w:rsid w:val="2CD99899"/>
    <w:rsid w:val="2CD9E14D"/>
    <w:rsid w:val="2CDA71EA"/>
    <w:rsid w:val="2CDB24EF"/>
    <w:rsid w:val="2CE60BFD"/>
    <w:rsid w:val="2CE9D17C"/>
    <w:rsid w:val="2CF454D1"/>
    <w:rsid w:val="2CF59705"/>
    <w:rsid w:val="2CF733FA"/>
    <w:rsid w:val="2CF81390"/>
    <w:rsid w:val="2CF845CC"/>
    <w:rsid w:val="2CFAC6D1"/>
    <w:rsid w:val="2CFD6F4D"/>
    <w:rsid w:val="2D064BB2"/>
    <w:rsid w:val="2D07586B"/>
    <w:rsid w:val="2D08D6AF"/>
    <w:rsid w:val="2D0B60C0"/>
    <w:rsid w:val="2D0E84C1"/>
    <w:rsid w:val="2D0F3A1B"/>
    <w:rsid w:val="2D1361CB"/>
    <w:rsid w:val="2D13CA5F"/>
    <w:rsid w:val="2D13DC6F"/>
    <w:rsid w:val="2D14721A"/>
    <w:rsid w:val="2D14F880"/>
    <w:rsid w:val="2D1A25D2"/>
    <w:rsid w:val="2D200FCB"/>
    <w:rsid w:val="2D2045C2"/>
    <w:rsid w:val="2D257CBB"/>
    <w:rsid w:val="2D26FA06"/>
    <w:rsid w:val="2D27B991"/>
    <w:rsid w:val="2D2BB651"/>
    <w:rsid w:val="2D301C65"/>
    <w:rsid w:val="2D35E363"/>
    <w:rsid w:val="2D3904F8"/>
    <w:rsid w:val="2D3E730C"/>
    <w:rsid w:val="2D40FD1D"/>
    <w:rsid w:val="2D41C056"/>
    <w:rsid w:val="2D429B3C"/>
    <w:rsid w:val="2D44B6F0"/>
    <w:rsid w:val="2D458E7D"/>
    <w:rsid w:val="2D46EC2A"/>
    <w:rsid w:val="2D472D82"/>
    <w:rsid w:val="2D47CE73"/>
    <w:rsid w:val="2D4851CF"/>
    <w:rsid w:val="2D4F7A06"/>
    <w:rsid w:val="2D546277"/>
    <w:rsid w:val="2D54E2C4"/>
    <w:rsid w:val="2D5A6109"/>
    <w:rsid w:val="2D5B3BBB"/>
    <w:rsid w:val="2D5FC9B7"/>
    <w:rsid w:val="2D640070"/>
    <w:rsid w:val="2D67010A"/>
    <w:rsid w:val="2D678025"/>
    <w:rsid w:val="2D708C7C"/>
    <w:rsid w:val="2D71021A"/>
    <w:rsid w:val="2D763966"/>
    <w:rsid w:val="2D7D2FE4"/>
    <w:rsid w:val="2D7D4821"/>
    <w:rsid w:val="2D7E1E52"/>
    <w:rsid w:val="2D8439C0"/>
    <w:rsid w:val="2D891EAC"/>
    <w:rsid w:val="2D89523D"/>
    <w:rsid w:val="2D8DF5EF"/>
    <w:rsid w:val="2D913570"/>
    <w:rsid w:val="2D977D41"/>
    <w:rsid w:val="2D99BE24"/>
    <w:rsid w:val="2D9D79C8"/>
    <w:rsid w:val="2D9F349D"/>
    <w:rsid w:val="2DA54A5B"/>
    <w:rsid w:val="2DA574D1"/>
    <w:rsid w:val="2DAD23BE"/>
    <w:rsid w:val="2DB7A148"/>
    <w:rsid w:val="2DB91AC7"/>
    <w:rsid w:val="2DBB3A17"/>
    <w:rsid w:val="2DBC6378"/>
    <w:rsid w:val="2DC66638"/>
    <w:rsid w:val="2DC7492E"/>
    <w:rsid w:val="2DCAA641"/>
    <w:rsid w:val="2DD162C5"/>
    <w:rsid w:val="2DDC4103"/>
    <w:rsid w:val="2DDF062E"/>
    <w:rsid w:val="2DE2B23E"/>
    <w:rsid w:val="2DE7C271"/>
    <w:rsid w:val="2DEF181C"/>
    <w:rsid w:val="2DF223CC"/>
    <w:rsid w:val="2DF74FD9"/>
    <w:rsid w:val="2DFDE26F"/>
    <w:rsid w:val="2E1169E4"/>
    <w:rsid w:val="2E11E6CE"/>
    <w:rsid w:val="2E16533E"/>
    <w:rsid w:val="2E184193"/>
    <w:rsid w:val="2E1B9A6C"/>
    <w:rsid w:val="2E1E1F58"/>
    <w:rsid w:val="2E20A758"/>
    <w:rsid w:val="2E21BFB0"/>
    <w:rsid w:val="2E279E08"/>
    <w:rsid w:val="2E2853B5"/>
    <w:rsid w:val="2E2DDC50"/>
    <w:rsid w:val="2E30C36F"/>
    <w:rsid w:val="2E31182D"/>
    <w:rsid w:val="2E38C791"/>
    <w:rsid w:val="2E3A6B3F"/>
    <w:rsid w:val="2E3BDC92"/>
    <w:rsid w:val="2E422076"/>
    <w:rsid w:val="2E4233CE"/>
    <w:rsid w:val="2E454759"/>
    <w:rsid w:val="2E45771C"/>
    <w:rsid w:val="2E520419"/>
    <w:rsid w:val="2E575BE5"/>
    <w:rsid w:val="2E5ACB48"/>
    <w:rsid w:val="2E5C6A75"/>
    <w:rsid w:val="2E62044B"/>
    <w:rsid w:val="2E642D0E"/>
    <w:rsid w:val="2E644C1F"/>
    <w:rsid w:val="2E64FB51"/>
    <w:rsid w:val="2E656C77"/>
    <w:rsid w:val="2E69A477"/>
    <w:rsid w:val="2E6D535A"/>
    <w:rsid w:val="2E6ECD24"/>
    <w:rsid w:val="2E704A42"/>
    <w:rsid w:val="2E73ABA7"/>
    <w:rsid w:val="2E7C973F"/>
    <w:rsid w:val="2E851CB3"/>
    <w:rsid w:val="2E8A562E"/>
    <w:rsid w:val="2E95B175"/>
    <w:rsid w:val="2E95BF9C"/>
    <w:rsid w:val="2E96A749"/>
    <w:rsid w:val="2EA50061"/>
    <w:rsid w:val="2EA6D0B3"/>
    <w:rsid w:val="2EA97020"/>
    <w:rsid w:val="2EA9828F"/>
    <w:rsid w:val="2EAC063E"/>
    <w:rsid w:val="2EAF9468"/>
    <w:rsid w:val="2EB15E35"/>
    <w:rsid w:val="2EB7AD1A"/>
    <w:rsid w:val="2EC0EA15"/>
    <w:rsid w:val="2EC7AC17"/>
    <w:rsid w:val="2ECC7E9F"/>
    <w:rsid w:val="2ECDDC36"/>
    <w:rsid w:val="2ED133EB"/>
    <w:rsid w:val="2ED5CA99"/>
    <w:rsid w:val="2EDD5890"/>
    <w:rsid w:val="2EDD9529"/>
    <w:rsid w:val="2EDF23DB"/>
    <w:rsid w:val="2EE1A861"/>
    <w:rsid w:val="2EF06946"/>
    <w:rsid w:val="2F052D2C"/>
    <w:rsid w:val="2F078AEE"/>
    <w:rsid w:val="2F0A921D"/>
    <w:rsid w:val="2F0FD0AE"/>
    <w:rsid w:val="2F13D81C"/>
    <w:rsid w:val="2F1961DE"/>
    <w:rsid w:val="2F21C2EF"/>
    <w:rsid w:val="2F25D092"/>
    <w:rsid w:val="2F296636"/>
    <w:rsid w:val="2F29D263"/>
    <w:rsid w:val="2F2C1F51"/>
    <w:rsid w:val="2F350E9F"/>
    <w:rsid w:val="2F3529BA"/>
    <w:rsid w:val="2F389D8C"/>
    <w:rsid w:val="2F389D8F"/>
    <w:rsid w:val="2F3A1F50"/>
    <w:rsid w:val="2F3B04FE"/>
    <w:rsid w:val="2F3C3C57"/>
    <w:rsid w:val="2F3F5B6D"/>
    <w:rsid w:val="2F424DD6"/>
    <w:rsid w:val="2F464347"/>
    <w:rsid w:val="2F48F7F7"/>
    <w:rsid w:val="2F4BD07D"/>
    <w:rsid w:val="2F4C8BE2"/>
    <w:rsid w:val="2F4CA2D9"/>
    <w:rsid w:val="2F517195"/>
    <w:rsid w:val="2F53AC2A"/>
    <w:rsid w:val="2F586D7D"/>
    <w:rsid w:val="2F5E04EE"/>
    <w:rsid w:val="2F618D17"/>
    <w:rsid w:val="2F619C80"/>
    <w:rsid w:val="2F622200"/>
    <w:rsid w:val="2F627E05"/>
    <w:rsid w:val="2F62AFA9"/>
    <w:rsid w:val="2F643B06"/>
    <w:rsid w:val="2F6D47B2"/>
    <w:rsid w:val="2F6E20BD"/>
    <w:rsid w:val="2F6FDD0E"/>
    <w:rsid w:val="2F76BAF3"/>
    <w:rsid w:val="2F7B53EC"/>
    <w:rsid w:val="2F83207D"/>
    <w:rsid w:val="2F868AB4"/>
    <w:rsid w:val="2F8D8CA8"/>
    <w:rsid w:val="2F8EDE6E"/>
    <w:rsid w:val="2F969EC9"/>
    <w:rsid w:val="2F99D17E"/>
    <w:rsid w:val="2F9D5CCC"/>
    <w:rsid w:val="2F9E9E05"/>
    <w:rsid w:val="2F9EB321"/>
    <w:rsid w:val="2FAB8200"/>
    <w:rsid w:val="2FAC07BA"/>
    <w:rsid w:val="2FAF679C"/>
    <w:rsid w:val="2FB1AC8B"/>
    <w:rsid w:val="2FBB6FBB"/>
    <w:rsid w:val="2FBDFB57"/>
    <w:rsid w:val="2FBE403B"/>
    <w:rsid w:val="2FC491DF"/>
    <w:rsid w:val="2FC511EF"/>
    <w:rsid w:val="2FC52E10"/>
    <w:rsid w:val="2FCF4ABE"/>
    <w:rsid w:val="2FD49767"/>
    <w:rsid w:val="2FDA6E86"/>
    <w:rsid w:val="2FDAA262"/>
    <w:rsid w:val="2FDDB9AF"/>
    <w:rsid w:val="2FDFE7E2"/>
    <w:rsid w:val="2FE14140"/>
    <w:rsid w:val="2FE751F5"/>
    <w:rsid w:val="2FE7E178"/>
    <w:rsid w:val="2FEBE76E"/>
    <w:rsid w:val="2FED560E"/>
    <w:rsid w:val="2FED9BF1"/>
    <w:rsid w:val="2FEF7F96"/>
    <w:rsid w:val="2FF6974D"/>
    <w:rsid w:val="2FFD321E"/>
    <w:rsid w:val="3000CBB2"/>
    <w:rsid w:val="3000FC50"/>
    <w:rsid w:val="300246ED"/>
    <w:rsid w:val="30067FCE"/>
    <w:rsid w:val="300A473E"/>
    <w:rsid w:val="300FEFF5"/>
    <w:rsid w:val="3010D76C"/>
    <w:rsid w:val="3013F134"/>
    <w:rsid w:val="3015A2CF"/>
    <w:rsid w:val="301EE99C"/>
    <w:rsid w:val="301F0921"/>
    <w:rsid w:val="30224B5C"/>
    <w:rsid w:val="3023F862"/>
    <w:rsid w:val="30286E27"/>
    <w:rsid w:val="302D7A6E"/>
    <w:rsid w:val="302E2BF3"/>
    <w:rsid w:val="302FAFCD"/>
    <w:rsid w:val="30331B71"/>
    <w:rsid w:val="3039B20E"/>
    <w:rsid w:val="303A916F"/>
    <w:rsid w:val="303CFF9F"/>
    <w:rsid w:val="303DCB58"/>
    <w:rsid w:val="3040BC0F"/>
    <w:rsid w:val="3043BDE3"/>
    <w:rsid w:val="304ED619"/>
    <w:rsid w:val="305083B7"/>
    <w:rsid w:val="305A8E1C"/>
    <w:rsid w:val="30624FCE"/>
    <w:rsid w:val="306457A6"/>
    <w:rsid w:val="306664D6"/>
    <w:rsid w:val="30673C00"/>
    <w:rsid w:val="306B95A0"/>
    <w:rsid w:val="30734036"/>
    <w:rsid w:val="30763933"/>
    <w:rsid w:val="3077A983"/>
    <w:rsid w:val="307F4D54"/>
    <w:rsid w:val="3084C64C"/>
    <w:rsid w:val="30867706"/>
    <w:rsid w:val="30979EB7"/>
    <w:rsid w:val="3099639F"/>
    <w:rsid w:val="309D9800"/>
    <w:rsid w:val="309E9A88"/>
    <w:rsid w:val="30AABAC3"/>
    <w:rsid w:val="30ADCABD"/>
    <w:rsid w:val="30B1096B"/>
    <w:rsid w:val="30B96A6C"/>
    <w:rsid w:val="30BC3C76"/>
    <w:rsid w:val="30C73A3B"/>
    <w:rsid w:val="30C9F413"/>
    <w:rsid w:val="30CAD277"/>
    <w:rsid w:val="30CB0080"/>
    <w:rsid w:val="30CD7A07"/>
    <w:rsid w:val="30D02C3A"/>
    <w:rsid w:val="30D53FB2"/>
    <w:rsid w:val="30D5F38D"/>
    <w:rsid w:val="30D9E9B7"/>
    <w:rsid w:val="30DB75D6"/>
    <w:rsid w:val="30E898A3"/>
    <w:rsid w:val="30E975A8"/>
    <w:rsid w:val="30EB2249"/>
    <w:rsid w:val="30EE09EB"/>
    <w:rsid w:val="30F047CD"/>
    <w:rsid w:val="30F206A3"/>
    <w:rsid w:val="30F9D54F"/>
    <w:rsid w:val="30FE5023"/>
    <w:rsid w:val="30FE800A"/>
    <w:rsid w:val="31013660"/>
    <w:rsid w:val="3102AC25"/>
    <w:rsid w:val="3104A440"/>
    <w:rsid w:val="310CCE9D"/>
    <w:rsid w:val="3114F903"/>
    <w:rsid w:val="311CE66C"/>
    <w:rsid w:val="311DDBDE"/>
    <w:rsid w:val="312007D7"/>
    <w:rsid w:val="312CB85A"/>
    <w:rsid w:val="312DF788"/>
    <w:rsid w:val="3132E7F4"/>
    <w:rsid w:val="3133C16A"/>
    <w:rsid w:val="3138E125"/>
    <w:rsid w:val="313941B8"/>
    <w:rsid w:val="3148191F"/>
    <w:rsid w:val="314A7777"/>
    <w:rsid w:val="31500EF6"/>
    <w:rsid w:val="316504B2"/>
    <w:rsid w:val="31665731"/>
    <w:rsid w:val="3169661A"/>
    <w:rsid w:val="316FC920"/>
    <w:rsid w:val="31772BC4"/>
    <w:rsid w:val="31783516"/>
    <w:rsid w:val="317862FB"/>
    <w:rsid w:val="3178DA86"/>
    <w:rsid w:val="31852FE4"/>
    <w:rsid w:val="3185958A"/>
    <w:rsid w:val="318AE21C"/>
    <w:rsid w:val="318CC191"/>
    <w:rsid w:val="318D7693"/>
    <w:rsid w:val="318DEB90"/>
    <w:rsid w:val="318EB76A"/>
    <w:rsid w:val="319014A1"/>
    <w:rsid w:val="31902B3E"/>
    <w:rsid w:val="3190ACF2"/>
    <w:rsid w:val="3190D657"/>
    <w:rsid w:val="319B09AD"/>
    <w:rsid w:val="319E8B5B"/>
    <w:rsid w:val="31A10B94"/>
    <w:rsid w:val="31A3549D"/>
    <w:rsid w:val="31A356F6"/>
    <w:rsid w:val="31A8999F"/>
    <w:rsid w:val="31A9756B"/>
    <w:rsid w:val="31B25813"/>
    <w:rsid w:val="31B6158F"/>
    <w:rsid w:val="31B67375"/>
    <w:rsid w:val="31B7A036"/>
    <w:rsid w:val="31B90530"/>
    <w:rsid w:val="31BB7F88"/>
    <w:rsid w:val="31BDA95C"/>
    <w:rsid w:val="31BE5292"/>
    <w:rsid w:val="31C54153"/>
    <w:rsid w:val="31C86D9D"/>
    <w:rsid w:val="31CB0675"/>
    <w:rsid w:val="31CB8362"/>
    <w:rsid w:val="31CBB5AF"/>
    <w:rsid w:val="31D0D612"/>
    <w:rsid w:val="31D239C4"/>
    <w:rsid w:val="31D46783"/>
    <w:rsid w:val="31DE5068"/>
    <w:rsid w:val="31DF1B60"/>
    <w:rsid w:val="31E1BA23"/>
    <w:rsid w:val="31E599AB"/>
    <w:rsid w:val="31E636BF"/>
    <w:rsid w:val="31E827B9"/>
    <w:rsid w:val="31EC95FE"/>
    <w:rsid w:val="31F18ED1"/>
    <w:rsid w:val="31F1C40F"/>
    <w:rsid w:val="31F25EC5"/>
    <w:rsid w:val="31F78817"/>
    <w:rsid w:val="32051E70"/>
    <w:rsid w:val="32116AC3"/>
    <w:rsid w:val="32162062"/>
    <w:rsid w:val="321B74CA"/>
    <w:rsid w:val="321EFA54"/>
    <w:rsid w:val="3221A91C"/>
    <w:rsid w:val="3223626B"/>
    <w:rsid w:val="32251497"/>
    <w:rsid w:val="3228AF75"/>
    <w:rsid w:val="322AB9AB"/>
    <w:rsid w:val="3233174E"/>
    <w:rsid w:val="323574FA"/>
    <w:rsid w:val="323734ED"/>
    <w:rsid w:val="323995D3"/>
    <w:rsid w:val="323D2F23"/>
    <w:rsid w:val="32479EB1"/>
    <w:rsid w:val="3247BD80"/>
    <w:rsid w:val="324B5712"/>
    <w:rsid w:val="3251396E"/>
    <w:rsid w:val="32530A56"/>
    <w:rsid w:val="325F2FDC"/>
    <w:rsid w:val="3260A3BB"/>
    <w:rsid w:val="326313C8"/>
    <w:rsid w:val="3265F611"/>
    <w:rsid w:val="3271588D"/>
    <w:rsid w:val="327752E5"/>
    <w:rsid w:val="327B46AF"/>
    <w:rsid w:val="327E9EA2"/>
    <w:rsid w:val="32824B69"/>
    <w:rsid w:val="3285E3FE"/>
    <w:rsid w:val="32869F41"/>
    <w:rsid w:val="3287B5EB"/>
    <w:rsid w:val="3288581A"/>
    <w:rsid w:val="328B6790"/>
    <w:rsid w:val="328D896A"/>
    <w:rsid w:val="32909821"/>
    <w:rsid w:val="3292CD07"/>
    <w:rsid w:val="3296511A"/>
    <w:rsid w:val="329788DB"/>
    <w:rsid w:val="329B07E0"/>
    <w:rsid w:val="329EA27A"/>
    <w:rsid w:val="32A0F07E"/>
    <w:rsid w:val="32A40429"/>
    <w:rsid w:val="32A84E2F"/>
    <w:rsid w:val="32AE9F1E"/>
    <w:rsid w:val="32B7A66C"/>
    <w:rsid w:val="32B7CACD"/>
    <w:rsid w:val="32BC0BC2"/>
    <w:rsid w:val="32C5AF91"/>
    <w:rsid w:val="32C85A2E"/>
    <w:rsid w:val="32CE535F"/>
    <w:rsid w:val="32EB5D34"/>
    <w:rsid w:val="32EB998A"/>
    <w:rsid w:val="32ED651C"/>
    <w:rsid w:val="32EDE992"/>
    <w:rsid w:val="32EE3A5A"/>
    <w:rsid w:val="32EFF4BC"/>
    <w:rsid w:val="32F0A51D"/>
    <w:rsid w:val="32F2CE3D"/>
    <w:rsid w:val="33061DEB"/>
    <w:rsid w:val="33086C46"/>
    <w:rsid w:val="331141D3"/>
    <w:rsid w:val="3314FCB6"/>
    <w:rsid w:val="33166837"/>
    <w:rsid w:val="33217E9E"/>
    <w:rsid w:val="3324DAEB"/>
    <w:rsid w:val="3325E92C"/>
    <w:rsid w:val="3326C34E"/>
    <w:rsid w:val="332BBC07"/>
    <w:rsid w:val="3330B475"/>
    <w:rsid w:val="3336A404"/>
    <w:rsid w:val="333D8687"/>
    <w:rsid w:val="333DF472"/>
    <w:rsid w:val="333E5DCC"/>
    <w:rsid w:val="3348782E"/>
    <w:rsid w:val="334891A8"/>
    <w:rsid w:val="3349BDB6"/>
    <w:rsid w:val="334C4512"/>
    <w:rsid w:val="334D3588"/>
    <w:rsid w:val="33522898"/>
    <w:rsid w:val="33524D4C"/>
    <w:rsid w:val="33546CC8"/>
    <w:rsid w:val="33582642"/>
    <w:rsid w:val="3359B590"/>
    <w:rsid w:val="335A81FD"/>
    <w:rsid w:val="335C867D"/>
    <w:rsid w:val="335E57FD"/>
    <w:rsid w:val="335EBEC8"/>
    <w:rsid w:val="3366FCC4"/>
    <w:rsid w:val="336A0855"/>
    <w:rsid w:val="336BAB7F"/>
    <w:rsid w:val="336CDB3F"/>
    <w:rsid w:val="3370E959"/>
    <w:rsid w:val="337292C2"/>
    <w:rsid w:val="3373C200"/>
    <w:rsid w:val="337C21F7"/>
    <w:rsid w:val="3388AC31"/>
    <w:rsid w:val="338AAD0A"/>
    <w:rsid w:val="338F5C56"/>
    <w:rsid w:val="338FCA89"/>
    <w:rsid w:val="33906334"/>
    <w:rsid w:val="3391B69C"/>
    <w:rsid w:val="3394B728"/>
    <w:rsid w:val="339B019C"/>
    <w:rsid w:val="33A1ABE6"/>
    <w:rsid w:val="33A3A016"/>
    <w:rsid w:val="33A5504D"/>
    <w:rsid w:val="33AC0AE7"/>
    <w:rsid w:val="33B0B8D8"/>
    <w:rsid w:val="33B0F2B5"/>
    <w:rsid w:val="33B176FD"/>
    <w:rsid w:val="33B2484F"/>
    <w:rsid w:val="33B389B4"/>
    <w:rsid w:val="33C00620"/>
    <w:rsid w:val="33C2674E"/>
    <w:rsid w:val="33C309D1"/>
    <w:rsid w:val="33C7D387"/>
    <w:rsid w:val="33D34792"/>
    <w:rsid w:val="33D34ADF"/>
    <w:rsid w:val="33D48061"/>
    <w:rsid w:val="33D98430"/>
    <w:rsid w:val="33DCAF39"/>
    <w:rsid w:val="33DDA602"/>
    <w:rsid w:val="33DDB9F9"/>
    <w:rsid w:val="33DF52C3"/>
    <w:rsid w:val="33E1EE57"/>
    <w:rsid w:val="33E25B85"/>
    <w:rsid w:val="33E38AC4"/>
    <w:rsid w:val="33EA4301"/>
    <w:rsid w:val="33F8BC50"/>
    <w:rsid w:val="33FD1710"/>
    <w:rsid w:val="33FFB8B4"/>
    <w:rsid w:val="34039E68"/>
    <w:rsid w:val="34043737"/>
    <w:rsid w:val="340A9973"/>
    <w:rsid w:val="340E2419"/>
    <w:rsid w:val="3411A52D"/>
    <w:rsid w:val="34171052"/>
    <w:rsid w:val="341C034B"/>
    <w:rsid w:val="3424FA5C"/>
    <w:rsid w:val="342A65DB"/>
    <w:rsid w:val="34325393"/>
    <w:rsid w:val="34387599"/>
    <w:rsid w:val="343BA5B0"/>
    <w:rsid w:val="343BFC86"/>
    <w:rsid w:val="3440873C"/>
    <w:rsid w:val="3441BAAB"/>
    <w:rsid w:val="344771BB"/>
    <w:rsid w:val="3449AFF9"/>
    <w:rsid w:val="3451A6DA"/>
    <w:rsid w:val="34548145"/>
    <w:rsid w:val="34561E9D"/>
    <w:rsid w:val="34573805"/>
    <w:rsid w:val="3466D937"/>
    <w:rsid w:val="346AEE36"/>
    <w:rsid w:val="346FED51"/>
    <w:rsid w:val="347098F3"/>
    <w:rsid w:val="3476A299"/>
    <w:rsid w:val="347A0BCD"/>
    <w:rsid w:val="3482321E"/>
    <w:rsid w:val="349019E6"/>
    <w:rsid w:val="34936D40"/>
    <w:rsid w:val="34994910"/>
    <w:rsid w:val="349B6191"/>
    <w:rsid w:val="34A62650"/>
    <w:rsid w:val="34A645D5"/>
    <w:rsid w:val="34AC3321"/>
    <w:rsid w:val="34B64EEE"/>
    <w:rsid w:val="34C10D14"/>
    <w:rsid w:val="34C1E0DB"/>
    <w:rsid w:val="34CD3B0B"/>
    <w:rsid w:val="34CEC365"/>
    <w:rsid w:val="34CF68F6"/>
    <w:rsid w:val="34D02DBC"/>
    <w:rsid w:val="34D48B61"/>
    <w:rsid w:val="34D52513"/>
    <w:rsid w:val="34D719CB"/>
    <w:rsid w:val="34DA6869"/>
    <w:rsid w:val="34E534FB"/>
    <w:rsid w:val="34E6022E"/>
    <w:rsid w:val="34EBBD37"/>
    <w:rsid w:val="34EE2626"/>
    <w:rsid w:val="34F38A1C"/>
    <w:rsid w:val="34F5EDD5"/>
    <w:rsid w:val="34F70EF0"/>
    <w:rsid w:val="34F8AA6F"/>
    <w:rsid w:val="34FFDC5F"/>
    <w:rsid w:val="3502DDDD"/>
    <w:rsid w:val="35061E00"/>
    <w:rsid w:val="350CC665"/>
    <w:rsid w:val="350EB118"/>
    <w:rsid w:val="350FE6CB"/>
    <w:rsid w:val="3515F24D"/>
    <w:rsid w:val="351624DC"/>
    <w:rsid w:val="351C5AF2"/>
    <w:rsid w:val="351CA056"/>
    <w:rsid w:val="351E3617"/>
    <w:rsid w:val="351F9A4B"/>
    <w:rsid w:val="35202E4E"/>
    <w:rsid w:val="3524B475"/>
    <w:rsid w:val="35289EEA"/>
    <w:rsid w:val="3528AA7F"/>
    <w:rsid w:val="3530DB5B"/>
    <w:rsid w:val="353A419B"/>
    <w:rsid w:val="353C0CA2"/>
    <w:rsid w:val="353C1413"/>
    <w:rsid w:val="354392B3"/>
    <w:rsid w:val="3544EB32"/>
    <w:rsid w:val="3548CFB2"/>
    <w:rsid w:val="354E9245"/>
    <w:rsid w:val="354EF862"/>
    <w:rsid w:val="35505E98"/>
    <w:rsid w:val="3551666E"/>
    <w:rsid w:val="355190C7"/>
    <w:rsid w:val="355CDF22"/>
    <w:rsid w:val="355DB261"/>
    <w:rsid w:val="355E96CB"/>
    <w:rsid w:val="355F4E10"/>
    <w:rsid w:val="35646F44"/>
    <w:rsid w:val="35674C38"/>
    <w:rsid w:val="356C6DAA"/>
    <w:rsid w:val="356D0725"/>
    <w:rsid w:val="356DAACF"/>
    <w:rsid w:val="35705052"/>
    <w:rsid w:val="3571BFE9"/>
    <w:rsid w:val="3579410E"/>
    <w:rsid w:val="35820CB7"/>
    <w:rsid w:val="35871483"/>
    <w:rsid w:val="358751CE"/>
    <w:rsid w:val="35877549"/>
    <w:rsid w:val="35887A63"/>
    <w:rsid w:val="358961A0"/>
    <w:rsid w:val="358ECF48"/>
    <w:rsid w:val="359580BA"/>
    <w:rsid w:val="359730F6"/>
    <w:rsid w:val="35976852"/>
    <w:rsid w:val="35A0CBB2"/>
    <w:rsid w:val="35A1438F"/>
    <w:rsid w:val="35A8B751"/>
    <w:rsid w:val="35AB5C0A"/>
    <w:rsid w:val="35ACCD01"/>
    <w:rsid w:val="35B3621B"/>
    <w:rsid w:val="35B5A03C"/>
    <w:rsid w:val="35C0ABD2"/>
    <w:rsid w:val="35CE57AD"/>
    <w:rsid w:val="35D8A5C5"/>
    <w:rsid w:val="35DB58FB"/>
    <w:rsid w:val="35E098C2"/>
    <w:rsid w:val="35E0C1E4"/>
    <w:rsid w:val="35E45FAD"/>
    <w:rsid w:val="35E59C54"/>
    <w:rsid w:val="35E69B43"/>
    <w:rsid w:val="35E9E693"/>
    <w:rsid w:val="35ED5C14"/>
    <w:rsid w:val="35ED773B"/>
    <w:rsid w:val="35F4DFB0"/>
    <w:rsid w:val="35FD94B9"/>
    <w:rsid w:val="360965FE"/>
    <w:rsid w:val="360D32CB"/>
    <w:rsid w:val="360EE8DC"/>
    <w:rsid w:val="360F7B66"/>
    <w:rsid w:val="360F8B0D"/>
    <w:rsid w:val="3611F5E7"/>
    <w:rsid w:val="36178F03"/>
    <w:rsid w:val="361AC5BF"/>
    <w:rsid w:val="361B14A0"/>
    <w:rsid w:val="361B44BA"/>
    <w:rsid w:val="36208AC7"/>
    <w:rsid w:val="3626BACF"/>
    <w:rsid w:val="362ED265"/>
    <w:rsid w:val="362FC3AE"/>
    <w:rsid w:val="363057C1"/>
    <w:rsid w:val="3631C033"/>
    <w:rsid w:val="3632965E"/>
    <w:rsid w:val="363420D6"/>
    <w:rsid w:val="3638D3C4"/>
    <w:rsid w:val="363A39DF"/>
    <w:rsid w:val="363AC35C"/>
    <w:rsid w:val="364021D9"/>
    <w:rsid w:val="3643694F"/>
    <w:rsid w:val="36444B93"/>
    <w:rsid w:val="364519C4"/>
    <w:rsid w:val="3645232D"/>
    <w:rsid w:val="3646AC29"/>
    <w:rsid w:val="364729A2"/>
    <w:rsid w:val="364A4FF8"/>
    <w:rsid w:val="364BCFDD"/>
    <w:rsid w:val="364BF919"/>
    <w:rsid w:val="364D24C6"/>
    <w:rsid w:val="3654193D"/>
    <w:rsid w:val="3655BFD0"/>
    <w:rsid w:val="36624D45"/>
    <w:rsid w:val="3662EAEE"/>
    <w:rsid w:val="36642B76"/>
    <w:rsid w:val="3664FAD9"/>
    <w:rsid w:val="36652497"/>
    <w:rsid w:val="36652FD6"/>
    <w:rsid w:val="36672A68"/>
    <w:rsid w:val="366814A5"/>
    <w:rsid w:val="366912BC"/>
    <w:rsid w:val="366972B3"/>
    <w:rsid w:val="3675892C"/>
    <w:rsid w:val="367A1189"/>
    <w:rsid w:val="367BC6C0"/>
    <w:rsid w:val="36832996"/>
    <w:rsid w:val="36850692"/>
    <w:rsid w:val="36887945"/>
    <w:rsid w:val="36897A8F"/>
    <w:rsid w:val="368B055E"/>
    <w:rsid w:val="368EF62D"/>
    <w:rsid w:val="36926A30"/>
    <w:rsid w:val="3698B7D9"/>
    <w:rsid w:val="369C794B"/>
    <w:rsid w:val="36A27E23"/>
    <w:rsid w:val="36A4030A"/>
    <w:rsid w:val="36A5C390"/>
    <w:rsid w:val="36A74859"/>
    <w:rsid w:val="36A8460F"/>
    <w:rsid w:val="36AABB42"/>
    <w:rsid w:val="36AEA088"/>
    <w:rsid w:val="36AF8FBD"/>
    <w:rsid w:val="36B130FC"/>
    <w:rsid w:val="36B6E50F"/>
    <w:rsid w:val="36B78292"/>
    <w:rsid w:val="36B93266"/>
    <w:rsid w:val="36C105B2"/>
    <w:rsid w:val="36C66B53"/>
    <w:rsid w:val="36C719AF"/>
    <w:rsid w:val="36C9C5B7"/>
    <w:rsid w:val="36C9DEC9"/>
    <w:rsid w:val="36CD78B6"/>
    <w:rsid w:val="36D395B5"/>
    <w:rsid w:val="36D78664"/>
    <w:rsid w:val="36DE8C22"/>
    <w:rsid w:val="36E19007"/>
    <w:rsid w:val="36E2C866"/>
    <w:rsid w:val="36E76109"/>
    <w:rsid w:val="36F34F69"/>
    <w:rsid w:val="36F495E2"/>
    <w:rsid w:val="36FC8D05"/>
    <w:rsid w:val="37006403"/>
    <w:rsid w:val="3704BE60"/>
    <w:rsid w:val="3704FA4A"/>
    <w:rsid w:val="370CFAE7"/>
    <w:rsid w:val="37112EDB"/>
    <w:rsid w:val="3718EC07"/>
    <w:rsid w:val="371BC7CF"/>
    <w:rsid w:val="371BF876"/>
    <w:rsid w:val="37218E2B"/>
    <w:rsid w:val="37256436"/>
    <w:rsid w:val="372C3C6F"/>
    <w:rsid w:val="37305BCF"/>
    <w:rsid w:val="3731AA60"/>
    <w:rsid w:val="373217C6"/>
    <w:rsid w:val="3735D5D5"/>
    <w:rsid w:val="37391473"/>
    <w:rsid w:val="3739CD0C"/>
    <w:rsid w:val="3743DE28"/>
    <w:rsid w:val="374B6671"/>
    <w:rsid w:val="374B7A51"/>
    <w:rsid w:val="37574AFF"/>
    <w:rsid w:val="375BEFCB"/>
    <w:rsid w:val="375BFFF1"/>
    <w:rsid w:val="375DCAC4"/>
    <w:rsid w:val="37616796"/>
    <w:rsid w:val="3765AC66"/>
    <w:rsid w:val="376875CF"/>
    <w:rsid w:val="37689ED6"/>
    <w:rsid w:val="376A836F"/>
    <w:rsid w:val="376AC3AE"/>
    <w:rsid w:val="376B9523"/>
    <w:rsid w:val="37706040"/>
    <w:rsid w:val="3775FC20"/>
    <w:rsid w:val="377F7BC6"/>
    <w:rsid w:val="378447AA"/>
    <w:rsid w:val="378BE56B"/>
    <w:rsid w:val="378D2FCD"/>
    <w:rsid w:val="378E3AF3"/>
    <w:rsid w:val="3793328B"/>
    <w:rsid w:val="3793704C"/>
    <w:rsid w:val="3796B8BF"/>
    <w:rsid w:val="379755EB"/>
    <w:rsid w:val="3797F2C0"/>
    <w:rsid w:val="3798A8E9"/>
    <w:rsid w:val="379B4EB5"/>
    <w:rsid w:val="379D5E63"/>
    <w:rsid w:val="379EF744"/>
    <w:rsid w:val="37A21B34"/>
    <w:rsid w:val="37A50872"/>
    <w:rsid w:val="37A5D003"/>
    <w:rsid w:val="37A9A801"/>
    <w:rsid w:val="37B45BB1"/>
    <w:rsid w:val="37B65ED4"/>
    <w:rsid w:val="37BAFB43"/>
    <w:rsid w:val="37C5948F"/>
    <w:rsid w:val="37C5E03C"/>
    <w:rsid w:val="37C82219"/>
    <w:rsid w:val="37CCAB3A"/>
    <w:rsid w:val="37CDBF3F"/>
    <w:rsid w:val="37CE8B37"/>
    <w:rsid w:val="37CF99C9"/>
    <w:rsid w:val="37D02762"/>
    <w:rsid w:val="37D46A9B"/>
    <w:rsid w:val="37D92F90"/>
    <w:rsid w:val="37DC4085"/>
    <w:rsid w:val="37DE0BCC"/>
    <w:rsid w:val="37DFE8F2"/>
    <w:rsid w:val="37E1E779"/>
    <w:rsid w:val="37E27C8A"/>
    <w:rsid w:val="37E36C0F"/>
    <w:rsid w:val="37E3ED29"/>
    <w:rsid w:val="37E743B0"/>
    <w:rsid w:val="37ED5108"/>
    <w:rsid w:val="37EE44E6"/>
    <w:rsid w:val="37F0D5CD"/>
    <w:rsid w:val="37FBE6F0"/>
    <w:rsid w:val="37FEA8E6"/>
    <w:rsid w:val="3804D43A"/>
    <w:rsid w:val="380A7BB5"/>
    <w:rsid w:val="381044E1"/>
    <w:rsid w:val="3810931A"/>
    <w:rsid w:val="38128ED7"/>
    <w:rsid w:val="3815E1EA"/>
    <w:rsid w:val="38190CCF"/>
    <w:rsid w:val="381AA7C6"/>
    <w:rsid w:val="381ADAFA"/>
    <w:rsid w:val="381E8AC0"/>
    <w:rsid w:val="3822C9A0"/>
    <w:rsid w:val="3827277C"/>
    <w:rsid w:val="382F16A9"/>
    <w:rsid w:val="383AA856"/>
    <w:rsid w:val="383AC03A"/>
    <w:rsid w:val="383E7047"/>
    <w:rsid w:val="383E9881"/>
    <w:rsid w:val="3844436F"/>
    <w:rsid w:val="3848341D"/>
    <w:rsid w:val="384DE3E6"/>
    <w:rsid w:val="3850DCC1"/>
    <w:rsid w:val="3852713B"/>
    <w:rsid w:val="385ABA95"/>
    <w:rsid w:val="385B644A"/>
    <w:rsid w:val="3861EC92"/>
    <w:rsid w:val="3868C408"/>
    <w:rsid w:val="386D5F20"/>
    <w:rsid w:val="38729BCF"/>
    <w:rsid w:val="387CB14C"/>
    <w:rsid w:val="387F7C0A"/>
    <w:rsid w:val="38802492"/>
    <w:rsid w:val="388AF219"/>
    <w:rsid w:val="3893567B"/>
    <w:rsid w:val="389B326D"/>
    <w:rsid w:val="389DA94C"/>
    <w:rsid w:val="38A19E08"/>
    <w:rsid w:val="38A78306"/>
    <w:rsid w:val="38AAFB42"/>
    <w:rsid w:val="38ACD2D5"/>
    <w:rsid w:val="38AD23D1"/>
    <w:rsid w:val="38B0E30C"/>
    <w:rsid w:val="38B155E5"/>
    <w:rsid w:val="38B4FB3E"/>
    <w:rsid w:val="38B8D6BC"/>
    <w:rsid w:val="38BAF698"/>
    <w:rsid w:val="38BD0F54"/>
    <w:rsid w:val="38C441F8"/>
    <w:rsid w:val="38C4474B"/>
    <w:rsid w:val="38C4BCA5"/>
    <w:rsid w:val="38CF353C"/>
    <w:rsid w:val="38D43BC4"/>
    <w:rsid w:val="38D47BEB"/>
    <w:rsid w:val="38D95211"/>
    <w:rsid w:val="38DA6761"/>
    <w:rsid w:val="38DDD1FF"/>
    <w:rsid w:val="38DECF89"/>
    <w:rsid w:val="38E2E521"/>
    <w:rsid w:val="38E37212"/>
    <w:rsid w:val="38ED572D"/>
    <w:rsid w:val="38F369D5"/>
    <w:rsid w:val="38F3B4BB"/>
    <w:rsid w:val="38F44022"/>
    <w:rsid w:val="38F970AE"/>
    <w:rsid w:val="38FCE5AD"/>
    <w:rsid w:val="38FDB8D3"/>
    <w:rsid w:val="3900FE93"/>
    <w:rsid w:val="39058CA7"/>
    <w:rsid w:val="39061A21"/>
    <w:rsid w:val="39099CB0"/>
    <w:rsid w:val="390A3C9C"/>
    <w:rsid w:val="390ABA7B"/>
    <w:rsid w:val="390BD148"/>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0E43"/>
    <w:rsid w:val="39548201"/>
    <w:rsid w:val="395A5B34"/>
    <w:rsid w:val="395E451F"/>
    <w:rsid w:val="3961093B"/>
    <w:rsid w:val="39611219"/>
    <w:rsid w:val="39619C6A"/>
    <w:rsid w:val="39642071"/>
    <w:rsid w:val="3966D40A"/>
    <w:rsid w:val="3967C62B"/>
    <w:rsid w:val="396DD9B7"/>
    <w:rsid w:val="3977EDEF"/>
    <w:rsid w:val="397EB2C8"/>
    <w:rsid w:val="398733F9"/>
    <w:rsid w:val="398B5DEA"/>
    <w:rsid w:val="398DD01A"/>
    <w:rsid w:val="39978AB4"/>
    <w:rsid w:val="399FCA7D"/>
    <w:rsid w:val="39A01856"/>
    <w:rsid w:val="39A2CBC3"/>
    <w:rsid w:val="39A86673"/>
    <w:rsid w:val="39ABAAD0"/>
    <w:rsid w:val="39B1818A"/>
    <w:rsid w:val="39B5A1AB"/>
    <w:rsid w:val="39B9BC66"/>
    <w:rsid w:val="39BA66DD"/>
    <w:rsid w:val="39BE79AB"/>
    <w:rsid w:val="39C70280"/>
    <w:rsid w:val="39CAB8C4"/>
    <w:rsid w:val="39CD0E39"/>
    <w:rsid w:val="39CE066E"/>
    <w:rsid w:val="39CFBDE4"/>
    <w:rsid w:val="39D1A4B9"/>
    <w:rsid w:val="39D56B9C"/>
    <w:rsid w:val="39D8BA62"/>
    <w:rsid w:val="39DC958F"/>
    <w:rsid w:val="39DF81E6"/>
    <w:rsid w:val="39E21110"/>
    <w:rsid w:val="39E22019"/>
    <w:rsid w:val="39E5D14B"/>
    <w:rsid w:val="39EBF727"/>
    <w:rsid w:val="39ED1B13"/>
    <w:rsid w:val="39F543BA"/>
    <w:rsid w:val="39F7350E"/>
    <w:rsid w:val="39F9CCEB"/>
    <w:rsid w:val="39FD9DA7"/>
    <w:rsid w:val="39FE7A3F"/>
    <w:rsid w:val="3A008652"/>
    <w:rsid w:val="3A033DE4"/>
    <w:rsid w:val="3A04CEBE"/>
    <w:rsid w:val="3A08945B"/>
    <w:rsid w:val="3A097D86"/>
    <w:rsid w:val="3A0FBED9"/>
    <w:rsid w:val="3A12692A"/>
    <w:rsid w:val="3A1B4F0F"/>
    <w:rsid w:val="3A1B88BC"/>
    <w:rsid w:val="3A1C0ABF"/>
    <w:rsid w:val="3A1D71D5"/>
    <w:rsid w:val="3A1FEA55"/>
    <w:rsid w:val="3A26C7FF"/>
    <w:rsid w:val="3A29E615"/>
    <w:rsid w:val="3A2B930A"/>
    <w:rsid w:val="3A2F2861"/>
    <w:rsid w:val="3A375C62"/>
    <w:rsid w:val="3A397AC4"/>
    <w:rsid w:val="3A39EC31"/>
    <w:rsid w:val="3A3D0A36"/>
    <w:rsid w:val="3A438CA8"/>
    <w:rsid w:val="3A4BF999"/>
    <w:rsid w:val="3A54F424"/>
    <w:rsid w:val="3A593FA3"/>
    <w:rsid w:val="3A5BC453"/>
    <w:rsid w:val="3A5D04F8"/>
    <w:rsid w:val="3A5E5A49"/>
    <w:rsid w:val="3A5EA11A"/>
    <w:rsid w:val="3A604B38"/>
    <w:rsid w:val="3A62EF0E"/>
    <w:rsid w:val="3A685F36"/>
    <w:rsid w:val="3A742D18"/>
    <w:rsid w:val="3A755340"/>
    <w:rsid w:val="3A7A93A4"/>
    <w:rsid w:val="3A7C89B3"/>
    <w:rsid w:val="3A7DB43E"/>
    <w:rsid w:val="3A81B161"/>
    <w:rsid w:val="3A866000"/>
    <w:rsid w:val="3A872456"/>
    <w:rsid w:val="3A8AB1F2"/>
    <w:rsid w:val="3A8C62AD"/>
    <w:rsid w:val="3A9005D6"/>
    <w:rsid w:val="3A90D4D7"/>
    <w:rsid w:val="3A94243C"/>
    <w:rsid w:val="3A943BE0"/>
    <w:rsid w:val="3A998B80"/>
    <w:rsid w:val="3A99F814"/>
    <w:rsid w:val="3AA0343D"/>
    <w:rsid w:val="3AA5990A"/>
    <w:rsid w:val="3AAD5769"/>
    <w:rsid w:val="3AAEE0AC"/>
    <w:rsid w:val="3AB01A9A"/>
    <w:rsid w:val="3AB03707"/>
    <w:rsid w:val="3AB073BF"/>
    <w:rsid w:val="3AB0F40F"/>
    <w:rsid w:val="3AB3232D"/>
    <w:rsid w:val="3ABA84CD"/>
    <w:rsid w:val="3ABBAA13"/>
    <w:rsid w:val="3ABC05E0"/>
    <w:rsid w:val="3AC1F17A"/>
    <w:rsid w:val="3AC2F3F4"/>
    <w:rsid w:val="3AC6303E"/>
    <w:rsid w:val="3ACB21FF"/>
    <w:rsid w:val="3ACD2326"/>
    <w:rsid w:val="3AD17BB7"/>
    <w:rsid w:val="3AD74995"/>
    <w:rsid w:val="3AD8022A"/>
    <w:rsid w:val="3AD80CF8"/>
    <w:rsid w:val="3ADCFAAD"/>
    <w:rsid w:val="3ADD1FA3"/>
    <w:rsid w:val="3ADD49B8"/>
    <w:rsid w:val="3AE7AB11"/>
    <w:rsid w:val="3AF00193"/>
    <w:rsid w:val="3AF3A0FA"/>
    <w:rsid w:val="3AF7E6C8"/>
    <w:rsid w:val="3AF865FE"/>
    <w:rsid w:val="3AF93B42"/>
    <w:rsid w:val="3B01FE8D"/>
    <w:rsid w:val="3B02CD76"/>
    <w:rsid w:val="3B041789"/>
    <w:rsid w:val="3B06B33B"/>
    <w:rsid w:val="3B07A3AF"/>
    <w:rsid w:val="3B0D238C"/>
    <w:rsid w:val="3B0FA698"/>
    <w:rsid w:val="3B100E63"/>
    <w:rsid w:val="3B107A55"/>
    <w:rsid w:val="3B10D052"/>
    <w:rsid w:val="3B1252C0"/>
    <w:rsid w:val="3B12F368"/>
    <w:rsid w:val="3B13C904"/>
    <w:rsid w:val="3B1C0F6B"/>
    <w:rsid w:val="3B1CE8AF"/>
    <w:rsid w:val="3B21164A"/>
    <w:rsid w:val="3B239957"/>
    <w:rsid w:val="3B2DFD52"/>
    <w:rsid w:val="3B34F241"/>
    <w:rsid w:val="3B35C8B6"/>
    <w:rsid w:val="3B3BA73E"/>
    <w:rsid w:val="3B3E2938"/>
    <w:rsid w:val="3B3E9E78"/>
    <w:rsid w:val="3B3FBD4C"/>
    <w:rsid w:val="3B4429A9"/>
    <w:rsid w:val="3B47A37E"/>
    <w:rsid w:val="3B48EF49"/>
    <w:rsid w:val="3B4BB8F0"/>
    <w:rsid w:val="3B507D30"/>
    <w:rsid w:val="3B522868"/>
    <w:rsid w:val="3B5382D9"/>
    <w:rsid w:val="3B5B1A47"/>
    <w:rsid w:val="3B6617D8"/>
    <w:rsid w:val="3B691048"/>
    <w:rsid w:val="3B762556"/>
    <w:rsid w:val="3B77D4F4"/>
    <w:rsid w:val="3B7B65EB"/>
    <w:rsid w:val="3B7B6C9E"/>
    <w:rsid w:val="3B84B6A2"/>
    <w:rsid w:val="3B91842B"/>
    <w:rsid w:val="3B91B8E1"/>
    <w:rsid w:val="3B97A58D"/>
    <w:rsid w:val="3BA7D5BA"/>
    <w:rsid w:val="3BB3D376"/>
    <w:rsid w:val="3BB6256A"/>
    <w:rsid w:val="3BBBE1D2"/>
    <w:rsid w:val="3BBBE229"/>
    <w:rsid w:val="3BC1A8AF"/>
    <w:rsid w:val="3BC991CB"/>
    <w:rsid w:val="3BCD3805"/>
    <w:rsid w:val="3BCD5C75"/>
    <w:rsid w:val="3BCF113D"/>
    <w:rsid w:val="3BD0FC21"/>
    <w:rsid w:val="3BD9BBEC"/>
    <w:rsid w:val="3BDB160A"/>
    <w:rsid w:val="3BE579ED"/>
    <w:rsid w:val="3BEC6158"/>
    <w:rsid w:val="3BEFA1AB"/>
    <w:rsid w:val="3BF423C3"/>
    <w:rsid w:val="3BF475EA"/>
    <w:rsid w:val="3BF4C23B"/>
    <w:rsid w:val="3BF56EBA"/>
    <w:rsid w:val="3BF994EB"/>
    <w:rsid w:val="3C00AD7F"/>
    <w:rsid w:val="3C05CA57"/>
    <w:rsid w:val="3C063F3F"/>
    <w:rsid w:val="3C077B73"/>
    <w:rsid w:val="3C0B797C"/>
    <w:rsid w:val="3C0C79D0"/>
    <w:rsid w:val="3C139AF2"/>
    <w:rsid w:val="3C18DE9C"/>
    <w:rsid w:val="3C1A07A3"/>
    <w:rsid w:val="3C1DB79C"/>
    <w:rsid w:val="3C1F10FE"/>
    <w:rsid w:val="3C20A753"/>
    <w:rsid w:val="3C24FA05"/>
    <w:rsid w:val="3C3FA8BB"/>
    <w:rsid w:val="3C457C09"/>
    <w:rsid w:val="3C4BC8F4"/>
    <w:rsid w:val="3C4D4583"/>
    <w:rsid w:val="3C4E16A1"/>
    <w:rsid w:val="3C4F8DE5"/>
    <w:rsid w:val="3C5B6A3F"/>
    <w:rsid w:val="3C5C9777"/>
    <w:rsid w:val="3C62FBC5"/>
    <w:rsid w:val="3C63281C"/>
    <w:rsid w:val="3C63C71D"/>
    <w:rsid w:val="3C6FBB08"/>
    <w:rsid w:val="3C74C79C"/>
    <w:rsid w:val="3C77E78D"/>
    <w:rsid w:val="3C789543"/>
    <w:rsid w:val="3C7A2143"/>
    <w:rsid w:val="3C7D4CF1"/>
    <w:rsid w:val="3C7D916C"/>
    <w:rsid w:val="3C833228"/>
    <w:rsid w:val="3C844F41"/>
    <w:rsid w:val="3C8A342D"/>
    <w:rsid w:val="3C9089E0"/>
    <w:rsid w:val="3C96894B"/>
    <w:rsid w:val="3C981CF6"/>
    <w:rsid w:val="3C9A6A2E"/>
    <w:rsid w:val="3C9B956C"/>
    <w:rsid w:val="3C9EDE70"/>
    <w:rsid w:val="3CA2FCBE"/>
    <w:rsid w:val="3CAAB3EC"/>
    <w:rsid w:val="3CAAF532"/>
    <w:rsid w:val="3CABEDEA"/>
    <w:rsid w:val="3CBC69B5"/>
    <w:rsid w:val="3CBE20A6"/>
    <w:rsid w:val="3CC3DDB2"/>
    <w:rsid w:val="3CC4C03E"/>
    <w:rsid w:val="3CC9CF6F"/>
    <w:rsid w:val="3CDF8A21"/>
    <w:rsid w:val="3CE59C3C"/>
    <w:rsid w:val="3CE9D116"/>
    <w:rsid w:val="3CEBB131"/>
    <w:rsid w:val="3CEDF8C9"/>
    <w:rsid w:val="3CEF2A42"/>
    <w:rsid w:val="3CF674A0"/>
    <w:rsid w:val="3CF79588"/>
    <w:rsid w:val="3CF9A1BB"/>
    <w:rsid w:val="3CFDE3ED"/>
    <w:rsid w:val="3D0069AD"/>
    <w:rsid w:val="3D023278"/>
    <w:rsid w:val="3D04DA50"/>
    <w:rsid w:val="3D0E6079"/>
    <w:rsid w:val="3D13A555"/>
    <w:rsid w:val="3D1536A5"/>
    <w:rsid w:val="3D1870EF"/>
    <w:rsid w:val="3D1B1EB5"/>
    <w:rsid w:val="3D268575"/>
    <w:rsid w:val="3D26DBA9"/>
    <w:rsid w:val="3D2829CA"/>
    <w:rsid w:val="3D2A2033"/>
    <w:rsid w:val="3D2C4C91"/>
    <w:rsid w:val="3D2E8993"/>
    <w:rsid w:val="3D2F6D32"/>
    <w:rsid w:val="3D32081C"/>
    <w:rsid w:val="3D34C5BD"/>
    <w:rsid w:val="3D397A47"/>
    <w:rsid w:val="3D451825"/>
    <w:rsid w:val="3D480895"/>
    <w:rsid w:val="3D4B22E4"/>
    <w:rsid w:val="3D4D81C7"/>
    <w:rsid w:val="3D65A268"/>
    <w:rsid w:val="3D75911F"/>
    <w:rsid w:val="3D7620A6"/>
    <w:rsid w:val="3D77D98D"/>
    <w:rsid w:val="3D7B19BF"/>
    <w:rsid w:val="3D7D04BA"/>
    <w:rsid w:val="3D858ECE"/>
    <w:rsid w:val="3D8F4033"/>
    <w:rsid w:val="3D96FC48"/>
    <w:rsid w:val="3DA21F6C"/>
    <w:rsid w:val="3DA2C254"/>
    <w:rsid w:val="3DA6B41C"/>
    <w:rsid w:val="3DA7FC4B"/>
    <w:rsid w:val="3DA9DDEF"/>
    <w:rsid w:val="3DAF9959"/>
    <w:rsid w:val="3DB70F59"/>
    <w:rsid w:val="3DB72FC6"/>
    <w:rsid w:val="3DB9CD07"/>
    <w:rsid w:val="3DBD5726"/>
    <w:rsid w:val="3DBD7A3F"/>
    <w:rsid w:val="3DCAC458"/>
    <w:rsid w:val="3DD6CF3C"/>
    <w:rsid w:val="3DD942F0"/>
    <w:rsid w:val="3DD95308"/>
    <w:rsid w:val="3DE04A41"/>
    <w:rsid w:val="3DE3FE6E"/>
    <w:rsid w:val="3DE781F7"/>
    <w:rsid w:val="3DEF9BAF"/>
    <w:rsid w:val="3DF029BD"/>
    <w:rsid w:val="3DF3F00A"/>
    <w:rsid w:val="3DF43376"/>
    <w:rsid w:val="3DF8AB9C"/>
    <w:rsid w:val="3DF99384"/>
    <w:rsid w:val="3DFA4920"/>
    <w:rsid w:val="3DFB18A2"/>
    <w:rsid w:val="3E029081"/>
    <w:rsid w:val="3E07EB68"/>
    <w:rsid w:val="3E0839C4"/>
    <w:rsid w:val="3E0B7944"/>
    <w:rsid w:val="3E0C084B"/>
    <w:rsid w:val="3E16F381"/>
    <w:rsid w:val="3E18B37B"/>
    <w:rsid w:val="3E19FE37"/>
    <w:rsid w:val="3E1E5995"/>
    <w:rsid w:val="3E1F9B58"/>
    <w:rsid w:val="3E27D1CB"/>
    <w:rsid w:val="3E284884"/>
    <w:rsid w:val="3E296109"/>
    <w:rsid w:val="3E2C01FA"/>
    <w:rsid w:val="3E2D9235"/>
    <w:rsid w:val="3E311960"/>
    <w:rsid w:val="3E351311"/>
    <w:rsid w:val="3E38B0CA"/>
    <w:rsid w:val="3E391FAA"/>
    <w:rsid w:val="3E39F68A"/>
    <w:rsid w:val="3E3A2504"/>
    <w:rsid w:val="3E3E8DD7"/>
    <w:rsid w:val="3E407D6F"/>
    <w:rsid w:val="3E43E199"/>
    <w:rsid w:val="3E49F93A"/>
    <w:rsid w:val="3E4A2682"/>
    <w:rsid w:val="3E4A98E2"/>
    <w:rsid w:val="3E4AB985"/>
    <w:rsid w:val="3E54DD5C"/>
    <w:rsid w:val="3E56160D"/>
    <w:rsid w:val="3E56FB22"/>
    <w:rsid w:val="3E5D8211"/>
    <w:rsid w:val="3E61C088"/>
    <w:rsid w:val="3E694D6B"/>
    <w:rsid w:val="3E6F09BB"/>
    <w:rsid w:val="3E70AA17"/>
    <w:rsid w:val="3E716AAB"/>
    <w:rsid w:val="3E74AAC9"/>
    <w:rsid w:val="3E7888BF"/>
    <w:rsid w:val="3E7B08FF"/>
    <w:rsid w:val="3E8002DE"/>
    <w:rsid w:val="3E81E7CD"/>
    <w:rsid w:val="3E8508EC"/>
    <w:rsid w:val="3E94F61E"/>
    <w:rsid w:val="3E95D2A3"/>
    <w:rsid w:val="3EA1089C"/>
    <w:rsid w:val="3EA20483"/>
    <w:rsid w:val="3EA49585"/>
    <w:rsid w:val="3EAD20F0"/>
    <w:rsid w:val="3EB500AB"/>
    <w:rsid w:val="3EB58233"/>
    <w:rsid w:val="3EB6309F"/>
    <w:rsid w:val="3EBA4766"/>
    <w:rsid w:val="3EBE9C2D"/>
    <w:rsid w:val="3EC4012D"/>
    <w:rsid w:val="3EC6535D"/>
    <w:rsid w:val="3EC82506"/>
    <w:rsid w:val="3EC908E9"/>
    <w:rsid w:val="3ECD6C01"/>
    <w:rsid w:val="3ED1E86B"/>
    <w:rsid w:val="3ED45F9C"/>
    <w:rsid w:val="3EDE1E27"/>
    <w:rsid w:val="3EE216F4"/>
    <w:rsid w:val="3EE2435A"/>
    <w:rsid w:val="3EE9A36F"/>
    <w:rsid w:val="3EEA3809"/>
    <w:rsid w:val="3EEFB1CB"/>
    <w:rsid w:val="3EF07A10"/>
    <w:rsid w:val="3EF19A35"/>
    <w:rsid w:val="3EF4C8E5"/>
    <w:rsid w:val="3F03BA15"/>
    <w:rsid w:val="3F09ACE6"/>
    <w:rsid w:val="3F11FD1C"/>
    <w:rsid w:val="3F2718ED"/>
    <w:rsid w:val="3F274C93"/>
    <w:rsid w:val="3F2A7C19"/>
    <w:rsid w:val="3F2BD02A"/>
    <w:rsid w:val="3F3195AC"/>
    <w:rsid w:val="3F351663"/>
    <w:rsid w:val="3F3828AD"/>
    <w:rsid w:val="3F38AE5E"/>
    <w:rsid w:val="3F4B9593"/>
    <w:rsid w:val="3F4D2B35"/>
    <w:rsid w:val="3F4DE39E"/>
    <w:rsid w:val="3F5077BC"/>
    <w:rsid w:val="3F5B3DF6"/>
    <w:rsid w:val="3F607B7E"/>
    <w:rsid w:val="3F687D73"/>
    <w:rsid w:val="3F71F5F9"/>
    <w:rsid w:val="3F768F09"/>
    <w:rsid w:val="3F79D40C"/>
    <w:rsid w:val="3F7BE9CD"/>
    <w:rsid w:val="3F7D41AB"/>
    <w:rsid w:val="3F7EB38F"/>
    <w:rsid w:val="3F80CF46"/>
    <w:rsid w:val="3F80E81A"/>
    <w:rsid w:val="3F81172E"/>
    <w:rsid w:val="3F817A4D"/>
    <w:rsid w:val="3F846888"/>
    <w:rsid w:val="3F88CF83"/>
    <w:rsid w:val="3F8B3558"/>
    <w:rsid w:val="3F8BFA1E"/>
    <w:rsid w:val="3F8CE823"/>
    <w:rsid w:val="3F92171C"/>
    <w:rsid w:val="3F9E1FFA"/>
    <w:rsid w:val="3FA4749B"/>
    <w:rsid w:val="3FA5DE00"/>
    <w:rsid w:val="3FA8C91F"/>
    <w:rsid w:val="3FA8EEB0"/>
    <w:rsid w:val="3FABC0ED"/>
    <w:rsid w:val="3FAF7203"/>
    <w:rsid w:val="3FBA9EA1"/>
    <w:rsid w:val="3FC47684"/>
    <w:rsid w:val="3FCF646D"/>
    <w:rsid w:val="3FD0B73C"/>
    <w:rsid w:val="3FD22A54"/>
    <w:rsid w:val="3FE38591"/>
    <w:rsid w:val="3FE48E15"/>
    <w:rsid w:val="3FE868FB"/>
    <w:rsid w:val="3FEE12A6"/>
    <w:rsid w:val="3FF19BC3"/>
    <w:rsid w:val="3FF473B7"/>
    <w:rsid w:val="3FF605CB"/>
    <w:rsid w:val="3FF80FC8"/>
    <w:rsid w:val="40054825"/>
    <w:rsid w:val="400D6382"/>
    <w:rsid w:val="400DBB51"/>
    <w:rsid w:val="401828EA"/>
    <w:rsid w:val="401FEE4B"/>
    <w:rsid w:val="40216403"/>
    <w:rsid w:val="402647AE"/>
    <w:rsid w:val="4027913B"/>
    <w:rsid w:val="402C31A7"/>
    <w:rsid w:val="402EA4A6"/>
    <w:rsid w:val="4044C2E1"/>
    <w:rsid w:val="40497B86"/>
    <w:rsid w:val="4058043A"/>
    <w:rsid w:val="405827C5"/>
    <w:rsid w:val="40619438"/>
    <w:rsid w:val="406B10E5"/>
    <w:rsid w:val="4071EF6E"/>
    <w:rsid w:val="4074514B"/>
    <w:rsid w:val="4077346A"/>
    <w:rsid w:val="4077C451"/>
    <w:rsid w:val="4077C674"/>
    <w:rsid w:val="407D6B51"/>
    <w:rsid w:val="407F00CA"/>
    <w:rsid w:val="4087C8F9"/>
    <w:rsid w:val="408A63DA"/>
    <w:rsid w:val="40910383"/>
    <w:rsid w:val="409C4960"/>
    <w:rsid w:val="40AE46D3"/>
    <w:rsid w:val="40B1A550"/>
    <w:rsid w:val="40BB75AF"/>
    <w:rsid w:val="40C463B4"/>
    <w:rsid w:val="40CBC286"/>
    <w:rsid w:val="40D59803"/>
    <w:rsid w:val="40E21BAB"/>
    <w:rsid w:val="40E44C10"/>
    <w:rsid w:val="40EE1162"/>
    <w:rsid w:val="40F259A3"/>
    <w:rsid w:val="40F66FEA"/>
    <w:rsid w:val="40F921BB"/>
    <w:rsid w:val="40F94E67"/>
    <w:rsid w:val="40FC4BDF"/>
    <w:rsid w:val="41090127"/>
    <w:rsid w:val="410B13F0"/>
    <w:rsid w:val="410B14FA"/>
    <w:rsid w:val="410DF183"/>
    <w:rsid w:val="4110C091"/>
    <w:rsid w:val="41177FA0"/>
    <w:rsid w:val="41182C75"/>
    <w:rsid w:val="411B11A4"/>
    <w:rsid w:val="412591D5"/>
    <w:rsid w:val="412AE037"/>
    <w:rsid w:val="4130A4C6"/>
    <w:rsid w:val="4140DD01"/>
    <w:rsid w:val="41419607"/>
    <w:rsid w:val="4149FC49"/>
    <w:rsid w:val="414C688F"/>
    <w:rsid w:val="414CCC27"/>
    <w:rsid w:val="41528428"/>
    <w:rsid w:val="415ED264"/>
    <w:rsid w:val="415F1AE3"/>
    <w:rsid w:val="41662250"/>
    <w:rsid w:val="416700DD"/>
    <w:rsid w:val="4167C155"/>
    <w:rsid w:val="41684A2D"/>
    <w:rsid w:val="41695B26"/>
    <w:rsid w:val="416CD5B2"/>
    <w:rsid w:val="416D5F4C"/>
    <w:rsid w:val="416FA66F"/>
    <w:rsid w:val="417EDDDA"/>
    <w:rsid w:val="41814904"/>
    <w:rsid w:val="41865898"/>
    <w:rsid w:val="418B67A5"/>
    <w:rsid w:val="418DD59E"/>
    <w:rsid w:val="4192AB8D"/>
    <w:rsid w:val="41A80B30"/>
    <w:rsid w:val="41ACD096"/>
    <w:rsid w:val="41B3499F"/>
    <w:rsid w:val="41B6580A"/>
    <w:rsid w:val="41B98229"/>
    <w:rsid w:val="41BBC4A6"/>
    <w:rsid w:val="41C0B337"/>
    <w:rsid w:val="41C61EFF"/>
    <w:rsid w:val="41C9B3F6"/>
    <w:rsid w:val="41CB17CB"/>
    <w:rsid w:val="41D2EFB8"/>
    <w:rsid w:val="41D5EE06"/>
    <w:rsid w:val="41D98BA6"/>
    <w:rsid w:val="41D99A69"/>
    <w:rsid w:val="41DA5309"/>
    <w:rsid w:val="41DA9E33"/>
    <w:rsid w:val="41DB8116"/>
    <w:rsid w:val="41E0AFB9"/>
    <w:rsid w:val="41E12274"/>
    <w:rsid w:val="41E1C2A5"/>
    <w:rsid w:val="41EA8469"/>
    <w:rsid w:val="41EC60BB"/>
    <w:rsid w:val="41ECE5A9"/>
    <w:rsid w:val="41F6BF47"/>
    <w:rsid w:val="41F89482"/>
    <w:rsid w:val="41FA9462"/>
    <w:rsid w:val="42008F59"/>
    <w:rsid w:val="4202DF3B"/>
    <w:rsid w:val="42052938"/>
    <w:rsid w:val="4208533F"/>
    <w:rsid w:val="42112F2D"/>
    <w:rsid w:val="42121094"/>
    <w:rsid w:val="4212218F"/>
    <w:rsid w:val="4215866B"/>
    <w:rsid w:val="421CB628"/>
    <w:rsid w:val="4220E78D"/>
    <w:rsid w:val="42210664"/>
    <w:rsid w:val="4221F960"/>
    <w:rsid w:val="422724B0"/>
    <w:rsid w:val="4228ED7D"/>
    <w:rsid w:val="422DCF9C"/>
    <w:rsid w:val="42341F49"/>
    <w:rsid w:val="4236E142"/>
    <w:rsid w:val="42377ECF"/>
    <w:rsid w:val="423BFB68"/>
    <w:rsid w:val="423C3E10"/>
    <w:rsid w:val="423E313C"/>
    <w:rsid w:val="424241E8"/>
    <w:rsid w:val="42456ECB"/>
    <w:rsid w:val="42475FAA"/>
    <w:rsid w:val="42559744"/>
    <w:rsid w:val="42560158"/>
    <w:rsid w:val="425767E7"/>
    <w:rsid w:val="4257BBAD"/>
    <w:rsid w:val="425C81E4"/>
    <w:rsid w:val="4262B7E3"/>
    <w:rsid w:val="4264190F"/>
    <w:rsid w:val="42646230"/>
    <w:rsid w:val="42690B53"/>
    <w:rsid w:val="42752C09"/>
    <w:rsid w:val="42757454"/>
    <w:rsid w:val="427D57FF"/>
    <w:rsid w:val="42825125"/>
    <w:rsid w:val="42869B83"/>
    <w:rsid w:val="42878ADC"/>
    <w:rsid w:val="428BA030"/>
    <w:rsid w:val="428CC59C"/>
    <w:rsid w:val="428E5F47"/>
    <w:rsid w:val="4290ADA0"/>
    <w:rsid w:val="42938404"/>
    <w:rsid w:val="4296B900"/>
    <w:rsid w:val="429877B6"/>
    <w:rsid w:val="42A0515F"/>
    <w:rsid w:val="42A8D158"/>
    <w:rsid w:val="42A91EF3"/>
    <w:rsid w:val="42AA6D67"/>
    <w:rsid w:val="42AB1CEF"/>
    <w:rsid w:val="42B18920"/>
    <w:rsid w:val="42B8D96B"/>
    <w:rsid w:val="42BA5077"/>
    <w:rsid w:val="42BAC20C"/>
    <w:rsid w:val="42BD6DD3"/>
    <w:rsid w:val="42BDFDF9"/>
    <w:rsid w:val="42C1FC40"/>
    <w:rsid w:val="42C913BC"/>
    <w:rsid w:val="42C9ECEB"/>
    <w:rsid w:val="42CB4353"/>
    <w:rsid w:val="42D020B8"/>
    <w:rsid w:val="42DD2DA2"/>
    <w:rsid w:val="42E0F0F5"/>
    <w:rsid w:val="42E7BB19"/>
    <w:rsid w:val="42F0D6CD"/>
    <w:rsid w:val="42F1E40A"/>
    <w:rsid w:val="42F2B8A2"/>
    <w:rsid w:val="42F2DF66"/>
    <w:rsid w:val="42F90F13"/>
    <w:rsid w:val="4304E938"/>
    <w:rsid w:val="43093F13"/>
    <w:rsid w:val="43156763"/>
    <w:rsid w:val="4317D5C6"/>
    <w:rsid w:val="4319B838"/>
    <w:rsid w:val="431CA637"/>
    <w:rsid w:val="431D73DB"/>
    <w:rsid w:val="433A8592"/>
    <w:rsid w:val="433E388A"/>
    <w:rsid w:val="43424C2A"/>
    <w:rsid w:val="43429DF3"/>
    <w:rsid w:val="4349C781"/>
    <w:rsid w:val="4350DDF4"/>
    <w:rsid w:val="4354EDFA"/>
    <w:rsid w:val="43573F80"/>
    <w:rsid w:val="4358D779"/>
    <w:rsid w:val="435CE663"/>
    <w:rsid w:val="435E7376"/>
    <w:rsid w:val="435FEC90"/>
    <w:rsid w:val="436373EA"/>
    <w:rsid w:val="436BC93A"/>
    <w:rsid w:val="436DAD94"/>
    <w:rsid w:val="436EA787"/>
    <w:rsid w:val="4373551F"/>
    <w:rsid w:val="43783B42"/>
    <w:rsid w:val="437B370C"/>
    <w:rsid w:val="437BEE1C"/>
    <w:rsid w:val="437CF536"/>
    <w:rsid w:val="4381A7A5"/>
    <w:rsid w:val="43854ABB"/>
    <w:rsid w:val="438768CE"/>
    <w:rsid w:val="43893494"/>
    <w:rsid w:val="438943D3"/>
    <w:rsid w:val="438EE069"/>
    <w:rsid w:val="439302DF"/>
    <w:rsid w:val="43A05B9C"/>
    <w:rsid w:val="43A512DE"/>
    <w:rsid w:val="43A6940F"/>
    <w:rsid w:val="43A91604"/>
    <w:rsid w:val="43ABCF1E"/>
    <w:rsid w:val="43B27A0D"/>
    <w:rsid w:val="43B419D4"/>
    <w:rsid w:val="43B66C49"/>
    <w:rsid w:val="43BC353F"/>
    <w:rsid w:val="43C120C7"/>
    <w:rsid w:val="43C78D31"/>
    <w:rsid w:val="43CAA08B"/>
    <w:rsid w:val="43CBC921"/>
    <w:rsid w:val="43D4BF9D"/>
    <w:rsid w:val="43D52A25"/>
    <w:rsid w:val="43D6185F"/>
    <w:rsid w:val="43D93B3D"/>
    <w:rsid w:val="43E302D8"/>
    <w:rsid w:val="43E62683"/>
    <w:rsid w:val="43EABEE1"/>
    <w:rsid w:val="43EB0648"/>
    <w:rsid w:val="43EE284B"/>
    <w:rsid w:val="43EF83BD"/>
    <w:rsid w:val="43F0DA24"/>
    <w:rsid w:val="43F65214"/>
    <w:rsid w:val="43F7B582"/>
    <w:rsid w:val="43F8EA77"/>
    <w:rsid w:val="44065819"/>
    <w:rsid w:val="44073ABB"/>
    <w:rsid w:val="4408B93A"/>
    <w:rsid w:val="44101E4B"/>
    <w:rsid w:val="441058D3"/>
    <w:rsid w:val="441074C3"/>
    <w:rsid w:val="44113626"/>
    <w:rsid w:val="44138C97"/>
    <w:rsid w:val="441AA947"/>
    <w:rsid w:val="441AF1C6"/>
    <w:rsid w:val="4424C0BF"/>
    <w:rsid w:val="4427F35A"/>
    <w:rsid w:val="4428635A"/>
    <w:rsid w:val="442F2946"/>
    <w:rsid w:val="4430B512"/>
    <w:rsid w:val="4436F3F8"/>
    <w:rsid w:val="4440B445"/>
    <w:rsid w:val="4449210E"/>
    <w:rsid w:val="444D6122"/>
    <w:rsid w:val="44506AFB"/>
    <w:rsid w:val="44587AFD"/>
    <w:rsid w:val="44658E6B"/>
    <w:rsid w:val="446993D7"/>
    <w:rsid w:val="4469A72F"/>
    <w:rsid w:val="4470CCD0"/>
    <w:rsid w:val="44729035"/>
    <w:rsid w:val="447664CF"/>
    <w:rsid w:val="447EF764"/>
    <w:rsid w:val="44812FFD"/>
    <w:rsid w:val="4483988E"/>
    <w:rsid w:val="4484598B"/>
    <w:rsid w:val="44847467"/>
    <w:rsid w:val="44867315"/>
    <w:rsid w:val="4486A2D3"/>
    <w:rsid w:val="4488BC26"/>
    <w:rsid w:val="44908B82"/>
    <w:rsid w:val="44908C21"/>
    <w:rsid w:val="4490EC78"/>
    <w:rsid w:val="4491A028"/>
    <w:rsid w:val="449D374D"/>
    <w:rsid w:val="449E07EB"/>
    <w:rsid w:val="449E12D3"/>
    <w:rsid w:val="44A50F74"/>
    <w:rsid w:val="44A6837F"/>
    <w:rsid w:val="44A9B752"/>
    <w:rsid w:val="44ABA723"/>
    <w:rsid w:val="44B275D9"/>
    <w:rsid w:val="44B43824"/>
    <w:rsid w:val="44B77A70"/>
    <w:rsid w:val="44C00157"/>
    <w:rsid w:val="44C55B61"/>
    <w:rsid w:val="44C7E28F"/>
    <w:rsid w:val="44C8F7B6"/>
    <w:rsid w:val="44CB2501"/>
    <w:rsid w:val="44DC40BC"/>
    <w:rsid w:val="44DC6D21"/>
    <w:rsid w:val="44DEB5AE"/>
    <w:rsid w:val="44E5A6E3"/>
    <w:rsid w:val="44EDF5D3"/>
    <w:rsid w:val="44F0AAE1"/>
    <w:rsid w:val="44F521FF"/>
    <w:rsid w:val="44F6B750"/>
    <w:rsid w:val="44FC864A"/>
    <w:rsid w:val="4500AD9D"/>
    <w:rsid w:val="4504BAA7"/>
    <w:rsid w:val="45061A92"/>
    <w:rsid w:val="4507F4FC"/>
    <w:rsid w:val="451B6EBB"/>
    <w:rsid w:val="4520D39E"/>
    <w:rsid w:val="4529CAED"/>
    <w:rsid w:val="452B8296"/>
    <w:rsid w:val="453A029A"/>
    <w:rsid w:val="453CA53D"/>
    <w:rsid w:val="453E6A1D"/>
    <w:rsid w:val="454F8222"/>
    <w:rsid w:val="4554DF18"/>
    <w:rsid w:val="45558463"/>
    <w:rsid w:val="45579194"/>
    <w:rsid w:val="455CF128"/>
    <w:rsid w:val="455CF865"/>
    <w:rsid w:val="455FA84E"/>
    <w:rsid w:val="45619D7A"/>
    <w:rsid w:val="4561B3BE"/>
    <w:rsid w:val="4569767D"/>
    <w:rsid w:val="456D0E4B"/>
    <w:rsid w:val="4573C55A"/>
    <w:rsid w:val="4574E231"/>
    <w:rsid w:val="45769F5F"/>
    <w:rsid w:val="457883D7"/>
    <w:rsid w:val="4578E724"/>
    <w:rsid w:val="457A38DF"/>
    <w:rsid w:val="457BA631"/>
    <w:rsid w:val="458384BE"/>
    <w:rsid w:val="4587585E"/>
    <w:rsid w:val="458AC53A"/>
    <w:rsid w:val="458CD3A2"/>
    <w:rsid w:val="458FC877"/>
    <w:rsid w:val="4590FD10"/>
    <w:rsid w:val="4592236C"/>
    <w:rsid w:val="459BB0D6"/>
    <w:rsid w:val="459BB59A"/>
    <w:rsid w:val="459EBF9F"/>
    <w:rsid w:val="45A2303E"/>
    <w:rsid w:val="45A5C12B"/>
    <w:rsid w:val="45A651A5"/>
    <w:rsid w:val="45A76205"/>
    <w:rsid w:val="45A9B64C"/>
    <w:rsid w:val="45AD2893"/>
    <w:rsid w:val="45AEFAA2"/>
    <w:rsid w:val="45B1AE90"/>
    <w:rsid w:val="45B2513C"/>
    <w:rsid w:val="45B3036D"/>
    <w:rsid w:val="45BA7043"/>
    <w:rsid w:val="45C128F3"/>
    <w:rsid w:val="45C64C15"/>
    <w:rsid w:val="45CAACA0"/>
    <w:rsid w:val="45CCA4DE"/>
    <w:rsid w:val="45D8D0D8"/>
    <w:rsid w:val="45E2B764"/>
    <w:rsid w:val="45F67793"/>
    <w:rsid w:val="45FB65AF"/>
    <w:rsid w:val="46088D70"/>
    <w:rsid w:val="46093569"/>
    <w:rsid w:val="460B9080"/>
    <w:rsid w:val="46114223"/>
    <w:rsid w:val="4611629D"/>
    <w:rsid w:val="46213505"/>
    <w:rsid w:val="462CAD59"/>
    <w:rsid w:val="463193C7"/>
    <w:rsid w:val="4632A692"/>
    <w:rsid w:val="46335B11"/>
    <w:rsid w:val="463BEA41"/>
    <w:rsid w:val="46452101"/>
    <w:rsid w:val="464600A9"/>
    <w:rsid w:val="46462F08"/>
    <w:rsid w:val="4647A7A1"/>
    <w:rsid w:val="46494EB0"/>
    <w:rsid w:val="464AE4CA"/>
    <w:rsid w:val="46513191"/>
    <w:rsid w:val="4654E019"/>
    <w:rsid w:val="465D3275"/>
    <w:rsid w:val="465DE19A"/>
    <w:rsid w:val="465F1776"/>
    <w:rsid w:val="46614B7D"/>
    <w:rsid w:val="4662D235"/>
    <w:rsid w:val="46657840"/>
    <w:rsid w:val="46667A56"/>
    <w:rsid w:val="466A5092"/>
    <w:rsid w:val="466AB028"/>
    <w:rsid w:val="466B416E"/>
    <w:rsid w:val="4670BCCB"/>
    <w:rsid w:val="46737484"/>
    <w:rsid w:val="46848D4C"/>
    <w:rsid w:val="4685ED0E"/>
    <w:rsid w:val="46889A00"/>
    <w:rsid w:val="468D6FF3"/>
    <w:rsid w:val="468DFBBA"/>
    <w:rsid w:val="4690FB7C"/>
    <w:rsid w:val="4693ACB7"/>
    <w:rsid w:val="46967259"/>
    <w:rsid w:val="4696C6FB"/>
    <w:rsid w:val="46987234"/>
    <w:rsid w:val="46994632"/>
    <w:rsid w:val="46A02D16"/>
    <w:rsid w:val="46A0F0FD"/>
    <w:rsid w:val="46A51392"/>
    <w:rsid w:val="46A5508F"/>
    <w:rsid w:val="46A783CF"/>
    <w:rsid w:val="46B32A8C"/>
    <w:rsid w:val="46BBDEE4"/>
    <w:rsid w:val="46C1363E"/>
    <w:rsid w:val="46D4BD63"/>
    <w:rsid w:val="46D97510"/>
    <w:rsid w:val="46E61546"/>
    <w:rsid w:val="46E8F5AF"/>
    <w:rsid w:val="46EAB0F8"/>
    <w:rsid w:val="46EB16C0"/>
    <w:rsid w:val="46ECC843"/>
    <w:rsid w:val="46F06ABC"/>
    <w:rsid w:val="4700B439"/>
    <w:rsid w:val="4701887F"/>
    <w:rsid w:val="47035CD8"/>
    <w:rsid w:val="4705BAE7"/>
    <w:rsid w:val="47128E9A"/>
    <w:rsid w:val="4713D7E4"/>
    <w:rsid w:val="47144502"/>
    <w:rsid w:val="471AC86B"/>
    <w:rsid w:val="4728DB45"/>
    <w:rsid w:val="472B6BBF"/>
    <w:rsid w:val="47384D83"/>
    <w:rsid w:val="473B3D4A"/>
    <w:rsid w:val="473D9B25"/>
    <w:rsid w:val="47484759"/>
    <w:rsid w:val="4756658A"/>
    <w:rsid w:val="4756C4A2"/>
    <w:rsid w:val="475BF0B0"/>
    <w:rsid w:val="475DB50E"/>
    <w:rsid w:val="4768796B"/>
    <w:rsid w:val="476BE1B5"/>
    <w:rsid w:val="476D6038"/>
    <w:rsid w:val="4771E00E"/>
    <w:rsid w:val="4775CCE0"/>
    <w:rsid w:val="477719D2"/>
    <w:rsid w:val="477D6EEA"/>
    <w:rsid w:val="4784FA47"/>
    <w:rsid w:val="47878393"/>
    <w:rsid w:val="479430F1"/>
    <w:rsid w:val="479D7660"/>
    <w:rsid w:val="47A0BF0F"/>
    <w:rsid w:val="47A51F7C"/>
    <w:rsid w:val="47A68A3F"/>
    <w:rsid w:val="47A9B51A"/>
    <w:rsid w:val="47AA51AF"/>
    <w:rsid w:val="47AE0585"/>
    <w:rsid w:val="47AE21FC"/>
    <w:rsid w:val="47AEA14A"/>
    <w:rsid w:val="47B1B4C1"/>
    <w:rsid w:val="47B39E17"/>
    <w:rsid w:val="47B65AD9"/>
    <w:rsid w:val="47B81E14"/>
    <w:rsid w:val="47BA73A5"/>
    <w:rsid w:val="47BB1C1F"/>
    <w:rsid w:val="47BCF68E"/>
    <w:rsid w:val="47BE4684"/>
    <w:rsid w:val="47C3AF47"/>
    <w:rsid w:val="47C713E7"/>
    <w:rsid w:val="47CAF1B1"/>
    <w:rsid w:val="47CCF621"/>
    <w:rsid w:val="47CE4E7D"/>
    <w:rsid w:val="47D3B475"/>
    <w:rsid w:val="47D5525D"/>
    <w:rsid w:val="47D6FFC4"/>
    <w:rsid w:val="47D8E82E"/>
    <w:rsid w:val="47DD9DAF"/>
    <w:rsid w:val="47DF5360"/>
    <w:rsid w:val="47DF6536"/>
    <w:rsid w:val="47E16A16"/>
    <w:rsid w:val="47E9A135"/>
    <w:rsid w:val="47EA152F"/>
    <w:rsid w:val="47ED37D4"/>
    <w:rsid w:val="47FD1BDE"/>
    <w:rsid w:val="4803864C"/>
    <w:rsid w:val="48062219"/>
    <w:rsid w:val="4809761C"/>
    <w:rsid w:val="480A3742"/>
    <w:rsid w:val="481DAE97"/>
    <w:rsid w:val="4829D8A0"/>
    <w:rsid w:val="482E6376"/>
    <w:rsid w:val="482EA46A"/>
    <w:rsid w:val="48336347"/>
    <w:rsid w:val="48344295"/>
    <w:rsid w:val="4836E379"/>
    <w:rsid w:val="4837CA7A"/>
    <w:rsid w:val="4839731C"/>
    <w:rsid w:val="483B3BB0"/>
    <w:rsid w:val="4841FC3E"/>
    <w:rsid w:val="48443540"/>
    <w:rsid w:val="4844F508"/>
    <w:rsid w:val="4846B309"/>
    <w:rsid w:val="48480AF4"/>
    <w:rsid w:val="4848105B"/>
    <w:rsid w:val="484A65DB"/>
    <w:rsid w:val="484A6AF7"/>
    <w:rsid w:val="484AC8CC"/>
    <w:rsid w:val="484B2FC9"/>
    <w:rsid w:val="4851CA90"/>
    <w:rsid w:val="4859C828"/>
    <w:rsid w:val="4859C8DC"/>
    <w:rsid w:val="485AE4D0"/>
    <w:rsid w:val="485AE6F3"/>
    <w:rsid w:val="485B4D89"/>
    <w:rsid w:val="485C90FC"/>
    <w:rsid w:val="486332FB"/>
    <w:rsid w:val="486FD0DD"/>
    <w:rsid w:val="48721A21"/>
    <w:rsid w:val="48745EAA"/>
    <w:rsid w:val="4874ECDC"/>
    <w:rsid w:val="4877DA5F"/>
    <w:rsid w:val="487918AD"/>
    <w:rsid w:val="487AF086"/>
    <w:rsid w:val="487F24C1"/>
    <w:rsid w:val="48803CC5"/>
    <w:rsid w:val="4880860D"/>
    <w:rsid w:val="48884F31"/>
    <w:rsid w:val="488B3B4B"/>
    <w:rsid w:val="4894E90E"/>
    <w:rsid w:val="48AFDB2C"/>
    <w:rsid w:val="48B31CA1"/>
    <w:rsid w:val="48B8325F"/>
    <w:rsid w:val="48BBB923"/>
    <w:rsid w:val="48BE5211"/>
    <w:rsid w:val="48C31BC2"/>
    <w:rsid w:val="48C489F3"/>
    <w:rsid w:val="48CCE989"/>
    <w:rsid w:val="48D02078"/>
    <w:rsid w:val="48D18C1B"/>
    <w:rsid w:val="48D71A25"/>
    <w:rsid w:val="48D9DFCA"/>
    <w:rsid w:val="48DF02C7"/>
    <w:rsid w:val="48E3B803"/>
    <w:rsid w:val="48EAD3CD"/>
    <w:rsid w:val="48F06D20"/>
    <w:rsid w:val="48F4BC6D"/>
    <w:rsid w:val="48F82B24"/>
    <w:rsid w:val="48FC9CF4"/>
    <w:rsid w:val="48FECBFF"/>
    <w:rsid w:val="48FEE178"/>
    <w:rsid w:val="49005427"/>
    <w:rsid w:val="49008FD3"/>
    <w:rsid w:val="4901A3D9"/>
    <w:rsid w:val="49030563"/>
    <w:rsid w:val="49041F6D"/>
    <w:rsid w:val="49042095"/>
    <w:rsid w:val="4905243E"/>
    <w:rsid w:val="4905975B"/>
    <w:rsid w:val="4908B2A7"/>
    <w:rsid w:val="49092EB4"/>
    <w:rsid w:val="490B0E94"/>
    <w:rsid w:val="490CDE53"/>
    <w:rsid w:val="49107A6A"/>
    <w:rsid w:val="4913D777"/>
    <w:rsid w:val="491E07A6"/>
    <w:rsid w:val="49201C33"/>
    <w:rsid w:val="4922F884"/>
    <w:rsid w:val="492A734F"/>
    <w:rsid w:val="492B7831"/>
    <w:rsid w:val="492D8859"/>
    <w:rsid w:val="49302716"/>
    <w:rsid w:val="493D36FC"/>
    <w:rsid w:val="493FA30E"/>
    <w:rsid w:val="49444788"/>
    <w:rsid w:val="49446094"/>
    <w:rsid w:val="49455DFC"/>
    <w:rsid w:val="4948F26F"/>
    <w:rsid w:val="494E4032"/>
    <w:rsid w:val="494F49F8"/>
    <w:rsid w:val="49504B1B"/>
    <w:rsid w:val="4952E0BB"/>
    <w:rsid w:val="49574222"/>
    <w:rsid w:val="4959B2E5"/>
    <w:rsid w:val="495CFB0F"/>
    <w:rsid w:val="49623B8C"/>
    <w:rsid w:val="49642B13"/>
    <w:rsid w:val="49668F72"/>
    <w:rsid w:val="49674FC0"/>
    <w:rsid w:val="496C483D"/>
    <w:rsid w:val="496D2EB3"/>
    <w:rsid w:val="496F7C0A"/>
    <w:rsid w:val="497DB187"/>
    <w:rsid w:val="497E1BF5"/>
    <w:rsid w:val="49818343"/>
    <w:rsid w:val="498444C1"/>
    <w:rsid w:val="49890835"/>
    <w:rsid w:val="498DB1D4"/>
    <w:rsid w:val="498EC306"/>
    <w:rsid w:val="498EFDBB"/>
    <w:rsid w:val="498F4E81"/>
    <w:rsid w:val="499176E4"/>
    <w:rsid w:val="4997F036"/>
    <w:rsid w:val="4998EC3F"/>
    <w:rsid w:val="499C6362"/>
    <w:rsid w:val="499C9A91"/>
    <w:rsid w:val="49A13470"/>
    <w:rsid w:val="49A21865"/>
    <w:rsid w:val="49A488E6"/>
    <w:rsid w:val="49A7FA26"/>
    <w:rsid w:val="49ABE0B8"/>
    <w:rsid w:val="49AEC353"/>
    <w:rsid w:val="49B29DD8"/>
    <w:rsid w:val="49B4258D"/>
    <w:rsid w:val="49B79129"/>
    <w:rsid w:val="49BA80C4"/>
    <w:rsid w:val="49C2C2BE"/>
    <w:rsid w:val="49C2D14A"/>
    <w:rsid w:val="49C96AD8"/>
    <w:rsid w:val="49D20C03"/>
    <w:rsid w:val="49DCB2EE"/>
    <w:rsid w:val="49DD22BA"/>
    <w:rsid w:val="49E61110"/>
    <w:rsid w:val="49E9CED4"/>
    <w:rsid w:val="49EC2514"/>
    <w:rsid w:val="49EDFDC8"/>
    <w:rsid w:val="49EF9860"/>
    <w:rsid w:val="49EFB8FD"/>
    <w:rsid w:val="49F0067A"/>
    <w:rsid w:val="49F8B3DF"/>
    <w:rsid w:val="49F8DB78"/>
    <w:rsid w:val="49FB2776"/>
    <w:rsid w:val="49FB8E10"/>
    <w:rsid w:val="4A01A594"/>
    <w:rsid w:val="4A026D9C"/>
    <w:rsid w:val="4A0CF07E"/>
    <w:rsid w:val="4A0D4661"/>
    <w:rsid w:val="4A0ECDF9"/>
    <w:rsid w:val="4A10E262"/>
    <w:rsid w:val="4A127735"/>
    <w:rsid w:val="4A173567"/>
    <w:rsid w:val="4A21DD52"/>
    <w:rsid w:val="4A22E000"/>
    <w:rsid w:val="4A23BCE7"/>
    <w:rsid w:val="4A24917D"/>
    <w:rsid w:val="4A298D25"/>
    <w:rsid w:val="4A3AA74D"/>
    <w:rsid w:val="4A52692D"/>
    <w:rsid w:val="4A52F9E0"/>
    <w:rsid w:val="4A57DFD3"/>
    <w:rsid w:val="4A675BA9"/>
    <w:rsid w:val="4A6AF743"/>
    <w:rsid w:val="4A7047C4"/>
    <w:rsid w:val="4A721B93"/>
    <w:rsid w:val="4A79926F"/>
    <w:rsid w:val="4A7A5A44"/>
    <w:rsid w:val="4A7AD328"/>
    <w:rsid w:val="4A7FAC20"/>
    <w:rsid w:val="4A848C7A"/>
    <w:rsid w:val="4A853C97"/>
    <w:rsid w:val="4A8875D5"/>
    <w:rsid w:val="4A8BA0F0"/>
    <w:rsid w:val="4A8C5B58"/>
    <w:rsid w:val="4A8FD51A"/>
    <w:rsid w:val="4A9412B4"/>
    <w:rsid w:val="4A94C4B0"/>
    <w:rsid w:val="4A96D2C9"/>
    <w:rsid w:val="4A9A5E1E"/>
    <w:rsid w:val="4AA0174B"/>
    <w:rsid w:val="4AB1E5EB"/>
    <w:rsid w:val="4AB284E7"/>
    <w:rsid w:val="4AB49F2B"/>
    <w:rsid w:val="4AB5C9F4"/>
    <w:rsid w:val="4AB6348F"/>
    <w:rsid w:val="4AC962C2"/>
    <w:rsid w:val="4ACD20ED"/>
    <w:rsid w:val="4ACDE0F4"/>
    <w:rsid w:val="4ACDED30"/>
    <w:rsid w:val="4ACE45C5"/>
    <w:rsid w:val="4ACE7EBD"/>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00A86"/>
    <w:rsid w:val="4B03A721"/>
    <w:rsid w:val="4B05B26D"/>
    <w:rsid w:val="4B06DEC2"/>
    <w:rsid w:val="4B140C67"/>
    <w:rsid w:val="4B1A286D"/>
    <w:rsid w:val="4B1BD1F8"/>
    <w:rsid w:val="4B20F012"/>
    <w:rsid w:val="4B25B2A3"/>
    <w:rsid w:val="4B278C37"/>
    <w:rsid w:val="4B2852B0"/>
    <w:rsid w:val="4B2ACE1C"/>
    <w:rsid w:val="4B2DE134"/>
    <w:rsid w:val="4B3AC963"/>
    <w:rsid w:val="4B3DC54F"/>
    <w:rsid w:val="4B3E1249"/>
    <w:rsid w:val="4B3EB331"/>
    <w:rsid w:val="4B425396"/>
    <w:rsid w:val="4B476F59"/>
    <w:rsid w:val="4B48CF40"/>
    <w:rsid w:val="4B4D98FC"/>
    <w:rsid w:val="4B51E697"/>
    <w:rsid w:val="4B5CFAB4"/>
    <w:rsid w:val="4B6197A3"/>
    <w:rsid w:val="4B695E9F"/>
    <w:rsid w:val="4B6FE42A"/>
    <w:rsid w:val="4B795A1A"/>
    <w:rsid w:val="4B7DDD1E"/>
    <w:rsid w:val="4B7FBA7D"/>
    <w:rsid w:val="4B84A68D"/>
    <w:rsid w:val="4B84E29C"/>
    <w:rsid w:val="4B8D4112"/>
    <w:rsid w:val="4B8F2A7F"/>
    <w:rsid w:val="4B91065D"/>
    <w:rsid w:val="4B96B12D"/>
    <w:rsid w:val="4BA0E03B"/>
    <w:rsid w:val="4BA13608"/>
    <w:rsid w:val="4BA19878"/>
    <w:rsid w:val="4BA37F72"/>
    <w:rsid w:val="4BA9620A"/>
    <w:rsid w:val="4BAC0E13"/>
    <w:rsid w:val="4BAD1959"/>
    <w:rsid w:val="4BAE4796"/>
    <w:rsid w:val="4BAF9494"/>
    <w:rsid w:val="4BB168F8"/>
    <w:rsid w:val="4BBD070A"/>
    <w:rsid w:val="4BBE8187"/>
    <w:rsid w:val="4BBF1D6B"/>
    <w:rsid w:val="4BC0653B"/>
    <w:rsid w:val="4BC0D5E7"/>
    <w:rsid w:val="4BC5E86F"/>
    <w:rsid w:val="4BCA7D1F"/>
    <w:rsid w:val="4BD5F1F6"/>
    <w:rsid w:val="4BD911FC"/>
    <w:rsid w:val="4BD958D0"/>
    <w:rsid w:val="4BDA5672"/>
    <w:rsid w:val="4BDC425F"/>
    <w:rsid w:val="4BDFF802"/>
    <w:rsid w:val="4BE083C1"/>
    <w:rsid w:val="4BE0F445"/>
    <w:rsid w:val="4BE484EB"/>
    <w:rsid w:val="4BE8CEB6"/>
    <w:rsid w:val="4BEABD89"/>
    <w:rsid w:val="4BEB07A7"/>
    <w:rsid w:val="4BEC6F4C"/>
    <w:rsid w:val="4BEDD35F"/>
    <w:rsid w:val="4BEE3AE1"/>
    <w:rsid w:val="4BF021A3"/>
    <w:rsid w:val="4BF22424"/>
    <w:rsid w:val="4BF2F7CF"/>
    <w:rsid w:val="4BF60ECB"/>
    <w:rsid w:val="4BFE01CF"/>
    <w:rsid w:val="4BFF5C1A"/>
    <w:rsid w:val="4C00F16B"/>
    <w:rsid w:val="4C03B02C"/>
    <w:rsid w:val="4C049FA7"/>
    <w:rsid w:val="4C0DC23C"/>
    <w:rsid w:val="4C0FF669"/>
    <w:rsid w:val="4C110CC7"/>
    <w:rsid w:val="4C1641DF"/>
    <w:rsid w:val="4C21DBB5"/>
    <w:rsid w:val="4C2ACAFB"/>
    <w:rsid w:val="4C2D0AA4"/>
    <w:rsid w:val="4C315CD3"/>
    <w:rsid w:val="4C37E565"/>
    <w:rsid w:val="4C3D50C9"/>
    <w:rsid w:val="4C427496"/>
    <w:rsid w:val="4C4615B9"/>
    <w:rsid w:val="4C4C5306"/>
    <w:rsid w:val="4C4D7CB7"/>
    <w:rsid w:val="4C4E05ED"/>
    <w:rsid w:val="4C4F825A"/>
    <w:rsid w:val="4C552737"/>
    <w:rsid w:val="4C559770"/>
    <w:rsid w:val="4C5A4415"/>
    <w:rsid w:val="4C600B7B"/>
    <w:rsid w:val="4C612D44"/>
    <w:rsid w:val="4C63C808"/>
    <w:rsid w:val="4C644863"/>
    <w:rsid w:val="4C68E822"/>
    <w:rsid w:val="4C6DBB2C"/>
    <w:rsid w:val="4C6F568F"/>
    <w:rsid w:val="4C71E76E"/>
    <w:rsid w:val="4C72ADEB"/>
    <w:rsid w:val="4C736647"/>
    <w:rsid w:val="4C74D1F7"/>
    <w:rsid w:val="4C75F281"/>
    <w:rsid w:val="4C78FD78"/>
    <w:rsid w:val="4C830880"/>
    <w:rsid w:val="4C83640C"/>
    <w:rsid w:val="4C897ACF"/>
    <w:rsid w:val="4C8A76C1"/>
    <w:rsid w:val="4C8F7862"/>
    <w:rsid w:val="4C9283D2"/>
    <w:rsid w:val="4C96F8FC"/>
    <w:rsid w:val="4C991C72"/>
    <w:rsid w:val="4C9930E6"/>
    <w:rsid w:val="4C9C4C05"/>
    <w:rsid w:val="4C9EE685"/>
    <w:rsid w:val="4C9FF316"/>
    <w:rsid w:val="4CA38577"/>
    <w:rsid w:val="4CA417D9"/>
    <w:rsid w:val="4CAC66D0"/>
    <w:rsid w:val="4CB085BA"/>
    <w:rsid w:val="4CC3336B"/>
    <w:rsid w:val="4CCE6BE1"/>
    <w:rsid w:val="4CD9E2AA"/>
    <w:rsid w:val="4CDA8E66"/>
    <w:rsid w:val="4CDD3D56"/>
    <w:rsid w:val="4CDF77A9"/>
    <w:rsid w:val="4CDFC6DA"/>
    <w:rsid w:val="4CE06F4C"/>
    <w:rsid w:val="4CE0DFC6"/>
    <w:rsid w:val="4CE7B7C7"/>
    <w:rsid w:val="4CE934E5"/>
    <w:rsid w:val="4CEA2E2E"/>
    <w:rsid w:val="4CEA3657"/>
    <w:rsid w:val="4CECA781"/>
    <w:rsid w:val="4CF28678"/>
    <w:rsid w:val="4CF289BD"/>
    <w:rsid w:val="4CF36C2B"/>
    <w:rsid w:val="4CF64086"/>
    <w:rsid w:val="4CFD8D58"/>
    <w:rsid w:val="4D00BA01"/>
    <w:rsid w:val="4D087140"/>
    <w:rsid w:val="4D0B3F3F"/>
    <w:rsid w:val="4D0BB0E1"/>
    <w:rsid w:val="4D0F380B"/>
    <w:rsid w:val="4D1557D8"/>
    <w:rsid w:val="4D1DB9FC"/>
    <w:rsid w:val="4D1F414B"/>
    <w:rsid w:val="4D208E33"/>
    <w:rsid w:val="4D25C732"/>
    <w:rsid w:val="4D260A0C"/>
    <w:rsid w:val="4D2E81B8"/>
    <w:rsid w:val="4D30723C"/>
    <w:rsid w:val="4D33F396"/>
    <w:rsid w:val="4D37C322"/>
    <w:rsid w:val="4D38BC45"/>
    <w:rsid w:val="4D4A5B6E"/>
    <w:rsid w:val="4D558080"/>
    <w:rsid w:val="4D598C09"/>
    <w:rsid w:val="4D5ACE70"/>
    <w:rsid w:val="4D738D6D"/>
    <w:rsid w:val="4D77B05D"/>
    <w:rsid w:val="4D824E66"/>
    <w:rsid w:val="4D84764C"/>
    <w:rsid w:val="4D89B33B"/>
    <w:rsid w:val="4D8A1DFF"/>
    <w:rsid w:val="4D8D46D7"/>
    <w:rsid w:val="4D8D6200"/>
    <w:rsid w:val="4D9133AF"/>
    <w:rsid w:val="4D92EAB5"/>
    <w:rsid w:val="4D932EF2"/>
    <w:rsid w:val="4D9785FF"/>
    <w:rsid w:val="4D9A0E32"/>
    <w:rsid w:val="4D9A3B9D"/>
    <w:rsid w:val="4D9C3901"/>
    <w:rsid w:val="4DA1ABAB"/>
    <w:rsid w:val="4DA3A6E3"/>
    <w:rsid w:val="4DA5F3B7"/>
    <w:rsid w:val="4DAC2CAC"/>
    <w:rsid w:val="4DAFC2E5"/>
    <w:rsid w:val="4DB13503"/>
    <w:rsid w:val="4DB84575"/>
    <w:rsid w:val="4DB9CE28"/>
    <w:rsid w:val="4DBA7CEF"/>
    <w:rsid w:val="4DBE553B"/>
    <w:rsid w:val="4DCCE639"/>
    <w:rsid w:val="4DD17A86"/>
    <w:rsid w:val="4DDB7D67"/>
    <w:rsid w:val="4DDC57C9"/>
    <w:rsid w:val="4DE080F0"/>
    <w:rsid w:val="4DE0D4FF"/>
    <w:rsid w:val="4DE11022"/>
    <w:rsid w:val="4DE27DE1"/>
    <w:rsid w:val="4DEC440E"/>
    <w:rsid w:val="4DEE980F"/>
    <w:rsid w:val="4DF1BFE1"/>
    <w:rsid w:val="4DF3A389"/>
    <w:rsid w:val="4DF4DB47"/>
    <w:rsid w:val="4DFB38A3"/>
    <w:rsid w:val="4DFB50B5"/>
    <w:rsid w:val="4DFDF9FA"/>
    <w:rsid w:val="4DFEC6F6"/>
    <w:rsid w:val="4E0A3368"/>
    <w:rsid w:val="4E0E7E4C"/>
    <w:rsid w:val="4E0F23AD"/>
    <w:rsid w:val="4E19C6D9"/>
    <w:rsid w:val="4E1A26A1"/>
    <w:rsid w:val="4E211B8C"/>
    <w:rsid w:val="4E22ACA5"/>
    <w:rsid w:val="4E24C2FE"/>
    <w:rsid w:val="4E28C3BB"/>
    <w:rsid w:val="4E2C6A31"/>
    <w:rsid w:val="4E337BDA"/>
    <w:rsid w:val="4E3401A8"/>
    <w:rsid w:val="4E386D63"/>
    <w:rsid w:val="4E3A31A6"/>
    <w:rsid w:val="4E3ADB0E"/>
    <w:rsid w:val="4E4105E5"/>
    <w:rsid w:val="4E46126A"/>
    <w:rsid w:val="4E4E7824"/>
    <w:rsid w:val="4E5251B2"/>
    <w:rsid w:val="4E55875D"/>
    <w:rsid w:val="4E5BB1AA"/>
    <w:rsid w:val="4E67ADC8"/>
    <w:rsid w:val="4E6BB649"/>
    <w:rsid w:val="4E6FCF5E"/>
    <w:rsid w:val="4E7206E7"/>
    <w:rsid w:val="4E78ABA8"/>
    <w:rsid w:val="4E7A9EA6"/>
    <w:rsid w:val="4E7E2465"/>
    <w:rsid w:val="4E7F4577"/>
    <w:rsid w:val="4E802472"/>
    <w:rsid w:val="4E81278E"/>
    <w:rsid w:val="4E855426"/>
    <w:rsid w:val="4E8670F9"/>
    <w:rsid w:val="4E87660F"/>
    <w:rsid w:val="4E9144BA"/>
    <w:rsid w:val="4E92127B"/>
    <w:rsid w:val="4E96B0EC"/>
    <w:rsid w:val="4E99C338"/>
    <w:rsid w:val="4E9C0D61"/>
    <w:rsid w:val="4EA95415"/>
    <w:rsid w:val="4EAA39BF"/>
    <w:rsid w:val="4EAC7423"/>
    <w:rsid w:val="4EACB9C3"/>
    <w:rsid w:val="4EB4C61E"/>
    <w:rsid w:val="4EB79298"/>
    <w:rsid w:val="4EB9B2F8"/>
    <w:rsid w:val="4EBDF270"/>
    <w:rsid w:val="4EC13A5F"/>
    <w:rsid w:val="4ECD4C88"/>
    <w:rsid w:val="4ECE5769"/>
    <w:rsid w:val="4ED220B9"/>
    <w:rsid w:val="4ED2B81F"/>
    <w:rsid w:val="4ED2BB10"/>
    <w:rsid w:val="4ED75177"/>
    <w:rsid w:val="4EDB76C4"/>
    <w:rsid w:val="4EE25BE0"/>
    <w:rsid w:val="4EE4BE65"/>
    <w:rsid w:val="4EE73C01"/>
    <w:rsid w:val="4EEFE2C8"/>
    <w:rsid w:val="4EF3494E"/>
    <w:rsid w:val="4EF4B968"/>
    <w:rsid w:val="4EF60F56"/>
    <w:rsid w:val="4EFE09CF"/>
    <w:rsid w:val="4EFE14E8"/>
    <w:rsid w:val="4F008F2E"/>
    <w:rsid w:val="4F077355"/>
    <w:rsid w:val="4F078F49"/>
    <w:rsid w:val="4F08C99E"/>
    <w:rsid w:val="4F08DB60"/>
    <w:rsid w:val="4F0EF838"/>
    <w:rsid w:val="4F1870CE"/>
    <w:rsid w:val="4F1941FE"/>
    <w:rsid w:val="4F1F682F"/>
    <w:rsid w:val="4F228022"/>
    <w:rsid w:val="4F228F05"/>
    <w:rsid w:val="4F23ABD1"/>
    <w:rsid w:val="4F2416B5"/>
    <w:rsid w:val="4F2488C5"/>
    <w:rsid w:val="4F25DA50"/>
    <w:rsid w:val="4F34B5C0"/>
    <w:rsid w:val="4F387556"/>
    <w:rsid w:val="4F389664"/>
    <w:rsid w:val="4F3EB773"/>
    <w:rsid w:val="4F3F6BCA"/>
    <w:rsid w:val="4F436BF3"/>
    <w:rsid w:val="4F439163"/>
    <w:rsid w:val="4F4DEF94"/>
    <w:rsid w:val="4F4F91FB"/>
    <w:rsid w:val="4F6400C1"/>
    <w:rsid w:val="4F68C4A5"/>
    <w:rsid w:val="4F6AFC01"/>
    <w:rsid w:val="4F6B8C45"/>
    <w:rsid w:val="4F6BDD7E"/>
    <w:rsid w:val="4F6CF9D9"/>
    <w:rsid w:val="4F6E9EF3"/>
    <w:rsid w:val="4F7092FE"/>
    <w:rsid w:val="4F70F78E"/>
    <w:rsid w:val="4F738799"/>
    <w:rsid w:val="4F772AD6"/>
    <w:rsid w:val="4F79D13D"/>
    <w:rsid w:val="4F8002A7"/>
    <w:rsid w:val="4F8142FB"/>
    <w:rsid w:val="4F877BCC"/>
    <w:rsid w:val="4F8D1436"/>
    <w:rsid w:val="4F904CAC"/>
    <w:rsid w:val="4F94CCD4"/>
    <w:rsid w:val="4F953C52"/>
    <w:rsid w:val="4FA8593D"/>
    <w:rsid w:val="4FAC6650"/>
    <w:rsid w:val="4FACB963"/>
    <w:rsid w:val="4FAD4923"/>
    <w:rsid w:val="4FB1668D"/>
    <w:rsid w:val="4FB2FA5B"/>
    <w:rsid w:val="4FB67FDF"/>
    <w:rsid w:val="4FB8E725"/>
    <w:rsid w:val="4FBBC56F"/>
    <w:rsid w:val="4FBF3B3D"/>
    <w:rsid w:val="4FC00A99"/>
    <w:rsid w:val="4FC1791C"/>
    <w:rsid w:val="4FC34909"/>
    <w:rsid w:val="4FC62E04"/>
    <w:rsid w:val="4FC8160C"/>
    <w:rsid w:val="4FC949EA"/>
    <w:rsid w:val="4FCCE5D5"/>
    <w:rsid w:val="4FCDEC5D"/>
    <w:rsid w:val="4FE14726"/>
    <w:rsid w:val="4FE1605E"/>
    <w:rsid w:val="4FE3E81E"/>
    <w:rsid w:val="4FE5B1E9"/>
    <w:rsid w:val="4FE81E0F"/>
    <w:rsid w:val="4FEC8C30"/>
    <w:rsid w:val="4FEEAD25"/>
    <w:rsid w:val="4FF25B48"/>
    <w:rsid w:val="500835C3"/>
    <w:rsid w:val="5013E051"/>
    <w:rsid w:val="501AE956"/>
    <w:rsid w:val="501BE4DD"/>
    <w:rsid w:val="50282538"/>
    <w:rsid w:val="5034573C"/>
    <w:rsid w:val="50396586"/>
    <w:rsid w:val="50475EE5"/>
    <w:rsid w:val="50481FA3"/>
    <w:rsid w:val="50491A7C"/>
    <w:rsid w:val="504A3D22"/>
    <w:rsid w:val="5050A3AC"/>
    <w:rsid w:val="50518545"/>
    <w:rsid w:val="50527044"/>
    <w:rsid w:val="505395FF"/>
    <w:rsid w:val="50573CE2"/>
    <w:rsid w:val="50582EF5"/>
    <w:rsid w:val="505AE57C"/>
    <w:rsid w:val="50654062"/>
    <w:rsid w:val="506E236A"/>
    <w:rsid w:val="506F63E4"/>
    <w:rsid w:val="50704145"/>
    <w:rsid w:val="5071087A"/>
    <w:rsid w:val="50712B7B"/>
    <w:rsid w:val="5072CCA6"/>
    <w:rsid w:val="5077EC6B"/>
    <w:rsid w:val="507CA2C1"/>
    <w:rsid w:val="5080ABB0"/>
    <w:rsid w:val="50814DB4"/>
    <w:rsid w:val="50901AF2"/>
    <w:rsid w:val="50907B7D"/>
    <w:rsid w:val="5091F814"/>
    <w:rsid w:val="50920A19"/>
    <w:rsid w:val="509301A8"/>
    <w:rsid w:val="509832B4"/>
    <w:rsid w:val="5099F0BC"/>
    <w:rsid w:val="509C6239"/>
    <w:rsid w:val="50A8A49F"/>
    <w:rsid w:val="50AC8A87"/>
    <w:rsid w:val="50AE0D80"/>
    <w:rsid w:val="50B789E5"/>
    <w:rsid w:val="50C111FD"/>
    <w:rsid w:val="50C27373"/>
    <w:rsid w:val="50C44306"/>
    <w:rsid w:val="50D002E1"/>
    <w:rsid w:val="50D29707"/>
    <w:rsid w:val="50D7A031"/>
    <w:rsid w:val="50E67D89"/>
    <w:rsid w:val="50E6989A"/>
    <w:rsid w:val="50F0AE6D"/>
    <w:rsid w:val="50F56E78"/>
    <w:rsid w:val="50FA830B"/>
    <w:rsid w:val="50FCA47C"/>
    <w:rsid w:val="50FEB676"/>
    <w:rsid w:val="5105113B"/>
    <w:rsid w:val="51064CA9"/>
    <w:rsid w:val="5107E34E"/>
    <w:rsid w:val="5109F721"/>
    <w:rsid w:val="510AAE8F"/>
    <w:rsid w:val="510C8C17"/>
    <w:rsid w:val="5113B6E2"/>
    <w:rsid w:val="5114CC53"/>
    <w:rsid w:val="51193A2D"/>
    <w:rsid w:val="511F7D36"/>
    <w:rsid w:val="51266B35"/>
    <w:rsid w:val="512718B6"/>
    <w:rsid w:val="512878CA"/>
    <w:rsid w:val="512B89D2"/>
    <w:rsid w:val="5137B560"/>
    <w:rsid w:val="514068DD"/>
    <w:rsid w:val="51412D37"/>
    <w:rsid w:val="5141A851"/>
    <w:rsid w:val="5144B24D"/>
    <w:rsid w:val="514727FB"/>
    <w:rsid w:val="5148D608"/>
    <w:rsid w:val="514E315D"/>
    <w:rsid w:val="514EA55C"/>
    <w:rsid w:val="5155C25E"/>
    <w:rsid w:val="5158DA4B"/>
    <w:rsid w:val="515F0BF1"/>
    <w:rsid w:val="5160CFB6"/>
    <w:rsid w:val="5161278B"/>
    <w:rsid w:val="51617BA1"/>
    <w:rsid w:val="516B26E1"/>
    <w:rsid w:val="516D3B71"/>
    <w:rsid w:val="516E08DE"/>
    <w:rsid w:val="517377CD"/>
    <w:rsid w:val="51743997"/>
    <w:rsid w:val="51785FE2"/>
    <w:rsid w:val="5179BC88"/>
    <w:rsid w:val="517AF1BD"/>
    <w:rsid w:val="517C0EDB"/>
    <w:rsid w:val="5182CC5A"/>
    <w:rsid w:val="518801FD"/>
    <w:rsid w:val="518858FE"/>
    <w:rsid w:val="519250A3"/>
    <w:rsid w:val="519A63BC"/>
    <w:rsid w:val="519AAFF1"/>
    <w:rsid w:val="51A24AAC"/>
    <w:rsid w:val="51A98D18"/>
    <w:rsid w:val="51AFB0B2"/>
    <w:rsid w:val="51B0E9B8"/>
    <w:rsid w:val="51B40335"/>
    <w:rsid w:val="51B91641"/>
    <w:rsid w:val="51BA392C"/>
    <w:rsid w:val="51C000D9"/>
    <w:rsid w:val="51C5BC4C"/>
    <w:rsid w:val="51C67650"/>
    <w:rsid w:val="51C74646"/>
    <w:rsid w:val="51D44883"/>
    <w:rsid w:val="51D722CA"/>
    <w:rsid w:val="51D816D0"/>
    <w:rsid w:val="51D959B1"/>
    <w:rsid w:val="51DA7826"/>
    <w:rsid w:val="51DCD4B2"/>
    <w:rsid w:val="51E1BBDB"/>
    <w:rsid w:val="51E86D1B"/>
    <w:rsid w:val="51ECC2A4"/>
    <w:rsid w:val="51EE38D2"/>
    <w:rsid w:val="51F04C18"/>
    <w:rsid w:val="51F5E807"/>
    <w:rsid w:val="51F7489D"/>
    <w:rsid w:val="51FB8E80"/>
    <w:rsid w:val="51FBEEB0"/>
    <w:rsid w:val="51FBFFDE"/>
    <w:rsid w:val="51FF53AB"/>
    <w:rsid w:val="5203C335"/>
    <w:rsid w:val="5206ADFA"/>
    <w:rsid w:val="520A6154"/>
    <w:rsid w:val="520B3445"/>
    <w:rsid w:val="520D7795"/>
    <w:rsid w:val="520D7ED7"/>
    <w:rsid w:val="52107BB0"/>
    <w:rsid w:val="52153727"/>
    <w:rsid w:val="52169C42"/>
    <w:rsid w:val="5216B323"/>
    <w:rsid w:val="5217D3DF"/>
    <w:rsid w:val="521AA53C"/>
    <w:rsid w:val="521B5C52"/>
    <w:rsid w:val="521C2BAE"/>
    <w:rsid w:val="5230CED3"/>
    <w:rsid w:val="5238E706"/>
    <w:rsid w:val="523977F3"/>
    <w:rsid w:val="523D432E"/>
    <w:rsid w:val="52435F40"/>
    <w:rsid w:val="5248FCCF"/>
    <w:rsid w:val="524A6596"/>
    <w:rsid w:val="524D51BE"/>
    <w:rsid w:val="525DB2E4"/>
    <w:rsid w:val="525EFF9E"/>
    <w:rsid w:val="525F5296"/>
    <w:rsid w:val="5266C0C8"/>
    <w:rsid w:val="526A4C9D"/>
    <w:rsid w:val="526A87FA"/>
    <w:rsid w:val="526AFE9F"/>
    <w:rsid w:val="526E4D8F"/>
    <w:rsid w:val="5273CD0E"/>
    <w:rsid w:val="5274E814"/>
    <w:rsid w:val="5277256C"/>
    <w:rsid w:val="5277F58B"/>
    <w:rsid w:val="5278E070"/>
    <w:rsid w:val="527B7489"/>
    <w:rsid w:val="5281A9D9"/>
    <w:rsid w:val="528A8DE4"/>
    <w:rsid w:val="528E2027"/>
    <w:rsid w:val="528FA26D"/>
    <w:rsid w:val="5290FD53"/>
    <w:rsid w:val="5293137D"/>
    <w:rsid w:val="52A0DB34"/>
    <w:rsid w:val="52AB23B1"/>
    <w:rsid w:val="52AB5993"/>
    <w:rsid w:val="52ADEC4F"/>
    <w:rsid w:val="52B4FBCE"/>
    <w:rsid w:val="52B62D90"/>
    <w:rsid w:val="52BAB78E"/>
    <w:rsid w:val="52C1D642"/>
    <w:rsid w:val="52C2FEAC"/>
    <w:rsid w:val="52CE016B"/>
    <w:rsid w:val="52DC0EA7"/>
    <w:rsid w:val="52DE2657"/>
    <w:rsid w:val="52DF6489"/>
    <w:rsid w:val="52E188D4"/>
    <w:rsid w:val="52E2AC8A"/>
    <w:rsid w:val="52E4FB09"/>
    <w:rsid w:val="52E8EF35"/>
    <w:rsid w:val="52F3193D"/>
    <w:rsid w:val="52F5825C"/>
    <w:rsid w:val="52F932BC"/>
    <w:rsid w:val="52FE0796"/>
    <w:rsid w:val="52FEA6F8"/>
    <w:rsid w:val="530270E0"/>
    <w:rsid w:val="53034747"/>
    <w:rsid w:val="53093763"/>
    <w:rsid w:val="530D2897"/>
    <w:rsid w:val="530D4A17"/>
    <w:rsid w:val="530DDA21"/>
    <w:rsid w:val="5310BA1D"/>
    <w:rsid w:val="531228B5"/>
    <w:rsid w:val="5313A2F7"/>
    <w:rsid w:val="5319EE6A"/>
    <w:rsid w:val="53205054"/>
    <w:rsid w:val="532794D8"/>
    <w:rsid w:val="5329F0EC"/>
    <w:rsid w:val="532EE028"/>
    <w:rsid w:val="532FE802"/>
    <w:rsid w:val="533178D0"/>
    <w:rsid w:val="5334AD12"/>
    <w:rsid w:val="5335E6BF"/>
    <w:rsid w:val="533E2089"/>
    <w:rsid w:val="533F5089"/>
    <w:rsid w:val="53424F3E"/>
    <w:rsid w:val="53467492"/>
    <w:rsid w:val="534CAC5B"/>
    <w:rsid w:val="5354BD59"/>
    <w:rsid w:val="5357957B"/>
    <w:rsid w:val="535ECA93"/>
    <w:rsid w:val="53636B29"/>
    <w:rsid w:val="53680960"/>
    <w:rsid w:val="536A6E3D"/>
    <w:rsid w:val="536E9E01"/>
    <w:rsid w:val="53708132"/>
    <w:rsid w:val="53716120"/>
    <w:rsid w:val="53775D6E"/>
    <w:rsid w:val="5377F17A"/>
    <w:rsid w:val="5386E898"/>
    <w:rsid w:val="538789F0"/>
    <w:rsid w:val="538DEF61"/>
    <w:rsid w:val="5392D216"/>
    <w:rsid w:val="53938FB9"/>
    <w:rsid w:val="5396273F"/>
    <w:rsid w:val="53AB74D2"/>
    <w:rsid w:val="53ADD7AD"/>
    <w:rsid w:val="53AF6FF8"/>
    <w:rsid w:val="53B0E68A"/>
    <w:rsid w:val="53B4534D"/>
    <w:rsid w:val="53B45940"/>
    <w:rsid w:val="53B57A3F"/>
    <w:rsid w:val="53B6E486"/>
    <w:rsid w:val="53BB93B4"/>
    <w:rsid w:val="53BBA414"/>
    <w:rsid w:val="53BE5070"/>
    <w:rsid w:val="53BF69E5"/>
    <w:rsid w:val="53C87928"/>
    <w:rsid w:val="53D32CEB"/>
    <w:rsid w:val="53D3A8FD"/>
    <w:rsid w:val="53D752EB"/>
    <w:rsid w:val="53DB0BA6"/>
    <w:rsid w:val="53DC6C25"/>
    <w:rsid w:val="53DD1829"/>
    <w:rsid w:val="53EACAD7"/>
    <w:rsid w:val="53F3C063"/>
    <w:rsid w:val="53F4E793"/>
    <w:rsid w:val="53F60DFE"/>
    <w:rsid w:val="53F92D47"/>
    <w:rsid w:val="53F94B73"/>
    <w:rsid w:val="53F9C00A"/>
    <w:rsid w:val="53FABB59"/>
    <w:rsid w:val="53FC4695"/>
    <w:rsid w:val="53FD3574"/>
    <w:rsid w:val="5401EBD7"/>
    <w:rsid w:val="5407EFD0"/>
    <w:rsid w:val="540F07E5"/>
    <w:rsid w:val="540F3C95"/>
    <w:rsid w:val="541FFCCC"/>
    <w:rsid w:val="5420B5B2"/>
    <w:rsid w:val="5420F403"/>
    <w:rsid w:val="54242A11"/>
    <w:rsid w:val="54296712"/>
    <w:rsid w:val="542D2948"/>
    <w:rsid w:val="54318B19"/>
    <w:rsid w:val="54364188"/>
    <w:rsid w:val="543707E6"/>
    <w:rsid w:val="543BE1CD"/>
    <w:rsid w:val="543DF940"/>
    <w:rsid w:val="5453FE33"/>
    <w:rsid w:val="545CFA40"/>
    <w:rsid w:val="545F82EC"/>
    <w:rsid w:val="5464D06B"/>
    <w:rsid w:val="5465CB04"/>
    <w:rsid w:val="54675121"/>
    <w:rsid w:val="5468B1E7"/>
    <w:rsid w:val="546A319D"/>
    <w:rsid w:val="546B64F8"/>
    <w:rsid w:val="546BA068"/>
    <w:rsid w:val="546EA55D"/>
    <w:rsid w:val="546F299F"/>
    <w:rsid w:val="5470B636"/>
    <w:rsid w:val="5474893C"/>
    <w:rsid w:val="54765C09"/>
    <w:rsid w:val="54781BF3"/>
    <w:rsid w:val="54793D19"/>
    <w:rsid w:val="547BA5F1"/>
    <w:rsid w:val="547C9963"/>
    <w:rsid w:val="54830779"/>
    <w:rsid w:val="548642A9"/>
    <w:rsid w:val="548F79D0"/>
    <w:rsid w:val="54904ACD"/>
    <w:rsid w:val="5493D866"/>
    <w:rsid w:val="5496A31C"/>
    <w:rsid w:val="54A08A3B"/>
    <w:rsid w:val="54A27320"/>
    <w:rsid w:val="54A3FD90"/>
    <w:rsid w:val="54A41910"/>
    <w:rsid w:val="54A7609F"/>
    <w:rsid w:val="54A8E15A"/>
    <w:rsid w:val="54AACB00"/>
    <w:rsid w:val="54ACEE2C"/>
    <w:rsid w:val="54AD3E40"/>
    <w:rsid w:val="54AE576E"/>
    <w:rsid w:val="54BFEBAA"/>
    <w:rsid w:val="54C6475C"/>
    <w:rsid w:val="54CE650A"/>
    <w:rsid w:val="54CEB895"/>
    <w:rsid w:val="54D1CC8A"/>
    <w:rsid w:val="54DAAAB0"/>
    <w:rsid w:val="54DF24AF"/>
    <w:rsid w:val="54E5E250"/>
    <w:rsid w:val="54E996CB"/>
    <w:rsid w:val="54F4567D"/>
    <w:rsid w:val="54F79432"/>
    <w:rsid w:val="54FFCEB9"/>
    <w:rsid w:val="5505C721"/>
    <w:rsid w:val="5506E3BC"/>
    <w:rsid w:val="550832F0"/>
    <w:rsid w:val="550860C0"/>
    <w:rsid w:val="550C2E63"/>
    <w:rsid w:val="550C30FF"/>
    <w:rsid w:val="550DEFAE"/>
    <w:rsid w:val="550E6558"/>
    <w:rsid w:val="550EE6F9"/>
    <w:rsid w:val="5518B325"/>
    <w:rsid w:val="551C48DA"/>
    <w:rsid w:val="5521115B"/>
    <w:rsid w:val="5527000F"/>
    <w:rsid w:val="55285623"/>
    <w:rsid w:val="552B1973"/>
    <w:rsid w:val="552D83F7"/>
    <w:rsid w:val="552F19FF"/>
    <w:rsid w:val="5535DD9E"/>
    <w:rsid w:val="5535E483"/>
    <w:rsid w:val="5538A72C"/>
    <w:rsid w:val="553E107F"/>
    <w:rsid w:val="55419002"/>
    <w:rsid w:val="5543C692"/>
    <w:rsid w:val="554622AC"/>
    <w:rsid w:val="55487C3E"/>
    <w:rsid w:val="5549FBC3"/>
    <w:rsid w:val="554E5D8B"/>
    <w:rsid w:val="55513BBD"/>
    <w:rsid w:val="55550136"/>
    <w:rsid w:val="55593E28"/>
    <w:rsid w:val="55605F68"/>
    <w:rsid w:val="5562E805"/>
    <w:rsid w:val="55653D74"/>
    <w:rsid w:val="55662613"/>
    <w:rsid w:val="5566B196"/>
    <w:rsid w:val="556B4C7B"/>
    <w:rsid w:val="5571A354"/>
    <w:rsid w:val="55784BC5"/>
    <w:rsid w:val="5578E5B4"/>
    <w:rsid w:val="5583F3B4"/>
    <w:rsid w:val="558530B0"/>
    <w:rsid w:val="558F27D9"/>
    <w:rsid w:val="55955C7A"/>
    <w:rsid w:val="559B416A"/>
    <w:rsid w:val="559CD690"/>
    <w:rsid w:val="559F6834"/>
    <w:rsid w:val="55A08E91"/>
    <w:rsid w:val="55A09C09"/>
    <w:rsid w:val="55A3300A"/>
    <w:rsid w:val="55A3E17D"/>
    <w:rsid w:val="55A52736"/>
    <w:rsid w:val="55A6C615"/>
    <w:rsid w:val="55AB201A"/>
    <w:rsid w:val="55AE1472"/>
    <w:rsid w:val="55AE5BD2"/>
    <w:rsid w:val="55B1B54E"/>
    <w:rsid w:val="55B4D152"/>
    <w:rsid w:val="55B67583"/>
    <w:rsid w:val="55B7763F"/>
    <w:rsid w:val="55BA8658"/>
    <w:rsid w:val="55BB14CC"/>
    <w:rsid w:val="55C9DCCA"/>
    <w:rsid w:val="55CBB6E0"/>
    <w:rsid w:val="55DB7386"/>
    <w:rsid w:val="55DBA21F"/>
    <w:rsid w:val="55DCB405"/>
    <w:rsid w:val="55DEFBED"/>
    <w:rsid w:val="55E26DC6"/>
    <w:rsid w:val="55E47770"/>
    <w:rsid w:val="55E59524"/>
    <w:rsid w:val="55E797A5"/>
    <w:rsid w:val="55E83F18"/>
    <w:rsid w:val="55EB648E"/>
    <w:rsid w:val="55EB815E"/>
    <w:rsid w:val="55EDEBCE"/>
    <w:rsid w:val="55F181F1"/>
    <w:rsid w:val="55F216A6"/>
    <w:rsid w:val="55F4224A"/>
    <w:rsid w:val="55F4A5FD"/>
    <w:rsid w:val="55F66700"/>
    <w:rsid w:val="55FA5041"/>
    <w:rsid w:val="55FC16AA"/>
    <w:rsid w:val="55FC2EED"/>
    <w:rsid w:val="55FDC2E7"/>
    <w:rsid w:val="55FFA157"/>
    <w:rsid w:val="5603ED6D"/>
    <w:rsid w:val="5609342F"/>
    <w:rsid w:val="5618C7A7"/>
    <w:rsid w:val="561BE425"/>
    <w:rsid w:val="561C90DF"/>
    <w:rsid w:val="5622359C"/>
    <w:rsid w:val="562444CE"/>
    <w:rsid w:val="56255CE6"/>
    <w:rsid w:val="562F3F6A"/>
    <w:rsid w:val="5631685A"/>
    <w:rsid w:val="5635E6BF"/>
    <w:rsid w:val="563CA85D"/>
    <w:rsid w:val="5640D09A"/>
    <w:rsid w:val="5648DE01"/>
    <w:rsid w:val="5659F7B6"/>
    <w:rsid w:val="565F75DA"/>
    <w:rsid w:val="566637AB"/>
    <w:rsid w:val="566809A6"/>
    <w:rsid w:val="56698296"/>
    <w:rsid w:val="566B1C40"/>
    <w:rsid w:val="566F00B8"/>
    <w:rsid w:val="566F4725"/>
    <w:rsid w:val="5672488A"/>
    <w:rsid w:val="56760052"/>
    <w:rsid w:val="567B47A4"/>
    <w:rsid w:val="568051E5"/>
    <w:rsid w:val="5686748A"/>
    <w:rsid w:val="5691F31C"/>
    <w:rsid w:val="5699E72B"/>
    <w:rsid w:val="569D15E6"/>
    <w:rsid w:val="56A2AE22"/>
    <w:rsid w:val="56A47E2D"/>
    <w:rsid w:val="56AAF7F6"/>
    <w:rsid w:val="56B3BCCC"/>
    <w:rsid w:val="56B62906"/>
    <w:rsid w:val="56B94B9E"/>
    <w:rsid w:val="56BC4E6E"/>
    <w:rsid w:val="56BE2F56"/>
    <w:rsid w:val="56BE7796"/>
    <w:rsid w:val="56C3A872"/>
    <w:rsid w:val="56C665E9"/>
    <w:rsid w:val="56D410F2"/>
    <w:rsid w:val="56D784FF"/>
    <w:rsid w:val="56DC86DB"/>
    <w:rsid w:val="56DE12C4"/>
    <w:rsid w:val="56DF2781"/>
    <w:rsid w:val="56DFCA1A"/>
    <w:rsid w:val="56EA5103"/>
    <w:rsid w:val="56EA8BF9"/>
    <w:rsid w:val="56EC9613"/>
    <w:rsid w:val="56F74B35"/>
    <w:rsid w:val="56FAA6D2"/>
    <w:rsid w:val="56FDEA25"/>
    <w:rsid w:val="5701A1C3"/>
    <w:rsid w:val="57095D2D"/>
    <w:rsid w:val="570BF8B6"/>
    <w:rsid w:val="57105F1E"/>
    <w:rsid w:val="571ECDF1"/>
    <w:rsid w:val="57242CAF"/>
    <w:rsid w:val="572512F3"/>
    <w:rsid w:val="57269DF0"/>
    <w:rsid w:val="572A71AF"/>
    <w:rsid w:val="572FC911"/>
    <w:rsid w:val="573345F3"/>
    <w:rsid w:val="57366C6F"/>
    <w:rsid w:val="57389A70"/>
    <w:rsid w:val="5738E856"/>
    <w:rsid w:val="573ADF0C"/>
    <w:rsid w:val="573FF15F"/>
    <w:rsid w:val="5740AE35"/>
    <w:rsid w:val="57425B96"/>
    <w:rsid w:val="57425E02"/>
    <w:rsid w:val="5748C930"/>
    <w:rsid w:val="57556FD9"/>
    <w:rsid w:val="57582B39"/>
    <w:rsid w:val="5758D32D"/>
    <w:rsid w:val="575EAAB2"/>
    <w:rsid w:val="5760C078"/>
    <w:rsid w:val="57654561"/>
    <w:rsid w:val="57672E91"/>
    <w:rsid w:val="57689954"/>
    <w:rsid w:val="576B3028"/>
    <w:rsid w:val="576C735F"/>
    <w:rsid w:val="576CB90C"/>
    <w:rsid w:val="57711F19"/>
    <w:rsid w:val="5772F060"/>
    <w:rsid w:val="5772F258"/>
    <w:rsid w:val="577B62F9"/>
    <w:rsid w:val="577E363A"/>
    <w:rsid w:val="578175D3"/>
    <w:rsid w:val="57825004"/>
    <w:rsid w:val="5788466D"/>
    <w:rsid w:val="57893B1C"/>
    <w:rsid w:val="579191AF"/>
    <w:rsid w:val="579948CF"/>
    <w:rsid w:val="579A7A9F"/>
    <w:rsid w:val="579DAAC6"/>
    <w:rsid w:val="579DBFFA"/>
    <w:rsid w:val="57A0E55F"/>
    <w:rsid w:val="57B09047"/>
    <w:rsid w:val="57B312DF"/>
    <w:rsid w:val="57B35F18"/>
    <w:rsid w:val="57B3FF3B"/>
    <w:rsid w:val="57C17382"/>
    <w:rsid w:val="57C31A90"/>
    <w:rsid w:val="57C46188"/>
    <w:rsid w:val="57C5E1FF"/>
    <w:rsid w:val="57C96299"/>
    <w:rsid w:val="57CC9F0B"/>
    <w:rsid w:val="57CD407E"/>
    <w:rsid w:val="57D6ABC9"/>
    <w:rsid w:val="57D9F50C"/>
    <w:rsid w:val="57DA78C5"/>
    <w:rsid w:val="57DCA0FB"/>
    <w:rsid w:val="57DCD35A"/>
    <w:rsid w:val="57DD1540"/>
    <w:rsid w:val="57E71D46"/>
    <w:rsid w:val="57E86721"/>
    <w:rsid w:val="57ED1C05"/>
    <w:rsid w:val="57FBEFA8"/>
    <w:rsid w:val="57FC4944"/>
    <w:rsid w:val="5802EB45"/>
    <w:rsid w:val="580D5DF7"/>
    <w:rsid w:val="5811599F"/>
    <w:rsid w:val="581925EA"/>
    <w:rsid w:val="581A617D"/>
    <w:rsid w:val="581A7A42"/>
    <w:rsid w:val="581B149B"/>
    <w:rsid w:val="581B995B"/>
    <w:rsid w:val="581BEDE8"/>
    <w:rsid w:val="58202247"/>
    <w:rsid w:val="5822C218"/>
    <w:rsid w:val="583211F3"/>
    <w:rsid w:val="583AD1B1"/>
    <w:rsid w:val="583CFBF7"/>
    <w:rsid w:val="583D432F"/>
    <w:rsid w:val="58405F7A"/>
    <w:rsid w:val="5843BCC0"/>
    <w:rsid w:val="5843D555"/>
    <w:rsid w:val="5845A8A9"/>
    <w:rsid w:val="5846ACB8"/>
    <w:rsid w:val="584FC922"/>
    <w:rsid w:val="5859FEEB"/>
    <w:rsid w:val="585B1975"/>
    <w:rsid w:val="585F657F"/>
    <w:rsid w:val="58600D10"/>
    <w:rsid w:val="5861E2D3"/>
    <w:rsid w:val="5873B047"/>
    <w:rsid w:val="5876DA0B"/>
    <w:rsid w:val="58833ED5"/>
    <w:rsid w:val="58875485"/>
    <w:rsid w:val="588B5DDC"/>
    <w:rsid w:val="588C8616"/>
    <w:rsid w:val="58942682"/>
    <w:rsid w:val="589D74E6"/>
    <w:rsid w:val="58A422B0"/>
    <w:rsid w:val="58A54918"/>
    <w:rsid w:val="58A8BFEC"/>
    <w:rsid w:val="58A9BA05"/>
    <w:rsid w:val="58AC1C69"/>
    <w:rsid w:val="58B3DFD6"/>
    <w:rsid w:val="58B58C36"/>
    <w:rsid w:val="58B709D2"/>
    <w:rsid w:val="58B8015C"/>
    <w:rsid w:val="58BBCE20"/>
    <w:rsid w:val="58C0BEB0"/>
    <w:rsid w:val="58C57ED2"/>
    <w:rsid w:val="58D83CC4"/>
    <w:rsid w:val="58D84D37"/>
    <w:rsid w:val="58DC29F6"/>
    <w:rsid w:val="58E2365F"/>
    <w:rsid w:val="58E832CB"/>
    <w:rsid w:val="58E944FE"/>
    <w:rsid w:val="58F2FB55"/>
    <w:rsid w:val="58FC90D9"/>
    <w:rsid w:val="58FD6E79"/>
    <w:rsid w:val="590A2038"/>
    <w:rsid w:val="590E2B71"/>
    <w:rsid w:val="59123C6C"/>
    <w:rsid w:val="591262D5"/>
    <w:rsid w:val="591321B0"/>
    <w:rsid w:val="59138D5E"/>
    <w:rsid w:val="59173F4C"/>
    <w:rsid w:val="59174153"/>
    <w:rsid w:val="591CDAB0"/>
    <w:rsid w:val="5920233E"/>
    <w:rsid w:val="592091FF"/>
    <w:rsid w:val="59254FF5"/>
    <w:rsid w:val="5925F308"/>
    <w:rsid w:val="59262DBA"/>
    <w:rsid w:val="592958A8"/>
    <w:rsid w:val="592C0943"/>
    <w:rsid w:val="592E30C3"/>
    <w:rsid w:val="59315AF5"/>
    <w:rsid w:val="59328050"/>
    <w:rsid w:val="593F9AE4"/>
    <w:rsid w:val="59402511"/>
    <w:rsid w:val="59412BDE"/>
    <w:rsid w:val="5941EA27"/>
    <w:rsid w:val="5945D728"/>
    <w:rsid w:val="59468A34"/>
    <w:rsid w:val="59477886"/>
    <w:rsid w:val="594A5E4D"/>
    <w:rsid w:val="594B834C"/>
    <w:rsid w:val="594BC1E6"/>
    <w:rsid w:val="594DAE77"/>
    <w:rsid w:val="59508207"/>
    <w:rsid w:val="5951B3FF"/>
    <w:rsid w:val="5954A96B"/>
    <w:rsid w:val="595558A9"/>
    <w:rsid w:val="59564C8A"/>
    <w:rsid w:val="59588BD1"/>
    <w:rsid w:val="5958A317"/>
    <w:rsid w:val="59597ACF"/>
    <w:rsid w:val="595B7D4D"/>
    <w:rsid w:val="595E3E2E"/>
    <w:rsid w:val="595F77B3"/>
    <w:rsid w:val="596532FA"/>
    <w:rsid w:val="5966C41A"/>
    <w:rsid w:val="5968ACDC"/>
    <w:rsid w:val="5969FDCC"/>
    <w:rsid w:val="596C0067"/>
    <w:rsid w:val="59726440"/>
    <w:rsid w:val="59727C2A"/>
    <w:rsid w:val="597280FF"/>
    <w:rsid w:val="5973213A"/>
    <w:rsid w:val="5973BAB7"/>
    <w:rsid w:val="5975EA0F"/>
    <w:rsid w:val="5984B0DC"/>
    <w:rsid w:val="59872919"/>
    <w:rsid w:val="598CC78C"/>
    <w:rsid w:val="598DF351"/>
    <w:rsid w:val="599338DE"/>
    <w:rsid w:val="5993927D"/>
    <w:rsid w:val="59940AEE"/>
    <w:rsid w:val="59967EB3"/>
    <w:rsid w:val="59999005"/>
    <w:rsid w:val="59A17A26"/>
    <w:rsid w:val="59A193EE"/>
    <w:rsid w:val="59A2496B"/>
    <w:rsid w:val="59A819C4"/>
    <w:rsid w:val="59AAF50F"/>
    <w:rsid w:val="59AB6273"/>
    <w:rsid w:val="59B08598"/>
    <w:rsid w:val="59B137AC"/>
    <w:rsid w:val="59B61EB8"/>
    <w:rsid w:val="59B9D7E7"/>
    <w:rsid w:val="59BAAD79"/>
    <w:rsid w:val="59BBFD37"/>
    <w:rsid w:val="59BDBFC5"/>
    <w:rsid w:val="59BE73BA"/>
    <w:rsid w:val="59C0D7DC"/>
    <w:rsid w:val="59C39101"/>
    <w:rsid w:val="59CED581"/>
    <w:rsid w:val="59D233FF"/>
    <w:rsid w:val="59D365DF"/>
    <w:rsid w:val="59DA8386"/>
    <w:rsid w:val="59E5E8DE"/>
    <w:rsid w:val="59E9E1EE"/>
    <w:rsid w:val="59ECD3F2"/>
    <w:rsid w:val="59F2C3D1"/>
    <w:rsid w:val="59F8E940"/>
    <w:rsid w:val="59FC54DE"/>
    <w:rsid w:val="59FEF87B"/>
    <w:rsid w:val="5A015A6A"/>
    <w:rsid w:val="5A135DC2"/>
    <w:rsid w:val="5A1CC02E"/>
    <w:rsid w:val="5A1DD994"/>
    <w:rsid w:val="5A1E5B42"/>
    <w:rsid w:val="5A1F5B1D"/>
    <w:rsid w:val="5A2667DD"/>
    <w:rsid w:val="5A2D79C0"/>
    <w:rsid w:val="5A2E7711"/>
    <w:rsid w:val="5A36CE32"/>
    <w:rsid w:val="5A4015F4"/>
    <w:rsid w:val="5A408515"/>
    <w:rsid w:val="5A4091D6"/>
    <w:rsid w:val="5A40A860"/>
    <w:rsid w:val="5A423A2F"/>
    <w:rsid w:val="5A45777C"/>
    <w:rsid w:val="5A469890"/>
    <w:rsid w:val="5A48C4EE"/>
    <w:rsid w:val="5A4D093A"/>
    <w:rsid w:val="5A4F6706"/>
    <w:rsid w:val="5A50C573"/>
    <w:rsid w:val="5A51A617"/>
    <w:rsid w:val="5A58EA2A"/>
    <w:rsid w:val="5A5A2F0E"/>
    <w:rsid w:val="5A5D3B15"/>
    <w:rsid w:val="5A5F8FA8"/>
    <w:rsid w:val="5A63BD87"/>
    <w:rsid w:val="5A63C01F"/>
    <w:rsid w:val="5A6A5F63"/>
    <w:rsid w:val="5A6FF676"/>
    <w:rsid w:val="5A75CBA6"/>
    <w:rsid w:val="5A769585"/>
    <w:rsid w:val="5A773111"/>
    <w:rsid w:val="5A78032A"/>
    <w:rsid w:val="5A782B58"/>
    <w:rsid w:val="5A79B3BC"/>
    <w:rsid w:val="5A7E5276"/>
    <w:rsid w:val="5A83EDB2"/>
    <w:rsid w:val="5A85D113"/>
    <w:rsid w:val="5A86E388"/>
    <w:rsid w:val="5A8716A3"/>
    <w:rsid w:val="5A8AC594"/>
    <w:rsid w:val="5A90856E"/>
    <w:rsid w:val="5A91E770"/>
    <w:rsid w:val="5A96D3F4"/>
    <w:rsid w:val="5A980EE1"/>
    <w:rsid w:val="5A9CDD6E"/>
    <w:rsid w:val="5AA11B7D"/>
    <w:rsid w:val="5AAF6A2A"/>
    <w:rsid w:val="5AB5F80C"/>
    <w:rsid w:val="5ABC6212"/>
    <w:rsid w:val="5AC1E16B"/>
    <w:rsid w:val="5ADD82B6"/>
    <w:rsid w:val="5AE0C4B8"/>
    <w:rsid w:val="5AE26A2B"/>
    <w:rsid w:val="5AE52D50"/>
    <w:rsid w:val="5AE74163"/>
    <w:rsid w:val="5AEC1FBF"/>
    <w:rsid w:val="5AF32700"/>
    <w:rsid w:val="5AF5CA21"/>
    <w:rsid w:val="5AF760F5"/>
    <w:rsid w:val="5AFB8505"/>
    <w:rsid w:val="5B0020EC"/>
    <w:rsid w:val="5B02CF29"/>
    <w:rsid w:val="5B0D38F5"/>
    <w:rsid w:val="5B105ACD"/>
    <w:rsid w:val="5B18A44F"/>
    <w:rsid w:val="5B1986F3"/>
    <w:rsid w:val="5B2120AB"/>
    <w:rsid w:val="5B21CD58"/>
    <w:rsid w:val="5B25F4AF"/>
    <w:rsid w:val="5B274D94"/>
    <w:rsid w:val="5B2947ED"/>
    <w:rsid w:val="5B29B811"/>
    <w:rsid w:val="5B2A42E8"/>
    <w:rsid w:val="5B2D09A1"/>
    <w:rsid w:val="5B338198"/>
    <w:rsid w:val="5B389215"/>
    <w:rsid w:val="5B3A0CF4"/>
    <w:rsid w:val="5B3E6862"/>
    <w:rsid w:val="5B3F1F49"/>
    <w:rsid w:val="5B4B062C"/>
    <w:rsid w:val="5B50A8FB"/>
    <w:rsid w:val="5B55A5C0"/>
    <w:rsid w:val="5B577A2A"/>
    <w:rsid w:val="5B5D3C81"/>
    <w:rsid w:val="5B6803AA"/>
    <w:rsid w:val="5B6ADA33"/>
    <w:rsid w:val="5B6B63CC"/>
    <w:rsid w:val="5B6D9C62"/>
    <w:rsid w:val="5B79E6AF"/>
    <w:rsid w:val="5B7E8C49"/>
    <w:rsid w:val="5B7EAC0E"/>
    <w:rsid w:val="5B7EC44B"/>
    <w:rsid w:val="5B7FA986"/>
    <w:rsid w:val="5B812B73"/>
    <w:rsid w:val="5B8DBAB0"/>
    <w:rsid w:val="5B92A685"/>
    <w:rsid w:val="5B957531"/>
    <w:rsid w:val="5BA487A0"/>
    <w:rsid w:val="5BA7C4DC"/>
    <w:rsid w:val="5BA9542F"/>
    <w:rsid w:val="5BADD4B6"/>
    <w:rsid w:val="5BB07FCF"/>
    <w:rsid w:val="5BBBCABF"/>
    <w:rsid w:val="5BBC33ED"/>
    <w:rsid w:val="5BBCA75A"/>
    <w:rsid w:val="5BBCE6CC"/>
    <w:rsid w:val="5BC002D9"/>
    <w:rsid w:val="5BC1CBEE"/>
    <w:rsid w:val="5BC582EF"/>
    <w:rsid w:val="5BCB7950"/>
    <w:rsid w:val="5BCC5D5D"/>
    <w:rsid w:val="5BD0A9FA"/>
    <w:rsid w:val="5BD40955"/>
    <w:rsid w:val="5BD7D6CE"/>
    <w:rsid w:val="5BD84061"/>
    <w:rsid w:val="5BDA79D4"/>
    <w:rsid w:val="5BE9B27C"/>
    <w:rsid w:val="5BF3921C"/>
    <w:rsid w:val="5BF392C0"/>
    <w:rsid w:val="5BF51384"/>
    <w:rsid w:val="5BF7B6ED"/>
    <w:rsid w:val="5C07B97B"/>
    <w:rsid w:val="5C1557CF"/>
    <w:rsid w:val="5C15FF22"/>
    <w:rsid w:val="5C1CD4BA"/>
    <w:rsid w:val="5C212A80"/>
    <w:rsid w:val="5C2DFE87"/>
    <w:rsid w:val="5C2FF945"/>
    <w:rsid w:val="5C34E0AE"/>
    <w:rsid w:val="5C3762B6"/>
    <w:rsid w:val="5C3F2F4A"/>
    <w:rsid w:val="5C463D09"/>
    <w:rsid w:val="5C47B1F5"/>
    <w:rsid w:val="5C4AC272"/>
    <w:rsid w:val="5C4D2DE2"/>
    <w:rsid w:val="5C4E53D2"/>
    <w:rsid w:val="5C51A407"/>
    <w:rsid w:val="5C59095F"/>
    <w:rsid w:val="5C5CB769"/>
    <w:rsid w:val="5C5D2682"/>
    <w:rsid w:val="5C5E81F8"/>
    <w:rsid w:val="5C667AD5"/>
    <w:rsid w:val="5C687DA7"/>
    <w:rsid w:val="5C6E0B17"/>
    <w:rsid w:val="5C735B35"/>
    <w:rsid w:val="5C78B59B"/>
    <w:rsid w:val="5C798AE9"/>
    <w:rsid w:val="5C80800C"/>
    <w:rsid w:val="5C83DAF9"/>
    <w:rsid w:val="5C83F34C"/>
    <w:rsid w:val="5C870696"/>
    <w:rsid w:val="5C8DE567"/>
    <w:rsid w:val="5C8E9D63"/>
    <w:rsid w:val="5C92DBD9"/>
    <w:rsid w:val="5C93DB96"/>
    <w:rsid w:val="5C941485"/>
    <w:rsid w:val="5C94CD56"/>
    <w:rsid w:val="5C95F1FD"/>
    <w:rsid w:val="5C982FFF"/>
    <w:rsid w:val="5C99127F"/>
    <w:rsid w:val="5C9D5483"/>
    <w:rsid w:val="5CA3BE5A"/>
    <w:rsid w:val="5CA80E1C"/>
    <w:rsid w:val="5CA96448"/>
    <w:rsid w:val="5CAC42AF"/>
    <w:rsid w:val="5CAE634D"/>
    <w:rsid w:val="5CAF8B33"/>
    <w:rsid w:val="5CB805AD"/>
    <w:rsid w:val="5CB89C56"/>
    <w:rsid w:val="5CC7DFCB"/>
    <w:rsid w:val="5CCE2AFD"/>
    <w:rsid w:val="5CD18B0C"/>
    <w:rsid w:val="5CD326E7"/>
    <w:rsid w:val="5CD9BE46"/>
    <w:rsid w:val="5CDA7675"/>
    <w:rsid w:val="5CE87D3B"/>
    <w:rsid w:val="5CF1745B"/>
    <w:rsid w:val="5CF178A9"/>
    <w:rsid w:val="5CF7A2AC"/>
    <w:rsid w:val="5CFFE3AB"/>
    <w:rsid w:val="5D06E876"/>
    <w:rsid w:val="5D09A972"/>
    <w:rsid w:val="5D0B3918"/>
    <w:rsid w:val="5D119B2D"/>
    <w:rsid w:val="5D124B20"/>
    <w:rsid w:val="5D13EF60"/>
    <w:rsid w:val="5D16D7E3"/>
    <w:rsid w:val="5D1A4B94"/>
    <w:rsid w:val="5D200CEA"/>
    <w:rsid w:val="5D235009"/>
    <w:rsid w:val="5D28EF31"/>
    <w:rsid w:val="5D35C8CD"/>
    <w:rsid w:val="5D3ED981"/>
    <w:rsid w:val="5D3F5E61"/>
    <w:rsid w:val="5D475D56"/>
    <w:rsid w:val="5D4C0A59"/>
    <w:rsid w:val="5D4C6BD7"/>
    <w:rsid w:val="5D4CCB70"/>
    <w:rsid w:val="5D4EBB15"/>
    <w:rsid w:val="5D5558EB"/>
    <w:rsid w:val="5D5AA7A2"/>
    <w:rsid w:val="5D5CDEF3"/>
    <w:rsid w:val="5D621055"/>
    <w:rsid w:val="5D696098"/>
    <w:rsid w:val="5D73085C"/>
    <w:rsid w:val="5D755887"/>
    <w:rsid w:val="5D7BF783"/>
    <w:rsid w:val="5D7D8CD8"/>
    <w:rsid w:val="5D8254E6"/>
    <w:rsid w:val="5D853E67"/>
    <w:rsid w:val="5D86DFE8"/>
    <w:rsid w:val="5D94E7A5"/>
    <w:rsid w:val="5D999B76"/>
    <w:rsid w:val="5D9C11DB"/>
    <w:rsid w:val="5D9C5E75"/>
    <w:rsid w:val="5DA066D5"/>
    <w:rsid w:val="5DA496FF"/>
    <w:rsid w:val="5DAC49DF"/>
    <w:rsid w:val="5DAC6BB8"/>
    <w:rsid w:val="5DB0906F"/>
    <w:rsid w:val="5DB2378A"/>
    <w:rsid w:val="5DBDDDC2"/>
    <w:rsid w:val="5DC17F6F"/>
    <w:rsid w:val="5DCA2CBE"/>
    <w:rsid w:val="5DCE8C33"/>
    <w:rsid w:val="5DD01FEE"/>
    <w:rsid w:val="5DD4A005"/>
    <w:rsid w:val="5DD6943C"/>
    <w:rsid w:val="5DD8BE82"/>
    <w:rsid w:val="5DDBD656"/>
    <w:rsid w:val="5DDD5EBD"/>
    <w:rsid w:val="5DE207FB"/>
    <w:rsid w:val="5DE33E44"/>
    <w:rsid w:val="5DE8AA15"/>
    <w:rsid w:val="5DEFB0B3"/>
    <w:rsid w:val="5DF068B4"/>
    <w:rsid w:val="5DFDE8C6"/>
    <w:rsid w:val="5E02C219"/>
    <w:rsid w:val="5E05A6BE"/>
    <w:rsid w:val="5E0C2FE8"/>
    <w:rsid w:val="5E0ECCEB"/>
    <w:rsid w:val="5E10A7B9"/>
    <w:rsid w:val="5E145DCE"/>
    <w:rsid w:val="5E16D69C"/>
    <w:rsid w:val="5E1A04E6"/>
    <w:rsid w:val="5E238BC3"/>
    <w:rsid w:val="5E23C416"/>
    <w:rsid w:val="5E2462D5"/>
    <w:rsid w:val="5E296AE6"/>
    <w:rsid w:val="5E2B9CF4"/>
    <w:rsid w:val="5E2F56B3"/>
    <w:rsid w:val="5E33589E"/>
    <w:rsid w:val="5E3A608E"/>
    <w:rsid w:val="5E46A1B0"/>
    <w:rsid w:val="5E49B88D"/>
    <w:rsid w:val="5E4C0149"/>
    <w:rsid w:val="5E4C67BF"/>
    <w:rsid w:val="5E4D28BD"/>
    <w:rsid w:val="5E524278"/>
    <w:rsid w:val="5E565706"/>
    <w:rsid w:val="5E5AAE4B"/>
    <w:rsid w:val="5E60D988"/>
    <w:rsid w:val="5E6563C3"/>
    <w:rsid w:val="5E660EF5"/>
    <w:rsid w:val="5E6B4098"/>
    <w:rsid w:val="5E6D2D9D"/>
    <w:rsid w:val="5E6D4F02"/>
    <w:rsid w:val="5E72BA8D"/>
    <w:rsid w:val="5E72F372"/>
    <w:rsid w:val="5E74B608"/>
    <w:rsid w:val="5E792FA5"/>
    <w:rsid w:val="5E7BC694"/>
    <w:rsid w:val="5E80FD57"/>
    <w:rsid w:val="5E8AAB51"/>
    <w:rsid w:val="5E8B6821"/>
    <w:rsid w:val="5E8C0F58"/>
    <w:rsid w:val="5E93F0AC"/>
    <w:rsid w:val="5E942794"/>
    <w:rsid w:val="5E953485"/>
    <w:rsid w:val="5E95C844"/>
    <w:rsid w:val="5E96FE68"/>
    <w:rsid w:val="5E97B3B6"/>
    <w:rsid w:val="5E9B36EC"/>
    <w:rsid w:val="5E9E401B"/>
    <w:rsid w:val="5EA0D647"/>
    <w:rsid w:val="5EA15377"/>
    <w:rsid w:val="5EAB7523"/>
    <w:rsid w:val="5EADC900"/>
    <w:rsid w:val="5EB0AE8E"/>
    <w:rsid w:val="5EB3AB3C"/>
    <w:rsid w:val="5EB6147B"/>
    <w:rsid w:val="5EBC6097"/>
    <w:rsid w:val="5EC014DC"/>
    <w:rsid w:val="5EC0BED5"/>
    <w:rsid w:val="5EC17309"/>
    <w:rsid w:val="5EC217F9"/>
    <w:rsid w:val="5ECD2A40"/>
    <w:rsid w:val="5ED79235"/>
    <w:rsid w:val="5EE396EB"/>
    <w:rsid w:val="5EE461E9"/>
    <w:rsid w:val="5EE7B7C3"/>
    <w:rsid w:val="5EE7C222"/>
    <w:rsid w:val="5EE8AD00"/>
    <w:rsid w:val="5EEBED5C"/>
    <w:rsid w:val="5EEDC36D"/>
    <w:rsid w:val="5EEEDEF0"/>
    <w:rsid w:val="5EF04FFE"/>
    <w:rsid w:val="5EF9485F"/>
    <w:rsid w:val="5EFB6F02"/>
    <w:rsid w:val="5EFE5864"/>
    <w:rsid w:val="5F000631"/>
    <w:rsid w:val="5F047599"/>
    <w:rsid w:val="5F15CE28"/>
    <w:rsid w:val="5F1666C3"/>
    <w:rsid w:val="5F1E8D05"/>
    <w:rsid w:val="5F21E974"/>
    <w:rsid w:val="5F2271C5"/>
    <w:rsid w:val="5F2717B6"/>
    <w:rsid w:val="5F29CDB0"/>
    <w:rsid w:val="5F313D44"/>
    <w:rsid w:val="5F33E7D9"/>
    <w:rsid w:val="5F354322"/>
    <w:rsid w:val="5F399E87"/>
    <w:rsid w:val="5F3A16C2"/>
    <w:rsid w:val="5F3D4B1C"/>
    <w:rsid w:val="5F43E97D"/>
    <w:rsid w:val="5F45C5DC"/>
    <w:rsid w:val="5F4667A6"/>
    <w:rsid w:val="5F498629"/>
    <w:rsid w:val="5F498E49"/>
    <w:rsid w:val="5F4AADC8"/>
    <w:rsid w:val="5F4C894F"/>
    <w:rsid w:val="5F502340"/>
    <w:rsid w:val="5F50B588"/>
    <w:rsid w:val="5F5CAD1E"/>
    <w:rsid w:val="5F5E2648"/>
    <w:rsid w:val="5F6310F6"/>
    <w:rsid w:val="5F677A56"/>
    <w:rsid w:val="5F69F248"/>
    <w:rsid w:val="5F6E9258"/>
    <w:rsid w:val="5F70793A"/>
    <w:rsid w:val="5F745634"/>
    <w:rsid w:val="5F781E8A"/>
    <w:rsid w:val="5F8197A7"/>
    <w:rsid w:val="5F8A6409"/>
    <w:rsid w:val="5F8E3B34"/>
    <w:rsid w:val="5F9B1BF9"/>
    <w:rsid w:val="5F9F1F92"/>
    <w:rsid w:val="5FA392EA"/>
    <w:rsid w:val="5FA98B6D"/>
    <w:rsid w:val="5FAA55B4"/>
    <w:rsid w:val="5FACD5BC"/>
    <w:rsid w:val="5FB419A4"/>
    <w:rsid w:val="5FB46BAC"/>
    <w:rsid w:val="5FB485AA"/>
    <w:rsid w:val="5FB97277"/>
    <w:rsid w:val="5FBB8AAC"/>
    <w:rsid w:val="5FC69995"/>
    <w:rsid w:val="5FCE9316"/>
    <w:rsid w:val="5FCF28FF"/>
    <w:rsid w:val="5FD69159"/>
    <w:rsid w:val="5FD73EA1"/>
    <w:rsid w:val="5FDF6B5F"/>
    <w:rsid w:val="5FE5D195"/>
    <w:rsid w:val="5FE5EFF1"/>
    <w:rsid w:val="5FE963FB"/>
    <w:rsid w:val="5FECFD17"/>
    <w:rsid w:val="5FED5ACD"/>
    <w:rsid w:val="5FF3D44E"/>
    <w:rsid w:val="5FF956CF"/>
    <w:rsid w:val="5FFABEB7"/>
    <w:rsid w:val="5FFAFE38"/>
    <w:rsid w:val="5FFB3D38"/>
    <w:rsid w:val="5FFE6D05"/>
    <w:rsid w:val="6000E077"/>
    <w:rsid w:val="600546F8"/>
    <w:rsid w:val="600E1ADF"/>
    <w:rsid w:val="60192FC3"/>
    <w:rsid w:val="6019BB94"/>
    <w:rsid w:val="601B0B47"/>
    <w:rsid w:val="601BC522"/>
    <w:rsid w:val="6021EECA"/>
    <w:rsid w:val="6024FC6B"/>
    <w:rsid w:val="602A71B9"/>
    <w:rsid w:val="602DE418"/>
    <w:rsid w:val="602F5B4D"/>
    <w:rsid w:val="60318BFF"/>
    <w:rsid w:val="6033DDDC"/>
    <w:rsid w:val="603E0E51"/>
    <w:rsid w:val="6041CED4"/>
    <w:rsid w:val="6045148D"/>
    <w:rsid w:val="604EA646"/>
    <w:rsid w:val="605003EA"/>
    <w:rsid w:val="6054D755"/>
    <w:rsid w:val="60582351"/>
    <w:rsid w:val="60591C23"/>
    <w:rsid w:val="605980B4"/>
    <w:rsid w:val="605D0161"/>
    <w:rsid w:val="6060DC30"/>
    <w:rsid w:val="6061C3BD"/>
    <w:rsid w:val="6062E203"/>
    <w:rsid w:val="60648647"/>
    <w:rsid w:val="60654893"/>
    <w:rsid w:val="60671738"/>
    <w:rsid w:val="60687C97"/>
    <w:rsid w:val="606DED1D"/>
    <w:rsid w:val="6077D941"/>
    <w:rsid w:val="607951E5"/>
    <w:rsid w:val="60796DEC"/>
    <w:rsid w:val="607B38C2"/>
    <w:rsid w:val="6089B055"/>
    <w:rsid w:val="608BBD1E"/>
    <w:rsid w:val="60922CFD"/>
    <w:rsid w:val="6092D1A2"/>
    <w:rsid w:val="6096CD08"/>
    <w:rsid w:val="6096D330"/>
    <w:rsid w:val="60977538"/>
    <w:rsid w:val="60A1EA29"/>
    <w:rsid w:val="60A9E585"/>
    <w:rsid w:val="60AB2160"/>
    <w:rsid w:val="60B4399B"/>
    <w:rsid w:val="60B4B4E6"/>
    <w:rsid w:val="60B94FB6"/>
    <w:rsid w:val="60BB4F4A"/>
    <w:rsid w:val="60BC5A5F"/>
    <w:rsid w:val="60C0AEC0"/>
    <w:rsid w:val="60C22BF5"/>
    <w:rsid w:val="60C52C83"/>
    <w:rsid w:val="60D190A5"/>
    <w:rsid w:val="60D58180"/>
    <w:rsid w:val="60D6E2B9"/>
    <w:rsid w:val="60D81F6F"/>
    <w:rsid w:val="60DB0E80"/>
    <w:rsid w:val="60DE7210"/>
    <w:rsid w:val="60DECE21"/>
    <w:rsid w:val="60E227AE"/>
    <w:rsid w:val="60E3297A"/>
    <w:rsid w:val="60E3DA29"/>
    <w:rsid w:val="60FC18DF"/>
    <w:rsid w:val="60FC5D1D"/>
    <w:rsid w:val="60FD3CE8"/>
    <w:rsid w:val="6104A098"/>
    <w:rsid w:val="610A10FB"/>
    <w:rsid w:val="611A1E3B"/>
    <w:rsid w:val="611AE821"/>
    <w:rsid w:val="611C20A3"/>
    <w:rsid w:val="6127BA6A"/>
    <w:rsid w:val="6129095B"/>
    <w:rsid w:val="612B847A"/>
    <w:rsid w:val="613428B2"/>
    <w:rsid w:val="6137B611"/>
    <w:rsid w:val="6139BB1C"/>
    <w:rsid w:val="613CA883"/>
    <w:rsid w:val="613DA572"/>
    <w:rsid w:val="61462D2C"/>
    <w:rsid w:val="61489147"/>
    <w:rsid w:val="614DCA8D"/>
    <w:rsid w:val="6151DE70"/>
    <w:rsid w:val="61527C77"/>
    <w:rsid w:val="61528C31"/>
    <w:rsid w:val="6155EEC5"/>
    <w:rsid w:val="61568EC4"/>
    <w:rsid w:val="615F7D6F"/>
    <w:rsid w:val="615FD204"/>
    <w:rsid w:val="61636EF6"/>
    <w:rsid w:val="6163CDD6"/>
    <w:rsid w:val="616E17C8"/>
    <w:rsid w:val="617581A6"/>
    <w:rsid w:val="6177649F"/>
    <w:rsid w:val="617803C9"/>
    <w:rsid w:val="61815ED0"/>
    <w:rsid w:val="618472BF"/>
    <w:rsid w:val="61858DAF"/>
    <w:rsid w:val="6185AF89"/>
    <w:rsid w:val="618B9171"/>
    <w:rsid w:val="61903C2D"/>
    <w:rsid w:val="6190AF25"/>
    <w:rsid w:val="6199C441"/>
    <w:rsid w:val="619AD367"/>
    <w:rsid w:val="61A0A152"/>
    <w:rsid w:val="61A1F5A7"/>
    <w:rsid w:val="61A2B00D"/>
    <w:rsid w:val="61A920C2"/>
    <w:rsid w:val="61AFA93E"/>
    <w:rsid w:val="61B26911"/>
    <w:rsid w:val="61BC2D7E"/>
    <w:rsid w:val="61BE4EF6"/>
    <w:rsid w:val="61C3E193"/>
    <w:rsid w:val="61C4E9CC"/>
    <w:rsid w:val="61CA17EC"/>
    <w:rsid w:val="61CC13C3"/>
    <w:rsid w:val="61E301F0"/>
    <w:rsid w:val="61E7D983"/>
    <w:rsid w:val="61EAB01A"/>
    <w:rsid w:val="61ED6948"/>
    <w:rsid w:val="61EE8C98"/>
    <w:rsid w:val="61F22520"/>
    <w:rsid w:val="61F3B222"/>
    <w:rsid w:val="61F8DAF4"/>
    <w:rsid w:val="61FC80F2"/>
    <w:rsid w:val="62025034"/>
    <w:rsid w:val="620339F7"/>
    <w:rsid w:val="6205DB10"/>
    <w:rsid w:val="620631D2"/>
    <w:rsid w:val="620A225A"/>
    <w:rsid w:val="620EFEEB"/>
    <w:rsid w:val="620F499E"/>
    <w:rsid w:val="62123570"/>
    <w:rsid w:val="62141DE1"/>
    <w:rsid w:val="62152AD9"/>
    <w:rsid w:val="6215C7C4"/>
    <w:rsid w:val="6219151F"/>
    <w:rsid w:val="621A4C25"/>
    <w:rsid w:val="621D4764"/>
    <w:rsid w:val="622513F2"/>
    <w:rsid w:val="622D055F"/>
    <w:rsid w:val="62316938"/>
    <w:rsid w:val="62391B84"/>
    <w:rsid w:val="623D0928"/>
    <w:rsid w:val="6244A6F5"/>
    <w:rsid w:val="624DE33F"/>
    <w:rsid w:val="62566D76"/>
    <w:rsid w:val="625B1D1E"/>
    <w:rsid w:val="625B8C95"/>
    <w:rsid w:val="6265AEC1"/>
    <w:rsid w:val="626CDFE5"/>
    <w:rsid w:val="626D0C99"/>
    <w:rsid w:val="626D2E8F"/>
    <w:rsid w:val="626FBFB6"/>
    <w:rsid w:val="62720168"/>
    <w:rsid w:val="6272D4B2"/>
    <w:rsid w:val="6273D3AF"/>
    <w:rsid w:val="62773D88"/>
    <w:rsid w:val="6278D174"/>
    <w:rsid w:val="62799FAF"/>
    <w:rsid w:val="627AF56F"/>
    <w:rsid w:val="627BDFB3"/>
    <w:rsid w:val="627E8088"/>
    <w:rsid w:val="627FA684"/>
    <w:rsid w:val="6280EFD4"/>
    <w:rsid w:val="6284346B"/>
    <w:rsid w:val="6286E973"/>
    <w:rsid w:val="6288FFB4"/>
    <w:rsid w:val="628ABAD2"/>
    <w:rsid w:val="628BE496"/>
    <w:rsid w:val="628D0D7B"/>
    <w:rsid w:val="6295C0C6"/>
    <w:rsid w:val="629FF556"/>
    <w:rsid w:val="62A88110"/>
    <w:rsid w:val="62A90FD8"/>
    <w:rsid w:val="62AFCFF9"/>
    <w:rsid w:val="62B366C9"/>
    <w:rsid w:val="62B82361"/>
    <w:rsid w:val="62BE53C1"/>
    <w:rsid w:val="62C0E868"/>
    <w:rsid w:val="62C766FF"/>
    <w:rsid w:val="62D19B47"/>
    <w:rsid w:val="62D2BEED"/>
    <w:rsid w:val="62E1F676"/>
    <w:rsid w:val="62E2F60A"/>
    <w:rsid w:val="62E4CFF6"/>
    <w:rsid w:val="62E5B239"/>
    <w:rsid w:val="62EB448E"/>
    <w:rsid w:val="62F199CE"/>
    <w:rsid w:val="62F30F30"/>
    <w:rsid w:val="62F3DF4C"/>
    <w:rsid w:val="62F80CBE"/>
    <w:rsid w:val="62F9B5F0"/>
    <w:rsid w:val="62FE147B"/>
    <w:rsid w:val="6300D967"/>
    <w:rsid w:val="63042279"/>
    <w:rsid w:val="630E40E6"/>
    <w:rsid w:val="63141739"/>
    <w:rsid w:val="6319864D"/>
    <w:rsid w:val="631C9CA8"/>
    <w:rsid w:val="632F2FB2"/>
    <w:rsid w:val="63332AF3"/>
    <w:rsid w:val="6336F0AA"/>
    <w:rsid w:val="633C100F"/>
    <w:rsid w:val="633D0420"/>
    <w:rsid w:val="633DD88E"/>
    <w:rsid w:val="63425056"/>
    <w:rsid w:val="6342E476"/>
    <w:rsid w:val="6346FFBF"/>
    <w:rsid w:val="63516DF8"/>
    <w:rsid w:val="635277D2"/>
    <w:rsid w:val="635B92B4"/>
    <w:rsid w:val="635F808B"/>
    <w:rsid w:val="63662E4A"/>
    <w:rsid w:val="636665E8"/>
    <w:rsid w:val="6367D666"/>
    <w:rsid w:val="6368A0EB"/>
    <w:rsid w:val="63690416"/>
    <w:rsid w:val="6369E979"/>
    <w:rsid w:val="636A6B05"/>
    <w:rsid w:val="636DEE32"/>
    <w:rsid w:val="637030D1"/>
    <w:rsid w:val="637BE4B6"/>
    <w:rsid w:val="637CB001"/>
    <w:rsid w:val="637E68E4"/>
    <w:rsid w:val="6383D686"/>
    <w:rsid w:val="63870873"/>
    <w:rsid w:val="638883EE"/>
    <w:rsid w:val="638CC6DB"/>
    <w:rsid w:val="638D6B93"/>
    <w:rsid w:val="638E75D1"/>
    <w:rsid w:val="6394B0CA"/>
    <w:rsid w:val="6395173E"/>
    <w:rsid w:val="63960CD1"/>
    <w:rsid w:val="63987988"/>
    <w:rsid w:val="63A0C290"/>
    <w:rsid w:val="63A0DAB6"/>
    <w:rsid w:val="63A40539"/>
    <w:rsid w:val="63A65D40"/>
    <w:rsid w:val="63A90E33"/>
    <w:rsid w:val="63B2A202"/>
    <w:rsid w:val="63B31A99"/>
    <w:rsid w:val="63B35209"/>
    <w:rsid w:val="63B59B5E"/>
    <w:rsid w:val="63B5C189"/>
    <w:rsid w:val="63B857E2"/>
    <w:rsid w:val="63BB50F2"/>
    <w:rsid w:val="63BB9900"/>
    <w:rsid w:val="63C70C3B"/>
    <w:rsid w:val="63CAB6C4"/>
    <w:rsid w:val="63D094D4"/>
    <w:rsid w:val="63D6DB4F"/>
    <w:rsid w:val="63DEC34C"/>
    <w:rsid w:val="63DFB2EC"/>
    <w:rsid w:val="63E20700"/>
    <w:rsid w:val="63E2B7B4"/>
    <w:rsid w:val="63E3131E"/>
    <w:rsid w:val="63E49CFA"/>
    <w:rsid w:val="63E7E705"/>
    <w:rsid w:val="63F1F660"/>
    <w:rsid w:val="63F3EBF3"/>
    <w:rsid w:val="63F7DE81"/>
    <w:rsid w:val="63FAC5D7"/>
    <w:rsid w:val="63FFEB61"/>
    <w:rsid w:val="64011813"/>
    <w:rsid w:val="6404F98D"/>
    <w:rsid w:val="640579B2"/>
    <w:rsid w:val="6407DB10"/>
    <w:rsid w:val="640CF87D"/>
    <w:rsid w:val="640D2163"/>
    <w:rsid w:val="640F4545"/>
    <w:rsid w:val="640F744F"/>
    <w:rsid w:val="6425463E"/>
    <w:rsid w:val="6425C8CA"/>
    <w:rsid w:val="64283313"/>
    <w:rsid w:val="64288A9E"/>
    <w:rsid w:val="643861F5"/>
    <w:rsid w:val="643916DA"/>
    <w:rsid w:val="643FC6BE"/>
    <w:rsid w:val="64496168"/>
    <w:rsid w:val="644D7C47"/>
    <w:rsid w:val="644F9839"/>
    <w:rsid w:val="6450351D"/>
    <w:rsid w:val="645917D5"/>
    <w:rsid w:val="645A4CB7"/>
    <w:rsid w:val="6460E6B8"/>
    <w:rsid w:val="6462D698"/>
    <w:rsid w:val="64632E58"/>
    <w:rsid w:val="646D6E76"/>
    <w:rsid w:val="646F8198"/>
    <w:rsid w:val="64709BBB"/>
    <w:rsid w:val="6471044F"/>
    <w:rsid w:val="647935BA"/>
    <w:rsid w:val="647940C3"/>
    <w:rsid w:val="647E335F"/>
    <w:rsid w:val="647E3BB1"/>
    <w:rsid w:val="6484AA9A"/>
    <w:rsid w:val="64856FDA"/>
    <w:rsid w:val="6486ADE5"/>
    <w:rsid w:val="64915C82"/>
    <w:rsid w:val="649581E2"/>
    <w:rsid w:val="649650D0"/>
    <w:rsid w:val="649F1021"/>
    <w:rsid w:val="649F7024"/>
    <w:rsid w:val="64A1E161"/>
    <w:rsid w:val="64B0F7A3"/>
    <w:rsid w:val="64B49275"/>
    <w:rsid w:val="64BC55A0"/>
    <w:rsid w:val="64BD22FB"/>
    <w:rsid w:val="64C27CEA"/>
    <w:rsid w:val="64C71579"/>
    <w:rsid w:val="64C92719"/>
    <w:rsid w:val="64CD0CCE"/>
    <w:rsid w:val="64CE00A6"/>
    <w:rsid w:val="64CE6B50"/>
    <w:rsid w:val="64CEB020"/>
    <w:rsid w:val="64D64C44"/>
    <w:rsid w:val="64D7D357"/>
    <w:rsid w:val="64D90C35"/>
    <w:rsid w:val="64DDF53C"/>
    <w:rsid w:val="64E0E579"/>
    <w:rsid w:val="64E68DA8"/>
    <w:rsid w:val="64ED0892"/>
    <w:rsid w:val="64F02D17"/>
    <w:rsid w:val="64F276F8"/>
    <w:rsid w:val="64F32BAC"/>
    <w:rsid w:val="64F4A6AA"/>
    <w:rsid w:val="6501A5E2"/>
    <w:rsid w:val="6503C092"/>
    <w:rsid w:val="65119A36"/>
    <w:rsid w:val="651CDD3D"/>
    <w:rsid w:val="6521C66D"/>
    <w:rsid w:val="6524DDC0"/>
    <w:rsid w:val="65297686"/>
    <w:rsid w:val="652D971D"/>
    <w:rsid w:val="652DAE07"/>
    <w:rsid w:val="6530197A"/>
    <w:rsid w:val="65357EC5"/>
    <w:rsid w:val="65397867"/>
    <w:rsid w:val="653B0053"/>
    <w:rsid w:val="653B2FA5"/>
    <w:rsid w:val="653EB984"/>
    <w:rsid w:val="654530C6"/>
    <w:rsid w:val="654D1677"/>
    <w:rsid w:val="654D3CD6"/>
    <w:rsid w:val="65538A9E"/>
    <w:rsid w:val="6555616C"/>
    <w:rsid w:val="655710A4"/>
    <w:rsid w:val="655762D9"/>
    <w:rsid w:val="655F3B9A"/>
    <w:rsid w:val="656435F8"/>
    <w:rsid w:val="65645527"/>
    <w:rsid w:val="6565DD28"/>
    <w:rsid w:val="65700BA8"/>
    <w:rsid w:val="657DD5B1"/>
    <w:rsid w:val="65807D1B"/>
    <w:rsid w:val="658104A3"/>
    <w:rsid w:val="65886973"/>
    <w:rsid w:val="6588CF75"/>
    <w:rsid w:val="65907FB7"/>
    <w:rsid w:val="65A2DE5C"/>
    <w:rsid w:val="65A83CA5"/>
    <w:rsid w:val="65B0E1FA"/>
    <w:rsid w:val="65B25196"/>
    <w:rsid w:val="65B4BF93"/>
    <w:rsid w:val="65BD406F"/>
    <w:rsid w:val="65C61D33"/>
    <w:rsid w:val="65C77872"/>
    <w:rsid w:val="65C7C917"/>
    <w:rsid w:val="65C7D6B7"/>
    <w:rsid w:val="65CC1524"/>
    <w:rsid w:val="65CDF8E6"/>
    <w:rsid w:val="65CFEA66"/>
    <w:rsid w:val="65D13030"/>
    <w:rsid w:val="65D3EDFD"/>
    <w:rsid w:val="65D4EFBF"/>
    <w:rsid w:val="65D89679"/>
    <w:rsid w:val="65DA81BA"/>
    <w:rsid w:val="65DEFBDD"/>
    <w:rsid w:val="65E69BFB"/>
    <w:rsid w:val="65E7DE5F"/>
    <w:rsid w:val="65E8B0D7"/>
    <w:rsid w:val="65F1C188"/>
    <w:rsid w:val="65F2FFFA"/>
    <w:rsid w:val="65F5C360"/>
    <w:rsid w:val="65FCE127"/>
    <w:rsid w:val="660178B5"/>
    <w:rsid w:val="6604C8CC"/>
    <w:rsid w:val="6607A227"/>
    <w:rsid w:val="6609CE4C"/>
    <w:rsid w:val="660C5BFE"/>
    <w:rsid w:val="660CA421"/>
    <w:rsid w:val="660D6CBC"/>
    <w:rsid w:val="66125903"/>
    <w:rsid w:val="6619C810"/>
    <w:rsid w:val="66204D0D"/>
    <w:rsid w:val="66243A80"/>
    <w:rsid w:val="662A9596"/>
    <w:rsid w:val="662BEF7E"/>
    <w:rsid w:val="66300F56"/>
    <w:rsid w:val="6635876E"/>
    <w:rsid w:val="6636C26C"/>
    <w:rsid w:val="6637FEB2"/>
    <w:rsid w:val="663CE02A"/>
    <w:rsid w:val="664386AF"/>
    <w:rsid w:val="6647C291"/>
    <w:rsid w:val="66491A2A"/>
    <w:rsid w:val="664F7867"/>
    <w:rsid w:val="665078C2"/>
    <w:rsid w:val="6654DAD6"/>
    <w:rsid w:val="665BE811"/>
    <w:rsid w:val="6665F88B"/>
    <w:rsid w:val="66671002"/>
    <w:rsid w:val="6669E3A8"/>
    <w:rsid w:val="666C6C6F"/>
    <w:rsid w:val="66714F48"/>
    <w:rsid w:val="66780906"/>
    <w:rsid w:val="6678FC66"/>
    <w:rsid w:val="667A3CE0"/>
    <w:rsid w:val="66822780"/>
    <w:rsid w:val="6685DA34"/>
    <w:rsid w:val="66863C24"/>
    <w:rsid w:val="668B255B"/>
    <w:rsid w:val="668DDAB1"/>
    <w:rsid w:val="668F8491"/>
    <w:rsid w:val="66904E91"/>
    <w:rsid w:val="669293C7"/>
    <w:rsid w:val="6696E32F"/>
    <w:rsid w:val="66A0FB92"/>
    <w:rsid w:val="66A46E71"/>
    <w:rsid w:val="66A63DD9"/>
    <w:rsid w:val="66ACD09F"/>
    <w:rsid w:val="66B05EA6"/>
    <w:rsid w:val="66B33718"/>
    <w:rsid w:val="66B5A1D4"/>
    <w:rsid w:val="66B81952"/>
    <w:rsid w:val="66BA0FF3"/>
    <w:rsid w:val="66CCED3D"/>
    <w:rsid w:val="66CF7AB6"/>
    <w:rsid w:val="66D0F772"/>
    <w:rsid w:val="66D65166"/>
    <w:rsid w:val="66D97E19"/>
    <w:rsid w:val="66DA19A8"/>
    <w:rsid w:val="66DA2DF4"/>
    <w:rsid w:val="66DAAFF0"/>
    <w:rsid w:val="66DC25BF"/>
    <w:rsid w:val="66DD2EA1"/>
    <w:rsid w:val="66E34F2E"/>
    <w:rsid w:val="66E5A693"/>
    <w:rsid w:val="66ED3816"/>
    <w:rsid w:val="66ED69BA"/>
    <w:rsid w:val="66F117A8"/>
    <w:rsid w:val="66F239EC"/>
    <w:rsid w:val="66F688D7"/>
    <w:rsid w:val="66FC86A3"/>
    <w:rsid w:val="670636E0"/>
    <w:rsid w:val="67089BEC"/>
    <w:rsid w:val="67140A63"/>
    <w:rsid w:val="67191119"/>
    <w:rsid w:val="6722D4C9"/>
    <w:rsid w:val="67279B4B"/>
    <w:rsid w:val="6730DBDA"/>
    <w:rsid w:val="67392030"/>
    <w:rsid w:val="673C6913"/>
    <w:rsid w:val="673CD4F1"/>
    <w:rsid w:val="67407DBC"/>
    <w:rsid w:val="6757B37B"/>
    <w:rsid w:val="675DBD2A"/>
    <w:rsid w:val="675DC32E"/>
    <w:rsid w:val="675F5E8B"/>
    <w:rsid w:val="6767EB41"/>
    <w:rsid w:val="676AD57F"/>
    <w:rsid w:val="67718350"/>
    <w:rsid w:val="67733DF8"/>
    <w:rsid w:val="6773872A"/>
    <w:rsid w:val="677A94D3"/>
    <w:rsid w:val="677EB549"/>
    <w:rsid w:val="6797291E"/>
    <w:rsid w:val="679AB810"/>
    <w:rsid w:val="67AAC246"/>
    <w:rsid w:val="67AC59E5"/>
    <w:rsid w:val="67B13E5E"/>
    <w:rsid w:val="67C9574B"/>
    <w:rsid w:val="67D39451"/>
    <w:rsid w:val="67D3CF13"/>
    <w:rsid w:val="67D3FFE5"/>
    <w:rsid w:val="67D9C7AD"/>
    <w:rsid w:val="67E40336"/>
    <w:rsid w:val="67E47417"/>
    <w:rsid w:val="67E653B2"/>
    <w:rsid w:val="67E9A229"/>
    <w:rsid w:val="67EB296D"/>
    <w:rsid w:val="67F4BD19"/>
    <w:rsid w:val="67F7F83F"/>
    <w:rsid w:val="67FA7C80"/>
    <w:rsid w:val="67FAFB2D"/>
    <w:rsid w:val="67FB3D94"/>
    <w:rsid w:val="6807EE9F"/>
    <w:rsid w:val="680A16E8"/>
    <w:rsid w:val="680C1798"/>
    <w:rsid w:val="680D5D68"/>
    <w:rsid w:val="680E26E9"/>
    <w:rsid w:val="680EE7FD"/>
    <w:rsid w:val="680F8D9D"/>
    <w:rsid w:val="68158F6D"/>
    <w:rsid w:val="6818031C"/>
    <w:rsid w:val="6819457A"/>
    <w:rsid w:val="68199209"/>
    <w:rsid w:val="681C66ED"/>
    <w:rsid w:val="682111E1"/>
    <w:rsid w:val="6821BEA5"/>
    <w:rsid w:val="68221F2C"/>
    <w:rsid w:val="6826001D"/>
    <w:rsid w:val="68276039"/>
    <w:rsid w:val="682F70F8"/>
    <w:rsid w:val="683037A3"/>
    <w:rsid w:val="683084AD"/>
    <w:rsid w:val="68314F7A"/>
    <w:rsid w:val="68340891"/>
    <w:rsid w:val="683A8DD2"/>
    <w:rsid w:val="683B05D0"/>
    <w:rsid w:val="683E561E"/>
    <w:rsid w:val="68404D1C"/>
    <w:rsid w:val="68427AA9"/>
    <w:rsid w:val="6842E368"/>
    <w:rsid w:val="684E21F6"/>
    <w:rsid w:val="684E2BCB"/>
    <w:rsid w:val="68508D3D"/>
    <w:rsid w:val="68570A34"/>
    <w:rsid w:val="685738D2"/>
    <w:rsid w:val="6859067C"/>
    <w:rsid w:val="6859139B"/>
    <w:rsid w:val="685AE135"/>
    <w:rsid w:val="685F3299"/>
    <w:rsid w:val="68636375"/>
    <w:rsid w:val="686F166B"/>
    <w:rsid w:val="6876D2FE"/>
    <w:rsid w:val="6877CB42"/>
    <w:rsid w:val="687864CD"/>
    <w:rsid w:val="687A088F"/>
    <w:rsid w:val="688559CB"/>
    <w:rsid w:val="68871797"/>
    <w:rsid w:val="688DED7A"/>
    <w:rsid w:val="688F548E"/>
    <w:rsid w:val="689EC433"/>
    <w:rsid w:val="68A405F7"/>
    <w:rsid w:val="68AAB4D7"/>
    <w:rsid w:val="68B0EB5C"/>
    <w:rsid w:val="68B104ED"/>
    <w:rsid w:val="68B10769"/>
    <w:rsid w:val="68BD623F"/>
    <w:rsid w:val="68C08D09"/>
    <w:rsid w:val="68C64BE9"/>
    <w:rsid w:val="68C71B75"/>
    <w:rsid w:val="68C962EA"/>
    <w:rsid w:val="68CB633E"/>
    <w:rsid w:val="68CD97EF"/>
    <w:rsid w:val="68CE9BF4"/>
    <w:rsid w:val="68CEE7D4"/>
    <w:rsid w:val="68CF6E41"/>
    <w:rsid w:val="68D0F488"/>
    <w:rsid w:val="68D1058E"/>
    <w:rsid w:val="68D16F17"/>
    <w:rsid w:val="68D1D6B2"/>
    <w:rsid w:val="68D3D282"/>
    <w:rsid w:val="68D8B847"/>
    <w:rsid w:val="68D9281C"/>
    <w:rsid w:val="68DD368E"/>
    <w:rsid w:val="68E4A89A"/>
    <w:rsid w:val="68EB25CB"/>
    <w:rsid w:val="68F080EC"/>
    <w:rsid w:val="68F3497D"/>
    <w:rsid w:val="68F3E2E5"/>
    <w:rsid w:val="68F6FEAA"/>
    <w:rsid w:val="68FC3DCB"/>
    <w:rsid w:val="68FD840B"/>
    <w:rsid w:val="68FD9CD3"/>
    <w:rsid w:val="69103ED2"/>
    <w:rsid w:val="6913B451"/>
    <w:rsid w:val="69196E84"/>
    <w:rsid w:val="691C0052"/>
    <w:rsid w:val="691E6F41"/>
    <w:rsid w:val="6922AD0D"/>
    <w:rsid w:val="69235EAF"/>
    <w:rsid w:val="692E1C1A"/>
    <w:rsid w:val="6933C6AE"/>
    <w:rsid w:val="6934D857"/>
    <w:rsid w:val="6937B699"/>
    <w:rsid w:val="6939B39C"/>
    <w:rsid w:val="694AD1E7"/>
    <w:rsid w:val="69567159"/>
    <w:rsid w:val="6958E1DA"/>
    <w:rsid w:val="696021C9"/>
    <w:rsid w:val="696078FD"/>
    <w:rsid w:val="69662FB5"/>
    <w:rsid w:val="6966A2C1"/>
    <w:rsid w:val="696A692F"/>
    <w:rsid w:val="69737FC9"/>
    <w:rsid w:val="697451F5"/>
    <w:rsid w:val="69752164"/>
    <w:rsid w:val="69775B8B"/>
    <w:rsid w:val="6977FDEF"/>
    <w:rsid w:val="69792E3A"/>
    <w:rsid w:val="697CF13A"/>
    <w:rsid w:val="6988E097"/>
    <w:rsid w:val="698D12C4"/>
    <w:rsid w:val="6991BD64"/>
    <w:rsid w:val="6994B1D0"/>
    <w:rsid w:val="6996E62B"/>
    <w:rsid w:val="699FD6AD"/>
    <w:rsid w:val="69A54974"/>
    <w:rsid w:val="69A83694"/>
    <w:rsid w:val="69AAE752"/>
    <w:rsid w:val="69ACCEB8"/>
    <w:rsid w:val="69B64836"/>
    <w:rsid w:val="69B6BF0C"/>
    <w:rsid w:val="69B7020A"/>
    <w:rsid w:val="69B7D6E9"/>
    <w:rsid w:val="69B855FF"/>
    <w:rsid w:val="69BC8CFE"/>
    <w:rsid w:val="69BD1E26"/>
    <w:rsid w:val="69BDEF8D"/>
    <w:rsid w:val="69C16F88"/>
    <w:rsid w:val="69C3CE64"/>
    <w:rsid w:val="69CFE718"/>
    <w:rsid w:val="69D502AD"/>
    <w:rsid w:val="69D6A70D"/>
    <w:rsid w:val="69D98139"/>
    <w:rsid w:val="69DB66D5"/>
    <w:rsid w:val="69DDFECE"/>
    <w:rsid w:val="69DFF5C9"/>
    <w:rsid w:val="69E14752"/>
    <w:rsid w:val="69E1570D"/>
    <w:rsid w:val="69E5378C"/>
    <w:rsid w:val="69E5903A"/>
    <w:rsid w:val="69E61BF2"/>
    <w:rsid w:val="69E8A2F5"/>
    <w:rsid w:val="69EB7BF1"/>
    <w:rsid w:val="69F25646"/>
    <w:rsid w:val="69F47AFB"/>
    <w:rsid w:val="69F4CDBA"/>
    <w:rsid w:val="69F6AC35"/>
    <w:rsid w:val="69F82362"/>
    <w:rsid w:val="6A070083"/>
    <w:rsid w:val="6A07198F"/>
    <w:rsid w:val="6A0F9E30"/>
    <w:rsid w:val="6A122AA7"/>
    <w:rsid w:val="6A12DBF0"/>
    <w:rsid w:val="6A152396"/>
    <w:rsid w:val="6A175563"/>
    <w:rsid w:val="6A194069"/>
    <w:rsid w:val="6A195669"/>
    <w:rsid w:val="6A274B3E"/>
    <w:rsid w:val="6A2B7EC5"/>
    <w:rsid w:val="6A3CC1E3"/>
    <w:rsid w:val="6A406319"/>
    <w:rsid w:val="6A4406F0"/>
    <w:rsid w:val="6A48ADF2"/>
    <w:rsid w:val="6A48EF19"/>
    <w:rsid w:val="6A491F86"/>
    <w:rsid w:val="6A497442"/>
    <w:rsid w:val="6A4E4235"/>
    <w:rsid w:val="6A4ECA60"/>
    <w:rsid w:val="6A520D2A"/>
    <w:rsid w:val="6A5752AD"/>
    <w:rsid w:val="6A58BDE2"/>
    <w:rsid w:val="6A5E1087"/>
    <w:rsid w:val="6A640B69"/>
    <w:rsid w:val="6A662C2B"/>
    <w:rsid w:val="6A664C43"/>
    <w:rsid w:val="6A667CC1"/>
    <w:rsid w:val="6A6700D9"/>
    <w:rsid w:val="6A67C12B"/>
    <w:rsid w:val="6A69E9E4"/>
    <w:rsid w:val="6A71100C"/>
    <w:rsid w:val="6A719509"/>
    <w:rsid w:val="6A77462A"/>
    <w:rsid w:val="6A7AE360"/>
    <w:rsid w:val="6A7B617B"/>
    <w:rsid w:val="6A7CD0CE"/>
    <w:rsid w:val="6A850A1D"/>
    <w:rsid w:val="6A8AF5EC"/>
    <w:rsid w:val="6A8F518F"/>
    <w:rsid w:val="6A97DBE3"/>
    <w:rsid w:val="6A9C3CB8"/>
    <w:rsid w:val="6A9E959C"/>
    <w:rsid w:val="6A9F8A97"/>
    <w:rsid w:val="6A9FFD41"/>
    <w:rsid w:val="6AABCA47"/>
    <w:rsid w:val="6AAC0A07"/>
    <w:rsid w:val="6AAC439D"/>
    <w:rsid w:val="6AAD3AA8"/>
    <w:rsid w:val="6ABC6D01"/>
    <w:rsid w:val="6ABC892F"/>
    <w:rsid w:val="6ABEBD55"/>
    <w:rsid w:val="6AC3E6D3"/>
    <w:rsid w:val="6AC56FA7"/>
    <w:rsid w:val="6ACB1503"/>
    <w:rsid w:val="6AD4B958"/>
    <w:rsid w:val="6AD521C0"/>
    <w:rsid w:val="6ADA6FFE"/>
    <w:rsid w:val="6ADC6784"/>
    <w:rsid w:val="6ADE63F0"/>
    <w:rsid w:val="6AEB4014"/>
    <w:rsid w:val="6AEC37C6"/>
    <w:rsid w:val="6AED4F4C"/>
    <w:rsid w:val="6AEF46B1"/>
    <w:rsid w:val="6AF2158D"/>
    <w:rsid w:val="6AF2CC22"/>
    <w:rsid w:val="6AF40CCE"/>
    <w:rsid w:val="6AF619B6"/>
    <w:rsid w:val="6AF7E7F2"/>
    <w:rsid w:val="6AF9E5F6"/>
    <w:rsid w:val="6AF9FA3F"/>
    <w:rsid w:val="6B024DD3"/>
    <w:rsid w:val="6B055E5D"/>
    <w:rsid w:val="6B0643C7"/>
    <w:rsid w:val="6B06DCB0"/>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B9324"/>
    <w:rsid w:val="6B3D33F6"/>
    <w:rsid w:val="6B3F3ECC"/>
    <w:rsid w:val="6B3F4ADF"/>
    <w:rsid w:val="6B410E32"/>
    <w:rsid w:val="6B414697"/>
    <w:rsid w:val="6B4427F2"/>
    <w:rsid w:val="6B445882"/>
    <w:rsid w:val="6B47A8DB"/>
    <w:rsid w:val="6B4BEA29"/>
    <w:rsid w:val="6B526F89"/>
    <w:rsid w:val="6B555EDD"/>
    <w:rsid w:val="6B623786"/>
    <w:rsid w:val="6B629290"/>
    <w:rsid w:val="6B643F8F"/>
    <w:rsid w:val="6B64B072"/>
    <w:rsid w:val="6B6C03E3"/>
    <w:rsid w:val="6B776BE4"/>
    <w:rsid w:val="6B786A03"/>
    <w:rsid w:val="6B78BF35"/>
    <w:rsid w:val="6B7CC314"/>
    <w:rsid w:val="6B7FE877"/>
    <w:rsid w:val="6B864702"/>
    <w:rsid w:val="6B8813FE"/>
    <w:rsid w:val="6B894F4C"/>
    <w:rsid w:val="6B8A7FDF"/>
    <w:rsid w:val="6B939172"/>
    <w:rsid w:val="6B94FCBE"/>
    <w:rsid w:val="6B97F6D1"/>
    <w:rsid w:val="6B9A3D78"/>
    <w:rsid w:val="6B9AF5CD"/>
    <w:rsid w:val="6BA223F4"/>
    <w:rsid w:val="6BA55733"/>
    <w:rsid w:val="6BA8AE3D"/>
    <w:rsid w:val="6BB51655"/>
    <w:rsid w:val="6BB520A6"/>
    <w:rsid w:val="6BBC2721"/>
    <w:rsid w:val="6BC12ADE"/>
    <w:rsid w:val="6BC5B1F4"/>
    <w:rsid w:val="6BC76912"/>
    <w:rsid w:val="6BD519D6"/>
    <w:rsid w:val="6BDCBB01"/>
    <w:rsid w:val="6BE245A6"/>
    <w:rsid w:val="6BE3D60B"/>
    <w:rsid w:val="6BEA000E"/>
    <w:rsid w:val="6BEA6771"/>
    <w:rsid w:val="6BECD8E5"/>
    <w:rsid w:val="6BEE12CB"/>
    <w:rsid w:val="6C010845"/>
    <w:rsid w:val="6C05B9FD"/>
    <w:rsid w:val="6C05CDCA"/>
    <w:rsid w:val="6C0AE490"/>
    <w:rsid w:val="6C0B93D5"/>
    <w:rsid w:val="6C0F016F"/>
    <w:rsid w:val="6C1E370B"/>
    <w:rsid w:val="6C20940A"/>
    <w:rsid w:val="6C231375"/>
    <w:rsid w:val="6C25B046"/>
    <w:rsid w:val="6C2722A2"/>
    <w:rsid w:val="6C28535A"/>
    <w:rsid w:val="6C2B8112"/>
    <w:rsid w:val="6C2BB766"/>
    <w:rsid w:val="6C35F597"/>
    <w:rsid w:val="6C3DD8D4"/>
    <w:rsid w:val="6C3F7CBB"/>
    <w:rsid w:val="6C40B033"/>
    <w:rsid w:val="6C4190B0"/>
    <w:rsid w:val="6C46018E"/>
    <w:rsid w:val="6C4B976D"/>
    <w:rsid w:val="6C50FBC5"/>
    <w:rsid w:val="6C52266C"/>
    <w:rsid w:val="6C54DEE7"/>
    <w:rsid w:val="6C54E387"/>
    <w:rsid w:val="6C58CB84"/>
    <w:rsid w:val="6C5A73F6"/>
    <w:rsid w:val="6C5E710F"/>
    <w:rsid w:val="6C61B0B5"/>
    <w:rsid w:val="6C64EE7B"/>
    <w:rsid w:val="6C6643B7"/>
    <w:rsid w:val="6C678E27"/>
    <w:rsid w:val="6C69BC3F"/>
    <w:rsid w:val="6C6ACE26"/>
    <w:rsid w:val="6C6EE5DF"/>
    <w:rsid w:val="6C72F438"/>
    <w:rsid w:val="6C76A1BE"/>
    <w:rsid w:val="6C88E9C1"/>
    <w:rsid w:val="6C89E9DF"/>
    <w:rsid w:val="6C8B231F"/>
    <w:rsid w:val="6C8B97AD"/>
    <w:rsid w:val="6C8BBA57"/>
    <w:rsid w:val="6C8BF440"/>
    <w:rsid w:val="6C8E0E5A"/>
    <w:rsid w:val="6C92C7C4"/>
    <w:rsid w:val="6C97FBA8"/>
    <w:rsid w:val="6CA3AB8B"/>
    <w:rsid w:val="6CAE41B4"/>
    <w:rsid w:val="6CAE7082"/>
    <w:rsid w:val="6CAEFDDD"/>
    <w:rsid w:val="6CAF01DA"/>
    <w:rsid w:val="6CAF02D5"/>
    <w:rsid w:val="6CBAB82D"/>
    <w:rsid w:val="6CBCD976"/>
    <w:rsid w:val="6CC44CB2"/>
    <w:rsid w:val="6CC46231"/>
    <w:rsid w:val="6CCDC9E8"/>
    <w:rsid w:val="6CD3994A"/>
    <w:rsid w:val="6CD76A0D"/>
    <w:rsid w:val="6CDA5AB1"/>
    <w:rsid w:val="6CDCB0E5"/>
    <w:rsid w:val="6CDD321C"/>
    <w:rsid w:val="6CE2AF01"/>
    <w:rsid w:val="6CE35B71"/>
    <w:rsid w:val="6CE4F588"/>
    <w:rsid w:val="6CE74A8A"/>
    <w:rsid w:val="6CECA308"/>
    <w:rsid w:val="6CF6B9B7"/>
    <w:rsid w:val="6CF6BEA3"/>
    <w:rsid w:val="6CFF5673"/>
    <w:rsid w:val="6D00F96F"/>
    <w:rsid w:val="6D02265E"/>
    <w:rsid w:val="6D02B9B3"/>
    <w:rsid w:val="6D02FBBB"/>
    <w:rsid w:val="6D0AC55E"/>
    <w:rsid w:val="6D0FEEA5"/>
    <w:rsid w:val="6D16654A"/>
    <w:rsid w:val="6D1EF702"/>
    <w:rsid w:val="6D2214C1"/>
    <w:rsid w:val="6D22D295"/>
    <w:rsid w:val="6D2AC560"/>
    <w:rsid w:val="6D2C74A1"/>
    <w:rsid w:val="6D32E38E"/>
    <w:rsid w:val="6D33D6B1"/>
    <w:rsid w:val="6D3520A4"/>
    <w:rsid w:val="6D35789E"/>
    <w:rsid w:val="6D43671B"/>
    <w:rsid w:val="6D46D4DE"/>
    <w:rsid w:val="6D46E9B6"/>
    <w:rsid w:val="6D4C275C"/>
    <w:rsid w:val="6D4CCBE2"/>
    <w:rsid w:val="6D4DAA07"/>
    <w:rsid w:val="6D4E90B2"/>
    <w:rsid w:val="6D4F53AE"/>
    <w:rsid w:val="6D56E1F7"/>
    <w:rsid w:val="6D6491BC"/>
    <w:rsid w:val="6D65A211"/>
    <w:rsid w:val="6D664A6C"/>
    <w:rsid w:val="6D673379"/>
    <w:rsid w:val="6D685867"/>
    <w:rsid w:val="6D6A6C2F"/>
    <w:rsid w:val="6D7527C1"/>
    <w:rsid w:val="6D760C21"/>
    <w:rsid w:val="6D776102"/>
    <w:rsid w:val="6D7BC833"/>
    <w:rsid w:val="6D7DBC97"/>
    <w:rsid w:val="6D84A174"/>
    <w:rsid w:val="6D87022F"/>
    <w:rsid w:val="6D8C9B82"/>
    <w:rsid w:val="6D8D55B8"/>
    <w:rsid w:val="6D8DDA09"/>
    <w:rsid w:val="6D90E3B0"/>
    <w:rsid w:val="6D91F07F"/>
    <w:rsid w:val="6D959AD7"/>
    <w:rsid w:val="6D95CC75"/>
    <w:rsid w:val="6D97AC3A"/>
    <w:rsid w:val="6D989B71"/>
    <w:rsid w:val="6DA9279B"/>
    <w:rsid w:val="6DAB84F4"/>
    <w:rsid w:val="6DABF498"/>
    <w:rsid w:val="6DB0AA36"/>
    <w:rsid w:val="6DB5062B"/>
    <w:rsid w:val="6DB7AD60"/>
    <w:rsid w:val="6DBB7CC5"/>
    <w:rsid w:val="6DC50F8F"/>
    <w:rsid w:val="6DD15D9E"/>
    <w:rsid w:val="6DD2FAA0"/>
    <w:rsid w:val="6DD36E8E"/>
    <w:rsid w:val="6DD3C3FF"/>
    <w:rsid w:val="6DDB4117"/>
    <w:rsid w:val="6DDF2C47"/>
    <w:rsid w:val="6DE6A4E1"/>
    <w:rsid w:val="6DE9A4CF"/>
    <w:rsid w:val="6DEA2059"/>
    <w:rsid w:val="6DEE59DB"/>
    <w:rsid w:val="6DF6D8EE"/>
    <w:rsid w:val="6DF71EA7"/>
    <w:rsid w:val="6DF94350"/>
    <w:rsid w:val="6E0144CA"/>
    <w:rsid w:val="6E014BB3"/>
    <w:rsid w:val="6E047943"/>
    <w:rsid w:val="6E0943EA"/>
    <w:rsid w:val="6E0CA7D5"/>
    <w:rsid w:val="6E12FF47"/>
    <w:rsid w:val="6E135E08"/>
    <w:rsid w:val="6E1C4097"/>
    <w:rsid w:val="6E1FEBE3"/>
    <w:rsid w:val="6E206E26"/>
    <w:rsid w:val="6E24DDB9"/>
    <w:rsid w:val="6E26D857"/>
    <w:rsid w:val="6E28E8C2"/>
    <w:rsid w:val="6E2AA5D6"/>
    <w:rsid w:val="6E2E5FEA"/>
    <w:rsid w:val="6E31539B"/>
    <w:rsid w:val="6E32CEFC"/>
    <w:rsid w:val="6E35A8C2"/>
    <w:rsid w:val="6E36B681"/>
    <w:rsid w:val="6E371FB1"/>
    <w:rsid w:val="6E388B0B"/>
    <w:rsid w:val="6E3F6205"/>
    <w:rsid w:val="6E440EB2"/>
    <w:rsid w:val="6E448C16"/>
    <w:rsid w:val="6E4649D6"/>
    <w:rsid w:val="6E4A56A7"/>
    <w:rsid w:val="6E4D2F5C"/>
    <w:rsid w:val="6E5095A7"/>
    <w:rsid w:val="6E574CFE"/>
    <w:rsid w:val="6E57729F"/>
    <w:rsid w:val="6E5A1043"/>
    <w:rsid w:val="6E5A15CE"/>
    <w:rsid w:val="6E5CB512"/>
    <w:rsid w:val="6E5F6815"/>
    <w:rsid w:val="6E5FB418"/>
    <w:rsid w:val="6E65BDF1"/>
    <w:rsid w:val="6E6D2C03"/>
    <w:rsid w:val="6E6E3957"/>
    <w:rsid w:val="6E6FD498"/>
    <w:rsid w:val="6E74567B"/>
    <w:rsid w:val="6E75A72F"/>
    <w:rsid w:val="6E7AD020"/>
    <w:rsid w:val="6E7B86BB"/>
    <w:rsid w:val="6E7D7A71"/>
    <w:rsid w:val="6E7E58EB"/>
    <w:rsid w:val="6E7E8506"/>
    <w:rsid w:val="6E80F022"/>
    <w:rsid w:val="6E8371EA"/>
    <w:rsid w:val="6E848453"/>
    <w:rsid w:val="6E9209F6"/>
    <w:rsid w:val="6E968303"/>
    <w:rsid w:val="6E9FE3CC"/>
    <w:rsid w:val="6EA1BFE4"/>
    <w:rsid w:val="6EA28FCE"/>
    <w:rsid w:val="6EA2ABC4"/>
    <w:rsid w:val="6EAAAFCA"/>
    <w:rsid w:val="6EAC01D7"/>
    <w:rsid w:val="6EAC6C87"/>
    <w:rsid w:val="6EACB884"/>
    <w:rsid w:val="6EAF78A0"/>
    <w:rsid w:val="6EB60F9F"/>
    <w:rsid w:val="6EBC7011"/>
    <w:rsid w:val="6EBDAEE6"/>
    <w:rsid w:val="6EBE99DF"/>
    <w:rsid w:val="6EC05C28"/>
    <w:rsid w:val="6EC278F0"/>
    <w:rsid w:val="6EC4FEEA"/>
    <w:rsid w:val="6ECF30CE"/>
    <w:rsid w:val="6ED2AA68"/>
    <w:rsid w:val="6ED47BC4"/>
    <w:rsid w:val="6ED55492"/>
    <w:rsid w:val="6ED65999"/>
    <w:rsid w:val="6ED74909"/>
    <w:rsid w:val="6ED7901B"/>
    <w:rsid w:val="6ED88E2E"/>
    <w:rsid w:val="6EDD109B"/>
    <w:rsid w:val="6EDE1FF8"/>
    <w:rsid w:val="6EE49106"/>
    <w:rsid w:val="6EE5DEFF"/>
    <w:rsid w:val="6EE829B6"/>
    <w:rsid w:val="6EEC2147"/>
    <w:rsid w:val="6EEE892F"/>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1349"/>
    <w:rsid w:val="6F18278D"/>
    <w:rsid w:val="6F2050DB"/>
    <w:rsid w:val="6F20B02A"/>
    <w:rsid w:val="6F24D102"/>
    <w:rsid w:val="6F25F7EF"/>
    <w:rsid w:val="6F28DC2E"/>
    <w:rsid w:val="6F29392A"/>
    <w:rsid w:val="6F32091B"/>
    <w:rsid w:val="6F3E7AD1"/>
    <w:rsid w:val="6F40988B"/>
    <w:rsid w:val="6F4562AC"/>
    <w:rsid w:val="6F464484"/>
    <w:rsid w:val="6F46A0A5"/>
    <w:rsid w:val="6F477645"/>
    <w:rsid w:val="6F4DB260"/>
    <w:rsid w:val="6F4E3689"/>
    <w:rsid w:val="6F507D10"/>
    <w:rsid w:val="6F536591"/>
    <w:rsid w:val="6F54EDD1"/>
    <w:rsid w:val="6F574D26"/>
    <w:rsid w:val="6F5E5EDB"/>
    <w:rsid w:val="6F630A91"/>
    <w:rsid w:val="6F6DC323"/>
    <w:rsid w:val="6F6EBBFA"/>
    <w:rsid w:val="6F6FB114"/>
    <w:rsid w:val="6F712175"/>
    <w:rsid w:val="6F73C45C"/>
    <w:rsid w:val="6F7455C5"/>
    <w:rsid w:val="6F7BF5B7"/>
    <w:rsid w:val="6F7C141F"/>
    <w:rsid w:val="6F9036D0"/>
    <w:rsid w:val="6F90D706"/>
    <w:rsid w:val="6F915E3F"/>
    <w:rsid w:val="6F9463B6"/>
    <w:rsid w:val="6F95FEE6"/>
    <w:rsid w:val="6FA69AA7"/>
    <w:rsid w:val="6FA6B20D"/>
    <w:rsid w:val="6FA89B38"/>
    <w:rsid w:val="6FA8F56E"/>
    <w:rsid w:val="6FA9868C"/>
    <w:rsid w:val="6FAAB920"/>
    <w:rsid w:val="6FADC031"/>
    <w:rsid w:val="6FB3EA19"/>
    <w:rsid w:val="6FB4D46F"/>
    <w:rsid w:val="6FB5EEDF"/>
    <w:rsid w:val="6FB6085B"/>
    <w:rsid w:val="6FB7AE83"/>
    <w:rsid w:val="6FBA0854"/>
    <w:rsid w:val="6FBA6C45"/>
    <w:rsid w:val="6FC046F0"/>
    <w:rsid w:val="6FC90D69"/>
    <w:rsid w:val="6FC9FEAA"/>
    <w:rsid w:val="6FCA71E6"/>
    <w:rsid w:val="6FD0C30D"/>
    <w:rsid w:val="6FD1A696"/>
    <w:rsid w:val="6FD27A3D"/>
    <w:rsid w:val="6FDE7E3C"/>
    <w:rsid w:val="6FDFB4C4"/>
    <w:rsid w:val="6FE7D0CE"/>
    <w:rsid w:val="6FE9153F"/>
    <w:rsid w:val="6FEC6608"/>
    <w:rsid w:val="6FFB8A95"/>
    <w:rsid w:val="70016190"/>
    <w:rsid w:val="700298B6"/>
    <w:rsid w:val="700DD55A"/>
    <w:rsid w:val="700F97E2"/>
    <w:rsid w:val="70128E2B"/>
    <w:rsid w:val="70178C96"/>
    <w:rsid w:val="701992AD"/>
    <w:rsid w:val="701A2234"/>
    <w:rsid w:val="70224ABA"/>
    <w:rsid w:val="70270AB6"/>
    <w:rsid w:val="702DDD03"/>
    <w:rsid w:val="702EA9E9"/>
    <w:rsid w:val="702ED883"/>
    <w:rsid w:val="703027DC"/>
    <w:rsid w:val="7032BA1F"/>
    <w:rsid w:val="70408721"/>
    <w:rsid w:val="7041AB00"/>
    <w:rsid w:val="7048A3C0"/>
    <w:rsid w:val="7049560C"/>
    <w:rsid w:val="704D7808"/>
    <w:rsid w:val="7050E66A"/>
    <w:rsid w:val="7057E928"/>
    <w:rsid w:val="705A4061"/>
    <w:rsid w:val="705AE3B3"/>
    <w:rsid w:val="7061776C"/>
    <w:rsid w:val="70627C97"/>
    <w:rsid w:val="70635DF0"/>
    <w:rsid w:val="7064AF8C"/>
    <w:rsid w:val="706EC784"/>
    <w:rsid w:val="70723E2B"/>
    <w:rsid w:val="707737D7"/>
    <w:rsid w:val="707A88F1"/>
    <w:rsid w:val="707D9869"/>
    <w:rsid w:val="7080AB9D"/>
    <w:rsid w:val="7082F623"/>
    <w:rsid w:val="7089BA8E"/>
    <w:rsid w:val="708A2741"/>
    <w:rsid w:val="708C542D"/>
    <w:rsid w:val="70964000"/>
    <w:rsid w:val="709D0C21"/>
    <w:rsid w:val="709DA6AB"/>
    <w:rsid w:val="709EA0E4"/>
    <w:rsid w:val="70A2D31D"/>
    <w:rsid w:val="70AC490C"/>
    <w:rsid w:val="70AF0737"/>
    <w:rsid w:val="70B02418"/>
    <w:rsid w:val="70B22A7E"/>
    <w:rsid w:val="70B269E4"/>
    <w:rsid w:val="70B3AA16"/>
    <w:rsid w:val="70B3F7EE"/>
    <w:rsid w:val="70B885D8"/>
    <w:rsid w:val="70BC34CA"/>
    <w:rsid w:val="70C3F4B9"/>
    <w:rsid w:val="70C6259B"/>
    <w:rsid w:val="70C86B91"/>
    <w:rsid w:val="70CA41B2"/>
    <w:rsid w:val="70CBB942"/>
    <w:rsid w:val="70D1BCFC"/>
    <w:rsid w:val="70D71B13"/>
    <w:rsid w:val="70DC3A7A"/>
    <w:rsid w:val="70E0D922"/>
    <w:rsid w:val="70E1D12F"/>
    <w:rsid w:val="70E500BC"/>
    <w:rsid w:val="70E91A02"/>
    <w:rsid w:val="70E9D0CA"/>
    <w:rsid w:val="70F1E00C"/>
    <w:rsid w:val="70F22BCA"/>
    <w:rsid w:val="70F2EE87"/>
    <w:rsid w:val="70F564D6"/>
    <w:rsid w:val="70F9D705"/>
    <w:rsid w:val="70FDC567"/>
    <w:rsid w:val="71034F07"/>
    <w:rsid w:val="710DCB8F"/>
    <w:rsid w:val="710F35AF"/>
    <w:rsid w:val="71128191"/>
    <w:rsid w:val="7114E935"/>
    <w:rsid w:val="711964F5"/>
    <w:rsid w:val="7121B43D"/>
    <w:rsid w:val="71292310"/>
    <w:rsid w:val="71299BCE"/>
    <w:rsid w:val="712D463A"/>
    <w:rsid w:val="7131A4F8"/>
    <w:rsid w:val="7133827E"/>
    <w:rsid w:val="71363F10"/>
    <w:rsid w:val="713DD784"/>
    <w:rsid w:val="7140B884"/>
    <w:rsid w:val="71414570"/>
    <w:rsid w:val="7143BEFB"/>
    <w:rsid w:val="714FF1EF"/>
    <w:rsid w:val="71522942"/>
    <w:rsid w:val="71544417"/>
    <w:rsid w:val="715540E2"/>
    <w:rsid w:val="7156F52D"/>
    <w:rsid w:val="715E12E0"/>
    <w:rsid w:val="715F34B0"/>
    <w:rsid w:val="716094C1"/>
    <w:rsid w:val="7165B1BD"/>
    <w:rsid w:val="71665E0F"/>
    <w:rsid w:val="7168EDCE"/>
    <w:rsid w:val="716B63F5"/>
    <w:rsid w:val="716E0A72"/>
    <w:rsid w:val="717D7CB4"/>
    <w:rsid w:val="718654B2"/>
    <w:rsid w:val="71890432"/>
    <w:rsid w:val="718B02B0"/>
    <w:rsid w:val="71946FAF"/>
    <w:rsid w:val="719BF3BE"/>
    <w:rsid w:val="71A16F45"/>
    <w:rsid w:val="71A1A1AC"/>
    <w:rsid w:val="71A209AC"/>
    <w:rsid w:val="71A2348F"/>
    <w:rsid w:val="71A27FBC"/>
    <w:rsid w:val="71AC166B"/>
    <w:rsid w:val="71ADFD42"/>
    <w:rsid w:val="71B1A771"/>
    <w:rsid w:val="71B4E157"/>
    <w:rsid w:val="71B91B08"/>
    <w:rsid w:val="71B9E7FF"/>
    <w:rsid w:val="71BA9643"/>
    <w:rsid w:val="71BCB781"/>
    <w:rsid w:val="71BDDC87"/>
    <w:rsid w:val="71C0548D"/>
    <w:rsid w:val="71D43C76"/>
    <w:rsid w:val="71D749F1"/>
    <w:rsid w:val="71DF89FF"/>
    <w:rsid w:val="71E0EED9"/>
    <w:rsid w:val="71E7E718"/>
    <w:rsid w:val="71EB6DB0"/>
    <w:rsid w:val="71F0108A"/>
    <w:rsid w:val="71F8E019"/>
    <w:rsid w:val="71FDEE0C"/>
    <w:rsid w:val="71FECFCA"/>
    <w:rsid w:val="72020B64"/>
    <w:rsid w:val="7204D43C"/>
    <w:rsid w:val="72070C71"/>
    <w:rsid w:val="720D233A"/>
    <w:rsid w:val="7212B52B"/>
    <w:rsid w:val="72186D3C"/>
    <w:rsid w:val="72197B99"/>
    <w:rsid w:val="7223ECA7"/>
    <w:rsid w:val="72251D66"/>
    <w:rsid w:val="7229F492"/>
    <w:rsid w:val="722D6799"/>
    <w:rsid w:val="723286C9"/>
    <w:rsid w:val="7232B903"/>
    <w:rsid w:val="7235916E"/>
    <w:rsid w:val="723616F1"/>
    <w:rsid w:val="7238ECC0"/>
    <w:rsid w:val="723951A6"/>
    <w:rsid w:val="72417AF7"/>
    <w:rsid w:val="7241B57F"/>
    <w:rsid w:val="7248196D"/>
    <w:rsid w:val="7249EDD7"/>
    <w:rsid w:val="724BE050"/>
    <w:rsid w:val="724D5767"/>
    <w:rsid w:val="724E2A20"/>
    <w:rsid w:val="72550B35"/>
    <w:rsid w:val="72575697"/>
    <w:rsid w:val="72578360"/>
    <w:rsid w:val="7259E5E0"/>
    <w:rsid w:val="726A993D"/>
    <w:rsid w:val="72764EAA"/>
    <w:rsid w:val="72776F31"/>
    <w:rsid w:val="727A0CCB"/>
    <w:rsid w:val="7287474A"/>
    <w:rsid w:val="72879CA9"/>
    <w:rsid w:val="728A1C4D"/>
    <w:rsid w:val="728EB23E"/>
    <w:rsid w:val="728F2BAB"/>
    <w:rsid w:val="728FCFDC"/>
    <w:rsid w:val="7291A44C"/>
    <w:rsid w:val="7295F4E9"/>
    <w:rsid w:val="72999783"/>
    <w:rsid w:val="7299DEB7"/>
    <w:rsid w:val="729BEB9F"/>
    <w:rsid w:val="72A49A41"/>
    <w:rsid w:val="72A8E085"/>
    <w:rsid w:val="72A9AE47"/>
    <w:rsid w:val="72AB0610"/>
    <w:rsid w:val="72AC52A7"/>
    <w:rsid w:val="72B5A3FE"/>
    <w:rsid w:val="72BAB8B5"/>
    <w:rsid w:val="72BB4507"/>
    <w:rsid w:val="72BF2CCE"/>
    <w:rsid w:val="72C0CE5D"/>
    <w:rsid w:val="72C56146"/>
    <w:rsid w:val="72C65957"/>
    <w:rsid w:val="72C8CC7D"/>
    <w:rsid w:val="72C9D7B3"/>
    <w:rsid w:val="72CB4F3C"/>
    <w:rsid w:val="72D2512E"/>
    <w:rsid w:val="72D518EF"/>
    <w:rsid w:val="72D638E3"/>
    <w:rsid w:val="72D92043"/>
    <w:rsid w:val="72DD9024"/>
    <w:rsid w:val="72DF6FB2"/>
    <w:rsid w:val="72F194B9"/>
    <w:rsid w:val="72F489AF"/>
    <w:rsid w:val="72F65BED"/>
    <w:rsid w:val="72F6F3AF"/>
    <w:rsid w:val="72F791CE"/>
    <w:rsid w:val="72FA7260"/>
    <w:rsid w:val="72FFC343"/>
    <w:rsid w:val="730005C4"/>
    <w:rsid w:val="73053656"/>
    <w:rsid w:val="730C57CD"/>
    <w:rsid w:val="730F492D"/>
    <w:rsid w:val="73128C1C"/>
    <w:rsid w:val="73188685"/>
    <w:rsid w:val="731AD748"/>
    <w:rsid w:val="7321CB8A"/>
    <w:rsid w:val="7321D547"/>
    <w:rsid w:val="732303CC"/>
    <w:rsid w:val="73242E77"/>
    <w:rsid w:val="732DE023"/>
    <w:rsid w:val="7334013A"/>
    <w:rsid w:val="73364CC1"/>
    <w:rsid w:val="7338E2AE"/>
    <w:rsid w:val="733A7395"/>
    <w:rsid w:val="734751BF"/>
    <w:rsid w:val="73480169"/>
    <w:rsid w:val="734FE32F"/>
    <w:rsid w:val="735924BE"/>
    <w:rsid w:val="735CEC33"/>
    <w:rsid w:val="7364A015"/>
    <w:rsid w:val="73655177"/>
    <w:rsid w:val="73662024"/>
    <w:rsid w:val="73668DD0"/>
    <w:rsid w:val="736B3236"/>
    <w:rsid w:val="7371315E"/>
    <w:rsid w:val="7373EAD2"/>
    <w:rsid w:val="73769AF3"/>
    <w:rsid w:val="73782830"/>
    <w:rsid w:val="737C3642"/>
    <w:rsid w:val="737D1140"/>
    <w:rsid w:val="7387E21B"/>
    <w:rsid w:val="738F217F"/>
    <w:rsid w:val="738FA6A9"/>
    <w:rsid w:val="7391E154"/>
    <w:rsid w:val="7394D383"/>
    <w:rsid w:val="7394EB06"/>
    <w:rsid w:val="7395FD2A"/>
    <w:rsid w:val="73995AF6"/>
    <w:rsid w:val="739DBA20"/>
    <w:rsid w:val="73A296B6"/>
    <w:rsid w:val="73A60364"/>
    <w:rsid w:val="73BCB3A9"/>
    <w:rsid w:val="73BD3632"/>
    <w:rsid w:val="73BE59D1"/>
    <w:rsid w:val="73C024E2"/>
    <w:rsid w:val="73C3EB49"/>
    <w:rsid w:val="73C6B93E"/>
    <w:rsid w:val="73CEE2BF"/>
    <w:rsid w:val="73D2083F"/>
    <w:rsid w:val="73D38E70"/>
    <w:rsid w:val="73D5B1B2"/>
    <w:rsid w:val="73DCC22F"/>
    <w:rsid w:val="73E7FA76"/>
    <w:rsid w:val="73F593B3"/>
    <w:rsid w:val="73F78821"/>
    <w:rsid w:val="73F86A14"/>
    <w:rsid w:val="73FCD3A0"/>
    <w:rsid w:val="7400DE6E"/>
    <w:rsid w:val="7403C52E"/>
    <w:rsid w:val="74042262"/>
    <w:rsid w:val="7406A903"/>
    <w:rsid w:val="740B6B3A"/>
    <w:rsid w:val="741511C0"/>
    <w:rsid w:val="74186583"/>
    <w:rsid w:val="741F3C1B"/>
    <w:rsid w:val="741F5719"/>
    <w:rsid w:val="7425724A"/>
    <w:rsid w:val="7426DBDC"/>
    <w:rsid w:val="7429342F"/>
    <w:rsid w:val="742B3E25"/>
    <w:rsid w:val="742EB6A5"/>
    <w:rsid w:val="742FA752"/>
    <w:rsid w:val="7433433D"/>
    <w:rsid w:val="743770C1"/>
    <w:rsid w:val="7439E5C9"/>
    <w:rsid w:val="743AA5B2"/>
    <w:rsid w:val="743CA24C"/>
    <w:rsid w:val="743D8C5F"/>
    <w:rsid w:val="74405E4F"/>
    <w:rsid w:val="74441924"/>
    <w:rsid w:val="7444F12E"/>
    <w:rsid w:val="744570B2"/>
    <w:rsid w:val="7447F3D5"/>
    <w:rsid w:val="7448F374"/>
    <w:rsid w:val="7453417D"/>
    <w:rsid w:val="7453EFEE"/>
    <w:rsid w:val="7454EF08"/>
    <w:rsid w:val="7455EAF6"/>
    <w:rsid w:val="7456CEA4"/>
    <w:rsid w:val="7458768F"/>
    <w:rsid w:val="745AEE6B"/>
    <w:rsid w:val="745FF56C"/>
    <w:rsid w:val="7463E53F"/>
    <w:rsid w:val="746A7E8E"/>
    <w:rsid w:val="746BCA48"/>
    <w:rsid w:val="746F0323"/>
    <w:rsid w:val="747054EB"/>
    <w:rsid w:val="7470551F"/>
    <w:rsid w:val="747272D2"/>
    <w:rsid w:val="7475C437"/>
    <w:rsid w:val="74799969"/>
    <w:rsid w:val="747CB7E4"/>
    <w:rsid w:val="747E80D9"/>
    <w:rsid w:val="7489CA04"/>
    <w:rsid w:val="748D4A7C"/>
    <w:rsid w:val="7497F71B"/>
    <w:rsid w:val="749AEED7"/>
    <w:rsid w:val="74A038D6"/>
    <w:rsid w:val="74A95DE1"/>
    <w:rsid w:val="74B1EE46"/>
    <w:rsid w:val="74B58416"/>
    <w:rsid w:val="74B625F3"/>
    <w:rsid w:val="74B87890"/>
    <w:rsid w:val="74BB9D30"/>
    <w:rsid w:val="74BCE1F0"/>
    <w:rsid w:val="74BFADEF"/>
    <w:rsid w:val="74C0218D"/>
    <w:rsid w:val="74C1841F"/>
    <w:rsid w:val="74C2593E"/>
    <w:rsid w:val="74C32CEB"/>
    <w:rsid w:val="74C7E155"/>
    <w:rsid w:val="74D3E71A"/>
    <w:rsid w:val="74D58FFD"/>
    <w:rsid w:val="74DACA15"/>
    <w:rsid w:val="74DE96B2"/>
    <w:rsid w:val="74E10C8B"/>
    <w:rsid w:val="74E514C7"/>
    <w:rsid w:val="74E61441"/>
    <w:rsid w:val="74E9A67E"/>
    <w:rsid w:val="74F227F1"/>
    <w:rsid w:val="74F57BB0"/>
    <w:rsid w:val="74FD8F1C"/>
    <w:rsid w:val="75089CD2"/>
    <w:rsid w:val="7508BCDD"/>
    <w:rsid w:val="750FF060"/>
    <w:rsid w:val="75108ACA"/>
    <w:rsid w:val="751984F0"/>
    <w:rsid w:val="751F20CD"/>
    <w:rsid w:val="75227B1E"/>
    <w:rsid w:val="75241CF0"/>
    <w:rsid w:val="75254B20"/>
    <w:rsid w:val="75344FEE"/>
    <w:rsid w:val="75357716"/>
    <w:rsid w:val="753A14A2"/>
    <w:rsid w:val="7540CE26"/>
    <w:rsid w:val="754BFF10"/>
    <w:rsid w:val="754D6359"/>
    <w:rsid w:val="754D99D4"/>
    <w:rsid w:val="75594B75"/>
    <w:rsid w:val="755F58B2"/>
    <w:rsid w:val="755FE51B"/>
    <w:rsid w:val="7563E415"/>
    <w:rsid w:val="75644B4E"/>
    <w:rsid w:val="756B8CDC"/>
    <w:rsid w:val="756D42EF"/>
    <w:rsid w:val="7573582B"/>
    <w:rsid w:val="75750CC7"/>
    <w:rsid w:val="75754BD0"/>
    <w:rsid w:val="757615E7"/>
    <w:rsid w:val="75770402"/>
    <w:rsid w:val="75783A8C"/>
    <w:rsid w:val="75806E0D"/>
    <w:rsid w:val="75848092"/>
    <w:rsid w:val="758C9F52"/>
    <w:rsid w:val="758E0BEB"/>
    <w:rsid w:val="759220C3"/>
    <w:rsid w:val="7592B7AA"/>
    <w:rsid w:val="7594E0B8"/>
    <w:rsid w:val="7598ACC8"/>
    <w:rsid w:val="759A2A5F"/>
    <w:rsid w:val="759B8CEF"/>
    <w:rsid w:val="75A0B8C8"/>
    <w:rsid w:val="75A14A9F"/>
    <w:rsid w:val="75A7553F"/>
    <w:rsid w:val="75AFA3D4"/>
    <w:rsid w:val="75AFBD6C"/>
    <w:rsid w:val="75B55DD1"/>
    <w:rsid w:val="75B5A159"/>
    <w:rsid w:val="75BB05E8"/>
    <w:rsid w:val="75BD28F7"/>
    <w:rsid w:val="75C2C36C"/>
    <w:rsid w:val="75C3465A"/>
    <w:rsid w:val="75C3931F"/>
    <w:rsid w:val="75C47A07"/>
    <w:rsid w:val="75CEBE5F"/>
    <w:rsid w:val="75D1ED05"/>
    <w:rsid w:val="75D6E98A"/>
    <w:rsid w:val="75D984D5"/>
    <w:rsid w:val="75DAF2F4"/>
    <w:rsid w:val="75DDEE21"/>
    <w:rsid w:val="75E06EEE"/>
    <w:rsid w:val="75E098A0"/>
    <w:rsid w:val="75E4596D"/>
    <w:rsid w:val="75E4AB5A"/>
    <w:rsid w:val="75E6B62E"/>
    <w:rsid w:val="75EE5D6C"/>
    <w:rsid w:val="75F29E0E"/>
    <w:rsid w:val="75F7793E"/>
    <w:rsid w:val="75FC7CA3"/>
    <w:rsid w:val="75FF5D91"/>
    <w:rsid w:val="7600409F"/>
    <w:rsid w:val="76047165"/>
    <w:rsid w:val="7606CB0B"/>
    <w:rsid w:val="7609EAFD"/>
    <w:rsid w:val="760B7CAA"/>
    <w:rsid w:val="7611A395"/>
    <w:rsid w:val="7615A86A"/>
    <w:rsid w:val="76181682"/>
    <w:rsid w:val="761B134D"/>
    <w:rsid w:val="762475C4"/>
    <w:rsid w:val="7630A490"/>
    <w:rsid w:val="76364C11"/>
    <w:rsid w:val="763A9189"/>
    <w:rsid w:val="763C845E"/>
    <w:rsid w:val="763E5512"/>
    <w:rsid w:val="7644FC46"/>
    <w:rsid w:val="76452E42"/>
    <w:rsid w:val="76482FFD"/>
    <w:rsid w:val="764988DF"/>
    <w:rsid w:val="764E59E1"/>
    <w:rsid w:val="76512753"/>
    <w:rsid w:val="7655A6EE"/>
    <w:rsid w:val="765BCF69"/>
    <w:rsid w:val="765C9245"/>
    <w:rsid w:val="765DB195"/>
    <w:rsid w:val="76610DD9"/>
    <w:rsid w:val="7663F98C"/>
    <w:rsid w:val="76664AB6"/>
    <w:rsid w:val="767706BA"/>
    <w:rsid w:val="767951A5"/>
    <w:rsid w:val="767AB519"/>
    <w:rsid w:val="767E5C71"/>
    <w:rsid w:val="768613ED"/>
    <w:rsid w:val="768A23CB"/>
    <w:rsid w:val="76904DE4"/>
    <w:rsid w:val="7697ED5F"/>
    <w:rsid w:val="769CB25F"/>
    <w:rsid w:val="76A2DC16"/>
    <w:rsid w:val="76A3C5DF"/>
    <w:rsid w:val="76A74B98"/>
    <w:rsid w:val="76A9A5D7"/>
    <w:rsid w:val="76ABC0C1"/>
    <w:rsid w:val="76B27F35"/>
    <w:rsid w:val="76B7A022"/>
    <w:rsid w:val="76BA24F8"/>
    <w:rsid w:val="76BCE06F"/>
    <w:rsid w:val="76BFC034"/>
    <w:rsid w:val="76C6136E"/>
    <w:rsid w:val="76CC697E"/>
    <w:rsid w:val="76D11D14"/>
    <w:rsid w:val="76D4AECA"/>
    <w:rsid w:val="76D5A965"/>
    <w:rsid w:val="76DA831E"/>
    <w:rsid w:val="76DAA4A2"/>
    <w:rsid w:val="76DD406C"/>
    <w:rsid w:val="76DDDDAF"/>
    <w:rsid w:val="76DFA5DF"/>
    <w:rsid w:val="76E487C6"/>
    <w:rsid w:val="76E917FC"/>
    <w:rsid w:val="76EF08C2"/>
    <w:rsid w:val="76FAFF09"/>
    <w:rsid w:val="7700CF93"/>
    <w:rsid w:val="770335F4"/>
    <w:rsid w:val="77060465"/>
    <w:rsid w:val="77106783"/>
    <w:rsid w:val="77119924"/>
    <w:rsid w:val="7711D0BE"/>
    <w:rsid w:val="771489C1"/>
    <w:rsid w:val="771573EB"/>
    <w:rsid w:val="7715A03F"/>
    <w:rsid w:val="771A9A28"/>
    <w:rsid w:val="771B93F2"/>
    <w:rsid w:val="771F9B38"/>
    <w:rsid w:val="77226B89"/>
    <w:rsid w:val="7723F1AF"/>
    <w:rsid w:val="7728AF6D"/>
    <w:rsid w:val="772E138F"/>
    <w:rsid w:val="773BCB34"/>
    <w:rsid w:val="773E8F7F"/>
    <w:rsid w:val="77421D02"/>
    <w:rsid w:val="774559BB"/>
    <w:rsid w:val="7748149C"/>
    <w:rsid w:val="774B5110"/>
    <w:rsid w:val="774E1DDE"/>
    <w:rsid w:val="774F2803"/>
    <w:rsid w:val="7750AE23"/>
    <w:rsid w:val="77516648"/>
    <w:rsid w:val="7755A57D"/>
    <w:rsid w:val="7759AEC7"/>
    <w:rsid w:val="776543A2"/>
    <w:rsid w:val="7768C766"/>
    <w:rsid w:val="7769E701"/>
    <w:rsid w:val="776A8F5F"/>
    <w:rsid w:val="776A950F"/>
    <w:rsid w:val="777066F0"/>
    <w:rsid w:val="77717F28"/>
    <w:rsid w:val="7776ADF8"/>
    <w:rsid w:val="777B4EA9"/>
    <w:rsid w:val="777CFC25"/>
    <w:rsid w:val="777D6E4E"/>
    <w:rsid w:val="777F418E"/>
    <w:rsid w:val="778021E9"/>
    <w:rsid w:val="7781442C"/>
    <w:rsid w:val="778415A1"/>
    <w:rsid w:val="7784416A"/>
    <w:rsid w:val="77850F75"/>
    <w:rsid w:val="778E9EBA"/>
    <w:rsid w:val="7790E702"/>
    <w:rsid w:val="7794054C"/>
    <w:rsid w:val="7796FECA"/>
    <w:rsid w:val="77981B48"/>
    <w:rsid w:val="779E3A5D"/>
    <w:rsid w:val="77A241AC"/>
    <w:rsid w:val="77A89504"/>
    <w:rsid w:val="77AEB9AE"/>
    <w:rsid w:val="77AF2DD0"/>
    <w:rsid w:val="77AF815B"/>
    <w:rsid w:val="77B04225"/>
    <w:rsid w:val="77B1BCAC"/>
    <w:rsid w:val="77B7A2DB"/>
    <w:rsid w:val="77B85D44"/>
    <w:rsid w:val="77BA5C9D"/>
    <w:rsid w:val="77BA7224"/>
    <w:rsid w:val="77BAAE31"/>
    <w:rsid w:val="77BD758A"/>
    <w:rsid w:val="77BD985B"/>
    <w:rsid w:val="77C51384"/>
    <w:rsid w:val="77C84DDF"/>
    <w:rsid w:val="77C9E359"/>
    <w:rsid w:val="77C9EEBE"/>
    <w:rsid w:val="77CA9339"/>
    <w:rsid w:val="77D27177"/>
    <w:rsid w:val="77D34FEC"/>
    <w:rsid w:val="77DB8F05"/>
    <w:rsid w:val="77E63ABE"/>
    <w:rsid w:val="77EAEA2B"/>
    <w:rsid w:val="77EE41DB"/>
    <w:rsid w:val="77EF4E3C"/>
    <w:rsid w:val="77F20BEC"/>
    <w:rsid w:val="77F25D12"/>
    <w:rsid w:val="77FBCD40"/>
    <w:rsid w:val="77FE9F30"/>
    <w:rsid w:val="78000498"/>
    <w:rsid w:val="7801A402"/>
    <w:rsid w:val="7805B5D4"/>
    <w:rsid w:val="78063E3D"/>
    <w:rsid w:val="780B2E7D"/>
    <w:rsid w:val="780DFE3C"/>
    <w:rsid w:val="78141650"/>
    <w:rsid w:val="781C0AFB"/>
    <w:rsid w:val="781FF0F4"/>
    <w:rsid w:val="78256FCC"/>
    <w:rsid w:val="782847E4"/>
    <w:rsid w:val="782A92C9"/>
    <w:rsid w:val="782E6A2D"/>
    <w:rsid w:val="782F2004"/>
    <w:rsid w:val="783A0B60"/>
    <w:rsid w:val="7844F8B0"/>
    <w:rsid w:val="784516A1"/>
    <w:rsid w:val="7845DA52"/>
    <w:rsid w:val="78479122"/>
    <w:rsid w:val="784A1665"/>
    <w:rsid w:val="784CB66C"/>
    <w:rsid w:val="784E5D7C"/>
    <w:rsid w:val="78571A47"/>
    <w:rsid w:val="785B1344"/>
    <w:rsid w:val="7864F3E0"/>
    <w:rsid w:val="786ABF49"/>
    <w:rsid w:val="786B0FBB"/>
    <w:rsid w:val="786F4D80"/>
    <w:rsid w:val="7873D9D7"/>
    <w:rsid w:val="787AD253"/>
    <w:rsid w:val="787BB89E"/>
    <w:rsid w:val="787CE667"/>
    <w:rsid w:val="78827E41"/>
    <w:rsid w:val="788640CE"/>
    <w:rsid w:val="788A7D93"/>
    <w:rsid w:val="788FBB22"/>
    <w:rsid w:val="78912F5C"/>
    <w:rsid w:val="78939BC8"/>
    <w:rsid w:val="78974A4E"/>
    <w:rsid w:val="7898D19B"/>
    <w:rsid w:val="789D9617"/>
    <w:rsid w:val="789DDC1B"/>
    <w:rsid w:val="78A4DF0E"/>
    <w:rsid w:val="78A5EA25"/>
    <w:rsid w:val="78A7703E"/>
    <w:rsid w:val="78A81E5A"/>
    <w:rsid w:val="78A823A9"/>
    <w:rsid w:val="78A93594"/>
    <w:rsid w:val="78AFA6A3"/>
    <w:rsid w:val="78BA7844"/>
    <w:rsid w:val="78BD6F29"/>
    <w:rsid w:val="78BD9390"/>
    <w:rsid w:val="78C3F020"/>
    <w:rsid w:val="78CA4083"/>
    <w:rsid w:val="78CA553D"/>
    <w:rsid w:val="78CC72AF"/>
    <w:rsid w:val="78CFEC01"/>
    <w:rsid w:val="78D2C348"/>
    <w:rsid w:val="78D8EB61"/>
    <w:rsid w:val="78DC7304"/>
    <w:rsid w:val="78DF57C2"/>
    <w:rsid w:val="78E11007"/>
    <w:rsid w:val="78E1A377"/>
    <w:rsid w:val="78E395D7"/>
    <w:rsid w:val="78E40865"/>
    <w:rsid w:val="78EBD65E"/>
    <w:rsid w:val="78EFC706"/>
    <w:rsid w:val="78F0F333"/>
    <w:rsid w:val="78F1614B"/>
    <w:rsid w:val="78F64D0A"/>
    <w:rsid w:val="78F6E67A"/>
    <w:rsid w:val="78F83055"/>
    <w:rsid w:val="78F8C10F"/>
    <w:rsid w:val="79000FFC"/>
    <w:rsid w:val="7908AE01"/>
    <w:rsid w:val="79091128"/>
    <w:rsid w:val="790A685A"/>
    <w:rsid w:val="790B52D4"/>
    <w:rsid w:val="790CFF6F"/>
    <w:rsid w:val="791340B4"/>
    <w:rsid w:val="792D9F1C"/>
    <w:rsid w:val="792E6D72"/>
    <w:rsid w:val="792EB22B"/>
    <w:rsid w:val="793AC4B3"/>
    <w:rsid w:val="793EB194"/>
    <w:rsid w:val="7940C6B3"/>
    <w:rsid w:val="79435298"/>
    <w:rsid w:val="79448498"/>
    <w:rsid w:val="79497652"/>
    <w:rsid w:val="794BDA32"/>
    <w:rsid w:val="794C1EA2"/>
    <w:rsid w:val="79524ED6"/>
    <w:rsid w:val="79624511"/>
    <w:rsid w:val="79683FC1"/>
    <w:rsid w:val="796A31D8"/>
    <w:rsid w:val="796EE2AB"/>
    <w:rsid w:val="797CFFEC"/>
    <w:rsid w:val="797FE4D4"/>
    <w:rsid w:val="79870CFF"/>
    <w:rsid w:val="79876C18"/>
    <w:rsid w:val="79886211"/>
    <w:rsid w:val="798B3613"/>
    <w:rsid w:val="7994C457"/>
    <w:rsid w:val="799AE4C6"/>
    <w:rsid w:val="799EDE4F"/>
    <w:rsid w:val="79A17D78"/>
    <w:rsid w:val="79AB4619"/>
    <w:rsid w:val="79AC3BC3"/>
    <w:rsid w:val="79B072F8"/>
    <w:rsid w:val="79B808A4"/>
    <w:rsid w:val="79C52410"/>
    <w:rsid w:val="79C61FAB"/>
    <w:rsid w:val="79C73E8B"/>
    <w:rsid w:val="79CD0CC8"/>
    <w:rsid w:val="79CF19B0"/>
    <w:rsid w:val="79DAF5C4"/>
    <w:rsid w:val="79DC4F3D"/>
    <w:rsid w:val="79DEFEC9"/>
    <w:rsid w:val="79E378C0"/>
    <w:rsid w:val="79F28A50"/>
    <w:rsid w:val="79F7617E"/>
    <w:rsid w:val="79FB4BBC"/>
    <w:rsid w:val="7A0249CA"/>
    <w:rsid w:val="7A02FC24"/>
    <w:rsid w:val="7A056DC6"/>
    <w:rsid w:val="7A066642"/>
    <w:rsid w:val="7A06900D"/>
    <w:rsid w:val="7A0AA3FB"/>
    <w:rsid w:val="7A0B50B7"/>
    <w:rsid w:val="7A150D95"/>
    <w:rsid w:val="7A157DC1"/>
    <w:rsid w:val="7A1D1E9E"/>
    <w:rsid w:val="7A1DB5DA"/>
    <w:rsid w:val="7A1F5445"/>
    <w:rsid w:val="7A218B98"/>
    <w:rsid w:val="7A2C01AB"/>
    <w:rsid w:val="7A2C301F"/>
    <w:rsid w:val="7A3840D8"/>
    <w:rsid w:val="7A3A4794"/>
    <w:rsid w:val="7A40C094"/>
    <w:rsid w:val="7A421181"/>
    <w:rsid w:val="7A447662"/>
    <w:rsid w:val="7A4575AB"/>
    <w:rsid w:val="7A4A0E21"/>
    <w:rsid w:val="7A4DFB86"/>
    <w:rsid w:val="7A519C8A"/>
    <w:rsid w:val="7A535D75"/>
    <w:rsid w:val="7A55AA04"/>
    <w:rsid w:val="7A56F911"/>
    <w:rsid w:val="7A612676"/>
    <w:rsid w:val="7A62C7BA"/>
    <w:rsid w:val="7A6A9E1A"/>
    <w:rsid w:val="7A6BB56F"/>
    <w:rsid w:val="7A6CB28B"/>
    <w:rsid w:val="7A6CE82D"/>
    <w:rsid w:val="7A6D4726"/>
    <w:rsid w:val="7A7068BB"/>
    <w:rsid w:val="7A75777A"/>
    <w:rsid w:val="7A7BF2C2"/>
    <w:rsid w:val="7A7C6786"/>
    <w:rsid w:val="7A8138F4"/>
    <w:rsid w:val="7A8165C6"/>
    <w:rsid w:val="7A83A0C9"/>
    <w:rsid w:val="7A872F28"/>
    <w:rsid w:val="7A8C7ED0"/>
    <w:rsid w:val="7A90837F"/>
    <w:rsid w:val="7A971F0D"/>
    <w:rsid w:val="7A99A85F"/>
    <w:rsid w:val="7A9D7031"/>
    <w:rsid w:val="7A9EBEE8"/>
    <w:rsid w:val="7AA0031F"/>
    <w:rsid w:val="7AA06828"/>
    <w:rsid w:val="7AA44292"/>
    <w:rsid w:val="7AA92210"/>
    <w:rsid w:val="7AAD8993"/>
    <w:rsid w:val="7AB00FFD"/>
    <w:rsid w:val="7AB247AC"/>
    <w:rsid w:val="7AB6409B"/>
    <w:rsid w:val="7ABC2619"/>
    <w:rsid w:val="7ABD136E"/>
    <w:rsid w:val="7ABE2828"/>
    <w:rsid w:val="7AC0291A"/>
    <w:rsid w:val="7AC27E0A"/>
    <w:rsid w:val="7AC3B88B"/>
    <w:rsid w:val="7ACA1820"/>
    <w:rsid w:val="7ACAB802"/>
    <w:rsid w:val="7ACC5B14"/>
    <w:rsid w:val="7ACD1C35"/>
    <w:rsid w:val="7AD2396B"/>
    <w:rsid w:val="7AD2BBC4"/>
    <w:rsid w:val="7AD45858"/>
    <w:rsid w:val="7AD6F925"/>
    <w:rsid w:val="7AE20D69"/>
    <w:rsid w:val="7AE5CA39"/>
    <w:rsid w:val="7AE808C2"/>
    <w:rsid w:val="7AEA3A49"/>
    <w:rsid w:val="7AF3E775"/>
    <w:rsid w:val="7AF4CD1B"/>
    <w:rsid w:val="7AF5685A"/>
    <w:rsid w:val="7B02382F"/>
    <w:rsid w:val="7B02E7C2"/>
    <w:rsid w:val="7B04E5B2"/>
    <w:rsid w:val="7B07357A"/>
    <w:rsid w:val="7B0936F9"/>
    <w:rsid w:val="7B09D9DF"/>
    <w:rsid w:val="7B0A1302"/>
    <w:rsid w:val="7B0AD528"/>
    <w:rsid w:val="7B0F633A"/>
    <w:rsid w:val="7B0FBC6A"/>
    <w:rsid w:val="7B13ABF6"/>
    <w:rsid w:val="7B16A962"/>
    <w:rsid w:val="7B16ED7D"/>
    <w:rsid w:val="7B193A43"/>
    <w:rsid w:val="7B1E72F8"/>
    <w:rsid w:val="7B295E1D"/>
    <w:rsid w:val="7B321F42"/>
    <w:rsid w:val="7B34020F"/>
    <w:rsid w:val="7B349E85"/>
    <w:rsid w:val="7B36F78E"/>
    <w:rsid w:val="7B3E4469"/>
    <w:rsid w:val="7B41FF16"/>
    <w:rsid w:val="7B462A93"/>
    <w:rsid w:val="7B48661C"/>
    <w:rsid w:val="7B571A69"/>
    <w:rsid w:val="7B5CFFB1"/>
    <w:rsid w:val="7B65BA6C"/>
    <w:rsid w:val="7B6630C9"/>
    <w:rsid w:val="7B6AFA05"/>
    <w:rsid w:val="7B7493F4"/>
    <w:rsid w:val="7B8C9370"/>
    <w:rsid w:val="7B8ED9FA"/>
    <w:rsid w:val="7B9FCD60"/>
    <w:rsid w:val="7BA00A5E"/>
    <w:rsid w:val="7BAD8E54"/>
    <w:rsid w:val="7BB3B5AA"/>
    <w:rsid w:val="7BB488AF"/>
    <w:rsid w:val="7BB4AC09"/>
    <w:rsid w:val="7BB5BA20"/>
    <w:rsid w:val="7BC68426"/>
    <w:rsid w:val="7BC73055"/>
    <w:rsid w:val="7BC91172"/>
    <w:rsid w:val="7BCC0315"/>
    <w:rsid w:val="7BCC13BD"/>
    <w:rsid w:val="7BCF817C"/>
    <w:rsid w:val="7BDE576A"/>
    <w:rsid w:val="7BDEE204"/>
    <w:rsid w:val="7BE0473F"/>
    <w:rsid w:val="7BE1DB26"/>
    <w:rsid w:val="7BE2BA49"/>
    <w:rsid w:val="7BE3EA2C"/>
    <w:rsid w:val="7BE49B56"/>
    <w:rsid w:val="7BE6DC9D"/>
    <w:rsid w:val="7BE959FB"/>
    <w:rsid w:val="7BE9CBE7"/>
    <w:rsid w:val="7BEDE2A6"/>
    <w:rsid w:val="7BF61C28"/>
    <w:rsid w:val="7BF7857E"/>
    <w:rsid w:val="7BF8657B"/>
    <w:rsid w:val="7BFABFAB"/>
    <w:rsid w:val="7BFF873A"/>
    <w:rsid w:val="7C016DFA"/>
    <w:rsid w:val="7C14BDE7"/>
    <w:rsid w:val="7C17A153"/>
    <w:rsid w:val="7C18D7D2"/>
    <w:rsid w:val="7C1C49F4"/>
    <w:rsid w:val="7C1D13F4"/>
    <w:rsid w:val="7C2A210A"/>
    <w:rsid w:val="7C2C039A"/>
    <w:rsid w:val="7C2D5435"/>
    <w:rsid w:val="7C330942"/>
    <w:rsid w:val="7C37122E"/>
    <w:rsid w:val="7C388A28"/>
    <w:rsid w:val="7C54106A"/>
    <w:rsid w:val="7C592EF1"/>
    <w:rsid w:val="7C5CD041"/>
    <w:rsid w:val="7C617769"/>
    <w:rsid w:val="7C65D206"/>
    <w:rsid w:val="7C699265"/>
    <w:rsid w:val="7C700D59"/>
    <w:rsid w:val="7C72B6D2"/>
    <w:rsid w:val="7C7335E9"/>
    <w:rsid w:val="7C7CE4C4"/>
    <w:rsid w:val="7C7FF96E"/>
    <w:rsid w:val="7C80BDD9"/>
    <w:rsid w:val="7C844890"/>
    <w:rsid w:val="7C86FFC2"/>
    <w:rsid w:val="7C898207"/>
    <w:rsid w:val="7C89DDE9"/>
    <w:rsid w:val="7C8A641F"/>
    <w:rsid w:val="7C8BDEFD"/>
    <w:rsid w:val="7C8D19BC"/>
    <w:rsid w:val="7C9567CE"/>
    <w:rsid w:val="7C985723"/>
    <w:rsid w:val="7CA3D3FE"/>
    <w:rsid w:val="7CA4F56A"/>
    <w:rsid w:val="7CAF1DCF"/>
    <w:rsid w:val="7CB081EA"/>
    <w:rsid w:val="7CB31F80"/>
    <w:rsid w:val="7CBCE43F"/>
    <w:rsid w:val="7CC087BA"/>
    <w:rsid w:val="7CCB030C"/>
    <w:rsid w:val="7CCBFB2D"/>
    <w:rsid w:val="7CCEED5C"/>
    <w:rsid w:val="7CCF064A"/>
    <w:rsid w:val="7CD2458A"/>
    <w:rsid w:val="7CD50AE6"/>
    <w:rsid w:val="7CD839E6"/>
    <w:rsid w:val="7CD8D6A1"/>
    <w:rsid w:val="7CE188CC"/>
    <w:rsid w:val="7CE2414C"/>
    <w:rsid w:val="7CE6FC53"/>
    <w:rsid w:val="7CFCD007"/>
    <w:rsid w:val="7CFE2B7A"/>
    <w:rsid w:val="7D0D66B7"/>
    <w:rsid w:val="7D0E71E7"/>
    <w:rsid w:val="7D0F86D2"/>
    <w:rsid w:val="7D100302"/>
    <w:rsid w:val="7D10D6F6"/>
    <w:rsid w:val="7D167770"/>
    <w:rsid w:val="7D1A7B01"/>
    <w:rsid w:val="7D1BE124"/>
    <w:rsid w:val="7D23C2EE"/>
    <w:rsid w:val="7D26ADE3"/>
    <w:rsid w:val="7D2A913E"/>
    <w:rsid w:val="7D324577"/>
    <w:rsid w:val="7D33F6D6"/>
    <w:rsid w:val="7D3479CD"/>
    <w:rsid w:val="7D3B535D"/>
    <w:rsid w:val="7D3BF4D2"/>
    <w:rsid w:val="7D3C424E"/>
    <w:rsid w:val="7D3CD229"/>
    <w:rsid w:val="7D413E07"/>
    <w:rsid w:val="7D425A1F"/>
    <w:rsid w:val="7D486F2E"/>
    <w:rsid w:val="7D4A9F84"/>
    <w:rsid w:val="7D5063F1"/>
    <w:rsid w:val="7D51C9B1"/>
    <w:rsid w:val="7D52EAF2"/>
    <w:rsid w:val="7D54C762"/>
    <w:rsid w:val="7D5708C1"/>
    <w:rsid w:val="7D5C0D29"/>
    <w:rsid w:val="7D614416"/>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35681"/>
    <w:rsid w:val="7D9423A4"/>
    <w:rsid w:val="7D9462EC"/>
    <w:rsid w:val="7D9962DB"/>
    <w:rsid w:val="7D9A5B9D"/>
    <w:rsid w:val="7D9DE0CB"/>
    <w:rsid w:val="7DA00916"/>
    <w:rsid w:val="7DAF726D"/>
    <w:rsid w:val="7DB46032"/>
    <w:rsid w:val="7DB73994"/>
    <w:rsid w:val="7DC2475B"/>
    <w:rsid w:val="7DC5F16B"/>
    <w:rsid w:val="7DCDB31E"/>
    <w:rsid w:val="7DD4A15B"/>
    <w:rsid w:val="7DD66D7B"/>
    <w:rsid w:val="7DD8E601"/>
    <w:rsid w:val="7DDA363F"/>
    <w:rsid w:val="7DE38A29"/>
    <w:rsid w:val="7DED6071"/>
    <w:rsid w:val="7DF099A9"/>
    <w:rsid w:val="7DF9550E"/>
    <w:rsid w:val="7DFBA60A"/>
    <w:rsid w:val="7DFC903B"/>
    <w:rsid w:val="7DFE4DB8"/>
    <w:rsid w:val="7DFF04BD"/>
    <w:rsid w:val="7E07B71E"/>
    <w:rsid w:val="7E0A4131"/>
    <w:rsid w:val="7E123FB2"/>
    <w:rsid w:val="7E144873"/>
    <w:rsid w:val="7E155C7F"/>
    <w:rsid w:val="7E157EF4"/>
    <w:rsid w:val="7E1581AE"/>
    <w:rsid w:val="7E21AC53"/>
    <w:rsid w:val="7E22CE2D"/>
    <w:rsid w:val="7E252361"/>
    <w:rsid w:val="7E2D7887"/>
    <w:rsid w:val="7E2E44A7"/>
    <w:rsid w:val="7E2E9B3D"/>
    <w:rsid w:val="7E3169B6"/>
    <w:rsid w:val="7E364E32"/>
    <w:rsid w:val="7E38A79A"/>
    <w:rsid w:val="7E3A7F31"/>
    <w:rsid w:val="7E3E2518"/>
    <w:rsid w:val="7E40C0C4"/>
    <w:rsid w:val="7E412CC8"/>
    <w:rsid w:val="7E4562AA"/>
    <w:rsid w:val="7E48E7DD"/>
    <w:rsid w:val="7E4950ED"/>
    <w:rsid w:val="7E498732"/>
    <w:rsid w:val="7E54CBE4"/>
    <w:rsid w:val="7E55E314"/>
    <w:rsid w:val="7E56A699"/>
    <w:rsid w:val="7E64F5FE"/>
    <w:rsid w:val="7E677D3E"/>
    <w:rsid w:val="7E67844D"/>
    <w:rsid w:val="7E6A2125"/>
    <w:rsid w:val="7E6F4A92"/>
    <w:rsid w:val="7E700A1B"/>
    <w:rsid w:val="7E719670"/>
    <w:rsid w:val="7E726A99"/>
    <w:rsid w:val="7E79B43C"/>
    <w:rsid w:val="7E7AC703"/>
    <w:rsid w:val="7E829FAF"/>
    <w:rsid w:val="7E848354"/>
    <w:rsid w:val="7E92436E"/>
    <w:rsid w:val="7E9629AC"/>
    <w:rsid w:val="7EA01F77"/>
    <w:rsid w:val="7EA2676F"/>
    <w:rsid w:val="7EAABFBB"/>
    <w:rsid w:val="7EAD2A27"/>
    <w:rsid w:val="7EAE9395"/>
    <w:rsid w:val="7EB134E2"/>
    <w:rsid w:val="7EB24BAD"/>
    <w:rsid w:val="7EB54783"/>
    <w:rsid w:val="7EB7472D"/>
    <w:rsid w:val="7ECCC3A6"/>
    <w:rsid w:val="7ECCEF37"/>
    <w:rsid w:val="7ED0CEE9"/>
    <w:rsid w:val="7ED6142C"/>
    <w:rsid w:val="7ED8778F"/>
    <w:rsid w:val="7EE2BE7E"/>
    <w:rsid w:val="7EE73FCC"/>
    <w:rsid w:val="7EE8564F"/>
    <w:rsid w:val="7EEC32D4"/>
    <w:rsid w:val="7EED0DF3"/>
    <w:rsid w:val="7EF0FCE1"/>
    <w:rsid w:val="7EF10BC0"/>
    <w:rsid w:val="7EF5B90F"/>
    <w:rsid w:val="7EF5BA30"/>
    <w:rsid w:val="7EF7DD8A"/>
    <w:rsid w:val="7F07FBAF"/>
    <w:rsid w:val="7F0879EB"/>
    <w:rsid w:val="7F0B1D6D"/>
    <w:rsid w:val="7F10B9E9"/>
    <w:rsid w:val="7F133C60"/>
    <w:rsid w:val="7F1D7071"/>
    <w:rsid w:val="7F21FDD8"/>
    <w:rsid w:val="7F29148C"/>
    <w:rsid w:val="7F34EBCB"/>
    <w:rsid w:val="7F35C9D2"/>
    <w:rsid w:val="7F3A12DA"/>
    <w:rsid w:val="7F3E58A0"/>
    <w:rsid w:val="7F3F7CF9"/>
    <w:rsid w:val="7F42A4AF"/>
    <w:rsid w:val="7F49F60C"/>
    <w:rsid w:val="7F4E42AF"/>
    <w:rsid w:val="7F503093"/>
    <w:rsid w:val="7F5209C2"/>
    <w:rsid w:val="7F627C71"/>
    <w:rsid w:val="7F6479F6"/>
    <w:rsid w:val="7F65D4DC"/>
    <w:rsid w:val="7F66A2D9"/>
    <w:rsid w:val="7F690A4B"/>
    <w:rsid w:val="7F6917E0"/>
    <w:rsid w:val="7F69601E"/>
    <w:rsid w:val="7F6F8375"/>
    <w:rsid w:val="7F80EA8F"/>
    <w:rsid w:val="7F81412B"/>
    <w:rsid w:val="7F8522DF"/>
    <w:rsid w:val="7F876688"/>
    <w:rsid w:val="7F923300"/>
    <w:rsid w:val="7F958CAB"/>
    <w:rsid w:val="7F975F25"/>
    <w:rsid w:val="7F993A0C"/>
    <w:rsid w:val="7FA166E8"/>
    <w:rsid w:val="7FA41FDB"/>
    <w:rsid w:val="7FAD2974"/>
    <w:rsid w:val="7FB0409F"/>
    <w:rsid w:val="7FB89D23"/>
    <w:rsid w:val="7FB9E0B7"/>
    <w:rsid w:val="7FC4F0B3"/>
    <w:rsid w:val="7FC7578F"/>
    <w:rsid w:val="7FCE05FE"/>
    <w:rsid w:val="7FCF0095"/>
    <w:rsid w:val="7FCFD742"/>
    <w:rsid w:val="7FD043C6"/>
    <w:rsid w:val="7FD220F9"/>
    <w:rsid w:val="7FD5758C"/>
    <w:rsid w:val="7FD75C3B"/>
    <w:rsid w:val="7FD82700"/>
    <w:rsid w:val="7FDE2773"/>
    <w:rsid w:val="7FE88B33"/>
    <w:rsid w:val="7FEB842D"/>
    <w:rsid w:val="7FF22D0E"/>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8DBBF9E7-CC57-4D88-8FDD-9BD9FB1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autoRedefine/>
    <w:qFormat/>
    <w:rsid w:val="00251267"/>
    <w:pPr>
      <w:keepNext/>
      <w:tabs>
        <w:tab w:val="left" w:pos="540"/>
      </w:tabs>
      <w:spacing w:before="360" w:after="360" w:line="360" w:lineRule="auto"/>
      <w:ind w:left="539"/>
      <w:jc w:val="both"/>
      <w:outlineLvl w:val="0"/>
    </w:pPr>
    <w:rPr>
      <w:rFonts w:asciiTheme="minorHAnsi" w:eastAsia="Times New Roman" w:hAnsiTheme="minorHAnsi"/>
      <w:b/>
      <w:bCs/>
      <w:szCs w:val="24"/>
    </w:rPr>
  </w:style>
  <w:style w:type="paragraph" w:styleId="Nagwek2">
    <w:name w:val="heading 2"/>
    <w:basedOn w:val="Normalny"/>
    <w:next w:val="Normalny"/>
    <w:qFormat/>
    <w:rsid w:val="00251267"/>
    <w:pPr>
      <w:keepNext/>
      <w:tabs>
        <w:tab w:val="left" w:pos="180"/>
      </w:tabs>
      <w:spacing w:before="120" w:after="120" w:line="360" w:lineRule="auto"/>
      <w:jc w:val="both"/>
      <w:outlineLvl w:val="1"/>
    </w:pPr>
    <w:rPr>
      <w:rFonts w:eastAsia="Times New Roman" w:cs="Arial"/>
      <w:b/>
      <w:bCs/>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5"/>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7"/>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customStyle="1" w:styleId="Wzmianka2">
    <w:name w:val="Wzmianka2"/>
    <w:basedOn w:val="Domylnaczcionkaakapitu"/>
    <w:uiPriority w:val="99"/>
    <w:unhideWhenUsed/>
    <w:rPr>
      <w:color w:val="2B579A"/>
      <w:shd w:val="clear" w:color="auto" w:fill="E6E6E6"/>
    </w:rPr>
  </w:style>
  <w:style w:type="paragraph" w:customStyle="1" w:styleId="paragraph">
    <w:name w:val="paragraph"/>
    <w:basedOn w:val="Normalny"/>
    <w:rsid w:val="00362C16"/>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cxw175616644">
    <w:name w:val="scxw175616644"/>
    <w:basedOn w:val="Domylnaczcionkaakapitu"/>
    <w:rsid w:val="00CF4D14"/>
  </w:style>
  <w:style w:type="character" w:customStyle="1" w:styleId="TekstpodstawowyZnak1">
    <w:name w:val="Tekst podstawowy Znak1"/>
    <w:basedOn w:val="Domylnaczcionkaakapitu"/>
    <w:link w:val="Tekstpodstawowy"/>
    <w:rsid w:val="00F45B1D"/>
    <w:rPr>
      <w:sz w:val="24"/>
      <w:szCs w:val="24"/>
      <w:lang w:eastAsia="ar-SA"/>
    </w:rPr>
  </w:style>
  <w:style w:type="character" w:customStyle="1" w:styleId="scxw111227588">
    <w:name w:val="scxw111227588"/>
    <w:basedOn w:val="Domylnaczcionkaakapitu"/>
    <w:rsid w:val="00D54C1B"/>
  </w:style>
  <w:style w:type="character" w:customStyle="1" w:styleId="scxw93884092">
    <w:name w:val="scxw93884092"/>
    <w:basedOn w:val="Domylnaczcionkaakapitu"/>
    <w:rsid w:val="007818D9"/>
  </w:style>
  <w:style w:type="character" w:customStyle="1" w:styleId="findhit">
    <w:name w:val="findhit"/>
    <w:basedOn w:val="Domylnaczcionkaakapitu"/>
    <w:rsid w:val="00161708"/>
  </w:style>
  <w:style w:type="paragraph" w:customStyle="1" w:styleId="text-justify">
    <w:name w:val="text-justify"/>
    <w:basedOn w:val="Normalny"/>
    <w:rsid w:val="0068109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EC69FF"/>
    <w:rPr>
      <w:lang w:eastAsia="ar-SA"/>
    </w:rPr>
  </w:style>
  <w:style w:type="character" w:styleId="Tekstzastpczy">
    <w:name w:val="Placeholder Text"/>
    <w:basedOn w:val="Domylnaczcionkaakapitu"/>
    <w:uiPriority w:val="99"/>
    <w:semiHidden/>
    <w:rsid w:val="00F42CBC"/>
    <w:rPr>
      <w:color w:val="808080"/>
    </w:rPr>
  </w:style>
  <w:style w:type="paragraph" w:customStyle="1" w:styleId="pf0">
    <w:name w:val="pf0"/>
    <w:basedOn w:val="Normalny"/>
    <w:rsid w:val="00331D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1">
    <w:name w:val="Tabela - Siatka1"/>
    <w:basedOn w:val="Standardowy"/>
    <w:next w:val="Tabela-Siatka"/>
    <w:uiPriority w:val="39"/>
    <w:rsid w:val="002F0F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634EB5"/>
    <w:rPr>
      <w:color w:val="605E5C"/>
      <w:shd w:val="clear" w:color="auto" w:fill="E1DFDD"/>
    </w:rPr>
  </w:style>
  <w:style w:type="character" w:customStyle="1" w:styleId="Wzmianka3">
    <w:name w:val="Wzmianka3"/>
    <w:basedOn w:val="Domylnaczcionkaakapitu"/>
    <w:uiPriority w:val="99"/>
    <w:unhideWhenUsed/>
    <w:rsid w:val="00F3033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4631">
      <w:bodyDiv w:val="1"/>
      <w:marLeft w:val="0"/>
      <w:marRight w:val="0"/>
      <w:marTop w:val="0"/>
      <w:marBottom w:val="0"/>
      <w:divBdr>
        <w:top w:val="none" w:sz="0" w:space="0" w:color="auto"/>
        <w:left w:val="none" w:sz="0" w:space="0" w:color="auto"/>
        <w:bottom w:val="none" w:sz="0" w:space="0" w:color="auto"/>
        <w:right w:val="none" w:sz="0" w:space="0" w:color="auto"/>
      </w:divBdr>
    </w:div>
    <w:div w:id="99103743">
      <w:bodyDiv w:val="1"/>
      <w:marLeft w:val="0"/>
      <w:marRight w:val="0"/>
      <w:marTop w:val="0"/>
      <w:marBottom w:val="0"/>
      <w:divBdr>
        <w:top w:val="none" w:sz="0" w:space="0" w:color="auto"/>
        <w:left w:val="none" w:sz="0" w:space="0" w:color="auto"/>
        <w:bottom w:val="none" w:sz="0" w:space="0" w:color="auto"/>
        <w:right w:val="none" w:sz="0" w:space="0" w:color="auto"/>
      </w:divBdr>
    </w:div>
    <w:div w:id="154418304">
      <w:bodyDiv w:val="1"/>
      <w:marLeft w:val="0"/>
      <w:marRight w:val="0"/>
      <w:marTop w:val="0"/>
      <w:marBottom w:val="0"/>
      <w:divBdr>
        <w:top w:val="none" w:sz="0" w:space="0" w:color="auto"/>
        <w:left w:val="none" w:sz="0" w:space="0" w:color="auto"/>
        <w:bottom w:val="none" w:sz="0" w:space="0" w:color="auto"/>
        <w:right w:val="none" w:sz="0" w:space="0" w:color="auto"/>
      </w:divBdr>
    </w:div>
    <w:div w:id="158083981">
      <w:bodyDiv w:val="1"/>
      <w:marLeft w:val="0"/>
      <w:marRight w:val="0"/>
      <w:marTop w:val="0"/>
      <w:marBottom w:val="0"/>
      <w:divBdr>
        <w:top w:val="none" w:sz="0" w:space="0" w:color="auto"/>
        <w:left w:val="none" w:sz="0" w:space="0" w:color="auto"/>
        <w:bottom w:val="none" w:sz="0" w:space="0" w:color="auto"/>
        <w:right w:val="none" w:sz="0" w:space="0" w:color="auto"/>
      </w:divBdr>
      <w:divsChild>
        <w:div w:id="760566306">
          <w:marLeft w:val="0"/>
          <w:marRight w:val="0"/>
          <w:marTop w:val="0"/>
          <w:marBottom w:val="0"/>
          <w:divBdr>
            <w:top w:val="none" w:sz="0" w:space="0" w:color="auto"/>
            <w:left w:val="none" w:sz="0" w:space="0" w:color="auto"/>
            <w:bottom w:val="none" w:sz="0" w:space="0" w:color="auto"/>
            <w:right w:val="none" w:sz="0" w:space="0" w:color="auto"/>
          </w:divBdr>
        </w:div>
      </w:divsChild>
    </w:div>
    <w:div w:id="224343654">
      <w:bodyDiv w:val="1"/>
      <w:marLeft w:val="0"/>
      <w:marRight w:val="0"/>
      <w:marTop w:val="0"/>
      <w:marBottom w:val="0"/>
      <w:divBdr>
        <w:top w:val="none" w:sz="0" w:space="0" w:color="auto"/>
        <w:left w:val="none" w:sz="0" w:space="0" w:color="auto"/>
        <w:bottom w:val="none" w:sz="0" w:space="0" w:color="auto"/>
        <w:right w:val="none" w:sz="0" w:space="0" w:color="auto"/>
      </w:divBdr>
      <w:divsChild>
        <w:div w:id="169296154">
          <w:marLeft w:val="0"/>
          <w:marRight w:val="0"/>
          <w:marTop w:val="0"/>
          <w:marBottom w:val="0"/>
          <w:divBdr>
            <w:top w:val="none" w:sz="0" w:space="0" w:color="auto"/>
            <w:left w:val="none" w:sz="0" w:space="0" w:color="auto"/>
            <w:bottom w:val="none" w:sz="0" w:space="0" w:color="auto"/>
            <w:right w:val="none" w:sz="0" w:space="0" w:color="auto"/>
          </w:divBdr>
          <w:divsChild>
            <w:div w:id="131026743">
              <w:marLeft w:val="0"/>
              <w:marRight w:val="0"/>
              <w:marTop w:val="0"/>
              <w:marBottom w:val="0"/>
              <w:divBdr>
                <w:top w:val="none" w:sz="0" w:space="0" w:color="auto"/>
                <w:left w:val="none" w:sz="0" w:space="0" w:color="auto"/>
                <w:bottom w:val="none" w:sz="0" w:space="0" w:color="auto"/>
                <w:right w:val="none" w:sz="0" w:space="0" w:color="auto"/>
              </w:divBdr>
              <w:divsChild>
                <w:div w:id="511802604">
                  <w:marLeft w:val="0"/>
                  <w:marRight w:val="0"/>
                  <w:marTop w:val="0"/>
                  <w:marBottom w:val="0"/>
                  <w:divBdr>
                    <w:top w:val="none" w:sz="0" w:space="0" w:color="auto"/>
                    <w:left w:val="none" w:sz="0" w:space="0" w:color="auto"/>
                    <w:bottom w:val="none" w:sz="0" w:space="0" w:color="auto"/>
                    <w:right w:val="none" w:sz="0" w:space="0" w:color="auto"/>
                  </w:divBdr>
                </w:div>
              </w:divsChild>
            </w:div>
            <w:div w:id="769472360">
              <w:marLeft w:val="0"/>
              <w:marRight w:val="0"/>
              <w:marTop w:val="0"/>
              <w:marBottom w:val="0"/>
              <w:divBdr>
                <w:top w:val="none" w:sz="0" w:space="0" w:color="auto"/>
                <w:left w:val="none" w:sz="0" w:space="0" w:color="auto"/>
                <w:bottom w:val="none" w:sz="0" w:space="0" w:color="auto"/>
                <w:right w:val="none" w:sz="0" w:space="0" w:color="auto"/>
              </w:divBdr>
              <w:divsChild>
                <w:div w:id="21265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832640">
          <w:marLeft w:val="0"/>
          <w:marRight w:val="0"/>
          <w:marTop w:val="0"/>
          <w:marBottom w:val="0"/>
          <w:divBdr>
            <w:top w:val="none" w:sz="0" w:space="0" w:color="auto"/>
            <w:left w:val="none" w:sz="0" w:space="0" w:color="auto"/>
            <w:bottom w:val="none" w:sz="0" w:space="0" w:color="auto"/>
            <w:right w:val="none" w:sz="0" w:space="0" w:color="auto"/>
          </w:divBdr>
          <w:divsChild>
            <w:div w:id="66305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73386">
      <w:bodyDiv w:val="1"/>
      <w:marLeft w:val="0"/>
      <w:marRight w:val="0"/>
      <w:marTop w:val="0"/>
      <w:marBottom w:val="0"/>
      <w:divBdr>
        <w:top w:val="none" w:sz="0" w:space="0" w:color="auto"/>
        <w:left w:val="none" w:sz="0" w:space="0" w:color="auto"/>
        <w:bottom w:val="none" w:sz="0" w:space="0" w:color="auto"/>
        <w:right w:val="none" w:sz="0" w:space="0" w:color="auto"/>
      </w:divBdr>
    </w:div>
    <w:div w:id="330110854">
      <w:bodyDiv w:val="1"/>
      <w:marLeft w:val="0"/>
      <w:marRight w:val="0"/>
      <w:marTop w:val="0"/>
      <w:marBottom w:val="0"/>
      <w:divBdr>
        <w:top w:val="none" w:sz="0" w:space="0" w:color="auto"/>
        <w:left w:val="none" w:sz="0" w:space="0" w:color="auto"/>
        <w:bottom w:val="none" w:sz="0" w:space="0" w:color="auto"/>
        <w:right w:val="none" w:sz="0" w:space="0" w:color="auto"/>
      </w:divBdr>
      <w:divsChild>
        <w:div w:id="61487816">
          <w:marLeft w:val="0"/>
          <w:marRight w:val="0"/>
          <w:marTop w:val="0"/>
          <w:marBottom w:val="0"/>
          <w:divBdr>
            <w:top w:val="none" w:sz="0" w:space="0" w:color="auto"/>
            <w:left w:val="none" w:sz="0" w:space="0" w:color="auto"/>
            <w:bottom w:val="none" w:sz="0" w:space="0" w:color="auto"/>
            <w:right w:val="none" w:sz="0" w:space="0" w:color="auto"/>
          </w:divBdr>
        </w:div>
      </w:divsChild>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4572709">
      <w:bodyDiv w:val="1"/>
      <w:marLeft w:val="0"/>
      <w:marRight w:val="0"/>
      <w:marTop w:val="0"/>
      <w:marBottom w:val="0"/>
      <w:divBdr>
        <w:top w:val="none" w:sz="0" w:space="0" w:color="auto"/>
        <w:left w:val="none" w:sz="0" w:space="0" w:color="auto"/>
        <w:bottom w:val="none" w:sz="0" w:space="0" w:color="auto"/>
        <w:right w:val="none" w:sz="0" w:space="0" w:color="auto"/>
      </w:divBdr>
      <w:divsChild>
        <w:div w:id="658581434">
          <w:marLeft w:val="0"/>
          <w:marRight w:val="0"/>
          <w:marTop w:val="0"/>
          <w:marBottom w:val="0"/>
          <w:divBdr>
            <w:top w:val="none" w:sz="0" w:space="0" w:color="auto"/>
            <w:left w:val="none" w:sz="0" w:space="0" w:color="auto"/>
            <w:bottom w:val="none" w:sz="0" w:space="0" w:color="auto"/>
            <w:right w:val="none" w:sz="0" w:space="0" w:color="auto"/>
          </w:divBdr>
          <w:divsChild>
            <w:div w:id="1523319562">
              <w:marLeft w:val="0"/>
              <w:marRight w:val="0"/>
              <w:marTop w:val="0"/>
              <w:marBottom w:val="0"/>
              <w:divBdr>
                <w:top w:val="none" w:sz="0" w:space="0" w:color="auto"/>
                <w:left w:val="none" w:sz="0" w:space="0" w:color="auto"/>
                <w:bottom w:val="none" w:sz="0" w:space="0" w:color="auto"/>
                <w:right w:val="none" w:sz="0" w:space="0" w:color="auto"/>
              </w:divBdr>
              <w:divsChild>
                <w:div w:id="673343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51556821">
      <w:bodyDiv w:val="1"/>
      <w:marLeft w:val="0"/>
      <w:marRight w:val="0"/>
      <w:marTop w:val="0"/>
      <w:marBottom w:val="0"/>
      <w:divBdr>
        <w:top w:val="none" w:sz="0" w:space="0" w:color="auto"/>
        <w:left w:val="none" w:sz="0" w:space="0" w:color="auto"/>
        <w:bottom w:val="none" w:sz="0" w:space="0" w:color="auto"/>
        <w:right w:val="none" w:sz="0" w:space="0" w:color="auto"/>
      </w:divBdr>
      <w:divsChild>
        <w:div w:id="102042175">
          <w:marLeft w:val="0"/>
          <w:marRight w:val="0"/>
          <w:marTop w:val="0"/>
          <w:marBottom w:val="0"/>
          <w:divBdr>
            <w:top w:val="none" w:sz="0" w:space="0" w:color="auto"/>
            <w:left w:val="none" w:sz="0" w:space="0" w:color="auto"/>
            <w:bottom w:val="none" w:sz="0" w:space="0" w:color="auto"/>
            <w:right w:val="none" w:sz="0" w:space="0" w:color="auto"/>
          </w:divBdr>
          <w:divsChild>
            <w:div w:id="1773739787">
              <w:marLeft w:val="0"/>
              <w:marRight w:val="0"/>
              <w:marTop w:val="0"/>
              <w:marBottom w:val="0"/>
              <w:divBdr>
                <w:top w:val="none" w:sz="0" w:space="0" w:color="auto"/>
                <w:left w:val="none" w:sz="0" w:space="0" w:color="auto"/>
                <w:bottom w:val="none" w:sz="0" w:space="0" w:color="auto"/>
                <w:right w:val="none" w:sz="0" w:space="0" w:color="auto"/>
              </w:divBdr>
              <w:divsChild>
                <w:div w:id="14951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494498376">
      <w:bodyDiv w:val="1"/>
      <w:marLeft w:val="0"/>
      <w:marRight w:val="0"/>
      <w:marTop w:val="0"/>
      <w:marBottom w:val="0"/>
      <w:divBdr>
        <w:top w:val="none" w:sz="0" w:space="0" w:color="auto"/>
        <w:left w:val="none" w:sz="0" w:space="0" w:color="auto"/>
        <w:bottom w:val="none" w:sz="0" w:space="0" w:color="auto"/>
        <w:right w:val="none" w:sz="0" w:space="0" w:color="auto"/>
      </w:divBdr>
      <w:divsChild>
        <w:div w:id="197087031">
          <w:marLeft w:val="0"/>
          <w:marRight w:val="0"/>
          <w:marTop w:val="0"/>
          <w:marBottom w:val="0"/>
          <w:divBdr>
            <w:top w:val="none" w:sz="0" w:space="0" w:color="auto"/>
            <w:left w:val="none" w:sz="0" w:space="0" w:color="auto"/>
            <w:bottom w:val="none" w:sz="0" w:space="0" w:color="auto"/>
            <w:right w:val="none" w:sz="0" w:space="0" w:color="auto"/>
          </w:divBdr>
          <w:divsChild>
            <w:div w:id="1008600201">
              <w:marLeft w:val="0"/>
              <w:marRight w:val="0"/>
              <w:marTop w:val="0"/>
              <w:marBottom w:val="0"/>
              <w:divBdr>
                <w:top w:val="none" w:sz="0" w:space="0" w:color="auto"/>
                <w:left w:val="none" w:sz="0" w:space="0" w:color="auto"/>
                <w:bottom w:val="none" w:sz="0" w:space="0" w:color="auto"/>
                <w:right w:val="none" w:sz="0" w:space="0" w:color="auto"/>
              </w:divBdr>
              <w:divsChild>
                <w:div w:id="184342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46142360">
      <w:bodyDiv w:val="1"/>
      <w:marLeft w:val="0"/>
      <w:marRight w:val="0"/>
      <w:marTop w:val="0"/>
      <w:marBottom w:val="0"/>
      <w:divBdr>
        <w:top w:val="none" w:sz="0" w:space="0" w:color="auto"/>
        <w:left w:val="none" w:sz="0" w:space="0" w:color="auto"/>
        <w:bottom w:val="none" w:sz="0" w:space="0" w:color="auto"/>
        <w:right w:val="none" w:sz="0" w:space="0" w:color="auto"/>
      </w:divBdr>
      <w:divsChild>
        <w:div w:id="2059620585">
          <w:marLeft w:val="0"/>
          <w:marRight w:val="0"/>
          <w:marTop w:val="0"/>
          <w:marBottom w:val="0"/>
          <w:divBdr>
            <w:top w:val="none" w:sz="0" w:space="0" w:color="auto"/>
            <w:left w:val="none" w:sz="0" w:space="0" w:color="auto"/>
            <w:bottom w:val="none" w:sz="0" w:space="0" w:color="auto"/>
            <w:right w:val="none" w:sz="0" w:space="0" w:color="auto"/>
          </w:divBdr>
        </w:div>
      </w:divsChild>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83361120">
      <w:bodyDiv w:val="1"/>
      <w:marLeft w:val="0"/>
      <w:marRight w:val="0"/>
      <w:marTop w:val="0"/>
      <w:marBottom w:val="0"/>
      <w:divBdr>
        <w:top w:val="none" w:sz="0" w:space="0" w:color="auto"/>
        <w:left w:val="none" w:sz="0" w:space="0" w:color="auto"/>
        <w:bottom w:val="none" w:sz="0" w:space="0" w:color="auto"/>
        <w:right w:val="none" w:sz="0" w:space="0" w:color="auto"/>
      </w:divBdr>
      <w:divsChild>
        <w:div w:id="288824997">
          <w:marLeft w:val="0"/>
          <w:marRight w:val="0"/>
          <w:marTop w:val="0"/>
          <w:marBottom w:val="0"/>
          <w:divBdr>
            <w:top w:val="none" w:sz="0" w:space="0" w:color="auto"/>
            <w:left w:val="none" w:sz="0" w:space="0" w:color="auto"/>
            <w:bottom w:val="none" w:sz="0" w:space="0" w:color="auto"/>
            <w:right w:val="none" w:sz="0" w:space="0" w:color="auto"/>
          </w:divBdr>
          <w:divsChild>
            <w:div w:id="1285964365">
              <w:marLeft w:val="0"/>
              <w:marRight w:val="0"/>
              <w:marTop w:val="0"/>
              <w:marBottom w:val="0"/>
              <w:divBdr>
                <w:top w:val="none" w:sz="0" w:space="0" w:color="auto"/>
                <w:left w:val="none" w:sz="0" w:space="0" w:color="auto"/>
                <w:bottom w:val="none" w:sz="0" w:space="0" w:color="auto"/>
                <w:right w:val="none" w:sz="0" w:space="0" w:color="auto"/>
              </w:divBdr>
              <w:divsChild>
                <w:div w:id="9641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986932">
      <w:bodyDiv w:val="1"/>
      <w:marLeft w:val="0"/>
      <w:marRight w:val="0"/>
      <w:marTop w:val="0"/>
      <w:marBottom w:val="0"/>
      <w:divBdr>
        <w:top w:val="none" w:sz="0" w:space="0" w:color="auto"/>
        <w:left w:val="none" w:sz="0" w:space="0" w:color="auto"/>
        <w:bottom w:val="none" w:sz="0" w:space="0" w:color="auto"/>
        <w:right w:val="none" w:sz="0" w:space="0" w:color="auto"/>
      </w:divBdr>
      <w:divsChild>
        <w:div w:id="1886138252">
          <w:marLeft w:val="0"/>
          <w:marRight w:val="0"/>
          <w:marTop w:val="0"/>
          <w:marBottom w:val="0"/>
          <w:divBdr>
            <w:top w:val="none" w:sz="0" w:space="0" w:color="auto"/>
            <w:left w:val="none" w:sz="0" w:space="0" w:color="auto"/>
            <w:bottom w:val="none" w:sz="0" w:space="0" w:color="auto"/>
            <w:right w:val="none" w:sz="0" w:space="0" w:color="auto"/>
          </w:divBdr>
          <w:divsChild>
            <w:div w:id="1337733924">
              <w:marLeft w:val="0"/>
              <w:marRight w:val="0"/>
              <w:marTop w:val="0"/>
              <w:marBottom w:val="0"/>
              <w:divBdr>
                <w:top w:val="none" w:sz="0" w:space="0" w:color="auto"/>
                <w:left w:val="none" w:sz="0" w:space="0" w:color="auto"/>
                <w:bottom w:val="none" w:sz="0" w:space="0" w:color="auto"/>
                <w:right w:val="none" w:sz="0" w:space="0" w:color="auto"/>
              </w:divBdr>
              <w:divsChild>
                <w:div w:id="36479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060679">
      <w:bodyDiv w:val="1"/>
      <w:marLeft w:val="0"/>
      <w:marRight w:val="0"/>
      <w:marTop w:val="0"/>
      <w:marBottom w:val="0"/>
      <w:divBdr>
        <w:top w:val="none" w:sz="0" w:space="0" w:color="auto"/>
        <w:left w:val="none" w:sz="0" w:space="0" w:color="auto"/>
        <w:bottom w:val="none" w:sz="0" w:space="0" w:color="auto"/>
        <w:right w:val="none" w:sz="0" w:space="0" w:color="auto"/>
      </w:divBdr>
      <w:divsChild>
        <w:div w:id="362637507">
          <w:marLeft w:val="0"/>
          <w:marRight w:val="0"/>
          <w:marTop w:val="0"/>
          <w:marBottom w:val="0"/>
          <w:divBdr>
            <w:top w:val="none" w:sz="0" w:space="0" w:color="auto"/>
            <w:left w:val="none" w:sz="0" w:space="0" w:color="auto"/>
            <w:bottom w:val="none" w:sz="0" w:space="0" w:color="auto"/>
            <w:right w:val="none" w:sz="0" w:space="0" w:color="auto"/>
          </w:divBdr>
        </w:div>
      </w:divsChild>
    </w:div>
    <w:div w:id="819417603">
      <w:bodyDiv w:val="1"/>
      <w:marLeft w:val="0"/>
      <w:marRight w:val="0"/>
      <w:marTop w:val="0"/>
      <w:marBottom w:val="0"/>
      <w:divBdr>
        <w:top w:val="none" w:sz="0" w:space="0" w:color="auto"/>
        <w:left w:val="none" w:sz="0" w:space="0" w:color="auto"/>
        <w:bottom w:val="none" w:sz="0" w:space="0" w:color="auto"/>
        <w:right w:val="none" w:sz="0" w:space="0" w:color="auto"/>
      </w:divBdr>
    </w:div>
    <w:div w:id="852718931">
      <w:bodyDiv w:val="1"/>
      <w:marLeft w:val="0"/>
      <w:marRight w:val="0"/>
      <w:marTop w:val="0"/>
      <w:marBottom w:val="0"/>
      <w:divBdr>
        <w:top w:val="none" w:sz="0" w:space="0" w:color="auto"/>
        <w:left w:val="none" w:sz="0" w:space="0" w:color="auto"/>
        <w:bottom w:val="none" w:sz="0" w:space="0" w:color="auto"/>
        <w:right w:val="none" w:sz="0" w:space="0" w:color="auto"/>
      </w:divBdr>
      <w:divsChild>
        <w:div w:id="235088170">
          <w:marLeft w:val="0"/>
          <w:marRight w:val="0"/>
          <w:marTop w:val="0"/>
          <w:marBottom w:val="0"/>
          <w:divBdr>
            <w:top w:val="none" w:sz="0" w:space="0" w:color="auto"/>
            <w:left w:val="none" w:sz="0" w:space="0" w:color="auto"/>
            <w:bottom w:val="none" w:sz="0" w:space="0" w:color="auto"/>
            <w:right w:val="none" w:sz="0" w:space="0" w:color="auto"/>
          </w:divBdr>
        </w:div>
      </w:divsChild>
    </w:div>
    <w:div w:id="907806867">
      <w:bodyDiv w:val="1"/>
      <w:marLeft w:val="0"/>
      <w:marRight w:val="0"/>
      <w:marTop w:val="0"/>
      <w:marBottom w:val="0"/>
      <w:divBdr>
        <w:top w:val="none" w:sz="0" w:space="0" w:color="auto"/>
        <w:left w:val="none" w:sz="0" w:space="0" w:color="auto"/>
        <w:bottom w:val="none" w:sz="0" w:space="0" w:color="auto"/>
        <w:right w:val="none" w:sz="0" w:space="0" w:color="auto"/>
      </w:divBdr>
    </w:div>
    <w:div w:id="1025518860">
      <w:bodyDiv w:val="1"/>
      <w:marLeft w:val="0"/>
      <w:marRight w:val="0"/>
      <w:marTop w:val="0"/>
      <w:marBottom w:val="0"/>
      <w:divBdr>
        <w:top w:val="none" w:sz="0" w:space="0" w:color="auto"/>
        <w:left w:val="none" w:sz="0" w:space="0" w:color="auto"/>
        <w:bottom w:val="none" w:sz="0" w:space="0" w:color="auto"/>
        <w:right w:val="none" w:sz="0" w:space="0" w:color="auto"/>
      </w:divBdr>
      <w:divsChild>
        <w:div w:id="471407256">
          <w:marLeft w:val="0"/>
          <w:marRight w:val="0"/>
          <w:marTop w:val="0"/>
          <w:marBottom w:val="0"/>
          <w:divBdr>
            <w:top w:val="none" w:sz="0" w:space="0" w:color="auto"/>
            <w:left w:val="none" w:sz="0" w:space="0" w:color="auto"/>
            <w:bottom w:val="none" w:sz="0" w:space="0" w:color="auto"/>
            <w:right w:val="none" w:sz="0" w:space="0" w:color="auto"/>
          </w:divBdr>
          <w:divsChild>
            <w:div w:id="1373916553">
              <w:marLeft w:val="0"/>
              <w:marRight w:val="0"/>
              <w:marTop w:val="0"/>
              <w:marBottom w:val="0"/>
              <w:divBdr>
                <w:top w:val="none" w:sz="0" w:space="0" w:color="auto"/>
                <w:left w:val="none" w:sz="0" w:space="0" w:color="auto"/>
                <w:bottom w:val="none" w:sz="0" w:space="0" w:color="auto"/>
                <w:right w:val="none" w:sz="0" w:space="0" w:color="auto"/>
              </w:divBdr>
              <w:divsChild>
                <w:div w:id="84352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48912610">
      <w:bodyDiv w:val="1"/>
      <w:marLeft w:val="0"/>
      <w:marRight w:val="0"/>
      <w:marTop w:val="0"/>
      <w:marBottom w:val="0"/>
      <w:divBdr>
        <w:top w:val="none" w:sz="0" w:space="0" w:color="auto"/>
        <w:left w:val="none" w:sz="0" w:space="0" w:color="auto"/>
        <w:bottom w:val="none" w:sz="0" w:space="0" w:color="auto"/>
        <w:right w:val="none" w:sz="0" w:space="0" w:color="auto"/>
      </w:divBdr>
      <w:divsChild>
        <w:div w:id="821119877">
          <w:marLeft w:val="0"/>
          <w:marRight w:val="0"/>
          <w:marTop w:val="0"/>
          <w:marBottom w:val="0"/>
          <w:divBdr>
            <w:top w:val="none" w:sz="0" w:space="0" w:color="auto"/>
            <w:left w:val="none" w:sz="0" w:space="0" w:color="auto"/>
            <w:bottom w:val="none" w:sz="0" w:space="0" w:color="auto"/>
            <w:right w:val="none" w:sz="0" w:space="0" w:color="auto"/>
          </w:divBdr>
          <w:divsChild>
            <w:div w:id="1319379191">
              <w:marLeft w:val="0"/>
              <w:marRight w:val="0"/>
              <w:marTop w:val="0"/>
              <w:marBottom w:val="0"/>
              <w:divBdr>
                <w:top w:val="none" w:sz="0" w:space="0" w:color="auto"/>
                <w:left w:val="none" w:sz="0" w:space="0" w:color="auto"/>
                <w:bottom w:val="none" w:sz="0" w:space="0" w:color="auto"/>
                <w:right w:val="none" w:sz="0" w:space="0" w:color="auto"/>
              </w:divBdr>
              <w:divsChild>
                <w:div w:id="125173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30173084">
      <w:bodyDiv w:val="1"/>
      <w:marLeft w:val="0"/>
      <w:marRight w:val="0"/>
      <w:marTop w:val="0"/>
      <w:marBottom w:val="0"/>
      <w:divBdr>
        <w:top w:val="none" w:sz="0" w:space="0" w:color="auto"/>
        <w:left w:val="none" w:sz="0" w:space="0" w:color="auto"/>
        <w:bottom w:val="none" w:sz="0" w:space="0" w:color="auto"/>
        <w:right w:val="none" w:sz="0" w:space="0" w:color="auto"/>
      </w:divBdr>
      <w:divsChild>
        <w:div w:id="806700729">
          <w:marLeft w:val="0"/>
          <w:marRight w:val="0"/>
          <w:marTop w:val="0"/>
          <w:marBottom w:val="0"/>
          <w:divBdr>
            <w:top w:val="none" w:sz="0" w:space="0" w:color="auto"/>
            <w:left w:val="none" w:sz="0" w:space="0" w:color="auto"/>
            <w:bottom w:val="none" w:sz="0" w:space="0" w:color="auto"/>
            <w:right w:val="none" w:sz="0" w:space="0" w:color="auto"/>
          </w:divBdr>
          <w:divsChild>
            <w:div w:id="2008314973">
              <w:marLeft w:val="0"/>
              <w:marRight w:val="0"/>
              <w:marTop w:val="0"/>
              <w:marBottom w:val="0"/>
              <w:divBdr>
                <w:top w:val="none" w:sz="0" w:space="0" w:color="auto"/>
                <w:left w:val="none" w:sz="0" w:space="0" w:color="auto"/>
                <w:bottom w:val="none" w:sz="0" w:space="0" w:color="auto"/>
                <w:right w:val="none" w:sz="0" w:space="0" w:color="auto"/>
              </w:divBdr>
              <w:divsChild>
                <w:div w:id="205017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174511">
      <w:bodyDiv w:val="1"/>
      <w:marLeft w:val="0"/>
      <w:marRight w:val="0"/>
      <w:marTop w:val="0"/>
      <w:marBottom w:val="0"/>
      <w:divBdr>
        <w:top w:val="none" w:sz="0" w:space="0" w:color="auto"/>
        <w:left w:val="none" w:sz="0" w:space="0" w:color="auto"/>
        <w:bottom w:val="none" w:sz="0" w:space="0" w:color="auto"/>
        <w:right w:val="none" w:sz="0" w:space="0" w:color="auto"/>
      </w:divBdr>
      <w:divsChild>
        <w:div w:id="1961495691">
          <w:marLeft w:val="0"/>
          <w:marRight w:val="0"/>
          <w:marTop w:val="0"/>
          <w:marBottom w:val="0"/>
          <w:divBdr>
            <w:top w:val="none" w:sz="0" w:space="0" w:color="auto"/>
            <w:left w:val="none" w:sz="0" w:space="0" w:color="auto"/>
            <w:bottom w:val="none" w:sz="0" w:space="0" w:color="auto"/>
            <w:right w:val="none" w:sz="0" w:space="0" w:color="auto"/>
          </w:divBdr>
          <w:divsChild>
            <w:div w:id="370376027">
              <w:marLeft w:val="0"/>
              <w:marRight w:val="0"/>
              <w:marTop w:val="0"/>
              <w:marBottom w:val="0"/>
              <w:divBdr>
                <w:top w:val="none" w:sz="0" w:space="0" w:color="auto"/>
                <w:left w:val="none" w:sz="0" w:space="0" w:color="auto"/>
                <w:bottom w:val="none" w:sz="0" w:space="0" w:color="auto"/>
                <w:right w:val="none" w:sz="0" w:space="0" w:color="auto"/>
              </w:divBdr>
              <w:divsChild>
                <w:div w:id="106970771">
                  <w:marLeft w:val="0"/>
                  <w:marRight w:val="0"/>
                  <w:marTop w:val="0"/>
                  <w:marBottom w:val="0"/>
                  <w:divBdr>
                    <w:top w:val="none" w:sz="0" w:space="0" w:color="auto"/>
                    <w:left w:val="none" w:sz="0" w:space="0" w:color="auto"/>
                    <w:bottom w:val="none" w:sz="0" w:space="0" w:color="auto"/>
                    <w:right w:val="none" w:sz="0" w:space="0" w:color="auto"/>
                  </w:divBdr>
                </w:div>
                <w:div w:id="469909310">
                  <w:marLeft w:val="0"/>
                  <w:marRight w:val="0"/>
                  <w:marTop w:val="0"/>
                  <w:marBottom w:val="0"/>
                  <w:divBdr>
                    <w:top w:val="none" w:sz="0" w:space="0" w:color="auto"/>
                    <w:left w:val="none" w:sz="0" w:space="0" w:color="auto"/>
                    <w:bottom w:val="none" w:sz="0" w:space="0" w:color="auto"/>
                    <w:right w:val="none" w:sz="0" w:space="0" w:color="auto"/>
                  </w:divBdr>
                </w:div>
                <w:div w:id="1530144357">
                  <w:marLeft w:val="0"/>
                  <w:marRight w:val="0"/>
                  <w:marTop w:val="0"/>
                  <w:marBottom w:val="0"/>
                  <w:divBdr>
                    <w:top w:val="none" w:sz="0" w:space="0" w:color="auto"/>
                    <w:left w:val="none" w:sz="0" w:space="0" w:color="auto"/>
                    <w:bottom w:val="none" w:sz="0" w:space="0" w:color="auto"/>
                    <w:right w:val="none" w:sz="0" w:space="0" w:color="auto"/>
                  </w:divBdr>
                </w:div>
                <w:div w:id="1634098568">
                  <w:marLeft w:val="0"/>
                  <w:marRight w:val="0"/>
                  <w:marTop w:val="0"/>
                  <w:marBottom w:val="0"/>
                  <w:divBdr>
                    <w:top w:val="none" w:sz="0" w:space="0" w:color="auto"/>
                    <w:left w:val="none" w:sz="0" w:space="0" w:color="auto"/>
                    <w:bottom w:val="none" w:sz="0" w:space="0" w:color="auto"/>
                    <w:right w:val="none" w:sz="0" w:space="0" w:color="auto"/>
                  </w:divBdr>
                </w:div>
                <w:div w:id="2015375325">
                  <w:marLeft w:val="0"/>
                  <w:marRight w:val="0"/>
                  <w:marTop w:val="0"/>
                  <w:marBottom w:val="0"/>
                  <w:divBdr>
                    <w:top w:val="none" w:sz="0" w:space="0" w:color="auto"/>
                    <w:left w:val="none" w:sz="0" w:space="0" w:color="auto"/>
                    <w:bottom w:val="none" w:sz="0" w:space="0" w:color="auto"/>
                    <w:right w:val="none" w:sz="0" w:space="0" w:color="auto"/>
                  </w:divBdr>
                </w:div>
              </w:divsChild>
            </w:div>
            <w:div w:id="1744643711">
              <w:marLeft w:val="0"/>
              <w:marRight w:val="0"/>
              <w:marTop w:val="0"/>
              <w:marBottom w:val="0"/>
              <w:divBdr>
                <w:top w:val="none" w:sz="0" w:space="0" w:color="auto"/>
                <w:left w:val="none" w:sz="0" w:space="0" w:color="auto"/>
                <w:bottom w:val="none" w:sz="0" w:space="0" w:color="auto"/>
                <w:right w:val="none" w:sz="0" w:space="0" w:color="auto"/>
              </w:divBdr>
              <w:divsChild>
                <w:div w:id="467355856">
                  <w:marLeft w:val="0"/>
                  <w:marRight w:val="0"/>
                  <w:marTop w:val="0"/>
                  <w:marBottom w:val="0"/>
                  <w:divBdr>
                    <w:top w:val="none" w:sz="0" w:space="0" w:color="auto"/>
                    <w:left w:val="none" w:sz="0" w:space="0" w:color="auto"/>
                    <w:bottom w:val="none" w:sz="0" w:space="0" w:color="auto"/>
                    <w:right w:val="none" w:sz="0" w:space="0" w:color="auto"/>
                  </w:divBdr>
                </w:div>
              </w:divsChild>
            </w:div>
            <w:div w:id="2122526493">
              <w:marLeft w:val="0"/>
              <w:marRight w:val="0"/>
              <w:marTop w:val="0"/>
              <w:marBottom w:val="0"/>
              <w:divBdr>
                <w:top w:val="none" w:sz="0" w:space="0" w:color="auto"/>
                <w:left w:val="none" w:sz="0" w:space="0" w:color="auto"/>
                <w:bottom w:val="none" w:sz="0" w:space="0" w:color="auto"/>
                <w:right w:val="none" w:sz="0" w:space="0" w:color="auto"/>
              </w:divBdr>
              <w:divsChild>
                <w:div w:id="207920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302704">
      <w:bodyDiv w:val="1"/>
      <w:marLeft w:val="0"/>
      <w:marRight w:val="0"/>
      <w:marTop w:val="0"/>
      <w:marBottom w:val="0"/>
      <w:divBdr>
        <w:top w:val="none" w:sz="0" w:space="0" w:color="auto"/>
        <w:left w:val="none" w:sz="0" w:space="0" w:color="auto"/>
        <w:bottom w:val="none" w:sz="0" w:space="0" w:color="auto"/>
        <w:right w:val="none" w:sz="0" w:space="0" w:color="auto"/>
      </w:divBdr>
      <w:divsChild>
        <w:div w:id="1613436167">
          <w:marLeft w:val="0"/>
          <w:marRight w:val="0"/>
          <w:marTop w:val="0"/>
          <w:marBottom w:val="0"/>
          <w:divBdr>
            <w:top w:val="none" w:sz="0" w:space="0" w:color="auto"/>
            <w:left w:val="none" w:sz="0" w:space="0" w:color="auto"/>
            <w:bottom w:val="none" w:sz="0" w:space="0" w:color="auto"/>
            <w:right w:val="none" w:sz="0" w:space="0" w:color="auto"/>
          </w:divBdr>
        </w:div>
      </w:divsChild>
    </w:div>
    <w:div w:id="1171991014">
      <w:bodyDiv w:val="1"/>
      <w:marLeft w:val="0"/>
      <w:marRight w:val="0"/>
      <w:marTop w:val="0"/>
      <w:marBottom w:val="0"/>
      <w:divBdr>
        <w:top w:val="none" w:sz="0" w:space="0" w:color="auto"/>
        <w:left w:val="none" w:sz="0" w:space="0" w:color="auto"/>
        <w:bottom w:val="none" w:sz="0" w:space="0" w:color="auto"/>
        <w:right w:val="none" w:sz="0" w:space="0" w:color="auto"/>
      </w:divBdr>
      <w:divsChild>
        <w:div w:id="2011248832">
          <w:marLeft w:val="0"/>
          <w:marRight w:val="0"/>
          <w:marTop w:val="0"/>
          <w:marBottom w:val="0"/>
          <w:divBdr>
            <w:top w:val="none" w:sz="0" w:space="0" w:color="auto"/>
            <w:left w:val="none" w:sz="0" w:space="0" w:color="auto"/>
            <w:bottom w:val="none" w:sz="0" w:space="0" w:color="auto"/>
            <w:right w:val="none" w:sz="0" w:space="0" w:color="auto"/>
          </w:divBdr>
          <w:divsChild>
            <w:div w:id="192808607">
              <w:marLeft w:val="0"/>
              <w:marRight w:val="0"/>
              <w:marTop w:val="0"/>
              <w:marBottom w:val="0"/>
              <w:divBdr>
                <w:top w:val="none" w:sz="0" w:space="0" w:color="auto"/>
                <w:left w:val="none" w:sz="0" w:space="0" w:color="auto"/>
                <w:bottom w:val="none" w:sz="0" w:space="0" w:color="auto"/>
                <w:right w:val="none" w:sz="0" w:space="0" w:color="auto"/>
              </w:divBdr>
              <w:divsChild>
                <w:div w:id="501548872">
                  <w:marLeft w:val="0"/>
                  <w:marRight w:val="0"/>
                  <w:marTop w:val="0"/>
                  <w:marBottom w:val="0"/>
                  <w:divBdr>
                    <w:top w:val="none" w:sz="0" w:space="0" w:color="auto"/>
                    <w:left w:val="none" w:sz="0" w:space="0" w:color="auto"/>
                    <w:bottom w:val="none" w:sz="0" w:space="0" w:color="auto"/>
                    <w:right w:val="none" w:sz="0" w:space="0" w:color="auto"/>
                  </w:divBdr>
                </w:div>
                <w:div w:id="649018457">
                  <w:marLeft w:val="0"/>
                  <w:marRight w:val="0"/>
                  <w:marTop w:val="0"/>
                  <w:marBottom w:val="0"/>
                  <w:divBdr>
                    <w:top w:val="none" w:sz="0" w:space="0" w:color="auto"/>
                    <w:left w:val="none" w:sz="0" w:space="0" w:color="auto"/>
                    <w:bottom w:val="none" w:sz="0" w:space="0" w:color="auto"/>
                    <w:right w:val="none" w:sz="0" w:space="0" w:color="auto"/>
                  </w:divBdr>
                </w:div>
                <w:div w:id="1230310503">
                  <w:marLeft w:val="0"/>
                  <w:marRight w:val="0"/>
                  <w:marTop w:val="0"/>
                  <w:marBottom w:val="0"/>
                  <w:divBdr>
                    <w:top w:val="none" w:sz="0" w:space="0" w:color="auto"/>
                    <w:left w:val="none" w:sz="0" w:space="0" w:color="auto"/>
                    <w:bottom w:val="none" w:sz="0" w:space="0" w:color="auto"/>
                    <w:right w:val="none" w:sz="0" w:space="0" w:color="auto"/>
                  </w:divBdr>
                </w:div>
                <w:div w:id="1370373688">
                  <w:marLeft w:val="0"/>
                  <w:marRight w:val="0"/>
                  <w:marTop w:val="0"/>
                  <w:marBottom w:val="0"/>
                  <w:divBdr>
                    <w:top w:val="none" w:sz="0" w:space="0" w:color="auto"/>
                    <w:left w:val="none" w:sz="0" w:space="0" w:color="auto"/>
                    <w:bottom w:val="none" w:sz="0" w:space="0" w:color="auto"/>
                    <w:right w:val="none" w:sz="0" w:space="0" w:color="auto"/>
                  </w:divBdr>
                </w:div>
                <w:div w:id="1784183861">
                  <w:marLeft w:val="0"/>
                  <w:marRight w:val="0"/>
                  <w:marTop w:val="0"/>
                  <w:marBottom w:val="0"/>
                  <w:divBdr>
                    <w:top w:val="none" w:sz="0" w:space="0" w:color="auto"/>
                    <w:left w:val="none" w:sz="0" w:space="0" w:color="auto"/>
                    <w:bottom w:val="none" w:sz="0" w:space="0" w:color="auto"/>
                    <w:right w:val="none" w:sz="0" w:space="0" w:color="auto"/>
                  </w:divBdr>
                </w:div>
              </w:divsChild>
            </w:div>
            <w:div w:id="978993379">
              <w:marLeft w:val="0"/>
              <w:marRight w:val="0"/>
              <w:marTop w:val="0"/>
              <w:marBottom w:val="0"/>
              <w:divBdr>
                <w:top w:val="none" w:sz="0" w:space="0" w:color="auto"/>
                <w:left w:val="none" w:sz="0" w:space="0" w:color="auto"/>
                <w:bottom w:val="none" w:sz="0" w:space="0" w:color="auto"/>
                <w:right w:val="none" w:sz="0" w:space="0" w:color="auto"/>
              </w:divBdr>
              <w:divsChild>
                <w:div w:id="758258772">
                  <w:marLeft w:val="0"/>
                  <w:marRight w:val="0"/>
                  <w:marTop w:val="0"/>
                  <w:marBottom w:val="0"/>
                  <w:divBdr>
                    <w:top w:val="none" w:sz="0" w:space="0" w:color="auto"/>
                    <w:left w:val="none" w:sz="0" w:space="0" w:color="auto"/>
                    <w:bottom w:val="none" w:sz="0" w:space="0" w:color="auto"/>
                    <w:right w:val="none" w:sz="0" w:space="0" w:color="auto"/>
                  </w:divBdr>
                </w:div>
                <w:div w:id="1408458780">
                  <w:marLeft w:val="0"/>
                  <w:marRight w:val="0"/>
                  <w:marTop w:val="0"/>
                  <w:marBottom w:val="0"/>
                  <w:divBdr>
                    <w:top w:val="none" w:sz="0" w:space="0" w:color="auto"/>
                    <w:left w:val="none" w:sz="0" w:space="0" w:color="auto"/>
                    <w:bottom w:val="none" w:sz="0" w:space="0" w:color="auto"/>
                    <w:right w:val="none" w:sz="0" w:space="0" w:color="auto"/>
                  </w:divBdr>
                </w:div>
                <w:div w:id="1530945504">
                  <w:marLeft w:val="0"/>
                  <w:marRight w:val="0"/>
                  <w:marTop w:val="0"/>
                  <w:marBottom w:val="0"/>
                  <w:divBdr>
                    <w:top w:val="none" w:sz="0" w:space="0" w:color="auto"/>
                    <w:left w:val="none" w:sz="0" w:space="0" w:color="auto"/>
                    <w:bottom w:val="none" w:sz="0" w:space="0" w:color="auto"/>
                    <w:right w:val="none" w:sz="0" w:space="0" w:color="auto"/>
                  </w:divBdr>
                </w:div>
                <w:div w:id="1881242698">
                  <w:marLeft w:val="0"/>
                  <w:marRight w:val="0"/>
                  <w:marTop w:val="0"/>
                  <w:marBottom w:val="0"/>
                  <w:divBdr>
                    <w:top w:val="none" w:sz="0" w:space="0" w:color="auto"/>
                    <w:left w:val="none" w:sz="0" w:space="0" w:color="auto"/>
                    <w:bottom w:val="none" w:sz="0" w:space="0" w:color="auto"/>
                    <w:right w:val="none" w:sz="0" w:space="0" w:color="auto"/>
                  </w:divBdr>
                </w:div>
                <w:div w:id="2116293078">
                  <w:marLeft w:val="0"/>
                  <w:marRight w:val="0"/>
                  <w:marTop w:val="0"/>
                  <w:marBottom w:val="0"/>
                  <w:divBdr>
                    <w:top w:val="none" w:sz="0" w:space="0" w:color="auto"/>
                    <w:left w:val="none" w:sz="0" w:space="0" w:color="auto"/>
                    <w:bottom w:val="none" w:sz="0" w:space="0" w:color="auto"/>
                    <w:right w:val="none" w:sz="0" w:space="0" w:color="auto"/>
                  </w:divBdr>
                </w:div>
              </w:divsChild>
            </w:div>
            <w:div w:id="1167936817">
              <w:marLeft w:val="0"/>
              <w:marRight w:val="0"/>
              <w:marTop w:val="0"/>
              <w:marBottom w:val="0"/>
              <w:divBdr>
                <w:top w:val="none" w:sz="0" w:space="0" w:color="auto"/>
                <w:left w:val="none" w:sz="0" w:space="0" w:color="auto"/>
                <w:bottom w:val="none" w:sz="0" w:space="0" w:color="auto"/>
                <w:right w:val="none" w:sz="0" w:space="0" w:color="auto"/>
              </w:divBdr>
              <w:divsChild>
                <w:div w:id="767430038">
                  <w:marLeft w:val="0"/>
                  <w:marRight w:val="0"/>
                  <w:marTop w:val="0"/>
                  <w:marBottom w:val="0"/>
                  <w:divBdr>
                    <w:top w:val="none" w:sz="0" w:space="0" w:color="auto"/>
                    <w:left w:val="none" w:sz="0" w:space="0" w:color="auto"/>
                    <w:bottom w:val="none" w:sz="0" w:space="0" w:color="auto"/>
                    <w:right w:val="none" w:sz="0" w:space="0" w:color="auto"/>
                  </w:divBdr>
                </w:div>
                <w:div w:id="1040129535">
                  <w:marLeft w:val="0"/>
                  <w:marRight w:val="0"/>
                  <w:marTop w:val="0"/>
                  <w:marBottom w:val="0"/>
                  <w:divBdr>
                    <w:top w:val="none" w:sz="0" w:space="0" w:color="auto"/>
                    <w:left w:val="none" w:sz="0" w:space="0" w:color="auto"/>
                    <w:bottom w:val="none" w:sz="0" w:space="0" w:color="auto"/>
                    <w:right w:val="none" w:sz="0" w:space="0" w:color="auto"/>
                  </w:divBdr>
                </w:div>
                <w:div w:id="1214543513">
                  <w:marLeft w:val="0"/>
                  <w:marRight w:val="0"/>
                  <w:marTop w:val="0"/>
                  <w:marBottom w:val="0"/>
                  <w:divBdr>
                    <w:top w:val="none" w:sz="0" w:space="0" w:color="auto"/>
                    <w:left w:val="none" w:sz="0" w:space="0" w:color="auto"/>
                    <w:bottom w:val="none" w:sz="0" w:space="0" w:color="auto"/>
                    <w:right w:val="none" w:sz="0" w:space="0" w:color="auto"/>
                  </w:divBdr>
                </w:div>
                <w:div w:id="156093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802179">
      <w:bodyDiv w:val="1"/>
      <w:marLeft w:val="0"/>
      <w:marRight w:val="0"/>
      <w:marTop w:val="0"/>
      <w:marBottom w:val="0"/>
      <w:divBdr>
        <w:top w:val="none" w:sz="0" w:space="0" w:color="auto"/>
        <w:left w:val="none" w:sz="0" w:space="0" w:color="auto"/>
        <w:bottom w:val="none" w:sz="0" w:space="0" w:color="auto"/>
        <w:right w:val="none" w:sz="0" w:space="0" w:color="auto"/>
      </w:divBdr>
      <w:divsChild>
        <w:div w:id="1758362297">
          <w:marLeft w:val="0"/>
          <w:marRight w:val="0"/>
          <w:marTop w:val="0"/>
          <w:marBottom w:val="0"/>
          <w:divBdr>
            <w:top w:val="none" w:sz="0" w:space="0" w:color="auto"/>
            <w:left w:val="none" w:sz="0" w:space="0" w:color="auto"/>
            <w:bottom w:val="none" w:sz="0" w:space="0" w:color="auto"/>
            <w:right w:val="none" w:sz="0" w:space="0" w:color="auto"/>
          </w:divBdr>
          <w:divsChild>
            <w:div w:id="1071469997">
              <w:marLeft w:val="0"/>
              <w:marRight w:val="0"/>
              <w:marTop w:val="0"/>
              <w:marBottom w:val="0"/>
              <w:divBdr>
                <w:top w:val="none" w:sz="0" w:space="0" w:color="auto"/>
                <w:left w:val="none" w:sz="0" w:space="0" w:color="auto"/>
                <w:bottom w:val="none" w:sz="0" w:space="0" w:color="auto"/>
                <w:right w:val="none" w:sz="0" w:space="0" w:color="auto"/>
              </w:divBdr>
              <w:divsChild>
                <w:div w:id="15078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107110">
      <w:bodyDiv w:val="1"/>
      <w:marLeft w:val="0"/>
      <w:marRight w:val="0"/>
      <w:marTop w:val="0"/>
      <w:marBottom w:val="0"/>
      <w:divBdr>
        <w:top w:val="none" w:sz="0" w:space="0" w:color="auto"/>
        <w:left w:val="none" w:sz="0" w:space="0" w:color="auto"/>
        <w:bottom w:val="none" w:sz="0" w:space="0" w:color="auto"/>
        <w:right w:val="none" w:sz="0" w:space="0" w:color="auto"/>
      </w:divBdr>
      <w:divsChild>
        <w:div w:id="1040781055">
          <w:marLeft w:val="0"/>
          <w:marRight w:val="0"/>
          <w:marTop w:val="0"/>
          <w:marBottom w:val="0"/>
          <w:divBdr>
            <w:top w:val="none" w:sz="0" w:space="0" w:color="auto"/>
            <w:left w:val="none" w:sz="0" w:space="0" w:color="auto"/>
            <w:bottom w:val="none" w:sz="0" w:space="0" w:color="auto"/>
            <w:right w:val="none" w:sz="0" w:space="0" w:color="auto"/>
          </w:divBdr>
        </w:div>
      </w:divsChild>
    </w:div>
    <w:div w:id="1194151356">
      <w:bodyDiv w:val="1"/>
      <w:marLeft w:val="0"/>
      <w:marRight w:val="0"/>
      <w:marTop w:val="0"/>
      <w:marBottom w:val="0"/>
      <w:divBdr>
        <w:top w:val="none" w:sz="0" w:space="0" w:color="auto"/>
        <w:left w:val="none" w:sz="0" w:space="0" w:color="auto"/>
        <w:bottom w:val="none" w:sz="0" w:space="0" w:color="auto"/>
        <w:right w:val="none" w:sz="0" w:space="0" w:color="auto"/>
      </w:divBdr>
      <w:divsChild>
        <w:div w:id="1506674810">
          <w:marLeft w:val="0"/>
          <w:marRight w:val="0"/>
          <w:marTop w:val="0"/>
          <w:marBottom w:val="0"/>
          <w:divBdr>
            <w:top w:val="none" w:sz="0" w:space="0" w:color="auto"/>
            <w:left w:val="none" w:sz="0" w:space="0" w:color="auto"/>
            <w:bottom w:val="none" w:sz="0" w:space="0" w:color="auto"/>
            <w:right w:val="none" w:sz="0" w:space="0" w:color="auto"/>
          </w:divBdr>
          <w:divsChild>
            <w:div w:id="681594658">
              <w:marLeft w:val="0"/>
              <w:marRight w:val="0"/>
              <w:marTop w:val="0"/>
              <w:marBottom w:val="0"/>
              <w:divBdr>
                <w:top w:val="none" w:sz="0" w:space="0" w:color="auto"/>
                <w:left w:val="none" w:sz="0" w:space="0" w:color="auto"/>
                <w:bottom w:val="none" w:sz="0" w:space="0" w:color="auto"/>
                <w:right w:val="none" w:sz="0" w:space="0" w:color="auto"/>
              </w:divBdr>
            </w:div>
            <w:div w:id="99877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347753446">
      <w:bodyDiv w:val="1"/>
      <w:marLeft w:val="0"/>
      <w:marRight w:val="0"/>
      <w:marTop w:val="0"/>
      <w:marBottom w:val="0"/>
      <w:divBdr>
        <w:top w:val="none" w:sz="0" w:space="0" w:color="auto"/>
        <w:left w:val="none" w:sz="0" w:space="0" w:color="auto"/>
        <w:bottom w:val="none" w:sz="0" w:space="0" w:color="auto"/>
        <w:right w:val="none" w:sz="0" w:space="0" w:color="auto"/>
      </w:divBdr>
      <w:divsChild>
        <w:div w:id="78529606">
          <w:marLeft w:val="0"/>
          <w:marRight w:val="0"/>
          <w:marTop w:val="0"/>
          <w:marBottom w:val="0"/>
          <w:divBdr>
            <w:top w:val="none" w:sz="0" w:space="0" w:color="auto"/>
            <w:left w:val="none" w:sz="0" w:space="0" w:color="auto"/>
            <w:bottom w:val="none" w:sz="0" w:space="0" w:color="auto"/>
            <w:right w:val="none" w:sz="0" w:space="0" w:color="auto"/>
          </w:divBdr>
          <w:divsChild>
            <w:div w:id="35475288">
              <w:marLeft w:val="0"/>
              <w:marRight w:val="0"/>
              <w:marTop w:val="0"/>
              <w:marBottom w:val="0"/>
              <w:divBdr>
                <w:top w:val="none" w:sz="0" w:space="0" w:color="auto"/>
                <w:left w:val="none" w:sz="0" w:space="0" w:color="auto"/>
                <w:bottom w:val="none" w:sz="0" w:space="0" w:color="auto"/>
                <w:right w:val="none" w:sz="0" w:space="0" w:color="auto"/>
              </w:divBdr>
              <w:divsChild>
                <w:div w:id="604504449">
                  <w:marLeft w:val="0"/>
                  <w:marRight w:val="0"/>
                  <w:marTop w:val="0"/>
                  <w:marBottom w:val="0"/>
                  <w:divBdr>
                    <w:top w:val="none" w:sz="0" w:space="0" w:color="auto"/>
                    <w:left w:val="none" w:sz="0" w:space="0" w:color="auto"/>
                    <w:bottom w:val="none" w:sz="0" w:space="0" w:color="auto"/>
                    <w:right w:val="none" w:sz="0" w:space="0" w:color="auto"/>
                  </w:divBdr>
                </w:div>
                <w:div w:id="1857303309">
                  <w:marLeft w:val="0"/>
                  <w:marRight w:val="0"/>
                  <w:marTop w:val="0"/>
                  <w:marBottom w:val="0"/>
                  <w:divBdr>
                    <w:top w:val="none" w:sz="0" w:space="0" w:color="auto"/>
                    <w:left w:val="none" w:sz="0" w:space="0" w:color="auto"/>
                    <w:bottom w:val="none" w:sz="0" w:space="0" w:color="auto"/>
                    <w:right w:val="none" w:sz="0" w:space="0" w:color="auto"/>
                  </w:divBdr>
                </w:div>
              </w:divsChild>
            </w:div>
            <w:div w:id="973023188">
              <w:marLeft w:val="0"/>
              <w:marRight w:val="0"/>
              <w:marTop w:val="0"/>
              <w:marBottom w:val="0"/>
              <w:divBdr>
                <w:top w:val="none" w:sz="0" w:space="0" w:color="auto"/>
                <w:left w:val="none" w:sz="0" w:space="0" w:color="auto"/>
                <w:bottom w:val="none" w:sz="0" w:space="0" w:color="auto"/>
                <w:right w:val="none" w:sz="0" w:space="0" w:color="auto"/>
              </w:divBdr>
              <w:divsChild>
                <w:div w:id="415371437">
                  <w:marLeft w:val="0"/>
                  <w:marRight w:val="0"/>
                  <w:marTop w:val="0"/>
                  <w:marBottom w:val="0"/>
                  <w:divBdr>
                    <w:top w:val="none" w:sz="0" w:space="0" w:color="auto"/>
                    <w:left w:val="none" w:sz="0" w:space="0" w:color="auto"/>
                    <w:bottom w:val="none" w:sz="0" w:space="0" w:color="auto"/>
                    <w:right w:val="none" w:sz="0" w:space="0" w:color="auto"/>
                  </w:divBdr>
                </w:div>
                <w:div w:id="1071733222">
                  <w:marLeft w:val="0"/>
                  <w:marRight w:val="0"/>
                  <w:marTop w:val="0"/>
                  <w:marBottom w:val="0"/>
                  <w:divBdr>
                    <w:top w:val="none" w:sz="0" w:space="0" w:color="auto"/>
                    <w:left w:val="none" w:sz="0" w:space="0" w:color="auto"/>
                    <w:bottom w:val="none" w:sz="0" w:space="0" w:color="auto"/>
                    <w:right w:val="none" w:sz="0" w:space="0" w:color="auto"/>
                  </w:divBdr>
                </w:div>
                <w:div w:id="161174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533927">
      <w:bodyDiv w:val="1"/>
      <w:marLeft w:val="0"/>
      <w:marRight w:val="0"/>
      <w:marTop w:val="0"/>
      <w:marBottom w:val="0"/>
      <w:divBdr>
        <w:top w:val="none" w:sz="0" w:space="0" w:color="auto"/>
        <w:left w:val="none" w:sz="0" w:space="0" w:color="auto"/>
        <w:bottom w:val="none" w:sz="0" w:space="0" w:color="auto"/>
        <w:right w:val="none" w:sz="0" w:space="0" w:color="auto"/>
      </w:divBdr>
      <w:divsChild>
        <w:div w:id="1046761149">
          <w:marLeft w:val="0"/>
          <w:marRight w:val="0"/>
          <w:marTop w:val="0"/>
          <w:marBottom w:val="0"/>
          <w:divBdr>
            <w:top w:val="none" w:sz="0" w:space="0" w:color="auto"/>
            <w:left w:val="none" w:sz="0" w:space="0" w:color="auto"/>
            <w:bottom w:val="none" w:sz="0" w:space="0" w:color="auto"/>
            <w:right w:val="none" w:sz="0" w:space="0" w:color="auto"/>
          </w:divBdr>
          <w:divsChild>
            <w:div w:id="502234749">
              <w:marLeft w:val="0"/>
              <w:marRight w:val="0"/>
              <w:marTop w:val="0"/>
              <w:marBottom w:val="0"/>
              <w:divBdr>
                <w:top w:val="none" w:sz="0" w:space="0" w:color="auto"/>
                <w:left w:val="none" w:sz="0" w:space="0" w:color="auto"/>
                <w:bottom w:val="none" w:sz="0" w:space="0" w:color="auto"/>
                <w:right w:val="none" w:sz="0" w:space="0" w:color="auto"/>
              </w:divBdr>
              <w:divsChild>
                <w:div w:id="13192919">
                  <w:marLeft w:val="0"/>
                  <w:marRight w:val="0"/>
                  <w:marTop w:val="0"/>
                  <w:marBottom w:val="0"/>
                  <w:divBdr>
                    <w:top w:val="none" w:sz="0" w:space="0" w:color="auto"/>
                    <w:left w:val="none" w:sz="0" w:space="0" w:color="auto"/>
                    <w:bottom w:val="none" w:sz="0" w:space="0" w:color="auto"/>
                    <w:right w:val="none" w:sz="0" w:space="0" w:color="auto"/>
                  </w:divBdr>
                </w:div>
                <w:div w:id="173882687">
                  <w:marLeft w:val="0"/>
                  <w:marRight w:val="0"/>
                  <w:marTop w:val="0"/>
                  <w:marBottom w:val="0"/>
                  <w:divBdr>
                    <w:top w:val="none" w:sz="0" w:space="0" w:color="auto"/>
                    <w:left w:val="none" w:sz="0" w:space="0" w:color="auto"/>
                    <w:bottom w:val="none" w:sz="0" w:space="0" w:color="auto"/>
                    <w:right w:val="none" w:sz="0" w:space="0" w:color="auto"/>
                  </w:divBdr>
                </w:div>
                <w:div w:id="1264611884">
                  <w:marLeft w:val="0"/>
                  <w:marRight w:val="0"/>
                  <w:marTop w:val="0"/>
                  <w:marBottom w:val="0"/>
                  <w:divBdr>
                    <w:top w:val="none" w:sz="0" w:space="0" w:color="auto"/>
                    <w:left w:val="none" w:sz="0" w:space="0" w:color="auto"/>
                    <w:bottom w:val="none" w:sz="0" w:space="0" w:color="auto"/>
                    <w:right w:val="none" w:sz="0" w:space="0" w:color="auto"/>
                  </w:divBdr>
                </w:div>
                <w:div w:id="1638875214">
                  <w:marLeft w:val="0"/>
                  <w:marRight w:val="0"/>
                  <w:marTop w:val="0"/>
                  <w:marBottom w:val="0"/>
                  <w:divBdr>
                    <w:top w:val="none" w:sz="0" w:space="0" w:color="auto"/>
                    <w:left w:val="none" w:sz="0" w:space="0" w:color="auto"/>
                    <w:bottom w:val="none" w:sz="0" w:space="0" w:color="auto"/>
                    <w:right w:val="none" w:sz="0" w:space="0" w:color="auto"/>
                  </w:divBdr>
                </w:div>
              </w:divsChild>
            </w:div>
            <w:div w:id="1367875541">
              <w:marLeft w:val="0"/>
              <w:marRight w:val="0"/>
              <w:marTop w:val="0"/>
              <w:marBottom w:val="0"/>
              <w:divBdr>
                <w:top w:val="none" w:sz="0" w:space="0" w:color="auto"/>
                <w:left w:val="none" w:sz="0" w:space="0" w:color="auto"/>
                <w:bottom w:val="none" w:sz="0" w:space="0" w:color="auto"/>
                <w:right w:val="none" w:sz="0" w:space="0" w:color="auto"/>
              </w:divBdr>
              <w:divsChild>
                <w:div w:id="32509438">
                  <w:marLeft w:val="0"/>
                  <w:marRight w:val="0"/>
                  <w:marTop w:val="0"/>
                  <w:marBottom w:val="0"/>
                  <w:divBdr>
                    <w:top w:val="none" w:sz="0" w:space="0" w:color="auto"/>
                    <w:left w:val="none" w:sz="0" w:space="0" w:color="auto"/>
                    <w:bottom w:val="none" w:sz="0" w:space="0" w:color="auto"/>
                    <w:right w:val="none" w:sz="0" w:space="0" w:color="auto"/>
                  </w:divBdr>
                </w:div>
                <w:div w:id="667177383">
                  <w:marLeft w:val="0"/>
                  <w:marRight w:val="0"/>
                  <w:marTop w:val="0"/>
                  <w:marBottom w:val="0"/>
                  <w:divBdr>
                    <w:top w:val="none" w:sz="0" w:space="0" w:color="auto"/>
                    <w:left w:val="none" w:sz="0" w:space="0" w:color="auto"/>
                    <w:bottom w:val="none" w:sz="0" w:space="0" w:color="auto"/>
                    <w:right w:val="none" w:sz="0" w:space="0" w:color="auto"/>
                  </w:divBdr>
                </w:div>
                <w:div w:id="1007177528">
                  <w:marLeft w:val="0"/>
                  <w:marRight w:val="0"/>
                  <w:marTop w:val="0"/>
                  <w:marBottom w:val="0"/>
                  <w:divBdr>
                    <w:top w:val="none" w:sz="0" w:space="0" w:color="auto"/>
                    <w:left w:val="none" w:sz="0" w:space="0" w:color="auto"/>
                    <w:bottom w:val="none" w:sz="0" w:space="0" w:color="auto"/>
                    <w:right w:val="none" w:sz="0" w:space="0" w:color="auto"/>
                  </w:divBdr>
                </w:div>
                <w:div w:id="1183128563">
                  <w:marLeft w:val="0"/>
                  <w:marRight w:val="0"/>
                  <w:marTop w:val="0"/>
                  <w:marBottom w:val="0"/>
                  <w:divBdr>
                    <w:top w:val="none" w:sz="0" w:space="0" w:color="auto"/>
                    <w:left w:val="none" w:sz="0" w:space="0" w:color="auto"/>
                    <w:bottom w:val="none" w:sz="0" w:space="0" w:color="auto"/>
                    <w:right w:val="none" w:sz="0" w:space="0" w:color="auto"/>
                  </w:divBdr>
                </w:div>
                <w:div w:id="1339847616">
                  <w:marLeft w:val="0"/>
                  <w:marRight w:val="0"/>
                  <w:marTop w:val="0"/>
                  <w:marBottom w:val="0"/>
                  <w:divBdr>
                    <w:top w:val="none" w:sz="0" w:space="0" w:color="auto"/>
                    <w:left w:val="none" w:sz="0" w:space="0" w:color="auto"/>
                    <w:bottom w:val="none" w:sz="0" w:space="0" w:color="auto"/>
                    <w:right w:val="none" w:sz="0" w:space="0" w:color="auto"/>
                  </w:divBdr>
                </w:div>
              </w:divsChild>
            </w:div>
            <w:div w:id="1689211939">
              <w:marLeft w:val="0"/>
              <w:marRight w:val="0"/>
              <w:marTop w:val="0"/>
              <w:marBottom w:val="0"/>
              <w:divBdr>
                <w:top w:val="none" w:sz="0" w:space="0" w:color="auto"/>
                <w:left w:val="none" w:sz="0" w:space="0" w:color="auto"/>
                <w:bottom w:val="none" w:sz="0" w:space="0" w:color="auto"/>
                <w:right w:val="none" w:sz="0" w:space="0" w:color="auto"/>
              </w:divBdr>
              <w:divsChild>
                <w:div w:id="321274335">
                  <w:marLeft w:val="0"/>
                  <w:marRight w:val="0"/>
                  <w:marTop w:val="0"/>
                  <w:marBottom w:val="0"/>
                  <w:divBdr>
                    <w:top w:val="none" w:sz="0" w:space="0" w:color="auto"/>
                    <w:left w:val="none" w:sz="0" w:space="0" w:color="auto"/>
                    <w:bottom w:val="none" w:sz="0" w:space="0" w:color="auto"/>
                    <w:right w:val="none" w:sz="0" w:space="0" w:color="auto"/>
                  </w:divBdr>
                </w:div>
                <w:div w:id="1044525597">
                  <w:marLeft w:val="0"/>
                  <w:marRight w:val="0"/>
                  <w:marTop w:val="0"/>
                  <w:marBottom w:val="0"/>
                  <w:divBdr>
                    <w:top w:val="none" w:sz="0" w:space="0" w:color="auto"/>
                    <w:left w:val="none" w:sz="0" w:space="0" w:color="auto"/>
                    <w:bottom w:val="none" w:sz="0" w:space="0" w:color="auto"/>
                    <w:right w:val="none" w:sz="0" w:space="0" w:color="auto"/>
                  </w:divBdr>
                </w:div>
                <w:div w:id="1197161114">
                  <w:marLeft w:val="0"/>
                  <w:marRight w:val="0"/>
                  <w:marTop w:val="0"/>
                  <w:marBottom w:val="0"/>
                  <w:divBdr>
                    <w:top w:val="none" w:sz="0" w:space="0" w:color="auto"/>
                    <w:left w:val="none" w:sz="0" w:space="0" w:color="auto"/>
                    <w:bottom w:val="none" w:sz="0" w:space="0" w:color="auto"/>
                    <w:right w:val="none" w:sz="0" w:space="0" w:color="auto"/>
                  </w:divBdr>
                </w:div>
                <w:div w:id="1505048033">
                  <w:marLeft w:val="0"/>
                  <w:marRight w:val="0"/>
                  <w:marTop w:val="0"/>
                  <w:marBottom w:val="0"/>
                  <w:divBdr>
                    <w:top w:val="none" w:sz="0" w:space="0" w:color="auto"/>
                    <w:left w:val="none" w:sz="0" w:space="0" w:color="auto"/>
                    <w:bottom w:val="none" w:sz="0" w:space="0" w:color="auto"/>
                    <w:right w:val="none" w:sz="0" w:space="0" w:color="auto"/>
                  </w:divBdr>
                </w:div>
                <w:div w:id="20659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381953">
      <w:bodyDiv w:val="1"/>
      <w:marLeft w:val="0"/>
      <w:marRight w:val="0"/>
      <w:marTop w:val="0"/>
      <w:marBottom w:val="0"/>
      <w:divBdr>
        <w:top w:val="none" w:sz="0" w:space="0" w:color="auto"/>
        <w:left w:val="none" w:sz="0" w:space="0" w:color="auto"/>
        <w:bottom w:val="none" w:sz="0" w:space="0" w:color="auto"/>
        <w:right w:val="none" w:sz="0" w:space="0" w:color="auto"/>
      </w:divBdr>
      <w:divsChild>
        <w:div w:id="184054254">
          <w:marLeft w:val="0"/>
          <w:marRight w:val="0"/>
          <w:marTop w:val="0"/>
          <w:marBottom w:val="0"/>
          <w:divBdr>
            <w:top w:val="none" w:sz="0" w:space="0" w:color="auto"/>
            <w:left w:val="none" w:sz="0" w:space="0" w:color="auto"/>
            <w:bottom w:val="none" w:sz="0" w:space="0" w:color="auto"/>
            <w:right w:val="none" w:sz="0" w:space="0" w:color="auto"/>
          </w:divBdr>
          <w:divsChild>
            <w:div w:id="328294023">
              <w:marLeft w:val="0"/>
              <w:marRight w:val="0"/>
              <w:marTop w:val="0"/>
              <w:marBottom w:val="0"/>
              <w:divBdr>
                <w:top w:val="none" w:sz="0" w:space="0" w:color="auto"/>
                <w:left w:val="none" w:sz="0" w:space="0" w:color="auto"/>
                <w:bottom w:val="none" w:sz="0" w:space="0" w:color="auto"/>
                <w:right w:val="none" w:sz="0" w:space="0" w:color="auto"/>
              </w:divBdr>
              <w:divsChild>
                <w:div w:id="4352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0979">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8522135">
      <w:bodyDiv w:val="1"/>
      <w:marLeft w:val="0"/>
      <w:marRight w:val="0"/>
      <w:marTop w:val="0"/>
      <w:marBottom w:val="0"/>
      <w:divBdr>
        <w:top w:val="none" w:sz="0" w:space="0" w:color="auto"/>
        <w:left w:val="none" w:sz="0" w:space="0" w:color="auto"/>
        <w:bottom w:val="none" w:sz="0" w:space="0" w:color="auto"/>
        <w:right w:val="none" w:sz="0" w:space="0" w:color="auto"/>
      </w:divBdr>
      <w:divsChild>
        <w:div w:id="1641574684">
          <w:marLeft w:val="0"/>
          <w:marRight w:val="0"/>
          <w:marTop w:val="0"/>
          <w:marBottom w:val="0"/>
          <w:divBdr>
            <w:top w:val="none" w:sz="0" w:space="0" w:color="auto"/>
            <w:left w:val="none" w:sz="0" w:space="0" w:color="auto"/>
            <w:bottom w:val="none" w:sz="0" w:space="0" w:color="auto"/>
            <w:right w:val="none" w:sz="0" w:space="0" w:color="auto"/>
          </w:divBdr>
          <w:divsChild>
            <w:div w:id="1670136796">
              <w:marLeft w:val="0"/>
              <w:marRight w:val="0"/>
              <w:marTop w:val="0"/>
              <w:marBottom w:val="0"/>
              <w:divBdr>
                <w:top w:val="none" w:sz="0" w:space="0" w:color="auto"/>
                <w:left w:val="none" w:sz="0" w:space="0" w:color="auto"/>
                <w:bottom w:val="none" w:sz="0" w:space="0" w:color="auto"/>
                <w:right w:val="none" w:sz="0" w:space="0" w:color="auto"/>
              </w:divBdr>
              <w:divsChild>
                <w:div w:id="64914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881057">
      <w:bodyDiv w:val="1"/>
      <w:marLeft w:val="0"/>
      <w:marRight w:val="0"/>
      <w:marTop w:val="0"/>
      <w:marBottom w:val="0"/>
      <w:divBdr>
        <w:top w:val="none" w:sz="0" w:space="0" w:color="auto"/>
        <w:left w:val="none" w:sz="0" w:space="0" w:color="auto"/>
        <w:bottom w:val="none" w:sz="0" w:space="0" w:color="auto"/>
        <w:right w:val="none" w:sz="0" w:space="0" w:color="auto"/>
      </w:divBdr>
      <w:divsChild>
        <w:div w:id="235633491">
          <w:marLeft w:val="0"/>
          <w:marRight w:val="0"/>
          <w:marTop w:val="0"/>
          <w:marBottom w:val="0"/>
          <w:divBdr>
            <w:top w:val="none" w:sz="0" w:space="0" w:color="auto"/>
            <w:left w:val="none" w:sz="0" w:space="0" w:color="auto"/>
            <w:bottom w:val="none" w:sz="0" w:space="0" w:color="auto"/>
            <w:right w:val="none" w:sz="0" w:space="0" w:color="auto"/>
          </w:divBdr>
        </w:div>
      </w:divsChild>
    </w:div>
    <w:div w:id="1570388217">
      <w:bodyDiv w:val="1"/>
      <w:marLeft w:val="0"/>
      <w:marRight w:val="0"/>
      <w:marTop w:val="0"/>
      <w:marBottom w:val="0"/>
      <w:divBdr>
        <w:top w:val="none" w:sz="0" w:space="0" w:color="auto"/>
        <w:left w:val="none" w:sz="0" w:space="0" w:color="auto"/>
        <w:bottom w:val="none" w:sz="0" w:space="0" w:color="auto"/>
        <w:right w:val="none" w:sz="0" w:space="0" w:color="auto"/>
      </w:divBdr>
      <w:divsChild>
        <w:div w:id="506948189">
          <w:marLeft w:val="0"/>
          <w:marRight w:val="0"/>
          <w:marTop w:val="0"/>
          <w:marBottom w:val="0"/>
          <w:divBdr>
            <w:top w:val="none" w:sz="0" w:space="0" w:color="auto"/>
            <w:left w:val="none" w:sz="0" w:space="0" w:color="auto"/>
            <w:bottom w:val="none" w:sz="0" w:space="0" w:color="auto"/>
            <w:right w:val="none" w:sz="0" w:space="0" w:color="auto"/>
          </w:divBdr>
          <w:divsChild>
            <w:div w:id="1942176693">
              <w:marLeft w:val="0"/>
              <w:marRight w:val="0"/>
              <w:marTop w:val="0"/>
              <w:marBottom w:val="0"/>
              <w:divBdr>
                <w:top w:val="none" w:sz="0" w:space="0" w:color="auto"/>
                <w:left w:val="none" w:sz="0" w:space="0" w:color="auto"/>
                <w:bottom w:val="none" w:sz="0" w:space="0" w:color="auto"/>
                <w:right w:val="none" w:sz="0" w:space="0" w:color="auto"/>
              </w:divBdr>
            </w:div>
          </w:divsChild>
        </w:div>
        <w:div w:id="520584647">
          <w:marLeft w:val="0"/>
          <w:marRight w:val="0"/>
          <w:marTop w:val="0"/>
          <w:marBottom w:val="0"/>
          <w:divBdr>
            <w:top w:val="none" w:sz="0" w:space="0" w:color="auto"/>
            <w:left w:val="none" w:sz="0" w:space="0" w:color="auto"/>
            <w:bottom w:val="none" w:sz="0" w:space="0" w:color="auto"/>
            <w:right w:val="none" w:sz="0" w:space="0" w:color="auto"/>
          </w:divBdr>
          <w:divsChild>
            <w:div w:id="254049653">
              <w:marLeft w:val="0"/>
              <w:marRight w:val="0"/>
              <w:marTop w:val="0"/>
              <w:marBottom w:val="0"/>
              <w:divBdr>
                <w:top w:val="none" w:sz="0" w:space="0" w:color="auto"/>
                <w:left w:val="none" w:sz="0" w:space="0" w:color="auto"/>
                <w:bottom w:val="none" w:sz="0" w:space="0" w:color="auto"/>
                <w:right w:val="none" w:sz="0" w:space="0" w:color="auto"/>
              </w:divBdr>
              <w:divsChild>
                <w:div w:id="397749094">
                  <w:marLeft w:val="0"/>
                  <w:marRight w:val="0"/>
                  <w:marTop w:val="0"/>
                  <w:marBottom w:val="0"/>
                  <w:divBdr>
                    <w:top w:val="none" w:sz="0" w:space="0" w:color="auto"/>
                    <w:left w:val="none" w:sz="0" w:space="0" w:color="auto"/>
                    <w:bottom w:val="none" w:sz="0" w:space="0" w:color="auto"/>
                    <w:right w:val="none" w:sz="0" w:space="0" w:color="auto"/>
                  </w:divBdr>
                </w:div>
              </w:divsChild>
            </w:div>
            <w:div w:id="945962663">
              <w:marLeft w:val="0"/>
              <w:marRight w:val="0"/>
              <w:marTop w:val="0"/>
              <w:marBottom w:val="0"/>
              <w:divBdr>
                <w:top w:val="none" w:sz="0" w:space="0" w:color="auto"/>
                <w:left w:val="none" w:sz="0" w:space="0" w:color="auto"/>
                <w:bottom w:val="none" w:sz="0" w:space="0" w:color="auto"/>
                <w:right w:val="none" w:sz="0" w:space="0" w:color="auto"/>
              </w:divBdr>
            </w:div>
            <w:div w:id="1504078999">
              <w:marLeft w:val="0"/>
              <w:marRight w:val="0"/>
              <w:marTop w:val="0"/>
              <w:marBottom w:val="0"/>
              <w:divBdr>
                <w:top w:val="none" w:sz="0" w:space="0" w:color="auto"/>
                <w:left w:val="none" w:sz="0" w:space="0" w:color="auto"/>
                <w:bottom w:val="none" w:sz="0" w:space="0" w:color="auto"/>
                <w:right w:val="none" w:sz="0" w:space="0" w:color="auto"/>
              </w:divBdr>
              <w:divsChild>
                <w:div w:id="714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82761">
          <w:marLeft w:val="0"/>
          <w:marRight w:val="0"/>
          <w:marTop w:val="0"/>
          <w:marBottom w:val="0"/>
          <w:divBdr>
            <w:top w:val="none" w:sz="0" w:space="0" w:color="auto"/>
            <w:left w:val="none" w:sz="0" w:space="0" w:color="auto"/>
            <w:bottom w:val="none" w:sz="0" w:space="0" w:color="auto"/>
            <w:right w:val="none" w:sz="0" w:space="0" w:color="auto"/>
          </w:divBdr>
          <w:divsChild>
            <w:div w:id="1701397630">
              <w:marLeft w:val="0"/>
              <w:marRight w:val="0"/>
              <w:marTop w:val="0"/>
              <w:marBottom w:val="0"/>
              <w:divBdr>
                <w:top w:val="none" w:sz="0" w:space="0" w:color="auto"/>
                <w:left w:val="none" w:sz="0" w:space="0" w:color="auto"/>
                <w:bottom w:val="none" w:sz="0" w:space="0" w:color="auto"/>
                <w:right w:val="none" w:sz="0" w:space="0" w:color="auto"/>
              </w:divBdr>
            </w:div>
          </w:divsChild>
        </w:div>
        <w:div w:id="1496653358">
          <w:marLeft w:val="0"/>
          <w:marRight w:val="0"/>
          <w:marTop w:val="0"/>
          <w:marBottom w:val="0"/>
          <w:divBdr>
            <w:top w:val="none" w:sz="0" w:space="0" w:color="auto"/>
            <w:left w:val="none" w:sz="0" w:space="0" w:color="auto"/>
            <w:bottom w:val="none" w:sz="0" w:space="0" w:color="auto"/>
            <w:right w:val="none" w:sz="0" w:space="0" w:color="auto"/>
          </w:divBdr>
          <w:divsChild>
            <w:div w:id="650451201">
              <w:marLeft w:val="0"/>
              <w:marRight w:val="0"/>
              <w:marTop w:val="0"/>
              <w:marBottom w:val="0"/>
              <w:divBdr>
                <w:top w:val="none" w:sz="0" w:space="0" w:color="auto"/>
                <w:left w:val="none" w:sz="0" w:space="0" w:color="auto"/>
                <w:bottom w:val="none" w:sz="0" w:space="0" w:color="auto"/>
                <w:right w:val="none" w:sz="0" w:space="0" w:color="auto"/>
              </w:divBdr>
            </w:div>
          </w:divsChild>
        </w:div>
        <w:div w:id="1849715347">
          <w:marLeft w:val="0"/>
          <w:marRight w:val="0"/>
          <w:marTop w:val="0"/>
          <w:marBottom w:val="0"/>
          <w:divBdr>
            <w:top w:val="none" w:sz="0" w:space="0" w:color="auto"/>
            <w:left w:val="none" w:sz="0" w:space="0" w:color="auto"/>
            <w:bottom w:val="none" w:sz="0" w:space="0" w:color="auto"/>
            <w:right w:val="none" w:sz="0" w:space="0" w:color="auto"/>
          </w:divBdr>
          <w:divsChild>
            <w:div w:id="193084565">
              <w:marLeft w:val="0"/>
              <w:marRight w:val="0"/>
              <w:marTop w:val="0"/>
              <w:marBottom w:val="0"/>
              <w:divBdr>
                <w:top w:val="none" w:sz="0" w:space="0" w:color="auto"/>
                <w:left w:val="none" w:sz="0" w:space="0" w:color="auto"/>
                <w:bottom w:val="none" w:sz="0" w:space="0" w:color="auto"/>
                <w:right w:val="none" w:sz="0" w:space="0" w:color="auto"/>
              </w:divBdr>
              <w:divsChild>
                <w:div w:id="1651707975">
                  <w:marLeft w:val="0"/>
                  <w:marRight w:val="0"/>
                  <w:marTop w:val="0"/>
                  <w:marBottom w:val="0"/>
                  <w:divBdr>
                    <w:top w:val="none" w:sz="0" w:space="0" w:color="auto"/>
                    <w:left w:val="none" w:sz="0" w:space="0" w:color="auto"/>
                    <w:bottom w:val="none" w:sz="0" w:space="0" w:color="auto"/>
                    <w:right w:val="none" w:sz="0" w:space="0" w:color="auto"/>
                  </w:divBdr>
                </w:div>
              </w:divsChild>
            </w:div>
            <w:div w:id="603268595">
              <w:marLeft w:val="0"/>
              <w:marRight w:val="0"/>
              <w:marTop w:val="0"/>
              <w:marBottom w:val="0"/>
              <w:divBdr>
                <w:top w:val="none" w:sz="0" w:space="0" w:color="auto"/>
                <w:left w:val="none" w:sz="0" w:space="0" w:color="auto"/>
                <w:bottom w:val="none" w:sz="0" w:space="0" w:color="auto"/>
                <w:right w:val="none" w:sz="0" w:space="0" w:color="auto"/>
              </w:divBdr>
              <w:divsChild>
                <w:div w:id="67310881">
                  <w:marLeft w:val="0"/>
                  <w:marRight w:val="0"/>
                  <w:marTop w:val="0"/>
                  <w:marBottom w:val="0"/>
                  <w:divBdr>
                    <w:top w:val="none" w:sz="0" w:space="0" w:color="auto"/>
                    <w:left w:val="none" w:sz="0" w:space="0" w:color="auto"/>
                    <w:bottom w:val="none" w:sz="0" w:space="0" w:color="auto"/>
                    <w:right w:val="none" w:sz="0" w:space="0" w:color="auto"/>
                  </w:divBdr>
                </w:div>
              </w:divsChild>
            </w:div>
            <w:div w:id="1673868688">
              <w:marLeft w:val="0"/>
              <w:marRight w:val="0"/>
              <w:marTop w:val="0"/>
              <w:marBottom w:val="0"/>
              <w:divBdr>
                <w:top w:val="none" w:sz="0" w:space="0" w:color="auto"/>
                <w:left w:val="none" w:sz="0" w:space="0" w:color="auto"/>
                <w:bottom w:val="none" w:sz="0" w:space="0" w:color="auto"/>
                <w:right w:val="none" w:sz="0" w:space="0" w:color="auto"/>
              </w:divBdr>
              <w:divsChild>
                <w:div w:id="81233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5374">
      <w:bodyDiv w:val="1"/>
      <w:marLeft w:val="0"/>
      <w:marRight w:val="0"/>
      <w:marTop w:val="0"/>
      <w:marBottom w:val="0"/>
      <w:divBdr>
        <w:top w:val="none" w:sz="0" w:space="0" w:color="auto"/>
        <w:left w:val="none" w:sz="0" w:space="0" w:color="auto"/>
        <w:bottom w:val="none" w:sz="0" w:space="0" w:color="auto"/>
        <w:right w:val="none" w:sz="0" w:space="0" w:color="auto"/>
      </w:divBdr>
      <w:divsChild>
        <w:div w:id="183793334">
          <w:marLeft w:val="0"/>
          <w:marRight w:val="0"/>
          <w:marTop w:val="0"/>
          <w:marBottom w:val="0"/>
          <w:divBdr>
            <w:top w:val="none" w:sz="0" w:space="0" w:color="auto"/>
            <w:left w:val="none" w:sz="0" w:space="0" w:color="auto"/>
            <w:bottom w:val="none" w:sz="0" w:space="0" w:color="auto"/>
            <w:right w:val="none" w:sz="0" w:space="0" w:color="auto"/>
          </w:divBdr>
          <w:divsChild>
            <w:div w:id="9794282">
              <w:marLeft w:val="0"/>
              <w:marRight w:val="0"/>
              <w:marTop w:val="0"/>
              <w:marBottom w:val="0"/>
              <w:divBdr>
                <w:top w:val="none" w:sz="0" w:space="0" w:color="auto"/>
                <w:left w:val="none" w:sz="0" w:space="0" w:color="auto"/>
                <w:bottom w:val="none" w:sz="0" w:space="0" w:color="auto"/>
                <w:right w:val="none" w:sz="0" w:space="0" w:color="auto"/>
              </w:divBdr>
              <w:divsChild>
                <w:div w:id="78674642">
                  <w:marLeft w:val="0"/>
                  <w:marRight w:val="0"/>
                  <w:marTop w:val="0"/>
                  <w:marBottom w:val="0"/>
                  <w:divBdr>
                    <w:top w:val="none" w:sz="0" w:space="0" w:color="auto"/>
                    <w:left w:val="none" w:sz="0" w:space="0" w:color="auto"/>
                    <w:bottom w:val="none" w:sz="0" w:space="0" w:color="auto"/>
                    <w:right w:val="none" w:sz="0" w:space="0" w:color="auto"/>
                  </w:divBdr>
                </w:div>
                <w:div w:id="146745958">
                  <w:marLeft w:val="0"/>
                  <w:marRight w:val="0"/>
                  <w:marTop w:val="0"/>
                  <w:marBottom w:val="0"/>
                  <w:divBdr>
                    <w:top w:val="none" w:sz="0" w:space="0" w:color="auto"/>
                    <w:left w:val="none" w:sz="0" w:space="0" w:color="auto"/>
                    <w:bottom w:val="none" w:sz="0" w:space="0" w:color="auto"/>
                    <w:right w:val="none" w:sz="0" w:space="0" w:color="auto"/>
                  </w:divBdr>
                </w:div>
                <w:div w:id="754477854">
                  <w:marLeft w:val="0"/>
                  <w:marRight w:val="0"/>
                  <w:marTop w:val="0"/>
                  <w:marBottom w:val="0"/>
                  <w:divBdr>
                    <w:top w:val="none" w:sz="0" w:space="0" w:color="auto"/>
                    <w:left w:val="none" w:sz="0" w:space="0" w:color="auto"/>
                    <w:bottom w:val="none" w:sz="0" w:space="0" w:color="auto"/>
                    <w:right w:val="none" w:sz="0" w:space="0" w:color="auto"/>
                  </w:divBdr>
                </w:div>
                <w:div w:id="1273855478">
                  <w:marLeft w:val="0"/>
                  <w:marRight w:val="0"/>
                  <w:marTop w:val="0"/>
                  <w:marBottom w:val="0"/>
                  <w:divBdr>
                    <w:top w:val="none" w:sz="0" w:space="0" w:color="auto"/>
                    <w:left w:val="none" w:sz="0" w:space="0" w:color="auto"/>
                    <w:bottom w:val="none" w:sz="0" w:space="0" w:color="auto"/>
                    <w:right w:val="none" w:sz="0" w:space="0" w:color="auto"/>
                  </w:divBdr>
                </w:div>
              </w:divsChild>
            </w:div>
            <w:div w:id="1034574905">
              <w:marLeft w:val="0"/>
              <w:marRight w:val="0"/>
              <w:marTop w:val="0"/>
              <w:marBottom w:val="0"/>
              <w:divBdr>
                <w:top w:val="none" w:sz="0" w:space="0" w:color="auto"/>
                <w:left w:val="none" w:sz="0" w:space="0" w:color="auto"/>
                <w:bottom w:val="none" w:sz="0" w:space="0" w:color="auto"/>
                <w:right w:val="none" w:sz="0" w:space="0" w:color="auto"/>
              </w:divBdr>
              <w:divsChild>
                <w:div w:id="61802518">
                  <w:marLeft w:val="0"/>
                  <w:marRight w:val="0"/>
                  <w:marTop w:val="0"/>
                  <w:marBottom w:val="0"/>
                  <w:divBdr>
                    <w:top w:val="none" w:sz="0" w:space="0" w:color="auto"/>
                    <w:left w:val="none" w:sz="0" w:space="0" w:color="auto"/>
                    <w:bottom w:val="none" w:sz="0" w:space="0" w:color="auto"/>
                    <w:right w:val="none" w:sz="0" w:space="0" w:color="auto"/>
                  </w:divBdr>
                </w:div>
                <w:div w:id="889071940">
                  <w:marLeft w:val="0"/>
                  <w:marRight w:val="0"/>
                  <w:marTop w:val="0"/>
                  <w:marBottom w:val="0"/>
                  <w:divBdr>
                    <w:top w:val="none" w:sz="0" w:space="0" w:color="auto"/>
                    <w:left w:val="none" w:sz="0" w:space="0" w:color="auto"/>
                    <w:bottom w:val="none" w:sz="0" w:space="0" w:color="auto"/>
                    <w:right w:val="none" w:sz="0" w:space="0" w:color="auto"/>
                  </w:divBdr>
                </w:div>
                <w:div w:id="154163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74017">
      <w:bodyDiv w:val="1"/>
      <w:marLeft w:val="0"/>
      <w:marRight w:val="0"/>
      <w:marTop w:val="0"/>
      <w:marBottom w:val="0"/>
      <w:divBdr>
        <w:top w:val="none" w:sz="0" w:space="0" w:color="auto"/>
        <w:left w:val="none" w:sz="0" w:space="0" w:color="auto"/>
        <w:bottom w:val="none" w:sz="0" w:space="0" w:color="auto"/>
        <w:right w:val="none" w:sz="0" w:space="0" w:color="auto"/>
      </w:divBdr>
      <w:divsChild>
        <w:div w:id="58868099">
          <w:marLeft w:val="0"/>
          <w:marRight w:val="0"/>
          <w:marTop w:val="0"/>
          <w:marBottom w:val="0"/>
          <w:divBdr>
            <w:top w:val="none" w:sz="0" w:space="0" w:color="auto"/>
            <w:left w:val="none" w:sz="0" w:space="0" w:color="auto"/>
            <w:bottom w:val="none" w:sz="0" w:space="0" w:color="auto"/>
            <w:right w:val="none" w:sz="0" w:space="0" w:color="auto"/>
          </w:divBdr>
          <w:divsChild>
            <w:div w:id="211505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88320">
      <w:bodyDiv w:val="1"/>
      <w:marLeft w:val="0"/>
      <w:marRight w:val="0"/>
      <w:marTop w:val="0"/>
      <w:marBottom w:val="0"/>
      <w:divBdr>
        <w:top w:val="none" w:sz="0" w:space="0" w:color="auto"/>
        <w:left w:val="none" w:sz="0" w:space="0" w:color="auto"/>
        <w:bottom w:val="none" w:sz="0" w:space="0" w:color="auto"/>
        <w:right w:val="none" w:sz="0" w:space="0" w:color="auto"/>
      </w:divBdr>
    </w:div>
    <w:div w:id="1710958405">
      <w:bodyDiv w:val="1"/>
      <w:marLeft w:val="0"/>
      <w:marRight w:val="0"/>
      <w:marTop w:val="0"/>
      <w:marBottom w:val="0"/>
      <w:divBdr>
        <w:top w:val="none" w:sz="0" w:space="0" w:color="auto"/>
        <w:left w:val="none" w:sz="0" w:space="0" w:color="auto"/>
        <w:bottom w:val="none" w:sz="0" w:space="0" w:color="auto"/>
        <w:right w:val="none" w:sz="0" w:space="0" w:color="auto"/>
      </w:divBdr>
      <w:divsChild>
        <w:div w:id="1052537203">
          <w:marLeft w:val="0"/>
          <w:marRight w:val="0"/>
          <w:marTop w:val="0"/>
          <w:marBottom w:val="0"/>
          <w:divBdr>
            <w:top w:val="none" w:sz="0" w:space="0" w:color="auto"/>
            <w:left w:val="none" w:sz="0" w:space="0" w:color="auto"/>
            <w:bottom w:val="none" w:sz="0" w:space="0" w:color="auto"/>
            <w:right w:val="none" w:sz="0" w:space="0" w:color="auto"/>
          </w:divBdr>
          <w:divsChild>
            <w:div w:id="88586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265645">
      <w:bodyDiv w:val="1"/>
      <w:marLeft w:val="0"/>
      <w:marRight w:val="0"/>
      <w:marTop w:val="0"/>
      <w:marBottom w:val="0"/>
      <w:divBdr>
        <w:top w:val="none" w:sz="0" w:space="0" w:color="auto"/>
        <w:left w:val="none" w:sz="0" w:space="0" w:color="auto"/>
        <w:bottom w:val="none" w:sz="0" w:space="0" w:color="auto"/>
        <w:right w:val="none" w:sz="0" w:space="0" w:color="auto"/>
      </w:divBdr>
      <w:divsChild>
        <w:div w:id="1163206464">
          <w:marLeft w:val="0"/>
          <w:marRight w:val="0"/>
          <w:marTop w:val="0"/>
          <w:marBottom w:val="0"/>
          <w:divBdr>
            <w:top w:val="none" w:sz="0" w:space="0" w:color="auto"/>
            <w:left w:val="none" w:sz="0" w:space="0" w:color="auto"/>
            <w:bottom w:val="none" w:sz="0" w:space="0" w:color="auto"/>
            <w:right w:val="none" w:sz="0" w:space="0" w:color="auto"/>
          </w:divBdr>
          <w:divsChild>
            <w:div w:id="285551233">
              <w:marLeft w:val="0"/>
              <w:marRight w:val="0"/>
              <w:marTop w:val="0"/>
              <w:marBottom w:val="0"/>
              <w:divBdr>
                <w:top w:val="none" w:sz="0" w:space="0" w:color="auto"/>
                <w:left w:val="none" w:sz="0" w:space="0" w:color="auto"/>
                <w:bottom w:val="none" w:sz="0" w:space="0" w:color="auto"/>
                <w:right w:val="none" w:sz="0" w:space="0" w:color="auto"/>
              </w:divBdr>
              <w:divsChild>
                <w:div w:id="251479110">
                  <w:marLeft w:val="0"/>
                  <w:marRight w:val="0"/>
                  <w:marTop w:val="0"/>
                  <w:marBottom w:val="0"/>
                  <w:divBdr>
                    <w:top w:val="none" w:sz="0" w:space="0" w:color="auto"/>
                    <w:left w:val="none" w:sz="0" w:space="0" w:color="auto"/>
                    <w:bottom w:val="none" w:sz="0" w:space="0" w:color="auto"/>
                    <w:right w:val="none" w:sz="0" w:space="0" w:color="auto"/>
                  </w:divBdr>
                </w:div>
                <w:div w:id="771363154">
                  <w:marLeft w:val="0"/>
                  <w:marRight w:val="0"/>
                  <w:marTop w:val="0"/>
                  <w:marBottom w:val="0"/>
                  <w:divBdr>
                    <w:top w:val="none" w:sz="0" w:space="0" w:color="auto"/>
                    <w:left w:val="none" w:sz="0" w:space="0" w:color="auto"/>
                    <w:bottom w:val="none" w:sz="0" w:space="0" w:color="auto"/>
                    <w:right w:val="none" w:sz="0" w:space="0" w:color="auto"/>
                  </w:divBdr>
                </w:div>
                <w:div w:id="1734111514">
                  <w:marLeft w:val="0"/>
                  <w:marRight w:val="0"/>
                  <w:marTop w:val="0"/>
                  <w:marBottom w:val="0"/>
                  <w:divBdr>
                    <w:top w:val="none" w:sz="0" w:space="0" w:color="auto"/>
                    <w:left w:val="none" w:sz="0" w:space="0" w:color="auto"/>
                    <w:bottom w:val="none" w:sz="0" w:space="0" w:color="auto"/>
                    <w:right w:val="none" w:sz="0" w:space="0" w:color="auto"/>
                  </w:divBdr>
                </w:div>
                <w:div w:id="1786998175">
                  <w:marLeft w:val="0"/>
                  <w:marRight w:val="0"/>
                  <w:marTop w:val="0"/>
                  <w:marBottom w:val="0"/>
                  <w:divBdr>
                    <w:top w:val="none" w:sz="0" w:space="0" w:color="auto"/>
                    <w:left w:val="none" w:sz="0" w:space="0" w:color="auto"/>
                    <w:bottom w:val="none" w:sz="0" w:space="0" w:color="auto"/>
                    <w:right w:val="none" w:sz="0" w:space="0" w:color="auto"/>
                  </w:divBdr>
                </w:div>
              </w:divsChild>
            </w:div>
            <w:div w:id="1737825470">
              <w:marLeft w:val="0"/>
              <w:marRight w:val="0"/>
              <w:marTop w:val="0"/>
              <w:marBottom w:val="0"/>
              <w:divBdr>
                <w:top w:val="none" w:sz="0" w:space="0" w:color="auto"/>
                <w:left w:val="none" w:sz="0" w:space="0" w:color="auto"/>
                <w:bottom w:val="none" w:sz="0" w:space="0" w:color="auto"/>
                <w:right w:val="none" w:sz="0" w:space="0" w:color="auto"/>
              </w:divBdr>
              <w:divsChild>
                <w:div w:id="1545826922">
                  <w:marLeft w:val="0"/>
                  <w:marRight w:val="0"/>
                  <w:marTop w:val="0"/>
                  <w:marBottom w:val="0"/>
                  <w:divBdr>
                    <w:top w:val="none" w:sz="0" w:space="0" w:color="auto"/>
                    <w:left w:val="none" w:sz="0" w:space="0" w:color="auto"/>
                    <w:bottom w:val="none" w:sz="0" w:space="0" w:color="auto"/>
                    <w:right w:val="none" w:sz="0" w:space="0" w:color="auto"/>
                  </w:divBdr>
                </w:div>
                <w:div w:id="1551189492">
                  <w:marLeft w:val="0"/>
                  <w:marRight w:val="0"/>
                  <w:marTop w:val="0"/>
                  <w:marBottom w:val="0"/>
                  <w:divBdr>
                    <w:top w:val="none" w:sz="0" w:space="0" w:color="auto"/>
                    <w:left w:val="none" w:sz="0" w:space="0" w:color="auto"/>
                    <w:bottom w:val="none" w:sz="0" w:space="0" w:color="auto"/>
                    <w:right w:val="none" w:sz="0" w:space="0" w:color="auto"/>
                  </w:divBdr>
                </w:div>
                <w:div w:id="21176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697614">
      <w:bodyDiv w:val="1"/>
      <w:marLeft w:val="0"/>
      <w:marRight w:val="0"/>
      <w:marTop w:val="0"/>
      <w:marBottom w:val="0"/>
      <w:divBdr>
        <w:top w:val="none" w:sz="0" w:space="0" w:color="auto"/>
        <w:left w:val="none" w:sz="0" w:space="0" w:color="auto"/>
        <w:bottom w:val="none" w:sz="0" w:space="0" w:color="auto"/>
        <w:right w:val="none" w:sz="0" w:space="0" w:color="auto"/>
      </w:divBdr>
      <w:divsChild>
        <w:div w:id="1076588441">
          <w:marLeft w:val="0"/>
          <w:marRight w:val="0"/>
          <w:marTop w:val="0"/>
          <w:marBottom w:val="0"/>
          <w:divBdr>
            <w:top w:val="none" w:sz="0" w:space="0" w:color="auto"/>
            <w:left w:val="none" w:sz="0" w:space="0" w:color="auto"/>
            <w:bottom w:val="none" w:sz="0" w:space="0" w:color="auto"/>
            <w:right w:val="none" w:sz="0" w:space="0" w:color="auto"/>
          </w:divBdr>
        </w:div>
      </w:divsChild>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65959945">
      <w:bodyDiv w:val="1"/>
      <w:marLeft w:val="0"/>
      <w:marRight w:val="0"/>
      <w:marTop w:val="0"/>
      <w:marBottom w:val="0"/>
      <w:divBdr>
        <w:top w:val="none" w:sz="0" w:space="0" w:color="auto"/>
        <w:left w:val="none" w:sz="0" w:space="0" w:color="auto"/>
        <w:bottom w:val="none" w:sz="0" w:space="0" w:color="auto"/>
        <w:right w:val="none" w:sz="0" w:space="0" w:color="auto"/>
      </w:divBdr>
      <w:divsChild>
        <w:div w:id="1694064369">
          <w:marLeft w:val="0"/>
          <w:marRight w:val="0"/>
          <w:marTop w:val="0"/>
          <w:marBottom w:val="0"/>
          <w:divBdr>
            <w:top w:val="none" w:sz="0" w:space="0" w:color="auto"/>
            <w:left w:val="none" w:sz="0" w:space="0" w:color="auto"/>
            <w:bottom w:val="none" w:sz="0" w:space="0" w:color="auto"/>
            <w:right w:val="none" w:sz="0" w:space="0" w:color="auto"/>
          </w:divBdr>
          <w:divsChild>
            <w:div w:id="527449955">
              <w:marLeft w:val="0"/>
              <w:marRight w:val="0"/>
              <w:marTop w:val="0"/>
              <w:marBottom w:val="0"/>
              <w:divBdr>
                <w:top w:val="none" w:sz="0" w:space="0" w:color="auto"/>
                <w:left w:val="none" w:sz="0" w:space="0" w:color="auto"/>
                <w:bottom w:val="none" w:sz="0" w:space="0" w:color="auto"/>
                <w:right w:val="none" w:sz="0" w:space="0" w:color="auto"/>
              </w:divBdr>
              <w:divsChild>
                <w:div w:id="1528175996">
                  <w:marLeft w:val="0"/>
                  <w:marRight w:val="0"/>
                  <w:marTop w:val="0"/>
                  <w:marBottom w:val="0"/>
                  <w:divBdr>
                    <w:top w:val="none" w:sz="0" w:space="0" w:color="auto"/>
                    <w:left w:val="none" w:sz="0" w:space="0" w:color="auto"/>
                    <w:bottom w:val="none" w:sz="0" w:space="0" w:color="auto"/>
                    <w:right w:val="none" w:sz="0" w:space="0" w:color="auto"/>
                  </w:divBdr>
                </w:div>
              </w:divsChild>
            </w:div>
            <w:div w:id="750346931">
              <w:marLeft w:val="0"/>
              <w:marRight w:val="0"/>
              <w:marTop w:val="0"/>
              <w:marBottom w:val="0"/>
              <w:divBdr>
                <w:top w:val="none" w:sz="0" w:space="0" w:color="auto"/>
                <w:left w:val="none" w:sz="0" w:space="0" w:color="auto"/>
                <w:bottom w:val="none" w:sz="0" w:space="0" w:color="auto"/>
                <w:right w:val="none" w:sz="0" w:space="0" w:color="auto"/>
              </w:divBdr>
              <w:divsChild>
                <w:div w:id="57637801">
                  <w:marLeft w:val="0"/>
                  <w:marRight w:val="0"/>
                  <w:marTop w:val="0"/>
                  <w:marBottom w:val="0"/>
                  <w:divBdr>
                    <w:top w:val="none" w:sz="0" w:space="0" w:color="auto"/>
                    <w:left w:val="none" w:sz="0" w:space="0" w:color="auto"/>
                    <w:bottom w:val="none" w:sz="0" w:space="0" w:color="auto"/>
                    <w:right w:val="none" w:sz="0" w:space="0" w:color="auto"/>
                  </w:divBdr>
                </w:div>
                <w:div w:id="1020162807">
                  <w:marLeft w:val="0"/>
                  <w:marRight w:val="0"/>
                  <w:marTop w:val="0"/>
                  <w:marBottom w:val="0"/>
                  <w:divBdr>
                    <w:top w:val="none" w:sz="0" w:space="0" w:color="auto"/>
                    <w:left w:val="none" w:sz="0" w:space="0" w:color="auto"/>
                    <w:bottom w:val="none" w:sz="0" w:space="0" w:color="auto"/>
                    <w:right w:val="none" w:sz="0" w:space="0" w:color="auto"/>
                  </w:divBdr>
                </w:div>
                <w:div w:id="1487091504">
                  <w:marLeft w:val="0"/>
                  <w:marRight w:val="0"/>
                  <w:marTop w:val="0"/>
                  <w:marBottom w:val="0"/>
                  <w:divBdr>
                    <w:top w:val="none" w:sz="0" w:space="0" w:color="auto"/>
                    <w:left w:val="none" w:sz="0" w:space="0" w:color="auto"/>
                    <w:bottom w:val="none" w:sz="0" w:space="0" w:color="auto"/>
                    <w:right w:val="none" w:sz="0" w:space="0" w:color="auto"/>
                  </w:divBdr>
                </w:div>
                <w:div w:id="1753625344">
                  <w:marLeft w:val="0"/>
                  <w:marRight w:val="0"/>
                  <w:marTop w:val="0"/>
                  <w:marBottom w:val="0"/>
                  <w:divBdr>
                    <w:top w:val="none" w:sz="0" w:space="0" w:color="auto"/>
                    <w:left w:val="none" w:sz="0" w:space="0" w:color="auto"/>
                    <w:bottom w:val="none" w:sz="0" w:space="0" w:color="auto"/>
                    <w:right w:val="none" w:sz="0" w:space="0" w:color="auto"/>
                  </w:divBdr>
                </w:div>
                <w:div w:id="2101217168">
                  <w:marLeft w:val="0"/>
                  <w:marRight w:val="0"/>
                  <w:marTop w:val="0"/>
                  <w:marBottom w:val="0"/>
                  <w:divBdr>
                    <w:top w:val="none" w:sz="0" w:space="0" w:color="auto"/>
                    <w:left w:val="none" w:sz="0" w:space="0" w:color="auto"/>
                    <w:bottom w:val="none" w:sz="0" w:space="0" w:color="auto"/>
                    <w:right w:val="none" w:sz="0" w:space="0" w:color="auto"/>
                  </w:divBdr>
                </w:div>
              </w:divsChild>
            </w:div>
            <w:div w:id="1030570935">
              <w:marLeft w:val="0"/>
              <w:marRight w:val="0"/>
              <w:marTop w:val="0"/>
              <w:marBottom w:val="0"/>
              <w:divBdr>
                <w:top w:val="none" w:sz="0" w:space="0" w:color="auto"/>
                <w:left w:val="none" w:sz="0" w:space="0" w:color="auto"/>
                <w:bottom w:val="none" w:sz="0" w:space="0" w:color="auto"/>
                <w:right w:val="none" w:sz="0" w:space="0" w:color="auto"/>
              </w:divBdr>
              <w:divsChild>
                <w:div w:id="337778498">
                  <w:marLeft w:val="0"/>
                  <w:marRight w:val="0"/>
                  <w:marTop w:val="0"/>
                  <w:marBottom w:val="0"/>
                  <w:divBdr>
                    <w:top w:val="none" w:sz="0" w:space="0" w:color="auto"/>
                    <w:left w:val="none" w:sz="0" w:space="0" w:color="auto"/>
                    <w:bottom w:val="none" w:sz="0" w:space="0" w:color="auto"/>
                    <w:right w:val="none" w:sz="0" w:space="0" w:color="auto"/>
                  </w:divBdr>
                </w:div>
                <w:div w:id="446433209">
                  <w:marLeft w:val="0"/>
                  <w:marRight w:val="0"/>
                  <w:marTop w:val="0"/>
                  <w:marBottom w:val="0"/>
                  <w:divBdr>
                    <w:top w:val="none" w:sz="0" w:space="0" w:color="auto"/>
                    <w:left w:val="none" w:sz="0" w:space="0" w:color="auto"/>
                    <w:bottom w:val="none" w:sz="0" w:space="0" w:color="auto"/>
                    <w:right w:val="none" w:sz="0" w:space="0" w:color="auto"/>
                  </w:divBdr>
                </w:div>
                <w:div w:id="940837439">
                  <w:marLeft w:val="0"/>
                  <w:marRight w:val="0"/>
                  <w:marTop w:val="0"/>
                  <w:marBottom w:val="0"/>
                  <w:divBdr>
                    <w:top w:val="none" w:sz="0" w:space="0" w:color="auto"/>
                    <w:left w:val="none" w:sz="0" w:space="0" w:color="auto"/>
                    <w:bottom w:val="none" w:sz="0" w:space="0" w:color="auto"/>
                    <w:right w:val="none" w:sz="0" w:space="0" w:color="auto"/>
                  </w:divBdr>
                </w:div>
                <w:div w:id="1012876481">
                  <w:marLeft w:val="0"/>
                  <w:marRight w:val="0"/>
                  <w:marTop w:val="0"/>
                  <w:marBottom w:val="0"/>
                  <w:divBdr>
                    <w:top w:val="none" w:sz="0" w:space="0" w:color="auto"/>
                    <w:left w:val="none" w:sz="0" w:space="0" w:color="auto"/>
                    <w:bottom w:val="none" w:sz="0" w:space="0" w:color="auto"/>
                    <w:right w:val="none" w:sz="0" w:space="0" w:color="auto"/>
                  </w:divBdr>
                </w:div>
                <w:div w:id="1834760414">
                  <w:marLeft w:val="0"/>
                  <w:marRight w:val="0"/>
                  <w:marTop w:val="0"/>
                  <w:marBottom w:val="0"/>
                  <w:divBdr>
                    <w:top w:val="none" w:sz="0" w:space="0" w:color="auto"/>
                    <w:left w:val="none" w:sz="0" w:space="0" w:color="auto"/>
                    <w:bottom w:val="none" w:sz="0" w:space="0" w:color="auto"/>
                    <w:right w:val="none" w:sz="0" w:space="0" w:color="auto"/>
                  </w:divBdr>
                </w:div>
              </w:divsChild>
            </w:div>
            <w:div w:id="1545210493">
              <w:marLeft w:val="0"/>
              <w:marRight w:val="0"/>
              <w:marTop w:val="0"/>
              <w:marBottom w:val="0"/>
              <w:divBdr>
                <w:top w:val="none" w:sz="0" w:space="0" w:color="auto"/>
                <w:left w:val="none" w:sz="0" w:space="0" w:color="auto"/>
                <w:bottom w:val="none" w:sz="0" w:space="0" w:color="auto"/>
                <w:right w:val="none" w:sz="0" w:space="0" w:color="auto"/>
              </w:divBdr>
              <w:divsChild>
                <w:div w:id="86390920">
                  <w:marLeft w:val="0"/>
                  <w:marRight w:val="0"/>
                  <w:marTop w:val="0"/>
                  <w:marBottom w:val="0"/>
                  <w:divBdr>
                    <w:top w:val="none" w:sz="0" w:space="0" w:color="auto"/>
                    <w:left w:val="none" w:sz="0" w:space="0" w:color="auto"/>
                    <w:bottom w:val="none" w:sz="0" w:space="0" w:color="auto"/>
                    <w:right w:val="none" w:sz="0" w:space="0" w:color="auto"/>
                  </w:divBdr>
                </w:div>
                <w:div w:id="443765778">
                  <w:marLeft w:val="0"/>
                  <w:marRight w:val="0"/>
                  <w:marTop w:val="0"/>
                  <w:marBottom w:val="0"/>
                  <w:divBdr>
                    <w:top w:val="none" w:sz="0" w:space="0" w:color="auto"/>
                    <w:left w:val="none" w:sz="0" w:space="0" w:color="auto"/>
                    <w:bottom w:val="none" w:sz="0" w:space="0" w:color="auto"/>
                    <w:right w:val="none" w:sz="0" w:space="0" w:color="auto"/>
                  </w:divBdr>
                </w:div>
                <w:div w:id="1106577616">
                  <w:marLeft w:val="0"/>
                  <w:marRight w:val="0"/>
                  <w:marTop w:val="0"/>
                  <w:marBottom w:val="0"/>
                  <w:divBdr>
                    <w:top w:val="none" w:sz="0" w:space="0" w:color="auto"/>
                    <w:left w:val="none" w:sz="0" w:space="0" w:color="auto"/>
                    <w:bottom w:val="none" w:sz="0" w:space="0" w:color="auto"/>
                    <w:right w:val="none" w:sz="0" w:space="0" w:color="auto"/>
                  </w:divBdr>
                </w:div>
                <w:div w:id="1815833489">
                  <w:marLeft w:val="0"/>
                  <w:marRight w:val="0"/>
                  <w:marTop w:val="0"/>
                  <w:marBottom w:val="0"/>
                  <w:divBdr>
                    <w:top w:val="none" w:sz="0" w:space="0" w:color="auto"/>
                    <w:left w:val="none" w:sz="0" w:space="0" w:color="auto"/>
                    <w:bottom w:val="none" w:sz="0" w:space="0" w:color="auto"/>
                    <w:right w:val="none" w:sz="0" w:space="0" w:color="auto"/>
                  </w:divBdr>
                </w:div>
                <w:div w:id="1850484211">
                  <w:marLeft w:val="0"/>
                  <w:marRight w:val="0"/>
                  <w:marTop w:val="0"/>
                  <w:marBottom w:val="0"/>
                  <w:divBdr>
                    <w:top w:val="none" w:sz="0" w:space="0" w:color="auto"/>
                    <w:left w:val="none" w:sz="0" w:space="0" w:color="auto"/>
                    <w:bottom w:val="none" w:sz="0" w:space="0" w:color="auto"/>
                    <w:right w:val="none" w:sz="0" w:space="0" w:color="auto"/>
                  </w:divBdr>
                </w:div>
                <w:div w:id="1885216776">
                  <w:marLeft w:val="0"/>
                  <w:marRight w:val="0"/>
                  <w:marTop w:val="0"/>
                  <w:marBottom w:val="0"/>
                  <w:divBdr>
                    <w:top w:val="none" w:sz="0" w:space="0" w:color="auto"/>
                    <w:left w:val="none" w:sz="0" w:space="0" w:color="auto"/>
                    <w:bottom w:val="none" w:sz="0" w:space="0" w:color="auto"/>
                    <w:right w:val="none" w:sz="0" w:space="0" w:color="auto"/>
                  </w:divBdr>
                </w:div>
                <w:div w:id="2111317898">
                  <w:marLeft w:val="0"/>
                  <w:marRight w:val="0"/>
                  <w:marTop w:val="0"/>
                  <w:marBottom w:val="0"/>
                  <w:divBdr>
                    <w:top w:val="none" w:sz="0" w:space="0" w:color="auto"/>
                    <w:left w:val="none" w:sz="0" w:space="0" w:color="auto"/>
                    <w:bottom w:val="none" w:sz="0" w:space="0" w:color="auto"/>
                    <w:right w:val="none" w:sz="0" w:space="0" w:color="auto"/>
                  </w:divBdr>
                </w:div>
              </w:divsChild>
            </w:div>
            <w:div w:id="2074431329">
              <w:marLeft w:val="0"/>
              <w:marRight w:val="0"/>
              <w:marTop w:val="0"/>
              <w:marBottom w:val="0"/>
              <w:divBdr>
                <w:top w:val="none" w:sz="0" w:space="0" w:color="auto"/>
                <w:left w:val="none" w:sz="0" w:space="0" w:color="auto"/>
                <w:bottom w:val="none" w:sz="0" w:space="0" w:color="auto"/>
                <w:right w:val="none" w:sz="0" w:space="0" w:color="auto"/>
              </w:divBdr>
              <w:divsChild>
                <w:div w:id="821772795">
                  <w:marLeft w:val="0"/>
                  <w:marRight w:val="0"/>
                  <w:marTop w:val="0"/>
                  <w:marBottom w:val="0"/>
                  <w:divBdr>
                    <w:top w:val="none" w:sz="0" w:space="0" w:color="auto"/>
                    <w:left w:val="none" w:sz="0" w:space="0" w:color="auto"/>
                    <w:bottom w:val="none" w:sz="0" w:space="0" w:color="auto"/>
                    <w:right w:val="none" w:sz="0" w:space="0" w:color="auto"/>
                  </w:divBdr>
                </w:div>
                <w:div w:id="161490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64513394">
      <w:bodyDiv w:val="1"/>
      <w:marLeft w:val="0"/>
      <w:marRight w:val="0"/>
      <w:marTop w:val="0"/>
      <w:marBottom w:val="0"/>
      <w:divBdr>
        <w:top w:val="none" w:sz="0" w:space="0" w:color="auto"/>
        <w:left w:val="none" w:sz="0" w:space="0" w:color="auto"/>
        <w:bottom w:val="none" w:sz="0" w:space="0" w:color="auto"/>
        <w:right w:val="none" w:sz="0" w:space="0" w:color="auto"/>
      </w:divBdr>
    </w:div>
    <w:div w:id="1867984101">
      <w:bodyDiv w:val="1"/>
      <w:marLeft w:val="0"/>
      <w:marRight w:val="0"/>
      <w:marTop w:val="0"/>
      <w:marBottom w:val="0"/>
      <w:divBdr>
        <w:top w:val="none" w:sz="0" w:space="0" w:color="auto"/>
        <w:left w:val="none" w:sz="0" w:space="0" w:color="auto"/>
        <w:bottom w:val="none" w:sz="0" w:space="0" w:color="auto"/>
        <w:right w:val="none" w:sz="0" w:space="0" w:color="auto"/>
      </w:divBdr>
      <w:divsChild>
        <w:div w:id="1933001609">
          <w:marLeft w:val="0"/>
          <w:marRight w:val="0"/>
          <w:marTop w:val="0"/>
          <w:marBottom w:val="0"/>
          <w:divBdr>
            <w:top w:val="none" w:sz="0" w:space="0" w:color="auto"/>
            <w:left w:val="none" w:sz="0" w:space="0" w:color="auto"/>
            <w:bottom w:val="none" w:sz="0" w:space="0" w:color="auto"/>
            <w:right w:val="none" w:sz="0" w:space="0" w:color="auto"/>
          </w:divBdr>
          <w:divsChild>
            <w:div w:id="545529221">
              <w:marLeft w:val="0"/>
              <w:marRight w:val="0"/>
              <w:marTop w:val="0"/>
              <w:marBottom w:val="0"/>
              <w:divBdr>
                <w:top w:val="none" w:sz="0" w:space="0" w:color="auto"/>
                <w:left w:val="none" w:sz="0" w:space="0" w:color="auto"/>
                <w:bottom w:val="none" w:sz="0" w:space="0" w:color="auto"/>
                <w:right w:val="none" w:sz="0" w:space="0" w:color="auto"/>
              </w:divBdr>
              <w:divsChild>
                <w:div w:id="877351283">
                  <w:marLeft w:val="0"/>
                  <w:marRight w:val="0"/>
                  <w:marTop w:val="0"/>
                  <w:marBottom w:val="0"/>
                  <w:divBdr>
                    <w:top w:val="none" w:sz="0" w:space="0" w:color="auto"/>
                    <w:left w:val="none" w:sz="0" w:space="0" w:color="auto"/>
                    <w:bottom w:val="none" w:sz="0" w:space="0" w:color="auto"/>
                    <w:right w:val="none" w:sz="0" w:space="0" w:color="auto"/>
                  </w:divBdr>
                </w:div>
                <w:div w:id="1139499487">
                  <w:marLeft w:val="0"/>
                  <w:marRight w:val="0"/>
                  <w:marTop w:val="0"/>
                  <w:marBottom w:val="0"/>
                  <w:divBdr>
                    <w:top w:val="none" w:sz="0" w:space="0" w:color="auto"/>
                    <w:left w:val="none" w:sz="0" w:space="0" w:color="auto"/>
                    <w:bottom w:val="none" w:sz="0" w:space="0" w:color="auto"/>
                    <w:right w:val="none" w:sz="0" w:space="0" w:color="auto"/>
                  </w:divBdr>
                </w:div>
                <w:div w:id="1239632215">
                  <w:marLeft w:val="0"/>
                  <w:marRight w:val="0"/>
                  <w:marTop w:val="0"/>
                  <w:marBottom w:val="0"/>
                  <w:divBdr>
                    <w:top w:val="none" w:sz="0" w:space="0" w:color="auto"/>
                    <w:left w:val="none" w:sz="0" w:space="0" w:color="auto"/>
                    <w:bottom w:val="none" w:sz="0" w:space="0" w:color="auto"/>
                    <w:right w:val="none" w:sz="0" w:space="0" w:color="auto"/>
                  </w:divBdr>
                </w:div>
                <w:div w:id="1570536751">
                  <w:marLeft w:val="0"/>
                  <w:marRight w:val="0"/>
                  <w:marTop w:val="0"/>
                  <w:marBottom w:val="0"/>
                  <w:divBdr>
                    <w:top w:val="none" w:sz="0" w:space="0" w:color="auto"/>
                    <w:left w:val="none" w:sz="0" w:space="0" w:color="auto"/>
                    <w:bottom w:val="none" w:sz="0" w:space="0" w:color="auto"/>
                    <w:right w:val="none" w:sz="0" w:space="0" w:color="auto"/>
                  </w:divBdr>
                </w:div>
                <w:div w:id="1927152193">
                  <w:marLeft w:val="0"/>
                  <w:marRight w:val="0"/>
                  <w:marTop w:val="0"/>
                  <w:marBottom w:val="0"/>
                  <w:divBdr>
                    <w:top w:val="none" w:sz="0" w:space="0" w:color="auto"/>
                    <w:left w:val="none" w:sz="0" w:space="0" w:color="auto"/>
                    <w:bottom w:val="none" w:sz="0" w:space="0" w:color="auto"/>
                    <w:right w:val="none" w:sz="0" w:space="0" w:color="auto"/>
                  </w:divBdr>
                </w:div>
              </w:divsChild>
            </w:div>
            <w:div w:id="1203520346">
              <w:marLeft w:val="0"/>
              <w:marRight w:val="0"/>
              <w:marTop w:val="0"/>
              <w:marBottom w:val="0"/>
              <w:divBdr>
                <w:top w:val="none" w:sz="0" w:space="0" w:color="auto"/>
                <w:left w:val="none" w:sz="0" w:space="0" w:color="auto"/>
                <w:bottom w:val="none" w:sz="0" w:space="0" w:color="auto"/>
                <w:right w:val="none" w:sz="0" w:space="0" w:color="auto"/>
              </w:divBdr>
              <w:divsChild>
                <w:div w:id="1243880849">
                  <w:marLeft w:val="0"/>
                  <w:marRight w:val="0"/>
                  <w:marTop w:val="0"/>
                  <w:marBottom w:val="0"/>
                  <w:divBdr>
                    <w:top w:val="none" w:sz="0" w:space="0" w:color="auto"/>
                    <w:left w:val="none" w:sz="0" w:space="0" w:color="auto"/>
                    <w:bottom w:val="none" w:sz="0" w:space="0" w:color="auto"/>
                    <w:right w:val="none" w:sz="0" w:space="0" w:color="auto"/>
                  </w:divBdr>
                </w:div>
              </w:divsChild>
            </w:div>
            <w:div w:id="1917081965">
              <w:marLeft w:val="0"/>
              <w:marRight w:val="0"/>
              <w:marTop w:val="0"/>
              <w:marBottom w:val="0"/>
              <w:divBdr>
                <w:top w:val="none" w:sz="0" w:space="0" w:color="auto"/>
                <w:left w:val="none" w:sz="0" w:space="0" w:color="auto"/>
                <w:bottom w:val="none" w:sz="0" w:space="0" w:color="auto"/>
                <w:right w:val="none" w:sz="0" w:space="0" w:color="auto"/>
              </w:divBdr>
              <w:divsChild>
                <w:div w:id="145441965">
                  <w:marLeft w:val="0"/>
                  <w:marRight w:val="0"/>
                  <w:marTop w:val="0"/>
                  <w:marBottom w:val="0"/>
                  <w:divBdr>
                    <w:top w:val="none" w:sz="0" w:space="0" w:color="auto"/>
                    <w:left w:val="none" w:sz="0" w:space="0" w:color="auto"/>
                    <w:bottom w:val="none" w:sz="0" w:space="0" w:color="auto"/>
                    <w:right w:val="none" w:sz="0" w:space="0" w:color="auto"/>
                  </w:divBdr>
                </w:div>
                <w:div w:id="1178688665">
                  <w:marLeft w:val="0"/>
                  <w:marRight w:val="0"/>
                  <w:marTop w:val="0"/>
                  <w:marBottom w:val="0"/>
                  <w:divBdr>
                    <w:top w:val="none" w:sz="0" w:space="0" w:color="auto"/>
                    <w:left w:val="none" w:sz="0" w:space="0" w:color="auto"/>
                    <w:bottom w:val="none" w:sz="0" w:space="0" w:color="auto"/>
                    <w:right w:val="none" w:sz="0" w:space="0" w:color="auto"/>
                  </w:divBdr>
                </w:div>
                <w:div w:id="1301182819">
                  <w:marLeft w:val="0"/>
                  <w:marRight w:val="0"/>
                  <w:marTop w:val="0"/>
                  <w:marBottom w:val="0"/>
                  <w:divBdr>
                    <w:top w:val="none" w:sz="0" w:space="0" w:color="auto"/>
                    <w:left w:val="none" w:sz="0" w:space="0" w:color="auto"/>
                    <w:bottom w:val="none" w:sz="0" w:space="0" w:color="auto"/>
                    <w:right w:val="none" w:sz="0" w:space="0" w:color="auto"/>
                  </w:divBdr>
                </w:div>
                <w:div w:id="1465662277">
                  <w:marLeft w:val="0"/>
                  <w:marRight w:val="0"/>
                  <w:marTop w:val="0"/>
                  <w:marBottom w:val="0"/>
                  <w:divBdr>
                    <w:top w:val="none" w:sz="0" w:space="0" w:color="auto"/>
                    <w:left w:val="none" w:sz="0" w:space="0" w:color="auto"/>
                    <w:bottom w:val="none" w:sz="0" w:space="0" w:color="auto"/>
                    <w:right w:val="none" w:sz="0" w:space="0" w:color="auto"/>
                  </w:divBdr>
                </w:div>
                <w:div w:id="1601983041">
                  <w:marLeft w:val="0"/>
                  <w:marRight w:val="0"/>
                  <w:marTop w:val="0"/>
                  <w:marBottom w:val="0"/>
                  <w:divBdr>
                    <w:top w:val="none" w:sz="0" w:space="0" w:color="auto"/>
                    <w:left w:val="none" w:sz="0" w:space="0" w:color="auto"/>
                    <w:bottom w:val="none" w:sz="0" w:space="0" w:color="auto"/>
                    <w:right w:val="none" w:sz="0" w:space="0" w:color="auto"/>
                  </w:divBdr>
                </w:div>
              </w:divsChild>
            </w:div>
            <w:div w:id="2006663514">
              <w:marLeft w:val="0"/>
              <w:marRight w:val="0"/>
              <w:marTop w:val="0"/>
              <w:marBottom w:val="0"/>
              <w:divBdr>
                <w:top w:val="none" w:sz="0" w:space="0" w:color="auto"/>
                <w:left w:val="none" w:sz="0" w:space="0" w:color="auto"/>
                <w:bottom w:val="none" w:sz="0" w:space="0" w:color="auto"/>
                <w:right w:val="none" w:sz="0" w:space="0" w:color="auto"/>
              </w:divBdr>
              <w:divsChild>
                <w:div w:id="1079981242">
                  <w:marLeft w:val="0"/>
                  <w:marRight w:val="0"/>
                  <w:marTop w:val="0"/>
                  <w:marBottom w:val="0"/>
                  <w:divBdr>
                    <w:top w:val="none" w:sz="0" w:space="0" w:color="auto"/>
                    <w:left w:val="none" w:sz="0" w:space="0" w:color="auto"/>
                    <w:bottom w:val="none" w:sz="0" w:space="0" w:color="auto"/>
                    <w:right w:val="none" w:sz="0" w:space="0" w:color="auto"/>
                  </w:divBdr>
                </w:div>
                <w:div w:id="1592617299">
                  <w:marLeft w:val="0"/>
                  <w:marRight w:val="0"/>
                  <w:marTop w:val="0"/>
                  <w:marBottom w:val="0"/>
                  <w:divBdr>
                    <w:top w:val="none" w:sz="0" w:space="0" w:color="auto"/>
                    <w:left w:val="none" w:sz="0" w:space="0" w:color="auto"/>
                    <w:bottom w:val="none" w:sz="0" w:space="0" w:color="auto"/>
                    <w:right w:val="none" w:sz="0" w:space="0" w:color="auto"/>
                  </w:divBdr>
                </w:div>
                <w:div w:id="202158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913429">
      <w:bodyDiv w:val="1"/>
      <w:marLeft w:val="0"/>
      <w:marRight w:val="0"/>
      <w:marTop w:val="0"/>
      <w:marBottom w:val="0"/>
      <w:divBdr>
        <w:top w:val="none" w:sz="0" w:space="0" w:color="auto"/>
        <w:left w:val="none" w:sz="0" w:space="0" w:color="auto"/>
        <w:bottom w:val="none" w:sz="0" w:space="0" w:color="auto"/>
        <w:right w:val="none" w:sz="0" w:space="0" w:color="auto"/>
      </w:divBdr>
    </w:div>
    <w:div w:id="1952274722">
      <w:bodyDiv w:val="1"/>
      <w:marLeft w:val="0"/>
      <w:marRight w:val="0"/>
      <w:marTop w:val="0"/>
      <w:marBottom w:val="0"/>
      <w:divBdr>
        <w:top w:val="none" w:sz="0" w:space="0" w:color="auto"/>
        <w:left w:val="none" w:sz="0" w:space="0" w:color="auto"/>
        <w:bottom w:val="none" w:sz="0" w:space="0" w:color="auto"/>
        <w:right w:val="none" w:sz="0" w:space="0" w:color="auto"/>
      </w:divBdr>
      <w:divsChild>
        <w:div w:id="926692285">
          <w:marLeft w:val="0"/>
          <w:marRight w:val="0"/>
          <w:marTop w:val="0"/>
          <w:marBottom w:val="0"/>
          <w:divBdr>
            <w:top w:val="none" w:sz="0" w:space="0" w:color="auto"/>
            <w:left w:val="none" w:sz="0" w:space="0" w:color="auto"/>
            <w:bottom w:val="none" w:sz="0" w:space="0" w:color="auto"/>
            <w:right w:val="none" w:sz="0" w:space="0" w:color="auto"/>
          </w:divBdr>
        </w:div>
      </w:divsChild>
    </w:div>
    <w:div w:id="1973320739">
      <w:bodyDiv w:val="1"/>
      <w:marLeft w:val="0"/>
      <w:marRight w:val="0"/>
      <w:marTop w:val="0"/>
      <w:marBottom w:val="0"/>
      <w:divBdr>
        <w:top w:val="none" w:sz="0" w:space="0" w:color="auto"/>
        <w:left w:val="none" w:sz="0" w:space="0" w:color="auto"/>
        <w:bottom w:val="none" w:sz="0" w:space="0" w:color="auto"/>
        <w:right w:val="none" w:sz="0" w:space="0" w:color="auto"/>
      </w:divBdr>
      <w:divsChild>
        <w:div w:id="1454322711">
          <w:marLeft w:val="0"/>
          <w:marRight w:val="0"/>
          <w:marTop w:val="0"/>
          <w:marBottom w:val="0"/>
          <w:divBdr>
            <w:top w:val="none" w:sz="0" w:space="0" w:color="auto"/>
            <w:left w:val="none" w:sz="0" w:space="0" w:color="auto"/>
            <w:bottom w:val="none" w:sz="0" w:space="0" w:color="auto"/>
            <w:right w:val="none" w:sz="0" w:space="0" w:color="auto"/>
          </w:divBdr>
          <w:divsChild>
            <w:div w:id="1380743282">
              <w:marLeft w:val="0"/>
              <w:marRight w:val="0"/>
              <w:marTop w:val="0"/>
              <w:marBottom w:val="0"/>
              <w:divBdr>
                <w:top w:val="none" w:sz="0" w:space="0" w:color="auto"/>
                <w:left w:val="none" w:sz="0" w:space="0" w:color="auto"/>
                <w:bottom w:val="none" w:sz="0" w:space="0" w:color="auto"/>
                <w:right w:val="none" w:sz="0" w:space="0" w:color="auto"/>
              </w:divBdr>
              <w:divsChild>
                <w:div w:id="394745190">
                  <w:marLeft w:val="0"/>
                  <w:marRight w:val="0"/>
                  <w:marTop w:val="0"/>
                  <w:marBottom w:val="0"/>
                  <w:divBdr>
                    <w:top w:val="none" w:sz="0" w:space="0" w:color="auto"/>
                    <w:left w:val="none" w:sz="0" w:space="0" w:color="auto"/>
                    <w:bottom w:val="none" w:sz="0" w:space="0" w:color="auto"/>
                    <w:right w:val="none" w:sz="0" w:space="0" w:color="auto"/>
                  </w:divBdr>
                </w:div>
                <w:div w:id="1029263596">
                  <w:marLeft w:val="0"/>
                  <w:marRight w:val="0"/>
                  <w:marTop w:val="0"/>
                  <w:marBottom w:val="0"/>
                  <w:divBdr>
                    <w:top w:val="none" w:sz="0" w:space="0" w:color="auto"/>
                    <w:left w:val="none" w:sz="0" w:space="0" w:color="auto"/>
                    <w:bottom w:val="none" w:sz="0" w:space="0" w:color="auto"/>
                    <w:right w:val="none" w:sz="0" w:space="0" w:color="auto"/>
                  </w:divBdr>
                </w:div>
                <w:div w:id="1790591096">
                  <w:marLeft w:val="0"/>
                  <w:marRight w:val="0"/>
                  <w:marTop w:val="0"/>
                  <w:marBottom w:val="0"/>
                  <w:divBdr>
                    <w:top w:val="none" w:sz="0" w:space="0" w:color="auto"/>
                    <w:left w:val="none" w:sz="0" w:space="0" w:color="auto"/>
                    <w:bottom w:val="none" w:sz="0" w:space="0" w:color="auto"/>
                    <w:right w:val="none" w:sz="0" w:space="0" w:color="auto"/>
                  </w:divBdr>
                </w:div>
                <w:div w:id="2136170630">
                  <w:marLeft w:val="0"/>
                  <w:marRight w:val="0"/>
                  <w:marTop w:val="0"/>
                  <w:marBottom w:val="0"/>
                  <w:divBdr>
                    <w:top w:val="none" w:sz="0" w:space="0" w:color="auto"/>
                    <w:left w:val="none" w:sz="0" w:space="0" w:color="auto"/>
                    <w:bottom w:val="none" w:sz="0" w:space="0" w:color="auto"/>
                    <w:right w:val="none" w:sz="0" w:space="0" w:color="auto"/>
                  </w:divBdr>
                </w:div>
              </w:divsChild>
            </w:div>
            <w:div w:id="1469005847">
              <w:marLeft w:val="0"/>
              <w:marRight w:val="0"/>
              <w:marTop w:val="0"/>
              <w:marBottom w:val="0"/>
              <w:divBdr>
                <w:top w:val="none" w:sz="0" w:space="0" w:color="auto"/>
                <w:left w:val="none" w:sz="0" w:space="0" w:color="auto"/>
                <w:bottom w:val="none" w:sz="0" w:space="0" w:color="auto"/>
                <w:right w:val="none" w:sz="0" w:space="0" w:color="auto"/>
              </w:divBdr>
              <w:divsChild>
                <w:div w:id="77214003">
                  <w:marLeft w:val="0"/>
                  <w:marRight w:val="0"/>
                  <w:marTop w:val="0"/>
                  <w:marBottom w:val="0"/>
                  <w:divBdr>
                    <w:top w:val="none" w:sz="0" w:space="0" w:color="auto"/>
                    <w:left w:val="none" w:sz="0" w:space="0" w:color="auto"/>
                    <w:bottom w:val="none" w:sz="0" w:space="0" w:color="auto"/>
                    <w:right w:val="none" w:sz="0" w:space="0" w:color="auto"/>
                  </w:divBdr>
                </w:div>
                <w:div w:id="838811473">
                  <w:marLeft w:val="0"/>
                  <w:marRight w:val="0"/>
                  <w:marTop w:val="0"/>
                  <w:marBottom w:val="0"/>
                  <w:divBdr>
                    <w:top w:val="none" w:sz="0" w:space="0" w:color="auto"/>
                    <w:left w:val="none" w:sz="0" w:space="0" w:color="auto"/>
                    <w:bottom w:val="none" w:sz="0" w:space="0" w:color="auto"/>
                    <w:right w:val="none" w:sz="0" w:space="0" w:color="auto"/>
                  </w:divBdr>
                </w:div>
                <w:div w:id="941231561">
                  <w:marLeft w:val="0"/>
                  <w:marRight w:val="0"/>
                  <w:marTop w:val="0"/>
                  <w:marBottom w:val="0"/>
                  <w:divBdr>
                    <w:top w:val="none" w:sz="0" w:space="0" w:color="auto"/>
                    <w:left w:val="none" w:sz="0" w:space="0" w:color="auto"/>
                    <w:bottom w:val="none" w:sz="0" w:space="0" w:color="auto"/>
                    <w:right w:val="none" w:sz="0" w:space="0" w:color="auto"/>
                  </w:divBdr>
                </w:div>
                <w:div w:id="1075394099">
                  <w:marLeft w:val="0"/>
                  <w:marRight w:val="0"/>
                  <w:marTop w:val="0"/>
                  <w:marBottom w:val="0"/>
                  <w:divBdr>
                    <w:top w:val="none" w:sz="0" w:space="0" w:color="auto"/>
                    <w:left w:val="none" w:sz="0" w:space="0" w:color="auto"/>
                    <w:bottom w:val="none" w:sz="0" w:space="0" w:color="auto"/>
                    <w:right w:val="none" w:sz="0" w:space="0" w:color="auto"/>
                  </w:divBdr>
                </w:div>
                <w:div w:id="152562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01425">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 w:id="2101174093">
      <w:bodyDiv w:val="1"/>
      <w:marLeft w:val="0"/>
      <w:marRight w:val="0"/>
      <w:marTop w:val="0"/>
      <w:marBottom w:val="0"/>
      <w:divBdr>
        <w:top w:val="none" w:sz="0" w:space="0" w:color="auto"/>
        <w:left w:val="none" w:sz="0" w:space="0" w:color="auto"/>
        <w:bottom w:val="none" w:sz="0" w:space="0" w:color="auto"/>
        <w:right w:val="none" w:sz="0" w:space="0" w:color="auto"/>
      </w:divBdr>
      <w:divsChild>
        <w:div w:id="1871066596">
          <w:marLeft w:val="0"/>
          <w:marRight w:val="0"/>
          <w:marTop w:val="0"/>
          <w:marBottom w:val="0"/>
          <w:divBdr>
            <w:top w:val="none" w:sz="0" w:space="0" w:color="auto"/>
            <w:left w:val="none" w:sz="0" w:space="0" w:color="auto"/>
            <w:bottom w:val="none" w:sz="0" w:space="0" w:color="auto"/>
            <w:right w:val="none" w:sz="0" w:space="0" w:color="auto"/>
          </w:divBdr>
          <w:divsChild>
            <w:div w:id="274531671">
              <w:marLeft w:val="0"/>
              <w:marRight w:val="0"/>
              <w:marTop w:val="0"/>
              <w:marBottom w:val="0"/>
              <w:divBdr>
                <w:top w:val="none" w:sz="0" w:space="0" w:color="auto"/>
                <w:left w:val="none" w:sz="0" w:space="0" w:color="auto"/>
                <w:bottom w:val="none" w:sz="0" w:space="0" w:color="auto"/>
                <w:right w:val="none" w:sz="0" w:space="0" w:color="auto"/>
              </w:divBdr>
              <w:divsChild>
                <w:div w:id="12926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planodbudowy/wytyczn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cppc/przetwarzanie-danych-osobowyc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po.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F689-BBD4-4269-800A-835DD1C6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13410</Words>
  <Characters>80460</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Wzór umowy o objęcie przedsięwzięcia wsparciem</vt:lpstr>
    </vt:vector>
  </TitlesOfParts>
  <Company/>
  <LinksUpToDate>false</LinksUpToDate>
  <CharactersWithSpaces>93683</CharactersWithSpaces>
  <SharedDoc>false</SharedDoc>
  <HLinks>
    <vt:vector size="36" baseType="variant">
      <vt:variant>
        <vt:i4>5177423</vt:i4>
      </vt:variant>
      <vt:variant>
        <vt:i4>12</vt:i4>
      </vt:variant>
      <vt:variant>
        <vt:i4>0</vt:i4>
      </vt:variant>
      <vt:variant>
        <vt:i4>5</vt:i4>
      </vt:variant>
      <vt:variant>
        <vt:lpwstr>https://www.gov.pl/web/planodbudowy/wytyczne</vt:lpwstr>
      </vt:variant>
      <vt:variant>
        <vt:lpwstr/>
      </vt:variant>
      <vt:variant>
        <vt:i4>7667832</vt:i4>
      </vt:variant>
      <vt:variant>
        <vt:i4>9</vt:i4>
      </vt:variant>
      <vt:variant>
        <vt:i4>0</vt:i4>
      </vt:variant>
      <vt:variant>
        <vt:i4>5</vt:i4>
      </vt:variant>
      <vt:variant>
        <vt:lpwstr>https://www.gov.pl/web/cppc/przetwarzanie-danych-osobowych</vt:lpwstr>
      </vt:variant>
      <vt:variant>
        <vt:lpwstr/>
      </vt:variant>
      <vt:variant>
        <vt:i4>6357027</vt:i4>
      </vt:variant>
      <vt:variant>
        <vt:i4>6</vt:i4>
      </vt:variant>
      <vt:variant>
        <vt:i4>0</vt:i4>
      </vt:variant>
      <vt:variant>
        <vt:i4>5</vt:i4>
      </vt:variant>
      <vt:variant>
        <vt:lpwstr>http://www.kpo.gov.pl/</vt:lpwstr>
      </vt:variant>
      <vt:variant>
        <vt:lpwstr/>
      </vt:variant>
      <vt:variant>
        <vt:i4>7340145</vt:i4>
      </vt:variant>
      <vt:variant>
        <vt:i4>3</vt:i4>
      </vt:variant>
      <vt:variant>
        <vt:i4>0</vt:i4>
      </vt:variant>
      <vt:variant>
        <vt:i4>5</vt:i4>
      </vt:variant>
      <vt:variant>
        <vt:lpwstr>https://sip.lex.pl/</vt:lpwstr>
      </vt:variant>
      <vt:variant>
        <vt:lpwstr>/act/69456573/2958898</vt:lpwstr>
      </vt:variant>
      <vt:variant>
        <vt:i4>6357041</vt:i4>
      </vt:variant>
      <vt:variant>
        <vt:i4>0</vt:i4>
      </vt:variant>
      <vt:variant>
        <vt:i4>0</vt:i4>
      </vt:variant>
      <vt:variant>
        <vt:i4>5</vt:i4>
      </vt:variant>
      <vt:variant>
        <vt:lpwstr>http://www.funduszeeuropejskie.gov.pl/</vt:lpwstr>
      </vt:variant>
      <vt:variant>
        <vt:lpwstr/>
      </vt:variant>
      <vt:variant>
        <vt:i4>1245217</vt:i4>
      </vt:variant>
      <vt:variant>
        <vt:i4>0</vt:i4>
      </vt:variant>
      <vt:variant>
        <vt:i4>0</vt:i4>
      </vt:variant>
      <vt:variant>
        <vt:i4>5</vt:i4>
      </vt:variant>
      <vt:variant>
        <vt:lpwstr>mailto:aziomko-olszewska@cppc.gov.pl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objęcie przedsięwzięcia wsparciem</dc:title>
  <dc:subject/>
  <dc:creator>Agnieszka Ziomko-Olszewska</dc:creator>
  <cp:keywords/>
  <dc:description/>
  <cp:lastModifiedBy>Agnieszka Ziomko-Olszewska</cp:lastModifiedBy>
  <cp:revision>3</cp:revision>
  <dcterms:created xsi:type="dcterms:W3CDTF">2025-04-01T19:51:00Z</dcterms:created>
  <dcterms:modified xsi:type="dcterms:W3CDTF">2025-04-01T19:54:00Z</dcterms:modified>
</cp:coreProperties>
</file>